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3735E1" w:rsidRDefault="001F4339" w:rsidP="001F4339">
      <w:pPr>
        <w:rPr>
          <w:rFonts w:ascii="Times New Roman" w:hAnsi="Times New Roman"/>
          <w:sz w:val="24"/>
          <w:szCs w:val="24"/>
          <w:lang w:val="ro-RO"/>
        </w:rPr>
      </w:pPr>
    </w:p>
    <w:p w14:paraId="02748E39" w14:textId="77777777" w:rsidR="001F4339" w:rsidRPr="003735E1" w:rsidRDefault="001F4339" w:rsidP="001F4339">
      <w:pPr>
        <w:rPr>
          <w:rFonts w:ascii="Times New Roman" w:hAnsi="Times New Roman"/>
          <w:sz w:val="24"/>
          <w:szCs w:val="24"/>
          <w:lang w:val="ro-RO"/>
        </w:rPr>
      </w:pPr>
    </w:p>
    <w:p w14:paraId="4C80C9FE" w14:textId="77777777" w:rsidR="001F4339" w:rsidRPr="003735E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3735E1">
        <w:rPr>
          <w:rFonts w:ascii="Times New Roman" w:hAnsi="Times New Roman"/>
          <w:b/>
          <w:sz w:val="24"/>
          <w:szCs w:val="24"/>
          <w:lang w:val="ro-RO"/>
        </w:rPr>
        <w:t>OPIS</w:t>
      </w:r>
    </w:p>
    <w:p w14:paraId="03D1F257"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3735E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2535F481" w:rsidR="001F4339" w:rsidRPr="003735E1" w:rsidRDefault="001F4339" w:rsidP="00D914CB">
      <w:pPr>
        <w:overflowPunct/>
        <w:autoSpaceDE/>
        <w:autoSpaceDN/>
        <w:adjustRightInd/>
        <w:spacing w:line="360" w:lineRule="auto"/>
        <w:textAlignment w:val="auto"/>
        <w:rPr>
          <w:rFonts w:ascii="Times New Roman" w:hAnsi="Times New Roman"/>
          <w:bCs/>
          <w:sz w:val="28"/>
          <w:szCs w:val="28"/>
          <w:lang w:val="ro-RO"/>
        </w:rPr>
      </w:pPr>
      <w:r w:rsidRPr="003735E1">
        <w:rPr>
          <w:rFonts w:ascii="Times New Roman" w:hAnsi="Times New Roman"/>
          <w:bCs/>
          <w:sz w:val="28"/>
          <w:szCs w:val="28"/>
          <w:lang w:val="ro-RO"/>
        </w:rPr>
        <w:t>- Formular nr. 1</w:t>
      </w:r>
      <w:r w:rsidR="008A1301" w:rsidRPr="003735E1">
        <w:rPr>
          <w:rFonts w:ascii="Times New Roman" w:hAnsi="Times New Roman"/>
          <w:bCs/>
          <w:sz w:val="28"/>
          <w:szCs w:val="28"/>
          <w:lang w:val="ro-RO"/>
        </w:rPr>
        <w:t xml:space="preserve"> -</w:t>
      </w:r>
      <w:r w:rsidRPr="003735E1">
        <w:rPr>
          <w:rFonts w:ascii="Times New Roman" w:hAnsi="Times New Roman"/>
          <w:bCs/>
          <w:sz w:val="28"/>
          <w:szCs w:val="28"/>
          <w:lang w:val="ro-RO"/>
        </w:rPr>
        <w:t xml:space="preserve"> Formularul de ofertă </w:t>
      </w:r>
      <w:r w:rsidR="00246737">
        <w:rPr>
          <w:rFonts w:ascii="Times New Roman" w:hAnsi="Times New Roman"/>
          <w:bCs/>
          <w:sz w:val="28"/>
          <w:szCs w:val="28"/>
          <w:lang w:val="ro-RO"/>
        </w:rPr>
        <w:t>+ anexă</w:t>
      </w:r>
    </w:p>
    <w:p w14:paraId="1115221D" w14:textId="657BD0C1" w:rsidR="008A1301" w:rsidRPr="003735E1" w:rsidRDefault="001F4339"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 xml:space="preserve">- Formular nr. </w:t>
      </w:r>
      <w:r w:rsidR="005D6058" w:rsidRPr="003735E1">
        <w:rPr>
          <w:rFonts w:ascii="Times New Roman" w:hAnsi="Times New Roman"/>
          <w:sz w:val="28"/>
          <w:szCs w:val="28"/>
          <w:lang w:val="ro-RO"/>
        </w:rPr>
        <w:t>2</w:t>
      </w:r>
      <w:r w:rsidRPr="003735E1">
        <w:rPr>
          <w:rFonts w:ascii="Times New Roman" w:hAnsi="Times New Roman"/>
          <w:sz w:val="28"/>
          <w:szCs w:val="28"/>
          <w:lang w:val="ro-RO"/>
        </w:rPr>
        <w:t xml:space="preserve"> – </w:t>
      </w:r>
      <w:proofErr w:type="spellStart"/>
      <w:r w:rsidR="000B7787">
        <w:rPr>
          <w:rFonts w:ascii="Times New Roman" w:hAnsi="Times New Roman"/>
          <w:sz w:val="28"/>
          <w:szCs w:val="28"/>
          <w:lang w:val="ro-RO"/>
        </w:rPr>
        <w:t>D</w:t>
      </w:r>
      <w:r w:rsidR="000B7787" w:rsidRPr="003735E1">
        <w:rPr>
          <w:rFonts w:ascii="Times New Roman" w:hAnsi="Times New Roman"/>
          <w:sz w:val="28"/>
          <w:szCs w:val="28"/>
          <w:lang w:val="ro-RO"/>
        </w:rPr>
        <w:t>eclaraţie</w:t>
      </w:r>
      <w:proofErr w:type="spellEnd"/>
      <w:r w:rsidR="000B7787" w:rsidRPr="003735E1">
        <w:rPr>
          <w:rFonts w:ascii="Times New Roman" w:hAnsi="Times New Roman"/>
          <w:sz w:val="28"/>
          <w:szCs w:val="28"/>
          <w:lang w:val="ro-RO"/>
        </w:rPr>
        <w:t xml:space="preserve"> </w:t>
      </w:r>
      <w:r w:rsidR="008A1301" w:rsidRPr="003735E1">
        <w:rPr>
          <w:rFonts w:ascii="Times New Roman" w:hAnsi="Times New Roman"/>
          <w:sz w:val="28"/>
          <w:szCs w:val="28"/>
          <w:lang w:val="ro-RO"/>
        </w:rPr>
        <w:t>privind neîncadrarea în situa</w:t>
      </w:r>
      <w:r w:rsidR="00737372" w:rsidRPr="003735E1">
        <w:rPr>
          <w:rFonts w:ascii="Times New Roman" w:hAnsi="Times New Roman"/>
          <w:sz w:val="28"/>
          <w:szCs w:val="28"/>
          <w:lang w:val="ro-RO"/>
        </w:rPr>
        <w:t>ț</w:t>
      </w:r>
      <w:r w:rsidR="008A1301" w:rsidRPr="003735E1">
        <w:rPr>
          <w:rFonts w:ascii="Times New Roman" w:hAnsi="Times New Roman"/>
          <w:sz w:val="28"/>
          <w:szCs w:val="28"/>
          <w:lang w:val="ro-RO"/>
        </w:rPr>
        <w:t xml:space="preserve">iile prevăzute la art. 164 din </w:t>
      </w:r>
    </w:p>
    <w:p w14:paraId="72CA74FE" w14:textId="77777777"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Legea 98/2016</w:t>
      </w:r>
      <w:r w:rsidR="003E0B4D" w:rsidRPr="003735E1">
        <w:rPr>
          <w:rFonts w:ascii="Times New Roman" w:hAnsi="Times New Roman"/>
          <w:sz w:val="28"/>
          <w:szCs w:val="28"/>
          <w:lang w:val="ro-RO"/>
        </w:rPr>
        <w:t xml:space="preserve"> </w:t>
      </w:r>
    </w:p>
    <w:p w14:paraId="5BF738E5" w14:textId="71924F07"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sz w:val="28"/>
          <w:szCs w:val="28"/>
          <w:lang w:val="ro-RO"/>
        </w:rPr>
        <w:t>- Formular nr.</w:t>
      </w:r>
      <w:r w:rsidR="005D6058" w:rsidRPr="003735E1">
        <w:rPr>
          <w:rFonts w:ascii="Times New Roman" w:hAnsi="Times New Roman"/>
          <w:sz w:val="28"/>
          <w:szCs w:val="28"/>
          <w:lang w:val="ro-RO"/>
        </w:rPr>
        <w:t xml:space="preserve"> 3</w:t>
      </w:r>
      <w:r w:rsidRPr="003735E1">
        <w:rPr>
          <w:rFonts w:ascii="Times New Roman" w:hAnsi="Times New Roman"/>
          <w:sz w:val="28"/>
          <w:szCs w:val="28"/>
          <w:lang w:val="ro-RO"/>
        </w:rPr>
        <w:t xml:space="preserve"> - </w:t>
      </w:r>
      <w:bookmarkStart w:id="0" w:name="_Hlk37665265"/>
      <w:r w:rsidR="000B7787">
        <w:rPr>
          <w:rFonts w:ascii="Times New Roman" w:hAnsi="Times New Roman"/>
          <w:color w:val="000000"/>
          <w:sz w:val="28"/>
          <w:szCs w:val="28"/>
          <w:lang w:val="ro-RO"/>
        </w:rPr>
        <w:t>D</w:t>
      </w:r>
      <w:r w:rsidR="000B7787" w:rsidRPr="003735E1">
        <w:rPr>
          <w:rFonts w:ascii="Times New Roman" w:hAnsi="Times New Roman"/>
          <w:color w:val="000000"/>
          <w:sz w:val="28"/>
          <w:szCs w:val="28"/>
          <w:lang w:val="ro-RO"/>
        </w:rPr>
        <w:t xml:space="preserve">eclarație </w:t>
      </w:r>
      <w:r w:rsidRPr="003735E1">
        <w:rPr>
          <w:rFonts w:ascii="Times New Roman" w:hAnsi="Times New Roman"/>
          <w:color w:val="000000"/>
          <w:sz w:val="28"/>
          <w:szCs w:val="28"/>
          <w:lang w:val="ro-RO"/>
        </w:rPr>
        <w:t>privind neîncadrarea în situa</w:t>
      </w:r>
      <w:r w:rsidR="00737372" w:rsidRPr="003735E1">
        <w:rPr>
          <w:rFonts w:ascii="Times New Roman" w:hAnsi="Times New Roman"/>
          <w:color w:val="000000"/>
          <w:sz w:val="28"/>
          <w:szCs w:val="28"/>
          <w:lang w:val="ro-RO"/>
        </w:rPr>
        <w:t>ț</w:t>
      </w:r>
      <w:r w:rsidRPr="003735E1">
        <w:rPr>
          <w:rFonts w:ascii="Times New Roman" w:hAnsi="Times New Roman"/>
          <w:color w:val="000000"/>
          <w:sz w:val="28"/>
          <w:szCs w:val="28"/>
          <w:lang w:val="ro-RO"/>
        </w:rPr>
        <w:t>iile prevăzute la art. 165 din Legea 98/2016</w:t>
      </w:r>
    </w:p>
    <w:bookmarkEnd w:id="0"/>
    <w:p w14:paraId="364E9683" w14:textId="19CA8EEE"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4</w:t>
      </w:r>
      <w:r w:rsidRPr="003735E1">
        <w:rPr>
          <w:rFonts w:ascii="Times New Roman" w:hAnsi="Times New Roman"/>
          <w:color w:val="000000"/>
          <w:sz w:val="28"/>
          <w:szCs w:val="28"/>
          <w:lang w:val="ro-RO"/>
        </w:rPr>
        <w:t xml:space="preserve"> - </w:t>
      </w:r>
      <w:r w:rsidR="000B7787" w:rsidRPr="003735E1">
        <w:rPr>
          <w:rFonts w:ascii="Times New Roman" w:hAnsi="Times New Roman"/>
          <w:color w:val="000000"/>
          <w:sz w:val="28"/>
          <w:szCs w:val="28"/>
          <w:lang w:val="ro-RO"/>
        </w:rPr>
        <w:t xml:space="preserve">Declarație </w:t>
      </w:r>
      <w:r w:rsidRPr="003735E1">
        <w:rPr>
          <w:rFonts w:ascii="Times New Roman" w:hAnsi="Times New Roman"/>
          <w:color w:val="000000"/>
          <w:sz w:val="28"/>
          <w:szCs w:val="28"/>
          <w:lang w:val="ro-RO"/>
        </w:rPr>
        <w:t>privind neîncadrarea în situațiile prevăzute la art. 167 din Legea 98/2016</w:t>
      </w:r>
    </w:p>
    <w:p w14:paraId="7FF0F9F3" w14:textId="395DAFF4"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5</w:t>
      </w:r>
      <w:r w:rsidRPr="003735E1">
        <w:rPr>
          <w:rFonts w:ascii="Times New Roman" w:hAnsi="Times New Roman"/>
          <w:color w:val="000000"/>
          <w:sz w:val="28"/>
          <w:szCs w:val="28"/>
          <w:lang w:val="ro-RO"/>
        </w:rPr>
        <w:t xml:space="preserve"> - </w:t>
      </w:r>
      <w:proofErr w:type="spellStart"/>
      <w:r w:rsidR="000B7787" w:rsidRPr="003735E1">
        <w:rPr>
          <w:rFonts w:ascii="Times New Roman" w:hAnsi="Times New Roman"/>
          <w:sz w:val="28"/>
          <w:szCs w:val="28"/>
          <w:lang w:val="ro-RO"/>
        </w:rPr>
        <w:t>Declaraţie</w:t>
      </w:r>
      <w:proofErr w:type="spellEnd"/>
      <w:r w:rsidR="000B7787" w:rsidRPr="003735E1">
        <w:rPr>
          <w:rFonts w:ascii="Times New Roman" w:hAnsi="Times New Roman"/>
          <w:sz w:val="28"/>
          <w:szCs w:val="28"/>
          <w:lang w:val="ro-RO"/>
        </w:rPr>
        <w:t xml:space="preserve"> </w:t>
      </w:r>
      <w:r w:rsidRPr="003735E1">
        <w:rPr>
          <w:rFonts w:ascii="Times New Roman" w:hAnsi="Times New Roman"/>
          <w:sz w:val="28"/>
          <w:szCs w:val="28"/>
          <w:lang w:val="ro-RO"/>
        </w:rPr>
        <w:t>privind neîncadrarea în prevederile art. 59-60 din Legea 98/2016</w:t>
      </w:r>
    </w:p>
    <w:p w14:paraId="5AB1E1BA" w14:textId="1C810520" w:rsidR="00083E72" w:rsidRPr="003735E1" w:rsidRDefault="00083E72"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6</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 xml:space="preserve"> </w:t>
      </w:r>
      <w:bookmarkStart w:id="1" w:name="_Hlk32820879"/>
      <w:r w:rsidRPr="003735E1">
        <w:rPr>
          <w:rFonts w:ascii="Times New Roman" w:hAnsi="Times New Roman"/>
          <w:iCs/>
          <w:sz w:val="28"/>
          <w:szCs w:val="28"/>
          <w:lang w:val="ro-RO"/>
        </w:rPr>
        <w:t>Declarație de acceptare a condițiilor contractuale și de însușire a documentației de atribuire</w:t>
      </w:r>
      <w:bookmarkEnd w:id="1"/>
    </w:p>
    <w:p w14:paraId="2ED1113B" w14:textId="4D6E3B5D" w:rsidR="00D013B0" w:rsidRDefault="008A1301"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 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7</w:t>
      </w:r>
      <w:r w:rsidRPr="003735E1">
        <w:rPr>
          <w:rFonts w:ascii="Times New Roman" w:hAnsi="Times New Roman"/>
          <w:iCs/>
          <w:sz w:val="28"/>
          <w:szCs w:val="28"/>
          <w:lang w:val="ro-RO"/>
        </w:rPr>
        <w:t xml:space="preserve"> – Informații privind operatorul economic/reprezentantul acestuia</w:t>
      </w:r>
    </w:p>
    <w:p w14:paraId="1DE929EB" w14:textId="32FA4D85" w:rsidR="000B7787" w:rsidRPr="003735E1" w:rsidRDefault="000B7787" w:rsidP="00D914CB">
      <w:pPr>
        <w:overflowPunct/>
        <w:autoSpaceDE/>
        <w:autoSpaceDN/>
        <w:adjustRightInd/>
        <w:spacing w:line="360" w:lineRule="auto"/>
        <w:textAlignment w:val="auto"/>
        <w:rPr>
          <w:rFonts w:ascii="Times New Roman" w:hAnsi="Times New Roman"/>
          <w:iCs/>
          <w:sz w:val="28"/>
          <w:szCs w:val="28"/>
          <w:lang w:val="ro-RO"/>
        </w:rPr>
      </w:pPr>
      <w:r>
        <w:rPr>
          <w:rFonts w:ascii="Times New Roman" w:hAnsi="Times New Roman"/>
          <w:iCs/>
          <w:sz w:val="28"/>
          <w:szCs w:val="28"/>
          <w:lang w:val="ro-RO"/>
        </w:rPr>
        <w:t xml:space="preserve">- Formular nr. 8 – Declarație privind cunoașterea obligațiilor relevante din domeniile mediului, social și al relațiilor de muncă </w:t>
      </w:r>
    </w:p>
    <w:p w14:paraId="4D12E7B6" w14:textId="7019D345" w:rsidR="005C4A65" w:rsidRPr="003735E1" w:rsidRDefault="005C4A65" w:rsidP="00D914CB">
      <w:pPr>
        <w:overflowPunct/>
        <w:autoSpaceDE/>
        <w:autoSpaceDN/>
        <w:adjustRightInd/>
        <w:spacing w:line="360" w:lineRule="auto"/>
        <w:textAlignment w:val="auto"/>
        <w:rPr>
          <w:rFonts w:ascii="Times New Roman" w:hAnsi="Times New Roman"/>
          <w:iCs/>
          <w:sz w:val="28"/>
          <w:szCs w:val="28"/>
          <w:lang w:val="ro-RO"/>
        </w:rPr>
      </w:pPr>
      <w:r>
        <w:rPr>
          <w:rFonts w:ascii="Times New Roman" w:hAnsi="Times New Roman"/>
          <w:iCs/>
          <w:sz w:val="28"/>
          <w:szCs w:val="28"/>
          <w:lang w:val="ro-RO"/>
        </w:rPr>
        <w:t xml:space="preserve">- </w:t>
      </w:r>
      <w:r w:rsidR="003C0491">
        <w:rPr>
          <w:rFonts w:ascii="Times New Roman" w:hAnsi="Times New Roman"/>
          <w:iCs/>
          <w:sz w:val="28"/>
          <w:szCs w:val="28"/>
          <w:lang w:val="ro-RO"/>
        </w:rPr>
        <w:t xml:space="preserve">Formular nr. 9 - </w:t>
      </w:r>
      <w:r w:rsidR="004F5C91">
        <w:rPr>
          <w:rFonts w:ascii="Times New Roman" w:hAnsi="Times New Roman"/>
          <w:iCs/>
          <w:sz w:val="28"/>
          <w:szCs w:val="28"/>
          <w:lang w:val="ro-RO"/>
        </w:rPr>
        <w:t>Acord de prelucrare date cu caracter personal</w:t>
      </w:r>
    </w:p>
    <w:p w14:paraId="4CB97EFB" w14:textId="0B77AB87" w:rsidR="00E34F92" w:rsidRPr="003735E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p w14:paraId="4FCE8B02" w14:textId="77777777" w:rsidR="00312C00" w:rsidRPr="003735E1" w:rsidRDefault="00312C00" w:rsidP="00312C00">
      <w:pPr>
        <w:jc w:val="right"/>
        <w:rPr>
          <w:rFonts w:ascii="Times New Roman" w:hAnsi="Times New Roman"/>
          <w:sz w:val="24"/>
          <w:szCs w:val="24"/>
          <w:lang w:val="ro-RO"/>
        </w:rPr>
      </w:pPr>
      <w:bookmarkStart w:id="2" w:name="_Hlk35511263"/>
      <w:r w:rsidRPr="003735E1">
        <w:rPr>
          <w:rFonts w:ascii="Times New Roman" w:hAnsi="Times New Roman"/>
          <w:sz w:val="24"/>
          <w:szCs w:val="24"/>
          <w:lang w:val="ro-RO"/>
        </w:rPr>
        <w:lastRenderedPageBreak/>
        <w:t>Formular nr. 1</w:t>
      </w:r>
    </w:p>
    <w:p w14:paraId="03B0895E" w14:textId="77777777" w:rsidR="001D633C"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Pr="003735E1">
        <w:rPr>
          <w:rFonts w:ascii="Times New Roman" w:hAnsi="Times New Roman"/>
          <w:sz w:val="24"/>
          <w:szCs w:val="24"/>
          <w:lang w:val="ro-RO"/>
        </w:rPr>
        <w:t xml:space="preserve">                                                                    </w:t>
      </w:r>
    </w:p>
    <w:p w14:paraId="3BB6B01A" w14:textId="3273131A"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w:t>
      </w:r>
    </w:p>
    <w:p w14:paraId="6A8E9E93"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(denumirea/numele)</w:t>
      </w:r>
    </w:p>
    <w:p w14:paraId="7C665207" w14:textId="77777777" w:rsidR="00312C00" w:rsidRPr="003735E1" w:rsidRDefault="00312C00" w:rsidP="00312C00">
      <w:pPr>
        <w:jc w:val="center"/>
        <w:rPr>
          <w:rFonts w:ascii="Times New Roman" w:hAnsi="Times New Roman"/>
          <w:b/>
          <w:sz w:val="24"/>
          <w:szCs w:val="24"/>
          <w:lang w:val="ro-RO"/>
        </w:rPr>
      </w:pPr>
    </w:p>
    <w:p w14:paraId="7C65D492" w14:textId="77777777" w:rsidR="00312C00" w:rsidRPr="003735E1" w:rsidRDefault="00312C00" w:rsidP="00312C00">
      <w:pPr>
        <w:jc w:val="center"/>
        <w:rPr>
          <w:rFonts w:ascii="Times New Roman" w:hAnsi="Times New Roman"/>
          <w:b/>
          <w:sz w:val="24"/>
          <w:szCs w:val="24"/>
          <w:lang w:val="ro-RO"/>
        </w:rPr>
      </w:pPr>
      <w:r w:rsidRPr="003735E1">
        <w:rPr>
          <w:rFonts w:ascii="Times New Roman" w:hAnsi="Times New Roman"/>
          <w:b/>
          <w:sz w:val="24"/>
          <w:szCs w:val="24"/>
          <w:lang w:val="ro-RO"/>
        </w:rPr>
        <w:t>FORMULAR DE OFERTĂ</w:t>
      </w:r>
    </w:p>
    <w:p w14:paraId="44329E49" w14:textId="77777777" w:rsidR="005D6058" w:rsidRPr="003735E1" w:rsidRDefault="005D6058" w:rsidP="00312C00">
      <w:pPr>
        <w:jc w:val="center"/>
        <w:rPr>
          <w:rFonts w:ascii="Times New Roman" w:hAnsi="Times New Roman"/>
          <w:b/>
          <w:sz w:val="24"/>
          <w:szCs w:val="24"/>
          <w:lang w:val="ro-RO"/>
        </w:rPr>
      </w:pPr>
    </w:p>
    <w:p w14:paraId="7CE61E39" w14:textId="73057313" w:rsidR="00312C00" w:rsidRPr="003735E1" w:rsidRDefault="00312C00" w:rsidP="00312C00">
      <w:pPr>
        <w:jc w:val="center"/>
        <w:rPr>
          <w:rFonts w:ascii="Times New Roman" w:hAnsi="Times New Roman"/>
          <w:b/>
          <w:sz w:val="24"/>
          <w:szCs w:val="24"/>
          <w:lang w:val="ro-RO"/>
        </w:rPr>
      </w:pPr>
    </w:p>
    <w:p w14:paraId="21CE66E5" w14:textId="77777777" w:rsidR="005D6058" w:rsidRPr="003735E1" w:rsidRDefault="005D6058" w:rsidP="00312C00">
      <w:pPr>
        <w:jc w:val="center"/>
        <w:rPr>
          <w:rFonts w:ascii="Times New Roman" w:hAnsi="Times New Roman"/>
          <w:b/>
          <w:sz w:val="24"/>
          <w:szCs w:val="24"/>
          <w:lang w:val="ro-RO"/>
        </w:rPr>
      </w:pPr>
    </w:p>
    <w:p w14:paraId="2322727C" w14:textId="7777777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Către:</w:t>
      </w:r>
    </w:p>
    <w:p w14:paraId="0B4D8C66" w14:textId="77777777" w:rsidR="00AB74CE" w:rsidRPr="003735E1" w:rsidRDefault="00AB74CE" w:rsidP="00312C00">
      <w:pPr>
        <w:jc w:val="center"/>
        <w:rPr>
          <w:rFonts w:ascii="Times New Roman" w:hAnsi="Times New Roman"/>
          <w:sz w:val="24"/>
          <w:szCs w:val="24"/>
          <w:lang w:val="ro-RO"/>
        </w:rPr>
      </w:pPr>
    </w:p>
    <w:p w14:paraId="7B8EC999" w14:textId="2631A0D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Direcția Generală de Asistență Social</w:t>
      </w:r>
      <w:r w:rsidR="000D1E9B" w:rsidRPr="003735E1">
        <w:rPr>
          <w:rFonts w:ascii="Times New Roman" w:hAnsi="Times New Roman"/>
          <w:sz w:val="24"/>
          <w:szCs w:val="24"/>
          <w:lang w:val="ro-RO"/>
        </w:rPr>
        <w:t>ă și Protecția Copilului HARGHITA</w:t>
      </w:r>
      <w:r w:rsidRPr="003735E1">
        <w:rPr>
          <w:rFonts w:ascii="Times New Roman" w:hAnsi="Times New Roman"/>
          <w:sz w:val="24"/>
          <w:szCs w:val="24"/>
          <w:lang w:val="ro-RO"/>
        </w:rPr>
        <w:t>,</w:t>
      </w:r>
    </w:p>
    <w:p w14:paraId="2FD8E885" w14:textId="7EEE9926" w:rsidR="00312C00" w:rsidRPr="003735E1" w:rsidRDefault="000D1E9B" w:rsidP="00312C00">
      <w:pPr>
        <w:jc w:val="center"/>
        <w:rPr>
          <w:rFonts w:ascii="Times New Roman" w:hAnsi="Times New Roman"/>
          <w:i/>
          <w:sz w:val="24"/>
          <w:szCs w:val="24"/>
          <w:lang w:val="ro-RO"/>
        </w:rPr>
      </w:pPr>
      <w:r w:rsidRPr="003735E1">
        <w:rPr>
          <w:rFonts w:ascii="Times New Roman" w:hAnsi="Times New Roman"/>
          <w:sz w:val="24"/>
          <w:szCs w:val="24"/>
          <w:lang w:val="ro-RO"/>
        </w:rPr>
        <w:t>cu sediul în: str. Piața Libertății, nr. 5, jud. Harghita</w:t>
      </w:r>
    </w:p>
    <w:p w14:paraId="2F5D0C8F" w14:textId="77777777" w:rsidR="00312C00" w:rsidRPr="003735E1" w:rsidRDefault="00312C00" w:rsidP="00312C00">
      <w:pPr>
        <w:jc w:val="both"/>
        <w:rPr>
          <w:rFonts w:ascii="Times New Roman" w:hAnsi="Times New Roman"/>
          <w:sz w:val="24"/>
          <w:szCs w:val="24"/>
          <w:lang w:val="ro-RO"/>
        </w:rPr>
      </w:pPr>
    </w:p>
    <w:p w14:paraId="273B4D01" w14:textId="77777777" w:rsidR="00AB74CE" w:rsidRPr="003735E1" w:rsidRDefault="00AB74CE" w:rsidP="00312C00">
      <w:pPr>
        <w:jc w:val="both"/>
        <w:rPr>
          <w:rFonts w:ascii="Times New Roman" w:hAnsi="Times New Roman"/>
          <w:sz w:val="24"/>
          <w:szCs w:val="24"/>
          <w:lang w:val="ro-RO"/>
        </w:rPr>
      </w:pPr>
    </w:p>
    <w:p w14:paraId="7DDA91BF" w14:textId="77777777" w:rsidR="00FB6679" w:rsidRPr="003735E1" w:rsidRDefault="00FB6679" w:rsidP="00312C00">
      <w:pPr>
        <w:jc w:val="both"/>
        <w:rPr>
          <w:rFonts w:ascii="Times New Roman" w:hAnsi="Times New Roman"/>
          <w:sz w:val="24"/>
          <w:szCs w:val="24"/>
          <w:lang w:val="ro-RO"/>
        </w:rPr>
      </w:pPr>
    </w:p>
    <w:p w14:paraId="1FB7A66A"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Domnilor,</w:t>
      </w:r>
    </w:p>
    <w:p w14:paraId="6377E987" w14:textId="77777777" w:rsidR="00312C00" w:rsidRPr="003735E1" w:rsidRDefault="00312C00" w:rsidP="00312C00">
      <w:pPr>
        <w:jc w:val="both"/>
        <w:rPr>
          <w:rFonts w:ascii="Times New Roman" w:hAnsi="Times New Roman"/>
          <w:sz w:val="24"/>
          <w:szCs w:val="24"/>
          <w:lang w:val="ro-RO"/>
        </w:rPr>
      </w:pPr>
    </w:p>
    <w:p w14:paraId="4301B8C1" w14:textId="6423A07D" w:rsidR="00EB0AF7"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1.E</w:t>
      </w:r>
      <w:r w:rsidR="00311706" w:rsidRPr="003735E1">
        <w:rPr>
          <w:rFonts w:ascii="Times New Roman" w:hAnsi="Times New Roman"/>
          <w:sz w:val="24"/>
          <w:szCs w:val="24"/>
          <w:lang w:val="ro-RO"/>
        </w:rPr>
        <w:t xml:space="preserve">xaminând anunțul de publicitate de pe site-ul DGASPC Harghita </w:t>
      </w:r>
      <w:hyperlink r:id="rId8" w:history="1">
        <w:r w:rsidR="00311706" w:rsidRPr="003735E1">
          <w:rPr>
            <w:rStyle w:val="Hyperlink"/>
            <w:rFonts w:ascii="Times New Roman" w:hAnsi="Times New Roman"/>
            <w:sz w:val="24"/>
            <w:szCs w:val="24"/>
            <w:lang w:val="ro-RO"/>
          </w:rPr>
          <w:t>www.dgaspchr.ro</w:t>
        </w:r>
      </w:hyperlink>
      <w:r w:rsidRPr="003735E1">
        <w:rPr>
          <w:rFonts w:ascii="Times New Roman" w:hAnsi="Times New Roman"/>
          <w:sz w:val="24"/>
          <w:szCs w:val="24"/>
          <w:lang w:val="ro-RO"/>
        </w:rPr>
        <w:t>, subsemnații,</w:t>
      </w:r>
      <w:r w:rsidR="001D633C" w:rsidRPr="003735E1">
        <w:rPr>
          <w:rFonts w:ascii="Times New Roman" w:hAnsi="Times New Roman"/>
          <w:sz w:val="24"/>
          <w:szCs w:val="24"/>
          <w:lang w:val="ro-RO"/>
        </w:rPr>
        <w:t xml:space="preserve"> </w:t>
      </w:r>
      <w:r w:rsidRPr="003735E1">
        <w:rPr>
          <w:rFonts w:ascii="Times New Roman" w:hAnsi="Times New Roman"/>
          <w:sz w:val="24"/>
          <w:szCs w:val="24"/>
          <w:lang w:val="ro-RO"/>
        </w:rPr>
        <w:t>_____</w:t>
      </w:r>
      <w:r w:rsidR="00AF2DE7" w:rsidRPr="003735E1">
        <w:rPr>
          <w:rFonts w:ascii="Times New Roman" w:hAnsi="Times New Roman"/>
          <w:sz w:val="24"/>
          <w:szCs w:val="24"/>
          <w:lang w:val="ro-RO"/>
        </w:rPr>
        <w:t>_______</w:t>
      </w:r>
      <w:r w:rsidRPr="003735E1">
        <w:rPr>
          <w:rFonts w:ascii="Times New Roman" w:hAnsi="Times New Roman"/>
          <w:sz w:val="24"/>
          <w:szCs w:val="24"/>
          <w:lang w:val="ro-RO"/>
        </w:rPr>
        <w:t>______________</w:t>
      </w:r>
      <w:r w:rsidR="006C7EB0" w:rsidRPr="003735E1">
        <w:rPr>
          <w:rFonts w:ascii="Times New Roman" w:hAnsi="Times New Roman"/>
          <w:sz w:val="24"/>
          <w:szCs w:val="24"/>
          <w:lang w:val="ro-RO"/>
        </w:rPr>
        <w:t>__________________</w:t>
      </w:r>
      <w:r w:rsidRPr="003735E1">
        <w:rPr>
          <w:rFonts w:ascii="Times New Roman" w:hAnsi="Times New Roman"/>
          <w:sz w:val="24"/>
          <w:szCs w:val="24"/>
          <w:lang w:val="ro-RO"/>
        </w:rPr>
        <w:t>___ reprezentanți ai ofertantului ______________________________________</w:t>
      </w:r>
      <w:r w:rsidR="006C7EB0" w:rsidRPr="003735E1">
        <w:rPr>
          <w:rFonts w:ascii="Times New Roman" w:hAnsi="Times New Roman"/>
          <w:sz w:val="24"/>
          <w:szCs w:val="24"/>
          <w:lang w:val="ro-RO"/>
        </w:rPr>
        <w:t>_____________</w:t>
      </w:r>
      <w:r w:rsidRPr="003735E1">
        <w:rPr>
          <w:rFonts w:ascii="Times New Roman" w:hAnsi="Times New Roman"/>
          <w:sz w:val="24"/>
          <w:szCs w:val="24"/>
          <w:lang w:val="ro-RO"/>
        </w:rPr>
        <w:t xml:space="preserve">_____, ne oferim ca, în conformitate cu </w:t>
      </w:r>
      <w:r w:rsidRPr="003735E1">
        <w:rPr>
          <w:rFonts w:ascii="Times New Roman" w:hAnsi="Times New Roman"/>
          <w:iCs/>
          <w:sz w:val="24"/>
          <w:szCs w:val="24"/>
          <w:lang w:val="ro-RO"/>
        </w:rPr>
        <w:t>p</w:t>
      </w:r>
      <w:r w:rsidRPr="003735E1">
        <w:rPr>
          <w:rFonts w:ascii="Times New Roman" w:hAnsi="Times New Roman"/>
          <w:sz w:val="24"/>
          <w:szCs w:val="24"/>
          <w:lang w:val="ro-RO"/>
        </w:rPr>
        <w:t>revederile și cerințele cuprinse în do</w:t>
      </w:r>
      <w:r w:rsidR="00F50AA0" w:rsidRPr="003735E1">
        <w:rPr>
          <w:rFonts w:ascii="Times New Roman" w:hAnsi="Times New Roman"/>
          <w:sz w:val="24"/>
          <w:szCs w:val="24"/>
          <w:lang w:val="ro-RO"/>
        </w:rPr>
        <w:t>c</w:t>
      </w:r>
      <w:r w:rsidRPr="003735E1">
        <w:rPr>
          <w:rFonts w:ascii="Times New Roman" w:hAnsi="Times New Roman"/>
          <w:sz w:val="24"/>
          <w:szCs w:val="24"/>
          <w:lang w:val="ro-RO"/>
        </w:rPr>
        <w:t xml:space="preserve">umentația aferentă anunțului mai sus menționat, </w:t>
      </w:r>
      <w:r w:rsidR="008D4497">
        <w:rPr>
          <w:rFonts w:ascii="Times New Roman" w:hAnsi="Times New Roman"/>
          <w:b/>
          <w:bCs/>
          <w:sz w:val="24"/>
          <w:szCs w:val="24"/>
          <w:lang w:val="ro-RO"/>
        </w:rPr>
        <w:t>_____________________</w:t>
      </w:r>
      <w:r w:rsidR="00EB0AF7" w:rsidRPr="003735E1">
        <w:rPr>
          <w:rFonts w:ascii="Times New Roman" w:hAnsi="Times New Roman"/>
          <w:sz w:val="24"/>
          <w:szCs w:val="24"/>
          <w:lang w:val="ro-RO"/>
        </w:rPr>
        <w:t>la prețul de ______</w:t>
      </w:r>
      <w:r w:rsidR="003D0039" w:rsidRPr="003735E1">
        <w:rPr>
          <w:rFonts w:ascii="Times New Roman" w:hAnsi="Times New Roman"/>
          <w:sz w:val="24"/>
          <w:szCs w:val="24"/>
          <w:lang w:val="ro-RO"/>
        </w:rPr>
        <w:t>__</w:t>
      </w:r>
      <w:r w:rsidR="003E74E2" w:rsidRPr="003735E1">
        <w:rPr>
          <w:rFonts w:ascii="Times New Roman" w:hAnsi="Times New Roman"/>
          <w:sz w:val="24"/>
          <w:szCs w:val="24"/>
          <w:lang w:val="ro-RO"/>
        </w:rPr>
        <w:t>__</w:t>
      </w:r>
      <w:r w:rsidR="003D0039" w:rsidRPr="003735E1">
        <w:rPr>
          <w:rFonts w:ascii="Times New Roman" w:hAnsi="Times New Roman"/>
          <w:sz w:val="24"/>
          <w:szCs w:val="24"/>
          <w:lang w:val="ro-RO"/>
        </w:rPr>
        <w:t>____</w:t>
      </w:r>
      <w:r w:rsidR="00EE0A4F" w:rsidRPr="003735E1">
        <w:rPr>
          <w:rFonts w:ascii="Times New Roman" w:hAnsi="Times New Roman"/>
          <w:sz w:val="24"/>
          <w:szCs w:val="24"/>
          <w:lang w:val="ro-RO"/>
        </w:rPr>
        <w:t>_____</w:t>
      </w:r>
      <w:r w:rsidR="003D0039" w:rsidRPr="003735E1">
        <w:rPr>
          <w:rFonts w:ascii="Times New Roman" w:hAnsi="Times New Roman"/>
          <w:sz w:val="24"/>
          <w:szCs w:val="24"/>
          <w:lang w:val="ro-RO"/>
        </w:rPr>
        <w:t>_</w:t>
      </w:r>
      <w:r w:rsidR="00855230" w:rsidRPr="003735E1">
        <w:rPr>
          <w:rFonts w:ascii="Times New Roman" w:hAnsi="Times New Roman"/>
          <w:sz w:val="24"/>
          <w:szCs w:val="24"/>
          <w:lang w:val="ro-RO"/>
        </w:rPr>
        <w:t>___</w:t>
      </w:r>
      <w:r w:rsidR="00EB0AF7" w:rsidRPr="003735E1">
        <w:rPr>
          <w:rFonts w:ascii="Times New Roman" w:hAnsi="Times New Roman"/>
          <w:sz w:val="24"/>
          <w:szCs w:val="24"/>
          <w:lang w:val="ro-RO"/>
        </w:rPr>
        <w:t xml:space="preserve"> lei[introduceți suma în cifre și litere], fără TVA, la care se adaugă TVA de ___</w:t>
      </w:r>
      <w:r w:rsidR="003E74E2" w:rsidRPr="003735E1">
        <w:rPr>
          <w:rFonts w:ascii="Times New Roman" w:hAnsi="Times New Roman"/>
          <w:sz w:val="24"/>
          <w:szCs w:val="24"/>
          <w:lang w:val="ro-RO"/>
        </w:rPr>
        <w:t>____</w:t>
      </w:r>
      <w:r w:rsidR="00EE0A4F" w:rsidRPr="003735E1">
        <w:rPr>
          <w:rFonts w:ascii="Times New Roman" w:hAnsi="Times New Roman"/>
          <w:sz w:val="24"/>
          <w:szCs w:val="24"/>
          <w:lang w:val="ro-RO"/>
        </w:rPr>
        <w:t>_______</w:t>
      </w:r>
      <w:r w:rsidR="003E74E2" w:rsidRPr="003735E1">
        <w:rPr>
          <w:rFonts w:ascii="Times New Roman" w:hAnsi="Times New Roman"/>
          <w:sz w:val="24"/>
          <w:szCs w:val="24"/>
          <w:lang w:val="ro-RO"/>
        </w:rPr>
        <w:t>_</w:t>
      </w:r>
      <w:r w:rsidR="00EB0AF7" w:rsidRPr="003735E1">
        <w:rPr>
          <w:rFonts w:ascii="Times New Roman" w:hAnsi="Times New Roman"/>
          <w:sz w:val="24"/>
          <w:szCs w:val="24"/>
          <w:lang w:val="ro-RO"/>
        </w:rPr>
        <w:t>___ [introduceți suma în cifre și litere],</w:t>
      </w:r>
    </w:p>
    <w:p w14:paraId="1E64BE87" w14:textId="6F677A4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2.  Ne angajăm să menținem această ofertă valabilă pentru o durată de </w:t>
      </w:r>
      <w:r w:rsidR="00A04AEE" w:rsidRPr="003735E1">
        <w:rPr>
          <w:rFonts w:ascii="Times New Roman" w:hAnsi="Times New Roman"/>
          <w:sz w:val="24"/>
          <w:szCs w:val="24"/>
          <w:lang w:val="ro-RO"/>
        </w:rPr>
        <w:t>6</w:t>
      </w:r>
      <w:r w:rsidRPr="003735E1">
        <w:rPr>
          <w:rFonts w:ascii="Times New Roman" w:hAnsi="Times New Roman"/>
          <w:sz w:val="24"/>
          <w:szCs w:val="24"/>
          <w:lang w:val="ro-RO"/>
        </w:rPr>
        <w:t>0 (</w:t>
      </w:r>
      <w:proofErr w:type="spellStart"/>
      <w:r w:rsidRPr="003735E1">
        <w:rPr>
          <w:rFonts w:ascii="Times New Roman" w:hAnsi="Times New Roman"/>
          <w:sz w:val="24"/>
          <w:szCs w:val="24"/>
          <w:lang w:val="ro-RO"/>
        </w:rPr>
        <w:t>șasezeci</w:t>
      </w:r>
      <w:proofErr w:type="spellEnd"/>
      <w:r w:rsidRPr="003735E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4. Precizăm că:</w:t>
      </w:r>
    </w:p>
    <w:p w14:paraId="21B09749"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nu depunem ofertă alternativă.</w:t>
      </w:r>
    </w:p>
    <w:p w14:paraId="764432F2" w14:textId="77777777" w:rsidR="00312C00" w:rsidRPr="003735E1" w:rsidRDefault="00312C00" w:rsidP="00312C00">
      <w:pPr>
        <w:jc w:val="both"/>
        <w:rPr>
          <w:rFonts w:ascii="Times New Roman" w:hAnsi="Times New Roman"/>
          <w:i/>
          <w:sz w:val="24"/>
          <w:szCs w:val="24"/>
          <w:lang w:val="ro-RO"/>
        </w:rPr>
      </w:pPr>
      <w:r w:rsidRPr="003735E1">
        <w:rPr>
          <w:rFonts w:ascii="Times New Roman" w:hAnsi="Times New Roman"/>
          <w:sz w:val="24"/>
          <w:szCs w:val="24"/>
          <w:lang w:val="ro-RO"/>
        </w:rPr>
        <w:t xml:space="preserve">            </w:t>
      </w:r>
      <w:r w:rsidRPr="003735E1">
        <w:rPr>
          <w:rFonts w:ascii="Times New Roman" w:hAnsi="Times New Roman"/>
          <w:i/>
          <w:sz w:val="24"/>
          <w:szCs w:val="24"/>
          <w:lang w:val="ro-RO"/>
        </w:rPr>
        <w:t xml:space="preserve">(se </w:t>
      </w:r>
      <w:proofErr w:type="spellStart"/>
      <w:r w:rsidRPr="003735E1">
        <w:rPr>
          <w:rFonts w:ascii="Times New Roman" w:hAnsi="Times New Roman"/>
          <w:i/>
          <w:sz w:val="24"/>
          <w:szCs w:val="24"/>
          <w:lang w:val="ro-RO"/>
        </w:rPr>
        <w:t>bifeaza</w:t>
      </w:r>
      <w:proofErr w:type="spellEnd"/>
      <w:r w:rsidRPr="003735E1">
        <w:rPr>
          <w:rFonts w:ascii="Times New Roman" w:hAnsi="Times New Roman"/>
          <w:i/>
          <w:sz w:val="24"/>
          <w:szCs w:val="24"/>
          <w:lang w:val="ro-RO"/>
        </w:rPr>
        <w:t xml:space="preserve"> </w:t>
      </w:r>
      <w:proofErr w:type="spellStart"/>
      <w:r w:rsidRPr="003735E1">
        <w:rPr>
          <w:rFonts w:ascii="Times New Roman" w:hAnsi="Times New Roman"/>
          <w:i/>
          <w:sz w:val="24"/>
          <w:szCs w:val="24"/>
          <w:lang w:val="ro-RO"/>
        </w:rPr>
        <w:t>optiunea</w:t>
      </w:r>
      <w:proofErr w:type="spellEnd"/>
      <w:r w:rsidRPr="003735E1">
        <w:rPr>
          <w:rFonts w:ascii="Times New Roman" w:hAnsi="Times New Roman"/>
          <w:i/>
          <w:sz w:val="24"/>
          <w:szCs w:val="24"/>
          <w:lang w:val="ro-RO"/>
        </w:rPr>
        <w:t xml:space="preserve"> </w:t>
      </w:r>
      <w:proofErr w:type="spellStart"/>
      <w:r w:rsidRPr="003735E1">
        <w:rPr>
          <w:rFonts w:ascii="Times New Roman" w:hAnsi="Times New Roman"/>
          <w:i/>
          <w:sz w:val="24"/>
          <w:szCs w:val="24"/>
          <w:lang w:val="ro-RO"/>
        </w:rPr>
        <w:t>corespunzatoare</w:t>
      </w:r>
      <w:proofErr w:type="spellEnd"/>
      <w:r w:rsidRPr="003735E1">
        <w:rPr>
          <w:rFonts w:ascii="Times New Roman" w:hAnsi="Times New Roman"/>
          <w:i/>
          <w:sz w:val="24"/>
          <w:szCs w:val="24"/>
          <w:lang w:val="ro-RO"/>
        </w:rPr>
        <w:t>)</w:t>
      </w:r>
    </w:p>
    <w:p w14:paraId="316361E7"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5.  </w:t>
      </w:r>
      <w:proofErr w:type="spellStart"/>
      <w:r w:rsidRPr="003735E1">
        <w:rPr>
          <w:rFonts w:ascii="Times New Roman" w:hAnsi="Times New Roman"/>
          <w:sz w:val="24"/>
          <w:szCs w:val="24"/>
          <w:lang w:val="ro-RO"/>
        </w:rPr>
        <w:t>Întelegem</w:t>
      </w:r>
      <w:proofErr w:type="spellEnd"/>
      <w:r w:rsidRPr="003735E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3735E1" w:rsidRDefault="00312C00" w:rsidP="00312C00">
      <w:pPr>
        <w:jc w:val="both"/>
        <w:rPr>
          <w:rFonts w:ascii="Times New Roman" w:hAnsi="Times New Roman"/>
          <w:sz w:val="24"/>
          <w:szCs w:val="24"/>
          <w:lang w:val="ro-RO"/>
        </w:rPr>
      </w:pPr>
    </w:p>
    <w:p w14:paraId="0CBEBC41" w14:textId="34019A45"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w:t>
      </w:r>
    </w:p>
    <w:p w14:paraId="0760D001" w14:textId="77777777" w:rsidR="00312C00" w:rsidRPr="003735E1" w:rsidRDefault="00312C00" w:rsidP="00312C00">
      <w:pPr>
        <w:jc w:val="both"/>
        <w:rPr>
          <w:rFonts w:ascii="Times New Roman" w:hAnsi="Times New Roman"/>
          <w:sz w:val="24"/>
          <w:szCs w:val="24"/>
          <w:lang w:val="ro-RO"/>
        </w:rPr>
      </w:pPr>
    </w:p>
    <w:p w14:paraId="49C9C3FD" w14:textId="77777777" w:rsidR="00312C00" w:rsidRPr="003735E1" w:rsidRDefault="00312C00" w:rsidP="00312C00">
      <w:pPr>
        <w:jc w:val="both"/>
        <w:rPr>
          <w:rFonts w:ascii="Times New Roman" w:hAnsi="Times New Roman"/>
          <w:sz w:val="24"/>
          <w:szCs w:val="24"/>
          <w:lang w:val="ro-RO"/>
        </w:rPr>
      </w:pPr>
    </w:p>
    <w:p w14:paraId="64A8E38B" w14:textId="77777777" w:rsidR="00312C00" w:rsidRPr="003735E1" w:rsidRDefault="00312C00" w:rsidP="00312C00">
      <w:pPr>
        <w:jc w:val="both"/>
        <w:rPr>
          <w:rFonts w:ascii="Times New Roman" w:hAnsi="Times New Roman"/>
          <w:sz w:val="24"/>
          <w:szCs w:val="24"/>
          <w:lang w:val="ro-RO"/>
        </w:rPr>
      </w:pPr>
    </w:p>
    <w:p w14:paraId="3E2E3FB6"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Data completării: __________________</w:t>
      </w:r>
    </w:p>
    <w:p w14:paraId="0F4EF865"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Nume, prenume: __________________________________________________</w:t>
      </w:r>
    </w:p>
    <w:p w14:paraId="639BF4E9" w14:textId="28A13436"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Semnătura _______________ în calitate de _________________, autorizat să semnez oferta pentru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în numele _____________________________________________________</w:t>
      </w:r>
    </w:p>
    <w:p w14:paraId="710F6DA7" w14:textId="56C97BB5" w:rsidR="00312C00" w:rsidRDefault="00312C00" w:rsidP="00312C00">
      <w:pPr>
        <w:jc w:val="both"/>
        <w:rPr>
          <w:rFonts w:ascii="Times New Roman" w:hAnsi="Times New Roman"/>
          <w:i/>
          <w:sz w:val="24"/>
          <w:szCs w:val="24"/>
          <w:lang w:val="ro-RO"/>
        </w:rPr>
      </w:pPr>
      <w:r w:rsidRPr="003735E1">
        <w:rPr>
          <w:rFonts w:ascii="Times New Roman" w:hAnsi="Times New Roman"/>
          <w:i/>
          <w:sz w:val="24"/>
          <w:szCs w:val="24"/>
          <w:lang w:val="ro-RO"/>
        </w:rPr>
        <w:t>(denumire ofertant)</w:t>
      </w:r>
    </w:p>
    <w:p w14:paraId="0A9BA4DA" w14:textId="100FE75C" w:rsidR="00757B6B" w:rsidRDefault="00757B6B" w:rsidP="00312C00">
      <w:pPr>
        <w:jc w:val="both"/>
        <w:rPr>
          <w:rFonts w:ascii="Times New Roman" w:hAnsi="Times New Roman"/>
          <w:i/>
          <w:sz w:val="24"/>
          <w:szCs w:val="24"/>
          <w:lang w:val="ro-RO"/>
        </w:rPr>
      </w:pPr>
    </w:p>
    <w:p w14:paraId="4D2B75AF" w14:textId="174E9C6F" w:rsidR="00757B6B" w:rsidRDefault="00757B6B" w:rsidP="00312C00">
      <w:pPr>
        <w:jc w:val="both"/>
        <w:rPr>
          <w:rFonts w:ascii="Times New Roman" w:hAnsi="Times New Roman"/>
          <w:i/>
          <w:sz w:val="24"/>
          <w:szCs w:val="24"/>
          <w:lang w:val="ro-RO"/>
        </w:rPr>
      </w:pPr>
    </w:p>
    <w:p w14:paraId="3DD40A58" w14:textId="0A9D9868" w:rsidR="00757B6B" w:rsidRDefault="00757B6B" w:rsidP="00312C00">
      <w:pPr>
        <w:jc w:val="both"/>
        <w:rPr>
          <w:rFonts w:ascii="Times New Roman" w:hAnsi="Times New Roman"/>
          <w:i/>
          <w:sz w:val="24"/>
          <w:szCs w:val="24"/>
          <w:lang w:val="ro-RO"/>
        </w:rPr>
      </w:pPr>
    </w:p>
    <w:p w14:paraId="5AEC775D" w14:textId="3CAC23B8" w:rsidR="00757B6B" w:rsidRDefault="00757B6B" w:rsidP="00312C00">
      <w:pPr>
        <w:jc w:val="both"/>
        <w:rPr>
          <w:rFonts w:ascii="Times New Roman" w:hAnsi="Times New Roman"/>
          <w:i/>
          <w:sz w:val="24"/>
          <w:szCs w:val="24"/>
          <w:lang w:val="ro-RO"/>
        </w:rPr>
      </w:pPr>
    </w:p>
    <w:p w14:paraId="45D0D7CB" w14:textId="77777777" w:rsidR="00FC78CA" w:rsidRDefault="00FC78CA" w:rsidP="00312C00">
      <w:pPr>
        <w:jc w:val="both"/>
        <w:rPr>
          <w:rFonts w:ascii="Times New Roman" w:hAnsi="Times New Roman"/>
          <w:i/>
          <w:sz w:val="24"/>
          <w:szCs w:val="24"/>
          <w:lang w:val="ro-RO"/>
        </w:rPr>
      </w:pPr>
    </w:p>
    <w:p w14:paraId="32E32A21" w14:textId="4FD3F720" w:rsidR="00757B6B" w:rsidRDefault="00757B6B" w:rsidP="00312C00">
      <w:pPr>
        <w:jc w:val="both"/>
        <w:rPr>
          <w:rFonts w:ascii="Times New Roman" w:hAnsi="Times New Roman"/>
          <w:i/>
          <w:sz w:val="24"/>
          <w:szCs w:val="24"/>
          <w:lang w:val="ro-RO"/>
        </w:rPr>
      </w:pPr>
    </w:p>
    <w:p w14:paraId="11BC56E0" w14:textId="77777777" w:rsidR="00757B6B" w:rsidRPr="003735E1" w:rsidRDefault="00757B6B" w:rsidP="00312C00">
      <w:pPr>
        <w:jc w:val="both"/>
        <w:rPr>
          <w:rFonts w:ascii="Times New Roman" w:hAnsi="Times New Roman"/>
          <w:i/>
          <w:sz w:val="24"/>
          <w:szCs w:val="24"/>
          <w:lang w:val="ro-RO"/>
        </w:rPr>
      </w:pPr>
    </w:p>
    <w:p w14:paraId="0DCA9AC0" w14:textId="77F34E4D"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b/>
          <w:i/>
          <w:sz w:val="24"/>
          <w:szCs w:val="24"/>
          <w:lang w:val="ro-RO"/>
        </w:rPr>
        <w:lastRenderedPageBreak/>
        <w:t xml:space="preserve">      </w:t>
      </w:r>
      <w:r w:rsidR="00FC78CA">
        <w:rPr>
          <w:rFonts w:ascii="Times New Roman" w:hAnsi="Times New Roman"/>
          <w:b/>
          <w:i/>
          <w:sz w:val="24"/>
          <w:szCs w:val="24"/>
          <w:lang w:val="ro-RO"/>
        </w:rPr>
        <w:t xml:space="preserve">                                                                                                         </w:t>
      </w:r>
      <w:r w:rsidRPr="00757B6B">
        <w:rPr>
          <w:rFonts w:ascii="Times New Roman" w:hAnsi="Times New Roman"/>
          <w:b/>
          <w:i/>
          <w:sz w:val="24"/>
          <w:szCs w:val="24"/>
          <w:lang w:val="ro-RO"/>
        </w:rPr>
        <w:t xml:space="preserve">   </w:t>
      </w:r>
      <w:r w:rsidRPr="00757B6B">
        <w:rPr>
          <w:rFonts w:ascii="Times New Roman" w:hAnsi="Times New Roman"/>
          <w:sz w:val="24"/>
          <w:szCs w:val="24"/>
          <w:lang w:val="ro-RO"/>
        </w:rPr>
        <w:t>Anexa la formularul de ofertă</w:t>
      </w:r>
    </w:p>
    <w:p w14:paraId="309F72F2"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OFERTANTUL</w:t>
      </w:r>
      <w:r w:rsidRPr="00757B6B">
        <w:rPr>
          <w:rFonts w:ascii="Times New Roman" w:hAnsi="Times New Roman"/>
          <w:sz w:val="24"/>
          <w:szCs w:val="24"/>
          <w:lang w:val="ro-RO"/>
        </w:rPr>
        <w:tab/>
        <w:t xml:space="preserve"> </w:t>
      </w:r>
    </w:p>
    <w:p w14:paraId="70098B6C"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 xml:space="preserve">______________________ </w:t>
      </w:r>
      <w:r w:rsidRPr="00757B6B">
        <w:rPr>
          <w:rFonts w:ascii="Times New Roman" w:hAnsi="Times New Roman"/>
          <w:sz w:val="24"/>
          <w:szCs w:val="24"/>
          <w:lang w:val="ro-RO"/>
        </w:rPr>
        <w:tab/>
        <w:t xml:space="preserve">                            </w:t>
      </w:r>
    </w:p>
    <w:p w14:paraId="3936A273"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(denumirea/numele)</w:t>
      </w:r>
    </w:p>
    <w:p w14:paraId="0002E521"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p w14:paraId="0A1CE42E" w14:textId="77777777" w:rsidR="00757B6B" w:rsidRPr="00757B6B" w:rsidRDefault="00757B6B" w:rsidP="00757B6B">
      <w:pPr>
        <w:overflowPunct/>
        <w:autoSpaceDE/>
        <w:autoSpaceDN/>
        <w:adjustRightInd/>
        <w:spacing w:after="160" w:line="259" w:lineRule="auto"/>
        <w:textAlignment w:val="auto"/>
        <w:rPr>
          <w:rFonts w:ascii="Times New Roman" w:hAnsi="Times New Roman"/>
          <w:b/>
          <w:bCs/>
          <w:sz w:val="24"/>
          <w:szCs w:val="24"/>
          <w:lang w:val="ro-RO"/>
        </w:rPr>
      </w:pPr>
      <w:r w:rsidRPr="00757B6B">
        <w:rPr>
          <w:rFonts w:ascii="Times New Roman" w:hAnsi="Times New Roman"/>
          <w:b/>
          <w:bCs/>
          <w:sz w:val="24"/>
          <w:szCs w:val="24"/>
          <w:lang w:val="ro-RO"/>
        </w:rPr>
        <w:t>CENTRALIZATOR DE PREŢURI</w:t>
      </w:r>
    </w:p>
    <w:p w14:paraId="116A6D3E" w14:textId="77777777" w:rsidR="00757B6B" w:rsidRPr="00757B6B" w:rsidRDefault="00757B6B" w:rsidP="00757B6B">
      <w:pPr>
        <w:overflowPunct/>
        <w:autoSpaceDE/>
        <w:autoSpaceDN/>
        <w:adjustRightInd/>
        <w:spacing w:after="160" w:line="259" w:lineRule="auto"/>
        <w:textAlignment w:val="auto"/>
        <w:rPr>
          <w:rFonts w:ascii="Times New Roman" w:hAnsi="Times New Roman"/>
          <w:b/>
          <w:bCs/>
          <w:sz w:val="24"/>
          <w:szCs w:val="24"/>
          <w:lang w:val="ro-RO"/>
        </w:rPr>
      </w:pPr>
      <w:r w:rsidRPr="00757B6B">
        <w:rPr>
          <w:rFonts w:ascii="Times New Roman" w:hAnsi="Times New Roman"/>
          <w:b/>
          <w:bCs/>
          <w:sz w:val="24"/>
          <w:szCs w:val="24"/>
          <w:lang w:val="ro-RO"/>
        </w:rPr>
        <w:t>pentru servicii</w:t>
      </w:r>
    </w:p>
    <w:p w14:paraId="3AED8B22" w14:textId="03D3E840" w:rsidR="00757B6B" w:rsidRDefault="0071204E" w:rsidP="00757B6B">
      <w:pPr>
        <w:overflowPunct/>
        <w:autoSpaceDE/>
        <w:autoSpaceDN/>
        <w:adjustRightInd/>
        <w:spacing w:after="160" w:line="259" w:lineRule="auto"/>
        <w:textAlignment w:val="auto"/>
        <w:rPr>
          <w:rFonts w:ascii="Times New Roman" w:hAnsi="Times New Roman"/>
          <w:bCs/>
          <w:sz w:val="24"/>
          <w:szCs w:val="24"/>
          <w:lang w:val="ro-RO"/>
        </w:rPr>
      </w:pPr>
      <w:r>
        <w:rPr>
          <w:rFonts w:ascii="Times New Roman" w:hAnsi="Times New Roman"/>
          <w:bCs/>
          <w:sz w:val="24"/>
          <w:szCs w:val="24"/>
          <w:lang w:val="ro-RO"/>
        </w:rPr>
        <w:t>în perioada 10.07.2025 – 09.07</w:t>
      </w:r>
      <w:r w:rsidR="00056336">
        <w:rPr>
          <w:rFonts w:ascii="Times New Roman" w:hAnsi="Times New Roman"/>
          <w:bCs/>
          <w:sz w:val="24"/>
          <w:szCs w:val="24"/>
          <w:lang w:val="ro-RO"/>
        </w:rPr>
        <w:t xml:space="preserve">.2026 </w:t>
      </w:r>
    </w:p>
    <w:p w14:paraId="6C0446DD" w14:textId="77777777" w:rsidR="00056336" w:rsidRDefault="00056336" w:rsidP="00757B6B">
      <w:pPr>
        <w:overflowPunct/>
        <w:autoSpaceDE/>
        <w:autoSpaceDN/>
        <w:adjustRightInd/>
        <w:spacing w:after="160" w:line="259" w:lineRule="auto"/>
        <w:textAlignment w:val="auto"/>
        <w:rPr>
          <w:rFonts w:ascii="Times New Roman" w:hAnsi="Times New Roman"/>
          <w:bCs/>
          <w:sz w:val="24"/>
          <w:szCs w:val="24"/>
          <w:lang w:val="ro-RO"/>
        </w:rPr>
      </w:pPr>
    </w:p>
    <w:p w14:paraId="7B1F860A" w14:textId="77777777" w:rsidR="00056336" w:rsidRPr="00757B6B" w:rsidRDefault="00056336" w:rsidP="00757B6B">
      <w:pPr>
        <w:overflowPunct/>
        <w:autoSpaceDE/>
        <w:autoSpaceDN/>
        <w:adjustRightInd/>
        <w:spacing w:after="160" w:line="259" w:lineRule="auto"/>
        <w:textAlignment w:val="auto"/>
        <w:rPr>
          <w:rFonts w:ascii="Times New Roman" w:hAnsi="Times New Roman"/>
          <w:bCs/>
          <w:sz w:val="24"/>
          <w:szCs w:val="24"/>
          <w:lang w:val="ro-RO"/>
        </w:rPr>
      </w:pPr>
    </w:p>
    <w:tbl>
      <w:tblPr>
        <w:tblpPr w:leftFromText="180" w:rightFromText="180" w:vertAnchor="text" w:horzAnchor="margin" w:tblpXSpec="center"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0"/>
        <w:gridCol w:w="1090"/>
        <w:gridCol w:w="983"/>
        <w:gridCol w:w="1112"/>
        <w:gridCol w:w="1726"/>
        <w:gridCol w:w="808"/>
        <w:gridCol w:w="1459"/>
      </w:tblGrid>
      <w:tr w:rsidR="00757B6B" w:rsidRPr="00757B6B" w14:paraId="53CDF8E5" w14:textId="77777777" w:rsidTr="00056336">
        <w:trPr>
          <w:trHeight w:val="828"/>
        </w:trPr>
        <w:tc>
          <w:tcPr>
            <w:tcW w:w="2810" w:type="dxa"/>
            <w:shd w:val="clear" w:color="auto" w:fill="auto"/>
            <w:vAlign w:val="center"/>
          </w:tcPr>
          <w:p w14:paraId="45FF6D25"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Tip serviciu</w:t>
            </w:r>
          </w:p>
        </w:tc>
        <w:tc>
          <w:tcPr>
            <w:tcW w:w="1090" w:type="dxa"/>
            <w:shd w:val="clear" w:color="auto" w:fill="auto"/>
            <w:vAlign w:val="center"/>
          </w:tcPr>
          <w:p w14:paraId="730AFD74"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UM</w:t>
            </w:r>
          </w:p>
        </w:tc>
        <w:tc>
          <w:tcPr>
            <w:tcW w:w="983" w:type="dxa"/>
            <w:shd w:val="clear" w:color="auto" w:fill="auto"/>
            <w:vAlign w:val="center"/>
          </w:tcPr>
          <w:p w14:paraId="07AA4341"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roofErr w:type="spellStart"/>
            <w:r w:rsidRPr="00757B6B">
              <w:rPr>
                <w:rFonts w:ascii="Times New Roman" w:hAnsi="Times New Roman"/>
                <w:b/>
                <w:sz w:val="24"/>
                <w:szCs w:val="24"/>
                <w:lang w:val="ro-RO"/>
              </w:rPr>
              <w:t>Canti-tate</w:t>
            </w:r>
            <w:proofErr w:type="spellEnd"/>
          </w:p>
        </w:tc>
        <w:tc>
          <w:tcPr>
            <w:tcW w:w="1112" w:type="dxa"/>
            <w:shd w:val="clear" w:color="auto" w:fill="auto"/>
            <w:vAlign w:val="center"/>
          </w:tcPr>
          <w:p w14:paraId="29E2CEAF"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Preț unitar</w:t>
            </w:r>
          </w:p>
        </w:tc>
        <w:tc>
          <w:tcPr>
            <w:tcW w:w="1726" w:type="dxa"/>
            <w:shd w:val="clear" w:color="auto" w:fill="auto"/>
            <w:vAlign w:val="center"/>
          </w:tcPr>
          <w:p w14:paraId="7D1FE0A5"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roofErr w:type="spellStart"/>
            <w:r w:rsidRPr="00757B6B">
              <w:rPr>
                <w:rFonts w:ascii="Times New Roman" w:hAnsi="Times New Roman"/>
                <w:b/>
                <w:sz w:val="24"/>
                <w:szCs w:val="24"/>
                <w:lang w:val="ro-RO"/>
              </w:rPr>
              <w:t>Pret</w:t>
            </w:r>
            <w:proofErr w:type="spellEnd"/>
            <w:r w:rsidRPr="00757B6B">
              <w:rPr>
                <w:rFonts w:ascii="Times New Roman" w:hAnsi="Times New Roman"/>
                <w:b/>
                <w:sz w:val="24"/>
                <w:szCs w:val="24"/>
                <w:lang w:val="ro-RO"/>
              </w:rPr>
              <w:t xml:space="preserve"> total </w:t>
            </w:r>
            <w:proofErr w:type="spellStart"/>
            <w:r w:rsidRPr="00757B6B">
              <w:rPr>
                <w:rFonts w:ascii="Times New Roman" w:hAnsi="Times New Roman"/>
                <w:b/>
                <w:sz w:val="24"/>
                <w:szCs w:val="24"/>
                <w:lang w:val="ro-RO"/>
              </w:rPr>
              <w:t>fara</w:t>
            </w:r>
            <w:proofErr w:type="spellEnd"/>
            <w:r w:rsidRPr="00757B6B">
              <w:rPr>
                <w:rFonts w:ascii="Times New Roman" w:hAnsi="Times New Roman"/>
                <w:b/>
                <w:sz w:val="24"/>
                <w:szCs w:val="24"/>
                <w:lang w:val="ro-RO"/>
              </w:rPr>
              <w:t xml:space="preserve"> TVA</w:t>
            </w:r>
          </w:p>
          <w:p w14:paraId="4AFA084F"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 lei -</w:t>
            </w:r>
          </w:p>
        </w:tc>
        <w:tc>
          <w:tcPr>
            <w:tcW w:w="808" w:type="dxa"/>
            <w:shd w:val="clear" w:color="auto" w:fill="auto"/>
            <w:vAlign w:val="center"/>
          </w:tcPr>
          <w:p w14:paraId="751DADF7"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TVA</w:t>
            </w:r>
          </w:p>
          <w:p w14:paraId="0EA7D2D2"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 lei -</w:t>
            </w:r>
          </w:p>
        </w:tc>
        <w:tc>
          <w:tcPr>
            <w:tcW w:w="1459" w:type="dxa"/>
            <w:shd w:val="clear" w:color="auto" w:fill="auto"/>
            <w:vAlign w:val="center"/>
          </w:tcPr>
          <w:p w14:paraId="574F7FF4"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roofErr w:type="spellStart"/>
            <w:r w:rsidRPr="00757B6B">
              <w:rPr>
                <w:rFonts w:ascii="Times New Roman" w:hAnsi="Times New Roman"/>
                <w:b/>
                <w:sz w:val="24"/>
                <w:szCs w:val="24"/>
                <w:lang w:val="ro-RO"/>
              </w:rPr>
              <w:t>Pret</w:t>
            </w:r>
            <w:proofErr w:type="spellEnd"/>
            <w:r w:rsidRPr="00757B6B">
              <w:rPr>
                <w:rFonts w:ascii="Times New Roman" w:hAnsi="Times New Roman"/>
                <w:b/>
                <w:sz w:val="24"/>
                <w:szCs w:val="24"/>
                <w:lang w:val="ro-RO"/>
              </w:rPr>
              <w:t xml:space="preserve"> total cu TVA</w:t>
            </w:r>
          </w:p>
          <w:p w14:paraId="1FECA04A"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 lei -</w:t>
            </w:r>
          </w:p>
        </w:tc>
      </w:tr>
      <w:tr w:rsidR="00757B6B" w:rsidRPr="00757B6B" w14:paraId="5C556354" w14:textId="77777777" w:rsidTr="00056336">
        <w:trPr>
          <w:trHeight w:val="813"/>
        </w:trPr>
        <w:tc>
          <w:tcPr>
            <w:tcW w:w="2810" w:type="dxa"/>
            <w:shd w:val="clear" w:color="auto" w:fill="auto"/>
            <w:vAlign w:val="center"/>
          </w:tcPr>
          <w:p w14:paraId="1FD24402" w14:textId="624DBD9A" w:rsidR="00757B6B" w:rsidRPr="00757B6B" w:rsidRDefault="001253EA" w:rsidP="00757B6B">
            <w:pPr>
              <w:overflowPunct/>
              <w:autoSpaceDE/>
              <w:autoSpaceDN/>
              <w:adjustRightInd/>
              <w:spacing w:after="160" w:line="259" w:lineRule="auto"/>
              <w:textAlignment w:val="auto"/>
              <w:rPr>
                <w:rFonts w:ascii="Times New Roman" w:hAnsi="Times New Roman"/>
                <w:sz w:val="24"/>
                <w:szCs w:val="24"/>
                <w:lang w:val="ro-RO"/>
              </w:rPr>
            </w:pPr>
            <w:r>
              <w:rPr>
                <w:rFonts w:ascii="Times New Roman" w:hAnsi="Times New Roman"/>
                <w:sz w:val="24"/>
                <w:szCs w:val="24"/>
                <w:lang w:val="ro-RO"/>
              </w:rPr>
              <w:t>Asigurarea unei mese/zi -  masă de prânz -</w:t>
            </w:r>
            <w:r w:rsidR="00056336">
              <w:rPr>
                <w:rFonts w:ascii="Times New Roman" w:hAnsi="Times New Roman"/>
                <w:sz w:val="24"/>
                <w:szCs w:val="24"/>
                <w:lang w:val="ro-RO"/>
              </w:rPr>
              <w:t xml:space="preserve"> pentru 8 </w:t>
            </w:r>
            <w:r w:rsidR="00757B6B" w:rsidRPr="00757B6B">
              <w:rPr>
                <w:rFonts w:ascii="Times New Roman" w:hAnsi="Times New Roman"/>
                <w:sz w:val="24"/>
                <w:szCs w:val="24"/>
                <w:lang w:val="ro-RO"/>
              </w:rPr>
              <w:t xml:space="preserve">beneficiari în perioada </w:t>
            </w:r>
            <w:r w:rsidR="0071204E">
              <w:rPr>
                <w:rFonts w:ascii="Times New Roman" w:hAnsi="Times New Roman"/>
                <w:bCs/>
                <w:sz w:val="24"/>
                <w:szCs w:val="24"/>
                <w:lang w:val="ro-RO"/>
              </w:rPr>
              <w:t>10.07.2025 – 09.07</w:t>
            </w:r>
            <w:bookmarkStart w:id="3" w:name="_GoBack"/>
            <w:bookmarkEnd w:id="3"/>
            <w:r w:rsidR="00056336">
              <w:rPr>
                <w:rFonts w:ascii="Times New Roman" w:hAnsi="Times New Roman"/>
                <w:bCs/>
                <w:sz w:val="24"/>
                <w:szCs w:val="24"/>
                <w:lang w:val="ro-RO"/>
              </w:rPr>
              <w:t xml:space="preserve">.2026 </w:t>
            </w:r>
          </w:p>
        </w:tc>
        <w:tc>
          <w:tcPr>
            <w:tcW w:w="1090" w:type="dxa"/>
            <w:shd w:val="clear" w:color="auto" w:fill="auto"/>
            <w:vAlign w:val="center"/>
          </w:tcPr>
          <w:p w14:paraId="6087B9E5"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Hrană/</w:t>
            </w:r>
          </w:p>
          <w:p w14:paraId="51F376BC"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pers/zi</w:t>
            </w:r>
          </w:p>
        </w:tc>
        <w:tc>
          <w:tcPr>
            <w:tcW w:w="983" w:type="dxa"/>
            <w:shd w:val="clear" w:color="auto" w:fill="auto"/>
            <w:vAlign w:val="center"/>
          </w:tcPr>
          <w:p w14:paraId="041EDD65" w14:textId="20C34F22" w:rsidR="00757B6B" w:rsidRPr="00757B6B" w:rsidRDefault="00B44621" w:rsidP="00757B6B">
            <w:pPr>
              <w:overflowPunct/>
              <w:autoSpaceDE/>
              <w:autoSpaceDN/>
              <w:adjustRightInd/>
              <w:spacing w:after="160" w:line="259" w:lineRule="auto"/>
              <w:textAlignment w:val="auto"/>
              <w:rPr>
                <w:rFonts w:ascii="Times New Roman" w:hAnsi="Times New Roman"/>
                <w:sz w:val="24"/>
                <w:szCs w:val="24"/>
                <w:lang w:val="ro-RO"/>
              </w:rPr>
            </w:pPr>
            <w:r>
              <w:rPr>
                <w:rFonts w:ascii="Times New Roman" w:hAnsi="Times New Roman"/>
                <w:sz w:val="24"/>
                <w:szCs w:val="24"/>
                <w:lang w:val="ro-RO"/>
              </w:rPr>
              <w:t>2.016</w:t>
            </w:r>
          </w:p>
        </w:tc>
        <w:tc>
          <w:tcPr>
            <w:tcW w:w="1112" w:type="dxa"/>
            <w:shd w:val="clear" w:color="auto" w:fill="auto"/>
            <w:vAlign w:val="center"/>
          </w:tcPr>
          <w:p w14:paraId="2F203007"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tc>
        <w:tc>
          <w:tcPr>
            <w:tcW w:w="1726" w:type="dxa"/>
            <w:shd w:val="clear" w:color="auto" w:fill="auto"/>
            <w:vAlign w:val="center"/>
          </w:tcPr>
          <w:p w14:paraId="00DF4933"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c>
          <w:tcPr>
            <w:tcW w:w="808" w:type="dxa"/>
            <w:shd w:val="clear" w:color="auto" w:fill="auto"/>
            <w:vAlign w:val="center"/>
          </w:tcPr>
          <w:p w14:paraId="1107D60A"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c>
          <w:tcPr>
            <w:tcW w:w="1459" w:type="dxa"/>
            <w:shd w:val="clear" w:color="auto" w:fill="auto"/>
            <w:vAlign w:val="center"/>
          </w:tcPr>
          <w:p w14:paraId="74AAED10"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r>
    </w:tbl>
    <w:p w14:paraId="2478498A"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p w14:paraId="35A9F96B"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Data completării ......................</w:t>
      </w:r>
    </w:p>
    <w:p w14:paraId="54D23FE2"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p w14:paraId="20E99BEB" w14:textId="77777777"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r w:rsidRPr="00757B6B">
        <w:rPr>
          <w:rFonts w:ascii="Times New Roman" w:hAnsi="Times New Roman"/>
          <w:sz w:val="24"/>
          <w:szCs w:val="24"/>
          <w:lang w:val="ro-RO"/>
        </w:rPr>
        <w:t>Operator economic,</w:t>
      </w:r>
    </w:p>
    <w:p w14:paraId="3D0F3F8B" w14:textId="77777777"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r w:rsidRPr="00757B6B">
        <w:rPr>
          <w:rFonts w:ascii="Times New Roman" w:hAnsi="Times New Roman"/>
          <w:sz w:val="24"/>
          <w:szCs w:val="24"/>
          <w:lang w:val="ro-RO"/>
        </w:rPr>
        <w:t>_________________</w:t>
      </w:r>
    </w:p>
    <w:p w14:paraId="0D0581AE" w14:textId="77777777"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p>
    <w:p w14:paraId="274C9CF2" w14:textId="77777777"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r w:rsidRPr="00757B6B">
        <w:rPr>
          <w:rFonts w:ascii="Times New Roman" w:hAnsi="Times New Roman"/>
          <w:sz w:val="24"/>
          <w:szCs w:val="24"/>
          <w:lang w:val="ro-RO"/>
        </w:rPr>
        <w:t>(numele reprezentantului legal, în clar)</w:t>
      </w:r>
    </w:p>
    <w:p w14:paraId="412DB440" w14:textId="77777777"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r w:rsidRPr="00757B6B">
        <w:rPr>
          <w:rFonts w:ascii="Times New Roman" w:hAnsi="Times New Roman"/>
          <w:sz w:val="24"/>
          <w:szCs w:val="24"/>
          <w:lang w:val="ro-RO"/>
        </w:rPr>
        <w:t>_____________________</w:t>
      </w:r>
    </w:p>
    <w:p w14:paraId="1168C7E8" w14:textId="1576FA19"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r w:rsidRPr="00757B6B">
        <w:rPr>
          <w:rFonts w:ascii="Times New Roman" w:hAnsi="Times New Roman"/>
          <w:sz w:val="24"/>
          <w:szCs w:val="24"/>
          <w:lang w:val="ro-RO"/>
        </w:rPr>
        <w:t>(semnătură autorizată)</w:t>
      </w:r>
    </w:p>
    <w:p w14:paraId="77EE85CB" w14:textId="3DB3D428" w:rsidR="00557AC5" w:rsidRPr="003735E1" w:rsidRDefault="00557AC5">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bookmarkEnd w:id="2"/>
    <w:p w14:paraId="65137FEE" w14:textId="25B5D6DF" w:rsidR="007A4060" w:rsidRPr="003735E1" w:rsidRDefault="007A4060" w:rsidP="00246737">
      <w:pPr>
        <w:jc w:val="right"/>
        <w:rPr>
          <w:rFonts w:ascii="Times New Roman" w:hAnsi="Times New Roman"/>
          <w:sz w:val="24"/>
          <w:szCs w:val="24"/>
          <w:lang w:val="ro-RO"/>
        </w:rPr>
      </w:pPr>
      <w:r w:rsidRPr="003735E1">
        <w:rPr>
          <w:rFonts w:ascii="Times New Roman" w:hAnsi="Times New Roman"/>
          <w:sz w:val="24"/>
          <w:szCs w:val="24"/>
          <w:lang w:val="ro-RO"/>
        </w:rPr>
        <w:lastRenderedPageBreak/>
        <w:t>Formular nr.</w:t>
      </w:r>
      <w:r w:rsidR="005D6058" w:rsidRPr="003735E1">
        <w:rPr>
          <w:rFonts w:ascii="Times New Roman" w:hAnsi="Times New Roman"/>
          <w:sz w:val="24"/>
          <w:szCs w:val="24"/>
          <w:lang w:val="ro-RO"/>
        </w:rPr>
        <w:t>2</w:t>
      </w:r>
    </w:p>
    <w:p w14:paraId="319E63EE" w14:textId="305A2EE4"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00D914CB" w:rsidRPr="003735E1">
        <w:rPr>
          <w:rFonts w:ascii="Times New Roman" w:hAnsi="Times New Roman"/>
          <w:sz w:val="24"/>
          <w:szCs w:val="24"/>
          <w:lang w:val="ro-RO"/>
        </w:rPr>
        <w:t xml:space="preserve"> </w:t>
      </w:r>
      <w:r w:rsidRPr="003735E1">
        <w:rPr>
          <w:rFonts w:ascii="Times New Roman" w:hAnsi="Times New Roman"/>
          <w:sz w:val="24"/>
          <w:szCs w:val="24"/>
          <w:lang w:val="ro-RO"/>
        </w:rPr>
        <w:t>..........................</w:t>
      </w:r>
    </w:p>
    <w:p w14:paraId="246C7109" w14:textId="77777777"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(denumirea)</w:t>
      </w:r>
    </w:p>
    <w:p w14:paraId="6F393C5C" w14:textId="77777777" w:rsidR="007A4060" w:rsidRPr="003735E1" w:rsidRDefault="007A4060" w:rsidP="007A4060">
      <w:pPr>
        <w:jc w:val="center"/>
        <w:rPr>
          <w:rFonts w:ascii="Times New Roman" w:hAnsi="Times New Roman"/>
          <w:b/>
          <w:sz w:val="24"/>
          <w:szCs w:val="24"/>
          <w:lang w:val="ro-RO"/>
        </w:rPr>
      </w:pPr>
      <w:bookmarkStart w:id="4" w:name="_Hlk37665114"/>
      <w:r w:rsidRPr="003735E1">
        <w:rPr>
          <w:rFonts w:ascii="Times New Roman" w:hAnsi="Times New Roman"/>
          <w:b/>
          <w:sz w:val="24"/>
          <w:szCs w:val="24"/>
          <w:lang w:val="ro-RO"/>
        </w:rPr>
        <w:t>D E C L A R A Ţ I E</w:t>
      </w:r>
    </w:p>
    <w:p w14:paraId="01CD8A50"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 xml:space="preserve">privind neîncadrarea în </w:t>
      </w:r>
      <w:proofErr w:type="spellStart"/>
      <w:r w:rsidRPr="003735E1">
        <w:rPr>
          <w:rFonts w:ascii="Times New Roman" w:hAnsi="Times New Roman"/>
          <w:b/>
          <w:bCs/>
          <w:color w:val="000000"/>
          <w:sz w:val="24"/>
          <w:szCs w:val="24"/>
          <w:lang w:val="ro-RO"/>
        </w:rPr>
        <w:t>situaţiile</w:t>
      </w:r>
      <w:proofErr w:type="spellEnd"/>
      <w:r w:rsidRPr="003735E1">
        <w:rPr>
          <w:rFonts w:ascii="Times New Roman" w:hAnsi="Times New Roman"/>
          <w:b/>
          <w:bCs/>
          <w:color w:val="000000"/>
          <w:sz w:val="24"/>
          <w:szCs w:val="24"/>
          <w:lang w:val="ro-RO"/>
        </w:rPr>
        <w:t xml:space="preserve"> prevăzute la art. 164 din Legea 98/2016</w:t>
      </w:r>
    </w:p>
    <w:p w14:paraId="453FE053" w14:textId="77777777" w:rsidR="00CA109E" w:rsidRPr="003735E1" w:rsidRDefault="00CA109E" w:rsidP="007A4060">
      <w:pPr>
        <w:jc w:val="center"/>
        <w:rPr>
          <w:rFonts w:ascii="Times New Roman" w:hAnsi="Times New Roman"/>
          <w:b/>
          <w:bCs/>
          <w:color w:val="000000"/>
          <w:sz w:val="24"/>
          <w:szCs w:val="24"/>
          <w:lang w:val="ro-RO"/>
        </w:rPr>
      </w:pPr>
    </w:p>
    <w:bookmarkEnd w:id="4"/>
    <w:p w14:paraId="3E8DB203" w14:textId="0F7901FE" w:rsidR="007A4060" w:rsidRPr="003735E1" w:rsidRDefault="007A4060" w:rsidP="007A4060">
      <w:pPr>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w:t>
      </w:r>
      <w:r w:rsidR="00206EEC" w:rsidRPr="003735E1">
        <w:rPr>
          <w:rFonts w:ascii="Times New Roman" w:hAnsi="Times New Roman"/>
          <w:sz w:val="24"/>
          <w:szCs w:val="24"/>
          <w:lang w:val="ro-RO"/>
        </w:rPr>
        <w:t>......................</w:t>
      </w:r>
      <w:r w:rsidRPr="003735E1">
        <w:rPr>
          <w:rFonts w:ascii="Times New Roman" w:hAnsi="Times New Roman"/>
          <w:sz w:val="24"/>
          <w:szCs w:val="24"/>
          <w:lang w:val="ro-RO"/>
        </w:rPr>
        <w:t>...... reprezentant împuternicit al ...............</w:t>
      </w:r>
      <w:r w:rsidR="00206EEC"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5CF2F01C" w14:textId="77777777" w:rsidR="007A4060" w:rsidRPr="003735E1" w:rsidRDefault="007A4060" w:rsidP="00BF12D4">
      <w:pPr>
        <w:spacing w:line="276" w:lineRule="auto"/>
        <w:ind w:hanging="90"/>
        <w:jc w:val="both"/>
        <w:rPr>
          <w:rFonts w:ascii="Times New Roman" w:hAnsi="Times New Roman"/>
          <w:color w:val="000000"/>
          <w:sz w:val="24"/>
          <w:szCs w:val="24"/>
          <w:lang w:val="ro-RO"/>
        </w:rPr>
      </w:pPr>
      <w:r w:rsidRPr="003735E1">
        <w:rPr>
          <w:rFonts w:ascii="Times New Roman" w:hAnsi="Times New Roman"/>
          <w:sz w:val="24"/>
          <w:szCs w:val="24"/>
          <w:lang w:val="ro-RO"/>
        </w:rPr>
        <w:t xml:space="preserve">  în calitate de ofertant, declar pe propria răspundere, sub </w:t>
      </w:r>
      <w:proofErr w:type="spellStart"/>
      <w:r w:rsidRPr="003735E1">
        <w:rPr>
          <w:rFonts w:ascii="Times New Roman" w:hAnsi="Times New Roman"/>
          <w:sz w:val="24"/>
          <w:szCs w:val="24"/>
          <w:lang w:val="ro-RO"/>
        </w:rPr>
        <w:t>sancţiunea</w:t>
      </w:r>
      <w:proofErr w:type="spellEnd"/>
      <w:r w:rsidRPr="003735E1">
        <w:rPr>
          <w:rFonts w:ascii="Times New Roman" w:hAnsi="Times New Roman"/>
          <w:sz w:val="24"/>
          <w:szCs w:val="24"/>
          <w:lang w:val="ro-RO"/>
        </w:rPr>
        <w:t xml:space="preserve"> excluderii din procedura de </w:t>
      </w:r>
      <w:proofErr w:type="spellStart"/>
      <w:r w:rsidRPr="003735E1">
        <w:rPr>
          <w:rFonts w:ascii="Times New Roman" w:hAnsi="Times New Roman"/>
          <w:sz w:val="24"/>
          <w:szCs w:val="24"/>
          <w:lang w:val="ro-RO"/>
        </w:rPr>
        <w:t>achiziţie</w:t>
      </w:r>
      <w:proofErr w:type="spellEnd"/>
      <w:r w:rsidRPr="003735E1">
        <w:rPr>
          <w:rFonts w:ascii="Times New Roman" w:hAnsi="Times New Roman"/>
          <w:sz w:val="24"/>
          <w:szCs w:val="24"/>
          <w:lang w:val="ro-RO"/>
        </w:rPr>
        <w:t xml:space="preserve"> publică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sub </w:t>
      </w:r>
      <w:proofErr w:type="spellStart"/>
      <w:r w:rsidRPr="003735E1">
        <w:rPr>
          <w:rFonts w:ascii="Times New Roman" w:hAnsi="Times New Roman"/>
          <w:sz w:val="24"/>
          <w:szCs w:val="24"/>
          <w:lang w:val="ro-RO"/>
        </w:rPr>
        <w:t>sancţiunile</w:t>
      </w:r>
      <w:proofErr w:type="spellEnd"/>
      <w:r w:rsidRPr="003735E1">
        <w:rPr>
          <w:rFonts w:ascii="Times New Roman" w:hAnsi="Times New Roman"/>
          <w:sz w:val="24"/>
          <w:szCs w:val="24"/>
          <w:lang w:val="ro-RO"/>
        </w:rPr>
        <w:t xml:space="preserve"> aplicabile faptei de fals în acte publice, că nu mă aflu în </w:t>
      </w:r>
      <w:proofErr w:type="spellStart"/>
      <w:r w:rsidRPr="003735E1">
        <w:rPr>
          <w:rFonts w:ascii="Times New Roman" w:hAnsi="Times New Roman"/>
          <w:sz w:val="24"/>
          <w:szCs w:val="24"/>
          <w:lang w:val="ro-RO"/>
        </w:rPr>
        <w:t>situaţia</w:t>
      </w:r>
      <w:proofErr w:type="spellEnd"/>
      <w:r w:rsidRPr="003735E1">
        <w:rPr>
          <w:rFonts w:ascii="Times New Roman" w:hAnsi="Times New Roman"/>
          <w:sz w:val="24"/>
          <w:szCs w:val="24"/>
          <w:lang w:val="ro-RO"/>
        </w:rPr>
        <w:t xml:space="preserve"> prevăzută la </w:t>
      </w:r>
      <w:r w:rsidRPr="003735E1">
        <w:rPr>
          <w:rFonts w:ascii="Times New Roman" w:hAnsi="Times New Roman"/>
          <w:b/>
          <w:sz w:val="24"/>
          <w:szCs w:val="24"/>
          <w:lang w:val="ro-RO"/>
        </w:rPr>
        <w:t>art. 164</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r w:rsidRPr="003735E1">
        <w:rPr>
          <w:rFonts w:ascii="Times New Roman" w:hAnsi="Times New Roman"/>
          <w:color w:val="000000"/>
          <w:sz w:val="24"/>
          <w:szCs w:val="24"/>
          <w:lang w:val="ro-RO"/>
        </w:rPr>
        <w:t xml:space="preserve"> nu am fost condamnat prin hotărâre definitivă a unei </w:t>
      </w:r>
      <w:proofErr w:type="spellStart"/>
      <w:r w:rsidRPr="003735E1">
        <w:rPr>
          <w:rFonts w:ascii="Times New Roman" w:hAnsi="Times New Roman"/>
          <w:color w:val="000000"/>
          <w:sz w:val="24"/>
          <w:szCs w:val="24"/>
          <w:lang w:val="ro-RO"/>
        </w:rPr>
        <w:t>instanţe</w:t>
      </w:r>
      <w:proofErr w:type="spellEnd"/>
      <w:r w:rsidRPr="003735E1">
        <w:rPr>
          <w:rFonts w:ascii="Times New Roman" w:hAnsi="Times New Roman"/>
          <w:color w:val="000000"/>
          <w:sz w:val="24"/>
          <w:szCs w:val="24"/>
          <w:lang w:val="ro-RO"/>
        </w:rPr>
        <w:t xml:space="preserve"> </w:t>
      </w:r>
      <w:proofErr w:type="spellStart"/>
      <w:r w:rsidRPr="003735E1">
        <w:rPr>
          <w:rFonts w:ascii="Times New Roman" w:hAnsi="Times New Roman"/>
          <w:color w:val="000000"/>
          <w:sz w:val="24"/>
          <w:szCs w:val="24"/>
          <w:lang w:val="ro-RO"/>
        </w:rPr>
        <w:t>judecătoreşti</w:t>
      </w:r>
      <w:proofErr w:type="spellEnd"/>
      <w:r w:rsidRPr="003735E1">
        <w:rPr>
          <w:rFonts w:ascii="Times New Roman" w:hAnsi="Times New Roman"/>
          <w:color w:val="000000"/>
          <w:sz w:val="24"/>
          <w:szCs w:val="24"/>
          <w:lang w:val="ro-RO"/>
        </w:rPr>
        <w:t xml:space="preserve">, pentru comiterea uneia dintre următoarele </w:t>
      </w:r>
      <w:proofErr w:type="spellStart"/>
      <w:r w:rsidRPr="003735E1">
        <w:rPr>
          <w:rFonts w:ascii="Times New Roman" w:hAnsi="Times New Roman"/>
          <w:color w:val="000000"/>
          <w:sz w:val="24"/>
          <w:szCs w:val="24"/>
          <w:lang w:val="ro-RO"/>
        </w:rPr>
        <w:t>infracţiuni</w:t>
      </w:r>
      <w:proofErr w:type="spellEnd"/>
      <w:r w:rsidRPr="003735E1">
        <w:rPr>
          <w:rFonts w:ascii="Times New Roman" w:hAnsi="Times New Roman"/>
          <w:color w:val="000000"/>
          <w:sz w:val="24"/>
          <w:szCs w:val="24"/>
          <w:lang w:val="ro-RO"/>
        </w:rPr>
        <w:t>:</w:t>
      </w:r>
    </w:p>
    <w:p w14:paraId="6EF245E6"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 xml:space="preserve">constituirea unui grup </w:t>
      </w:r>
      <w:proofErr w:type="spellStart"/>
      <w:r w:rsidRPr="003735E1">
        <w:rPr>
          <w:rFonts w:ascii="Times New Roman" w:hAnsi="Times New Roman"/>
          <w:color w:val="000000"/>
          <w:sz w:val="24"/>
          <w:szCs w:val="24"/>
          <w:lang w:val="ro-RO"/>
        </w:rPr>
        <w:t>infracţional</w:t>
      </w:r>
      <w:proofErr w:type="spellEnd"/>
      <w:r w:rsidRPr="003735E1">
        <w:rPr>
          <w:rFonts w:ascii="Times New Roman" w:hAnsi="Times New Roman"/>
          <w:color w:val="000000"/>
          <w:sz w:val="24"/>
          <w:szCs w:val="24"/>
          <w:lang w:val="ro-RO"/>
        </w:rPr>
        <w:t xml:space="preserve"> organizat, prevăzută de art. 367 din Legea nr. 286/2009 privind Codul penal,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3735E1">
        <w:rPr>
          <w:rFonts w:ascii="Times New Roman" w:hAnsi="Times New Roman"/>
          <w:color w:val="000000"/>
          <w:sz w:val="24"/>
          <w:szCs w:val="24"/>
          <w:lang w:val="ro-RO"/>
        </w:rPr>
        <w:t>infracţiuni</w:t>
      </w:r>
      <w:proofErr w:type="spellEnd"/>
      <w:r w:rsidRPr="003735E1">
        <w:rPr>
          <w:rFonts w:ascii="Times New Roman" w:hAnsi="Times New Roman"/>
          <w:color w:val="000000"/>
          <w:sz w:val="24"/>
          <w:szCs w:val="24"/>
          <w:lang w:val="ro-RO"/>
        </w:rPr>
        <w:t xml:space="preserve"> de </w:t>
      </w:r>
      <w:proofErr w:type="spellStart"/>
      <w:r w:rsidRPr="003735E1">
        <w:rPr>
          <w:rFonts w:ascii="Times New Roman" w:hAnsi="Times New Roman"/>
          <w:color w:val="000000"/>
          <w:sz w:val="24"/>
          <w:szCs w:val="24"/>
          <w:lang w:val="ro-RO"/>
        </w:rPr>
        <w:t>corupţie</w:t>
      </w:r>
      <w:proofErr w:type="spellEnd"/>
      <w:r w:rsidRPr="003735E1">
        <w:rPr>
          <w:rFonts w:ascii="Times New Roman" w:hAnsi="Times New Roman"/>
          <w:color w:val="000000"/>
          <w:sz w:val="24"/>
          <w:szCs w:val="24"/>
          <w:lang w:val="ro-RO"/>
        </w:rPr>
        <w:t xml:space="preserve">, prevăzute de art. 289-294 din Legea nr. 286/2009,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w:t>
      </w:r>
      <w:proofErr w:type="spellStart"/>
      <w:r w:rsidRPr="003735E1">
        <w:rPr>
          <w:rFonts w:ascii="Times New Roman" w:hAnsi="Times New Roman"/>
          <w:color w:val="000000"/>
          <w:sz w:val="24"/>
          <w:szCs w:val="24"/>
          <w:lang w:val="ro-RO"/>
        </w:rPr>
        <w:t>infracţiuni</w:t>
      </w:r>
      <w:proofErr w:type="spellEnd"/>
      <w:r w:rsidRPr="003735E1">
        <w:rPr>
          <w:rFonts w:ascii="Times New Roman" w:hAnsi="Times New Roman"/>
          <w:color w:val="000000"/>
          <w:sz w:val="24"/>
          <w:szCs w:val="24"/>
          <w:lang w:val="ro-RO"/>
        </w:rPr>
        <w:t xml:space="preserve"> asimilate </w:t>
      </w:r>
      <w:proofErr w:type="spellStart"/>
      <w:r w:rsidRPr="003735E1">
        <w:rPr>
          <w:rFonts w:ascii="Times New Roman" w:hAnsi="Times New Roman"/>
          <w:color w:val="000000"/>
          <w:sz w:val="24"/>
          <w:szCs w:val="24"/>
          <w:lang w:val="ro-RO"/>
        </w:rPr>
        <w:t>infracţiunilor</w:t>
      </w:r>
      <w:proofErr w:type="spellEnd"/>
      <w:r w:rsidRPr="003735E1">
        <w:rPr>
          <w:rFonts w:ascii="Times New Roman" w:hAnsi="Times New Roman"/>
          <w:color w:val="000000"/>
          <w:sz w:val="24"/>
          <w:szCs w:val="24"/>
          <w:lang w:val="ro-RO"/>
        </w:rPr>
        <w:t xml:space="preserve"> de </w:t>
      </w:r>
      <w:proofErr w:type="spellStart"/>
      <w:r w:rsidRPr="003735E1">
        <w:rPr>
          <w:rFonts w:ascii="Times New Roman" w:hAnsi="Times New Roman"/>
          <w:color w:val="000000"/>
          <w:sz w:val="24"/>
          <w:szCs w:val="24"/>
          <w:lang w:val="ro-RO"/>
        </w:rPr>
        <w:t>corupţie</w:t>
      </w:r>
      <w:proofErr w:type="spellEnd"/>
      <w:r w:rsidRPr="003735E1">
        <w:rPr>
          <w:rFonts w:ascii="Times New Roman" w:hAnsi="Times New Roman"/>
          <w:color w:val="000000"/>
          <w:sz w:val="24"/>
          <w:szCs w:val="24"/>
          <w:lang w:val="ro-RO"/>
        </w:rPr>
        <w:t xml:space="preserve"> prevăzute de art. 10-13 din Legea nr. 78/2000 pentru prevenirea, descoperirea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w:t>
      </w:r>
      <w:proofErr w:type="spellStart"/>
      <w:r w:rsidRPr="003735E1">
        <w:rPr>
          <w:rFonts w:ascii="Times New Roman" w:hAnsi="Times New Roman"/>
          <w:color w:val="000000"/>
          <w:sz w:val="24"/>
          <w:szCs w:val="24"/>
          <w:lang w:val="ro-RO"/>
        </w:rPr>
        <w:t>sancţionarea</w:t>
      </w:r>
      <w:proofErr w:type="spellEnd"/>
      <w:r w:rsidRPr="003735E1">
        <w:rPr>
          <w:rFonts w:ascii="Times New Roman" w:hAnsi="Times New Roman"/>
          <w:color w:val="000000"/>
          <w:sz w:val="24"/>
          <w:szCs w:val="24"/>
          <w:lang w:val="ro-RO"/>
        </w:rPr>
        <w:t xml:space="preserve"> faptelor de </w:t>
      </w:r>
      <w:proofErr w:type="spellStart"/>
      <w:r w:rsidRPr="003735E1">
        <w:rPr>
          <w:rFonts w:ascii="Times New Roman" w:hAnsi="Times New Roman"/>
          <w:color w:val="000000"/>
          <w:sz w:val="24"/>
          <w:szCs w:val="24"/>
          <w:lang w:val="ro-RO"/>
        </w:rPr>
        <w:t>corupţie</w:t>
      </w:r>
      <w:proofErr w:type="spellEnd"/>
      <w:r w:rsidRPr="003735E1">
        <w:rPr>
          <w:rFonts w:ascii="Times New Roman" w:hAnsi="Times New Roman"/>
          <w:color w:val="000000"/>
          <w:sz w:val="24"/>
          <w:szCs w:val="24"/>
          <w:lang w:val="ro-RO"/>
        </w:rPr>
        <w:t xml:space="preserve">,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3735E1">
        <w:rPr>
          <w:rFonts w:ascii="Times New Roman" w:hAnsi="Times New Roman"/>
          <w:color w:val="000000"/>
          <w:sz w:val="24"/>
          <w:szCs w:val="24"/>
          <w:lang w:val="ro-RO"/>
        </w:rPr>
        <w:t>infracţiuni</w:t>
      </w:r>
      <w:proofErr w:type="spellEnd"/>
      <w:r w:rsidRPr="003735E1">
        <w:rPr>
          <w:rFonts w:ascii="Times New Roman" w:hAnsi="Times New Roman"/>
          <w:color w:val="000000"/>
          <w:sz w:val="24"/>
          <w:szCs w:val="24"/>
          <w:lang w:val="ro-RO"/>
        </w:rPr>
        <w:t xml:space="preserve"> împotriva intereselor financiare ale Uniunii Europene, prevăzute de art. 18</w:t>
      </w:r>
      <w:r w:rsidRPr="003735E1">
        <w:rPr>
          <w:rFonts w:ascii="Times New Roman" w:hAnsi="Times New Roman"/>
          <w:color w:val="000000"/>
          <w:sz w:val="24"/>
          <w:szCs w:val="24"/>
          <w:vertAlign w:val="superscript"/>
          <w:lang w:val="ro-RO"/>
        </w:rPr>
        <w:t>1</w:t>
      </w:r>
      <w:r w:rsidRPr="003735E1">
        <w:rPr>
          <w:rFonts w:ascii="Times New Roman" w:hAnsi="Times New Roman"/>
          <w:color w:val="000000"/>
          <w:sz w:val="24"/>
          <w:szCs w:val="24"/>
          <w:lang w:val="ro-RO"/>
        </w:rPr>
        <w:t> -18</w:t>
      </w:r>
      <w:r w:rsidRPr="003735E1">
        <w:rPr>
          <w:rFonts w:ascii="Times New Roman" w:hAnsi="Times New Roman"/>
          <w:color w:val="000000"/>
          <w:sz w:val="24"/>
          <w:szCs w:val="24"/>
          <w:vertAlign w:val="superscript"/>
          <w:lang w:val="ro-RO"/>
        </w:rPr>
        <w:t>5</w:t>
      </w:r>
      <w:r w:rsidRPr="003735E1">
        <w:rPr>
          <w:rFonts w:ascii="Times New Roman" w:hAnsi="Times New Roman"/>
          <w:color w:val="000000"/>
          <w:sz w:val="24"/>
          <w:szCs w:val="24"/>
          <w:lang w:val="ro-RO"/>
        </w:rPr>
        <w:t xml:space="preserve"> din Legea nr. 78/2000,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 xml:space="preserve">acte de terorism, prevăzute de art. 32-35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art. 37-38 din Legea nr. 535/2004 privind prevenirea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combaterea terorismului,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 xml:space="preserve">spălarea banilor, prevăzută de art. 29 din Legea nr. 656/2002 pentru prevenirea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w:t>
      </w:r>
      <w:proofErr w:type="spellStart"/>
      <w:r w:rsidRPr="003735E1">
        <w:rPr>
          <w:rFonts w:ascii="Times New Roman" w:hAnsi="Times New Roman"/>
          <w:color w:val="000000"/>
          <w:sz w:val="24"/>
          <w:szCs w:val="24"/>
          <w:lang w:val="ro-RO"/>
        </w:rPr>
        <w:t>sancţionarea</w:t>
      </w:r>
      <w:proofErr w:type="spellEnd"/>
      <w:r w:rsidRPr="003735E1">
        <w:rPr>
          <w:rFonts w:ascii="Times New Roman" w:hAnsi="Times New Roman"/>
          <w:color w:val="000000"/>
          <w:sz w:val="24"/>
          <w:szCs w:val="24"/>
          <w:lang w:val="ro-RO"/>
        </w:rPr>
        <w:t xml:space="preserve"> spălării banilor, precum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pentru instituirea unor măsuri de prevenire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combatere a </w:t>
      </w:r>
      <w:proofErr w:type="spellStart"/>
      <w:r w:rsidRPr="003735E1">
        <w:rPr>
          <w:rFonts w:ascii="Times New Roman" w:hAnsi="Times New Roman"/>
          <w:color w:val="000000"/>
          <w:sz w:val="24"/>
          <w:szCs w:val="24"/>
          <w:lang w:val="ro-RO"/>
        </w:rPr>
        <w:t>finanţării</w:t>
      </w:r>
      <w:proofErr w:type="spellEnd"/>
      <w:r w:rsidRPr="003735E1">
        <w:rPr>
          <w:rFonts w:ascii="Times New Roman" w:hAnsi="Times New Roman"/>
          <w:color w:val="000000"/>
          <w:sz w:val="24"/>
          <w:szCs w:val="24"/>
          <w:lang w:val="ro-RO"/>
        </w:rPr>
        <w:t xml:space="preserve"> terorismului, republicată, cu modificările ulterioare, sau </w:t>
      </w:r>
      <w:proofErr w:type="spellStart"/>
      <w:r w:rsidRPr="003735E1">
        <w:rPr>
          <w:rFonts w:ascii="Times New Roman" w:hAnsi="Times New Roman"/>
          <w:color w:val="000000"/>
          <w:sz w:val="24"/>
          <w:szCs w:val="24"/>
          <w:lang w:val="ro-RO"/>
        </w:rPr>
        <w:t>finanţarea</w:t>
      </w:r>
      <w:proofErr w:type="spellEnd"/>
      <w:r w:rsidRPr="003735E1">
        <w:rPr>
          <w:rFonts w:ascii="Times New Roman" w:hAnsi="Times New Roman"/>
          <w:color w:val="000000"/>
          <w:sz w:val="24"/>
          <w:szCs w:val="24"/>
          <w:lang w:val="ro-RO"/>
        </w:rPr>
        <w:t xml:space="preserve"> terorismului, prevăzută de art. 36 din Legea nr. 535/2004,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 xml:space="preserve">traficul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 xml:space="preserve">fraudă, în sensul articolului 1 din </w:t>
      </w:r>
      <w:proofErr w:type="spellStart"/>
      <w:r w:rsidRPr="003735E1">
        <w:rPr>
          <w:rFonts w:ascii="Times New Roman" w:hAnsi="Times New Roman"/>
          <w:color w:val="000000"/>
          <w:sz w:val="24"/>
          <w:szCs w:val="24"/>
          <w:lang w:val="ro-RO"/>
        </w:rPr>
        <w:t>Convenţia</w:t>
      </w:r>
      <w:proofErr w:type="spellEnd"/>
      <w:r w:rsidRPr="003735E1">
        <w:rPr>
          <w:rFonts w:ascii="Times New Roman" w:hAnsi="Times New Roman"/>
          <w:color w:val="000000"/>
          <w:sz w:val="24"/>
          <w:szCs w:val="24"/>
          <w:lang w:val="ro-RO"/>
        </w:rPr>
        <w:t xml:space="preserve"> privind protejarea intereselor financiare ale </w:t>
      </w:r>
      <w:proofErr w:type="spellStart"/>
      <w:r w:rsidRPr="003735E1">
        <w:rPr>
          <w:rFonts w:ascii="Times New Roman" w:hAnsi="Times New Roman"/>
          <w:color w:val="000000"/>
          <w:sz w:val="24"/>
          <w:szCs w:val="24"/>
          <w:lang w:val="ro-RO"/>
        </w:rPr>
        <w:t>Comunităţilor</w:t>
      </w:r>
      <w:proofErr w:type="spellEnd"/>
      <w:r w:rsidRPr="003735E1">
        <w:rPr>
          <w:rFonts w:ascii="Times New Roman" w:hAnsi="Times New Roman"/>
          <w:color w:val="000000"/>
          <w:sz w:val="24"/>
          <w:szCs w:val="24"/>
          <w:lang w:val="ro-RO"/>
        </w:rPr>
        <w:t xml:space="preserve"> Europene din 27 noiembrie 1995.</w:t>
      </w:r>
    </w:p>
    <w:p w14:paraId="7C4E56B7" w14:textId="77777777" w:rsidR="007A4060" w:rsidRPr="003735E1" w:rsidRDefault="007A4060" w:rsidP="007A4060">
      <w:pPr>
        <w:shd w:val="clear" w:color="auto" w:fill="FFFFFF"/>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 xml:space="preserve">Subsemnatul declar că </w:t>
      </w:r>
      <w:proofErr w:type="spellStart"/>
      <w:r w:rsidRPr="003735E1">
        <w:rPr>
          <w:rFonts w:ascii="Times New Roman" w:hAnsi="Times New Roman"/>
          <w:sz w:val="24"/>
          <w:szCs w:val="24"/>
          <w:lang w:val="ro-RO"/>
        </w:rPr>
        <w:t>informaţiile</w:t>
      </w:r>
      <w:proofErr w:type="spellEnd"/>
      <w:r w:rsidRPr="003735E1">
        <w:rPr>
          <w:rFonts w:ascii="Times New Roman" w:hAnsi="Times New Roman"/>
          <w:sz w:val="24"/>
          <w:szCs w:val="24"/>
          <w:lang w:val="ro-RO"/>
        </w:rPr>
        <w:t xml:space="preserve"> furnizate sunt complete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corecte în fiecare detaliu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w:t>
      </w: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că autoritatea contractantă are dreptul de a solicita, în scopul verificării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confirmării </w:t>
      </w:r>
      <w:proofErr w:type="spellStart"/>
      <w:r w:rsidRPr="003735E1">
        <w:rPr>
          <w:rFonts w:ascii="Times New Roman" w:hAnsi="Times New Roman"/>
          <w:sz w:val="24"/>
          <w:szCs w:val="24"/>
          <w:lang w:val="ro-RO"/>
        </w:rPr>
        <w:t>declaraţiilor</w:t>
      </w:r>
      <w:proofErr w:type="spellEnd"/>
      <w:r w:rsidRPr="003735E1">
        <w:rPr>
          <w:rFonts w:ascii="Times New Roman" w:hAnsi="Times New Roman"/>
          <w:sz w:val="24"/>
          <w:szCs w:val="24"/>
          <w:lang w:val="ro-RO"/>
        </w:rPr>
        <w:t>, orice documente doveditoare de care dispun.</w:t>
      </w:r>
    </w:p>
    <w:p w14:paraId="229749CD" w14:textId="44C24168" w:rsidR="00AB74CE" w:rsidRPr="003735E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w:t>
      </w:r>
      <w:r w:rsidR="00AD5D24" w:rsidRPr="003735E1">
        <w:rPr>
          <w:rFonts w:ascii="Times New Roman" w:hAnsi="Times New Roman"/>
          <w:sz w:val="24"/>
          <w:szCs w:val="24"/>
          <w:lang w:val="ro-RO"/>
        </w:rPr>
        <w:t>ă</w:t>
      </w:r>
      <w:r w:rsidRPr="003735E1">
        <w:rPr>
          <w:rFonts w:ascii="Times New Roman" w:hAnsi="Times New Roman"/>
          <w:sz w:val="24"/>
          <w:szCs w:val="24"/>
          <w:lang w:val="ro-RO"/>
        </w:rPr>
        <w:t xml:space="preserve"> în cazul în care această </w:t>
      </w:r>
      <w:proofErr w:type="spellStart"/>
      <w:r w:rsidRPr="003735E1">
        <w:rPr>
          <w:rFonts w:ascii="Times New Roman" w:hAnsi="Times New Roman"/>
          <w:sz w:val="24"/>
          <w:szCs w:val="24"/>
          <w:lang w:val="ro-RO"/>
        </w:rPr>
        <w:t>declaraţie</w:t>
      </w:r>
      <w:proofErr w:type="spellEnd"/>
      <w:r w:rsidRPr="003735E1">
        <w:rPr>
          <w:rFonts w:ascii="Times New Roman" w:hAnsi="Times New Roman"/>
          <w:sz w:val="24"/>
          <w:szCs w:val="24"/>
          <w:lang w:val="ro-RO"/>
        </w:rPr>
        <w:t xml:space="preserve"> nu este conformă cu realitatea sunt pasibil de încălcarea prevederilor </w:t>
      </w:r>
      <w:proofErr w:type="spellStart"/>
      <w:r w:rsidRPr="003735E1">
        <w:rPr>
          <w:rFonts w:ascii="Times New Roman" w:hAnsi="Times New Roman"/>
          <w:sz w:val="24"/>
          <w:szCs w:val="24"/>
          <w:lang w:val="ro-RO"/>
        </w:rPr>
        <w:t>legislaţiei</w:t>
      </w:r>
      <w:proofErr w:type="spellEnd"/>
      <w:r w:rsidRPr="003735E1">
        <w:rPr>
          <w:rFonts w:ascii="Times New Roman" w:hAnsi="Times New Roman"/>
          <w:sz w:val="24"/>
          <w:szCs w:val="24"/>
          <w:lang w:val="ro-RO"/>
        </w:rPr>
        <w:t xml:space="preserve"> penale privind falsul în </w:t>
      </w:r>
      <w:proofErr w:type="spellStart"/>
      <w:r w:rsidRPr="003735E1">
        <w:rPr>
          <w:rFonts w:ascii="Times New Roman" w:hAnsi="Times New Roman"/>
          <w:sz w:val="24"/>
          <w:szCs w:val="24"/>
          <w:lang w:val="ro-RO"/>
        </w:rPr>
        <w:t>declaraţii</w:t>
      </w:r>
      <w:proofErr w:type="spellEnd"/>
      <w:r w:rsidRPr="003735E1">
        <w:rPr>
          <w:rFonts w:ascii="Times New Roman" w:hAnsi="Times New Roman"/>
          <w:sz w:val="24"/>
          <w:szCs w:val="24"/>
          <w:lang w:val="ro-RO"/>
        </w:rPr>
        <w:t>.</w:t>
      </w:r>
    </w:p>
    <w:p w14:paraId="41157771" w14:textId="77777777" w:rsidR="00AB74CE" w:rsidRPr="003735E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9A3D359" w14:textId="58E51E6F" w:rsidR="000742DB"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EB0AF7" w:rsidRPr="003735E1">
        <w:rPr>
          <w:rFonts w:ascii="Times New Roman" w:hAnsi="Times New Roman"/>
          <w:bCs/>
          <w:sz w:val="24"/>
          <w:szCs w:val="24"/>
          <w:lang w:val="ro-RO"/>
        </w:rPr>
        <w:t>fertant</w:t>
      </w:r>
      <w:r w:rsidRPr="003735E1">
        <w:rPr>
          <w:rFonts w:ascii="Times New Roman" w:hAnsi="Times New Roman"/>
          <w:bCs/>
          <w:sz w:val="24"/>
          <w:szCs w:val="24"/>
          <w:lang w:val="ro-RO"/>
        </w:rPr>
        <w:t>, ___________________</w:t>
      </w:r>
    </w:p>
    <w:p w14:paraId="1CEFFBE3" w14:textId="13FE9B2E" w:rsidR="000742DB" w:rsidRPr="003735E1" w:rsidRDefault="000742DB" w:rsidP="00176E5F">
      <w:pPr>
        <w:overflowPunct/>
        <w:autoSpaceDE/>
        <w:autoSpaceDN/>
        <w:adjustRightInd/>
        <w:ind w:firstLine="54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3D9F055D" w14:textId="2993E0F8" w:rsidR="00176E5F" w:rsidRPr="003735E1" w:rsidRDefault="00176E5F">
      <w:pPr>
        <w:overflowPunct/>
        <w:autoSpaceDE/>
        <w:autoSpaceDN/>
        <w:adjustRightInd/>
        <w:spacing w:after="160" w:line="259" w:lineRule="auto"/>
        <w:textAlignment w:val="auto"/>
        <w:rPr>
          <w:rFonts w:ascii="Times New Roman" w:hAnsi="Times New Roman"/>
          <w:i/>
          <w:spacing w:val="-1"/>
          <w:sz w:val="24"/>
          <w:szCs w:val="24"/>
          <w:lang w:val="ro-RO"/>
        </w:rPr>
      </w:pPr>
      <w:r w:rsidRPr="003735E1">
        <w:rPr>
          <w:rFonts w:ascii="Times New Roman" w:hAnsi="Times New Roman"/>
          <w:i/>
          <w:spacing w:val="-1"/>
          <w:sz w:val="24"/>
          <w:szCs w:val="24"/>
          <w:lang w:val="ro-RO"/>
        </w:rPr>
        <w:br w:type="page"/>
      </w:r>
    </w:p>
    <w:p w14:paraId="189D88B8" w14:textId="52447FCD" w:rsidR="007A4060" w:rsidRPr="003735E1" w:rsidRDefault="007A4060" w:rsidP="00312C00">
      <w:pPr>
        <w:jc w:val="right"/>
        <w:rPr>
          <w:rFonts w:ascii="Times New Roman" w:hAnsi="Times New Roman"/>
          <w:b/>
          <w:sz w:val="24"/>
          <w:szCs w:val="24"/>
          <w:lang w:val="ro-RO"/>
        </w:rPr>
      </w:pPr>
      <w:r w:rsidRPr="003735E1">
        <w:rPr>
          <w:rFonts w:ascii="Times New Roman" w:hAnsi="Times New Roman"/>
          <w:sz w:val="24"/>
          <w:szCs w:val="24"/>
          <w:lang w:val="ro-RO"/>
        </w:rPr>
        <w:lastRenderedPageBreak/>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t>Formular nr.</w:t>
      </w:r>
      <w:r w:rsidR="005D6058" w:rsidRPr="003735E1">
        <w:rPr>
          <w:rFonts w:ascii="Times New Roman" w:hAnsi="Times New Roman"/>
          <w:sz w:val="24"/>
          <w:szCs w:val="24"/>
          <w:lang w:val="ro-RO"/>
        </w:rPr>
        <w:t>3</w:t>
      </w:r>
    </w:p>
    <w:p w14:paraId="6E92BCB4"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3735E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3735E1" w:rsidRDefault="007A4060" w:rsidP="007A4060">
      <w:pPr>
        <w:jc w:val="center"/>
        <w:rPr>
          <w:rFonts w:ascii="Times New Roman" w:hAnsi="Times New Roman"/>
          <w:b/>
          <w:bCs/>
          <w:color w:val="000000"/>
          <w:sz w:val="24"/>
          <w:szCs w:val="24"/>
          <w:lang w:val="ro-RO"/>
        </w:rPr>
      </w:pPr>
    </w:p>
    <w:p w14:paraId="2212BDE3"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62A5F845"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 xml:space="preserve">privind neîncadrarea în </w:t>
      </w:r>
      <w:proofErr w:type="spellStart"/>
      <w:r w:rsidRPr="003735E1">
        <w:rPr>
          <w:rFonts w:ascii="Times New Roman" w:hAnsi="Times New Roman"/>
          <w:b/>
          <w:bCs/>
          <w:color w:val="000000"/>
          <w:sz w:val="24"/>
          <w:szCs w:val="24"/>
          <w:lang w:val="ro-RO"/>
        </w:rPr>
        <w:t>situatiile</w:t>
      </w:r>
      <w:proofErr w:type="spellEnd"/>
      <w:r w:rsidRPr="003735E1">
        <w:rPr>
          <w:rFonts w:ascii="Times New Roman" w:hAnsi="Times New Roman"/>
          <w:b/>
          <w:bCs/>
          <w:color w:val="000000"/>
          <w:sz w:val="24"/>
          <w:szCs w:val="24"/>
          <w:lang w:val="ro-RO"/>
        </w:rPr>
        <w:t xml:space="preserve"> </w:t>
      </w:r>
      <w:proofErr w:type="spellStart"/>
      <w:r w:rsidRPr="003735E1">
        <w:rPr>
          <w:rFonts w:ascii="Times New Roman" w:hAnsi="Times New Roman"/>
          <w:b/>
          <w:bCs/>
          <w:color w:val="000000"/>
          <w:sz w:val="24"/>
          <w:szCs w:val="24"/>
          <w:lang w:val="ro-RO"/>
        </w:rPr>
        <w:t>prevazute</w:t>
      </w:r>
      <w:proofErr w:type="spellEnd"/>
      <w:r w:rsidRPr="003735E1">
        <w:rPr>
          <w:rFonts w:ascii="Times New Roman" w:hAnsi="Times New Roman"/>
          <w:b/>
          <w:bCs/>
          <w:color w:val="000000"/>
          <w:sz w:val="24"/>
          <w:szCs w:val="24"/>
          <w:lang w:val="ro-RO"/>
        </w:rPr>
        <w:t xml:space="preserve"> la art. 165 din Legea 98/2016</w:t>
      </w:r>
    </w:p>
    <w:p w14:paraId="14325D5D" w14:textId="77777777" w:rsidR="007A4060" w:rsidRPr="003735E1" w:rsidRDefault="007A4060" w:rsidP="007A4060">
      <w:pPr>
        <w:jc w:val="center"/>
        <w:rPr>
          <w:rFonts w:ascii="Times New Roman" w:hAnsi="Times New Roman"/>
          <w:b/>
          <w:bCs/>
          <w:color w:val="000000"/>
          <w:sz w:val="24"/>
          <w:szCs w:val="24"/>
          <w:lang w:val="ro-RO"/>
        </w:rPr>
      </w:pPr>
    </w:p>
    <w:p w14:paraId="6B347AA5" w14:textId="77777777" w:rsidR="007A4060" w:rsidRPr="003735E1" w:rsidRDefault="007A4060" w:rsidP="007A4060">
      <w:pPr>
        <w:jc w:val="center"/>
        <w:rPr>
          <w:rFonts w:ascii="Times New Roman" w:hAnsi="Times New Roman"/>
          <w:b/>
          <w:bCs/>
          <w:color w:val="000000"/>
          <w:sz w:val="24"/>
          <w:szCs w:val="24"/>
          <w:lang w:val="ro-RO"/>
        </w:rPr>
      </w:pPr>
    </w:p>
    <w:p w14:paraId="638CDCCF" w14:textId="77777777" w:rsidR="003D0039" w:rsidRPr="003735E1" w:rsidRDefault="003D0039" w:rsidP="007A4060">
      <w:pPr>
        <w:jc w:val="center"/>
        <w:rPr>
          <w:rFonts w:ascii="Times New Roman" w:hAnsi="Times New Roman"/>
          <w:b/>
          <w:bCs/>
          <w:color w:val="000000"/>
          <w:sz w:val="24"/>
          <w:szCs w:val="24"/>
          <w:lang w:val="ro-RO"/>
        </w:rPr>
      </w:pPr>
    </w:p>
    <w:p w14:paraId="5751FF2E" w14:textId="2FA4F102" w:rsidR="00CF0494" w:rsidRPr="003735E1" w:rsidRDefault="00CF0494"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 </w:t>
      </w:r>
    </w:p>
    <w:p w14:paraId="3B429795" w14:textId="648810C0" w:rsidR="007A4060" w:rsidRPr="003735E1" w:rsidRDefault="00CF0494" w:rsidP="00CF0494">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w:t>
      </w:r>
      <w:r w:rsidR="00EB0AF7"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la atribuirea contractului </w:t>
      </w:r>
      <w:r w:rsidR="008D4497">
        <w:rPr>
          <w:rFonts w:ascii="Times New Roman" w:hAnsi="Times New Roman"/>
          <w:b/>
          <w:sz w:val="24"/>
          <w:szCs w:val="24"/>
          <w:lang w:val="ro-RO"/>
        </w:rPr>
        <w:t>.......................................</w:t>
      </w:r>
      <w:r w:rsidR="00176E5F" w:rsidRPr="003735E1">
        <w:rPr>
          <w:rFonts w:ascii="Times New Roman" w:hAnsi="Times New Roman"/>
          <w:sz w:val="24"/>
          <w:szCs w:val="24"/>
          <w:lang w:val="ro-RO"/>
        </w:rPr>
        <w:t xml:space="preserve"> </w:t>
      </w:r>
      <w:r w:rsidRPr="003735E1">
        <w:rPr>
          <w:rFonts w:ascii="Times New Roman" w:hAnsi="Times New Roman"/>
          <w:sz w:val="24"/>
          <w:szCs w:val="24"/>
          <w:lang w:val="ro-RO"/>
        </w:rPr>
        <w:t>la data de ......................</w:t>
      </w:r>
      <w:r w:rsidR="005238C3" w:rsidRPr="003735E1">
        <w:rPr>
          <w:rFonts w:ascii="Times New Roman" w:hAnsi="Times New Roman"/>
          <w:sz w:val="24"/>
          <w:szCs w:val="24"/>
          <w:lang w:val="ro-RO"/>
        </w:rPr>
        <w:t>......</w:t>
      </w:r>
      <w:r w:rsidRPr="003735E1">
        <w:rPr>
          <w:rFonts w:ascii="Times New Roman" w:hAnsi="Times New Roman"/>
          <w:sz w:val="24"/>
          <w:szCs w:val="24"/>
          <w:lang w:val="ro-RO"/>
        </w:rPr>
        <w:t xml:space="preserve"> (zi/luna/an) prin achiziție directă, organizată de DGASPC </w:t>
      </w:r>
      <w:r w:rsidR="000D1E9B" w:rsidRPr="003735E1">
        <w:rPr>
          <w:rFonts w:ascii="Times New Roman" w:hAnsi="Times New Roman"/>
          <w:sz w:val="24"/>
          <w:szCs w:val="24"/>
          <w:lang w:val="ro-RO"/>
        </w:rPr>
        <w:t>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w:t>
      </w:r>
      <w:proofErr w:type="spellStart"/>
      <w:r w:rsidRPr="003735E1">
        <w:rPr>
          <w:rFonts w:ascii="Times New Roman" w:hAnsi="Times New Roman"/>
          <w:sz w:val="24"/>
          <w:szCs w:val="24"/>
          <w:lang w:val="ro-RO"/>
        </w:rPr>
        <w:t>sancţiunea</w:t>
      </w:r>
      <w:proofErr w:type="spellEnd"/>
      <w:r w:rsidRPr="003735E1">
        <w:rPr>
          <w:rFonts w:ascii="Times New Roman" w:hAnsi="Times New Roman"/>
          <w:sz w:val="24"/>
          <w:szCs w:val="24"/>
          <w:lang w:val="ro-RO"/>
        </w:rPr>
        <w:t xml:space="preserve"> excluderii din procedura de </w:t>
      </w:r>
      <w:proofErr w:type="spellStart"/>
      <w:r w:rsidRPr="003735E1">
        <w:rPr>
          <w:rFonts w:ascii="Times New Roman" w:hAnsi="Times New Roman"/>
          <w:sz w:val="24"/>
          <w:szCs w:val="24"/>
          <w:lang w:val="ro-RO"/>
        </w:rPr>
        <w:t>achiziţie</w:t>
      </w:r>
      <w:proofErr w:type="spellEnd"/>
      <w:r w:rsidRPr="003735E1">
        <w:rPr>
          <w:rFonts w:ascii="Times New Roman" w:hAnsi="Times New Roman"/>
          <w:sz w:val="24"/>
          <w:szCs w:val="24"/>
          <w:lang w:val="ro-RO"/>
        </w:rPr>
        <w:t xml:space="preserve"> publică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sub </w:t>
      </w:r>
      <w:proofErr w:type="spellStart"/>
      <w:r w:rsidRPr="003735E1">
        <w:rPr>
          <w:rFonts w:ascii="Times New Roman" w:hAnsi="Times New Roman"/>
          <w:sz w:val="24"/>
          <w:szCs w:val="24"/>
          <w:lang w:val="ro-RO"/>
        </w:rPr>
        <w:t>sancţiunile</w:t>
      </w:r>
      <w:proofErr w:type="spellEnd"/>
      <w:r w:rsidRPr="003735E1">
        <w:rPr>
          <w:rFonts w:ascii="Times New Roman" w:hAnsi="Times New Roman"/>
          <w:sz w:val="24"/>
          <w:szCs w:val="24"/>
          <w:lang w:val="ro-RO"/>
        </w:rPr>
        <w:t xml:space="preserv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w:t>
      </w:r>
      <w:proofErr w:type="spellStart"/>
      <w:r w:rsidRPr="003735E1">
        <w:rPr>
          <w:rFonts w:ascii="Times New Roman" w:hAnsi="Times New Roman"/>
          <w:sz w:val="24"/>
          <w:szCs w:val="24"/>
          <w:lang w:val="ro-RO"/>
        </w:rPr>
        <w:t>situaţia</w:t>
      </w:r>
      <w:proofErr w:type="spellEnd"/>
      <w:r w:rsidRPr="003735E1">
        <w:rPr>
          <w:rFonts w:ascii="Times New Roman" w:hAnsi="Times New Roman"/>
          <w:sz w:val="24"/>
          <w:szCs w:val="24"/>
          <w:lang w:val="ro-RO"/>
        </w:rPr>
        <w:t xml:space="preserve"> prevăzută de dispozițiile </w:t>
      </w:r>
      <w:r w:rsidR="007A4060" w:rsidRPr="003735E1">
        <w:rPr>
          <w:rFonts w:ascii="Times New Roman" w:hAnsi="Times New Roman"/>
          <w:b/>
          <w:sz w:val="24"/>
          <w:szCs w:val="24"/>
          <w:lang w:val="ro-RO"/>
        </w:rPr>
        <w:t>art. 165</w:t>
      </w:r>
      <w:r w:rsidR="007A4060" w:rsidRPr="003735E1">
        <w:rPr>
          <w:rFonts w:ascii="Times New Roman" w:hAnsi="Times New Roman"/>
          <w:sz w:val="24"/>
          <w:szCs w:val="24"/>
          <w:lang w:val="ro-RO"/>
        </w:rPr>
        <w:t xml:space="preserve"> din </w:t>
      </w:r>
      <w:r w:rsidR="007A4060" w:rsidRPr="003735E1">
        <w:rPr>
          <w:rFonts w:ascii="Times New Roman" w:hAnsi="Times New Roman"/>
          <w:b/>
          <w:sz w:val="24"/>
          <w:szCs w:val="24"/>
          <w:lang w:val="ro-RO"/>
        </w:rPr>
        <w:t>Legea 98/2016</w:t>
      </w:r>
      <w:r w:rsidRPr="003735E1">
        <w:rPr>
          <w:rFonts w:ascii="Times New Roman" w:hAnsi="Times New Roman"/>
          <w:sz w:val="24"/>
          <w:szCs w:val="24"/>
          <w:lang w:val="ro-RO"/>
        </w:rPr>
        <w:t>.</w:t>
      </w:r>
    </w:p>
    <w:p w14:paraId="04BE012E" w14:textId="77777777" w:rsidR="007A4060" w:rsidRPr="003735E1" w:rsidRDefault="007A4060" w:rsidP="00CF0494">
      <w:pPr>
        <w:jc w:val="both"/>
        <w:rPr>
          <w:rFonts w:ascii="Times New Roman" w:hAnsi="Times New Roman"/>
          <w:sz w:val="24"/>
          <w:szCs w:val="24"/>
          <w:lang w:val="ro-RO"/>
        </w:rPr>
      </w:pPr>
      <w:r w:rsidRPr="003735E1">
        <w:rPr>
          <w:rFonts w:ascii="Times New Roman" w:hAnsi="Times New Roman"/>
          <w:b/>
          <w:bCs/>
          <w:color w:val="000000"/>
          <w:sz w:val="24"/>
          <w:szCs w:val="24"/>
          <w:lang w:val="ro-RO"/>
        </w:rPr>
        <w:t>   </w:t>
      </w:r>
      <w:r w:rsidR="00CF0494"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 xml:space="preserve">Subsemnatul declar că </w:t>
      </w:r>
      <w:proofErr w:type="spellStart"/>
      <w:r w:rsidRPr="003735E1">
        <w:rPr>
          <w:rFonts w:ascii="Times New Roman" w:hAnsi="Times New Roman"/>
          <w:sz w:val="24"/>
          <w:szCs w:val="24"/>
          <w:lang w:val="ro-RO"/>
        </w:rPr>
        <w:t>informaţiile</w:t>
      </w:r>
      <w:proofErr w:type="spellEnd"/>
      <w:r w:rsidRPr="003735E1">
        <w:rPr>
          <w:rFonts w:ascii="Times New Roman" w:hAnsi="Times New Roman"/>
          <w:sz w:val="24"/>
          <w:szCs w:val="24"/>
          <w:lang w:val="ro-RO"/>
        </w:rPr>
        <w:t xml:space="preserve"> furnizate sunt complete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corecte în fiecare detaliu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w:t>
      </w: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ca</w:t>
      </w:r>
      <w:r w:rsidR="00CF0494"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autoritatea contractantă are dreptul de a solicita, în scopul verificării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confirmării </w:t>
      </w:r>
      <w:proofErr w:type="spellStart"/>
      <w:r w:rsidRPr="003735E1">
        <w:rPr>
          <w:rFonts w:ascii="Times New Roman" w:hAnsi="Times New Roman"/>
          <w:sz w:val="24"/>
          <w:szCs w:val="24"/>
          <w:lang w:val="ro-RO"/>
        </w:rPr>
        <w:t>declaraţiilor</w:t>
      </w:r>
      <w:proofErr w:type="spellEnd"/>
      <w:r w:rsidRPr="003735E1">
        <w:rPr>
          <w:rFonts w:ascii="Times New Roman" w:hAnsi="Times New Roman"/>
          <w:sz w:val="24"/>
          <w:szCs w:val="24"/>
          <w:lang w:val="ro-RO"/>
        </w:rPr>
        <w:t>, orice documente doveditoare de care dispun.</w:t>
      </w:r>
    </w:p>
    <w:p w14:paraId="083FF138" w14:textId="77777777" w:rsidR="007A4060" w:rsidRPr="003735E1" w:rsidRDefault="007A4060" w:rsidP="00CF0494">
      <w:pPr>
        <w:shd w:val="clear" w:color="auto" w:fill="FFFFFF"/>
        <w:ind w:right="10" w:firstLine="360"/>
        <w:jc w:val="both"/>
        <w:rPr>
          <w:rFonts w:ascii="Times New Roman" w:hAnsi="Times New Roman"/>
          <w:sz w:val="24"/>
          <w:szCs w:val="24"/>
          <w:lang w:val="ro-RO"/>
        </w:rPr>
      </w:pP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ca în cazul în care această </w:t>
      </w:r>
      <w:proofErr w:type="spellStart"/>
      <w:r w:rsidRPr="003735E1">
        <w:rPr>
          <w:rFonts w:ascii="Times New Roman" w:hAnsi="Times New Roman"/>
          <w:sz w:val="24"/>
          <w:szCs w:val="24"/>
          <w:lang w:val="ro-RO"/>
        </w:rPr>
        <w:t>declaraţie</w:t>
      </w:r>
      <w:proofErr w:type="spellEnd"/>
      <w:r w:rsidRPr="003735E1">
        <w:rPr>
          <w:rFonts w:ascii="Times New Roman" w:hAnsi="Times New Roman"/>
          <w:sz w:val="24"/>
          <w:szCs w:val="24"/>
          <w:lang w:val="ro-RO"/>
        </w:rPr>
        <w:t xml:space="preserve"> nu este conformă cu realitatea sunt pasibil de încălcarea prevederilor </w:t>
      </w:r>
      <w:proofErr w:type="spellStart"/>
      <w:r w:rsidRPr="003735E1">
        <w:rPr>
          <w:rFonts w:ascii="Times New Roman" w:hAnsi="Times New Roman"/>
          <w:sz w:val="24"/>
          <w:szCs w:val="24"/>
          <w:lang w:val="ro-RO"/>
        </w:rPr>
        <w:t>legislaţiei</w:t>
      </w:r>
      <w:proofErr w:type="spellEnd"/>
      <w:r w:rsidRPr="003735E1">
        <w:rPr>
          <w:rFonts w:ascii="Times New Roman" w:hAnsi="Times New Roman"/>
          <w:sz w:val="24"/>
          <w:szCs w:val="24"/>
          <w:lang w:val="ro-RO"/>
        </w:rPr>
        <w:t xml:space="preserve"> penale privind falsul în </w:t>
      </w:r>
      <w:proofErr w:type="spellStart"/>
      <w:r w:rsidRPr="003735E1">
        <w:rPr>
          <w:rFonts w:ascii="Times New Roman" w:hAnsi="Times New Roman"/>
          <w:sz w:val="24"/>
          <w:szCs w:val="24"/>
          <w:lang w:val="ro-RO"/>
        </w:rPr>
        <w:t>declaraţii</w:t>
      </w:r>
      <w:proofErr w:type="spellEnd"/>
      <w:r w:rsidRPr="003735E1">
        <w:rPr>
          <w:rFonts w:ascii="Times New Roman" w:hAnsi="Times New Roman"/>
          <w:sz w:val="24"/>
          <w:szCs w:val="24"/>
          <w:lang w:val="ro-RO"/>
        </w:rPr>
        <w:t>.</w:t>
      </w:r>
    </w:p>
    <w:p w14:paraId="1815AAF7"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87012DD"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E908354"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90AD53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FA2F64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79CDC977"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6B6E0B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0D81B3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D989FB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F11D735"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7A79E02C"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3099E29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3735E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625F8BC1" w14:textId="6979C715"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Of</w:t>
      </w:r>
      <w:r w:rsidR="00305AA3" w:rsidRPr="003735E1">
        <w:rPr>
          <w:rFonts w:ascii="Times New Roman" w:hAnsi="Times New Roman"/>
          <w:bCs/>
          <w:sz w:val="24"/>
          <w:szCs w:val="24"/>
          <w:lang w:val="ro-RO"/>
        </w:rPr>
        <w:t>ertant</w:t>
      </w:r>
      <w:r w:rsidR="000742DB" w:rsidRPr="003735E1">
        <w:rPr>
          <w:rFonts w:ascii="Times New Roman" w:hAnsi="Times New Roman"/>
          <w:bCs/>
          <w:sz w:val="24"/>
          <w:szCs w:val="24"/>
          <w:lang w:val="ro-RO"/>
        </w:rPr>
        <w:t>,</w:t>
      </w:r>
      <w:r w:rsidRPr="003735E1">
        <w:rPr>
          <w:rFonts w:ascii="Times New Roman" w:hAnsi="Times New Roman"/>
          <w:bCs/>
          <w:sz w:val="24"/>
          <w:szCs w:val="24"/>
          <w:lang w:val="ro-RO"/>
        </w:rPr>
        <w:t xml:space="preserve"> </w:t>
      </w:r>
      <w:r w:rsidR="000742DB" w:rsidRPr="003735E1">
        <w:rPr>
          <w:rFonts w:ascii="Times New Roman" w:hAnsi="Times New Roman"/>
          <w:bCs/>
          <w:sz w:val="24"/>
          <w:szCs w:val="24"/>
          <w:lang w:val="ro-RO"/>
        </w:rPr>
        <w:t>___________________</w:t>
      </w:r>
    </w:p>
    <w:p w14:paraId="06815B6F" w14:textId="2E354A3D"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71C3133" w14:textId="4D6DE29F" w:rsidR="00176E5F" w:rsidRPr="003735E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br w:type="page"/>
      </w:r>
    </w:p>
    <w:p w14:paraId="0B9BCD26" w14:textId="77777777" w:rsidR="007A4060" w:rsidRPr="003735E1" w:rsidRDefault="007A4060" w:rsidP="007A4060">
      <w:pPr>
        <w:jc w:val="center"/>
        <w:rPr>
          <w:rFonts w:ascii="Times New Roman" w:hAnsi="Times New Roman"/>
          <w:b/>
          <w:bCs/>
          <w:color w:val="000000"/>
          <w:sz w:val="24"/>
          <w:szCs w:val="24"/>
          <w:lang w:val="ro-RO"/>
        </w:rPr>
      </w:pPr>
    </w:p>
    <w:p w14:paraId="2F98289A" w14:textId="12148773" w:rsidR="007A4060" w:rsidRPr="003735E1" w:rsidRDefault="007A4060" w:rsidP="00312C00">
      <w:pPr>
        <w:shd w:val="clear" w:color="auto" w:fill="FFFFFF"/>
        <w:tabs>
          <w:tab w:val="left" w:leader="dot" w:pos="7704"/>
        </w:tabs>
        <w:jc w:val="right"/>
        <w:rPr>
          <w:rFonts w:ascii="Times New Roman" w:hAnsi="Times New Roman"/>
          <w:bCs/>
          <w:sz w:val="24"/>
          <w:szCs w:val="24"/>
          <w:lang w:val="ro-RO"/>
        </w:rPr>
      </w:pPr>
      <w:r w:rsidRPr="003735E1">
        <w:rPr>
          <w:rFonts w:ascii="Times New Roman" w:hAnsi="Times New Roman"/>
          <w:bCs/>
          <w:sz w:val="24"/>
          <w:szCs w:val="24"/>
          <w:lang w:val="ro-RO"/>
        </w:rPr>
        <w:t xml:space="preserve">                                                                                                                       Formular nr. </w:t>
      </w:r>
      <w:r w:rsidR="005D6058" w:rsidRPr="003735E1">
        <w:rPr>
          <w:rFonts w:ascii="Times New Roman" w:hAnsi="Times New Roman"/>
          <w:bCs/>
          <w:sz w:val="24"/>
          <w:szCs w:val="24"/>
          <w:lang w:val="ro-RO"/>
        </w:rPr>
        <w:t>4</w:t>
      </w:r>
    </w:p>
    <w:p w14:paraId="02C5E352"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3735E1" w:rsidRDefault="007A4060" w:rsidP="007A4060">
      <w:pPr>
        <w:shd w:val="clear" w:color="auto" w:fill="FFFFFF"/>
        <w:tabs>
          <w:tab w:val="left" w:leader="dot" w:pos="7704"/>
        </w:tabs>
        <w:jc w:val="center"/>
        <w:rPr>
          <w:rFonts w:ascii="Times New Roman" w:hAnsi="Times New Roman"/>
          <w:b/>
          <w:sz w:val="24"/>
          <w:szCs w:val="24"/>
          <w:lang w:val="ro-RO"/>
        </w:rPr>
      </w:pPr>
      <w:r w:rsidRPr="003735E1">
        <w:rPr>
          <w:rFonts w:ascii="Times New Roman" w:hAnsi="Times New Roman"/>
          <w:b/>
          <w:sz w:val="24"/>
          <w:szCs w:val="24"/>
          <w:lang w:val="ro-RO"/>
        </w:rPr>
        <w:t>D E C L A R A Ț I E</w:t>
      </w:r>
    </w:p>
    <w:p w14:paraId="29392D19"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 xml:space="preserve">privind neîncadrarea în </w:t>
      </w:r>
      <w:proofErr w:type="spellStart"/>
      <w:r w:rsidRPr="003735E1">
        <w:rPr>
          <w:rFonts w:ascii="Times New Roman" w:hAnsi="Times New Roman"/>
          <w:b/>
          <w:bCs/>
          <w:color w:val="000000"/>
          <w:sz w:val="24"/>
          <w:szCs w:val="24"/>
          <w:lang w:val="ro-RO"/>
        </w:rPr>
        <w:t>situatiile</w:t>
      </w:r>
      <w:proofErr w:type="spellEnd"/>
      <w:r w:rsidRPr="003735E1">
        <w:rPr>
          <w:rFonts w:ascii="Times New Roman" w:hAnsi="Times New Roman"/>
          <w:b/>
          <w:bCs/>
          <w:color w:val="000000"/>
          <w:sz w:val="24"/>
          <w:szCs w:val="24"/>
          <w:lang w:val="ro-RO"/>
        </w:rPr>
        <w:t xml:space="preserve"> </w:t>
      </w:r>
      <w:proofErr w:type="spellStart"/>
      <w:r w:rsidRPr="003735E1">
        <w:rPr>
          <w:rFonts w:ascii="Times New Roman" w:hAnsi="Times New Roman"/>
          <w:b/>
          <w:bCs/>
          <w:color w:val="000000"/>
          <w:sz w:val="24"/>
          <w:szCs w:val="24"/>
          <w:lang w:val="ro-RO"/>
        </w:rPr>
        <w:t>prevazute</w:t>
      </w:r>
      <w:proofErr w:type="spellEnd"/>
      <w:r w:rsidRPr="003735E1">
        <w:rPr>
          <w:rFonts w:ascii="Times New Roman" w:hAnsi="Times New Roman"/>
          <w:b/>
          <w:bCs/>
          <w:color w:val="000000"/>
          <w:sz w:val="24"/>
          <w:szCs w:val="24"/>
          <w:lang w:val="ro-RO"/>
        </w:rPr>
        <w:t xml:space="preserve"> la art. 167 din Legea 98/2016</w:t>
      </w:r>
    </w:p>
    <w:p w14:paraId="1183E855"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3735E1" w:rsidRDefault="007A4060"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w:t>
      </w:r>
      <w:r w:rsidR="00B25165"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B25165"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121D3B42" w14:textId="58AF2408" w:rsidR="007A4060" w:rsidRPr="003735E1" w:rsidRDefault="007A4060" w:rsidP="007A4060">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 la procedura de achiziție directă privind atribuirea contractului</w:t>
      </w:r>
      <w:r w:rsidR="00305AA3" w:rsidRPr="003735E1">
        <w:rPr>
          <w:rFonts w:ascii="Times New Roman" w:hAnsi="Times New Roman"/>
          <w:sz w:val="24"/>
          <w:szCs w:val="24"/>
          <w:lang w:val="ro-RO"/>
        </w:rPr>
        <w:t xml:space="preserve"> </w:t>
      </w:r>
      <w:r w:rsidR="008D4497">
        <w:rPr>
          <w:rFonts w:ascii="Times New Roman" w:hAnsi="Times New Roman"/>
          <w:b/>
          <w:sz w:val="24"/>
          <w:szCs w:val="24"/>
          <w:lang w:val="ro-RO"/>
        </w:rPr>
        <w:t>.....................................</w:t>
      </w:r>
      <w:r w:rsidR="005F4141" w:rsidRPr="003735E1">
        <w:rPr>
          <w:rFonts w:ascii="Times New Roman" w:hAnsi="Times New Roman"/>
          <w:b/>
          <w:iCs/>
          <w:sz w:val="24"/>
          <w:szCs w:val="24"/>
          <w:lang w:val="ro-RO" w:bidi="ro-RO"/>
        </w:rPr>
        <w:t xml:space="preserve"> </w:t>
      </w:r>
      <w:r w:rsidR="00CF0494" w:rsidRPr="003735E1">
        <w:rPr>
          <w:rFonts w:ascii="Times New Roman" w:hAnsi="Times New Roman"/>
          <w:sz w:val="24"/>
          <w:szCs w:val="24"/>
          <w:lang w:val="ro-RO"/>
        </w:rPr>
        <w:t>la data de ...................... (zi/luna/an),</w:t>
      </w:r>
      <w:r w:rsidR="003D0039" w:rsidRPr="003735E1">
        <w:rPr>
          <w:rFonts w:ascii="Times New Roman" w:hAnsi="Times New Roman"/>
          <w:sz w:val="24"/>
          <w:szCs w:val="24"/>
          <w:lang w:val="ro-RO"/>
        </w:rPr>
        <w:t xml:space="preserve"> </w:t>
      </w:r>
      <w:r w:rsidR="000D1E9B" w:rsidRPr="003735E1">
        <w:rPr>
          <w:rFonts w:ascii="Times New Roman" w:hAnsi="Times New Roman"/>
          <w:sz w:val="24"/>
          <w:szCs w:val="24"/>
          <w:lang w:val="ro-RO"/>
        </w:rPr>
        <w:t>organizată de DGASPC 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w:t>
      </w:r>
      <w:proofErr w:type="spellStart"/>
      <w:r w:rsidRPr="003735E1">
        <w:rPr>
          <w:rFonts w:ascii="Times New Roman" w:hAnsi="Times New Roman"/>
          <w:sz w:val="24"/>
          <w:szCs w:val="24"/>
          <w:lang w:val="ro-RO"/>
        </w:rPr>
        <w:t>sancţiunea</w:t>
      </w:r>
      <w:proofErr w:type="spellEnd"/>
      <w:r w:rsidRPr="003735E1">
        <w:rPr>
          <w:rFonts w:ascii="Times New Roman" w:hAnsi="Times New Roman"/>
          <w:sz w:val="24"/>
          <w:szCs w:val="24"/>
          <w:lang w:val="ro-RO"/>
        </w:rPr>
        <w:t xml:space="preserve"> excluderii din procedura de </w:t>
      </w:r>
      <w:proofErr w:type="spellStart"/>
      <w:r w:rsidRPr="003735E1">
        <w:rPr>
          <w:rFonts w:ascii="Times New Roman" w:hAnsi="Times New Roman"/>
          <w:sz w:val="24"/>
          <w:szCs w:val="24"/>
          <w:lang w:val="ro-RO"/>
        </w:rPr>
        <w:t>achiziţie</w:t>
      </w:r>
      <w:proofErr w:type="spellEnd"/>
      <w:r w:rsidRPr="003735E1">
        <w:rPr>
          <w:rFonts w:ascii="Times New Roman" w:hAnsi="Times New Roman"/>
          <w:sz w:val="24"/>
          <w:szCs w:val="24"/>
          <w:lang w:val="ro-RO"/>
        </w:rPr>
        <w:t xml:space="preserve"> publică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sub </w:t>
      </w:r>
      <w:proofErr w:type="spellStart"/>
      <w:r w:rsidRPr="003735E1">
        <w:rPr>
          <w:rFonts w:ascii="Times New Roman" w:hAnsi="Times New Roman"/>
          <w:sz w:val="24"/>
          <w:szCs w:val="24"/>
          <w:lang w:val="ro-RO"/>
        </w:rPr>
        <w:t>sancţiunile</w:t>
      </w:r>
      <w:proofErr w:type="spellEnd"/>
      <w:r w:rsidRPr="003735E1">
        <w:rPr>
          <w:rFonts w:ascii="Times New Roman" w:hAnsi="Times New Roman"/>
          <w:sz w:val="24"/>
          <w:szCs w:val="24"/>
          <w:lang w:val="ro-RO"/>
        </w:rPr>
        <w:t xml:space="preserv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w:t>
      </w:r>
      <w:proofErr w:type="spellStart"/>
      <w:r w:rsidRPr="003735E1">
        <w:rPr>
          <w:rFonts w:ascii="Times New Roman" w:hAnsi="Times New Roman"/>
          <w:sz w:val="24"/>
          <w:szCs w:val="24"/>
          <w:lang w:val="ro-RO"/>
        </w:rPr>
        <w:t>situaţiile</w:t>
      </w:r>
      <w:proofErr w:type="spellEnd"/>
      <w:r w:rsidRPr="003735E1">
        <w:rPr>
          <w:rFonts w:ascii="Times New Roman" w:hAnsi="Times New Roman"/>
          <w:sz w:val="24"/>
          <w:szCs w:val="24"/>
          <w:lang w:val="ro-RO"/>
        </w:rPr>
        <w:t xml:space="preserve"> prevăzute de dispozițiile </w:t>
      </w:r>
      <w:r w:rsidRPr="003735E1">
        <w:rPr>
          <w:rFonts w:ascii="Times New Roman" w:hAnsi="Times New Roman"/>
          <w:b/>
          <w:sz w:val="24"/>
          <w:szCs w:val="24"/>
          <w:lang w:val="ro-RO"/>
        </w:rPr>
        <w:t>art. 167</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p>
    <w:p w14:paraId="06771524"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a) nu au fost încălcate </w:t>
      </w:r>
      <w:proofErr w:type="spellStart"/>
      <w:r w:rsidRPr="003735E1">
        <w:rPr>
          <w:lang w:val="ro-RO"/>
        </w:rPr>
        <w:t>obligaţiile</w:t>
      </w:r>
      <w:proofErr w:type="spellEnd"/>
      <w:r w:rsidRPr="003735E1">
        <w:rPr>
          <w:lang w:val="ro-RO"/>
        </w:rPr>
        <w:t xml:space="preserve"> stabilite potrivit </w:t>
      </w:r>
      <w:hyperlink r:id="rId9" w:anchor="p-96798275" w:tgtFrame="_blank" w:history="1">
        <w:r w:rsidRPr="003735E1">
          <w:rPr>
            <w:rStyle w:val="Hyperlink"/>
            <w:color w:val="auto"/>
            <w:lang w:val="ro-RO"/>
          </w:rPr>
          <w:t>art. 51</w:t>
        </w:r>
      </w:hyperlink>
    </w:p>
    <w:p w14:paraId="2172C877"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b) societatea nu se află în procedura </w:t>
      </w:r>
      <w:proofErr w:type="spellStart"/>
      <w:r w:rsidRPr="003735E1">
        <w:rPr>
          <w:lang w:val="ro-RO"/>
        </w:rPr>
        <w:t>insolvenţei</w:t>
      </w:r>
      <w:proofErr w:type="spellEnd"/>
      <w:r w:rsidRPr="003735E1">
        <w:rPr>
          <w:lang w:val="ro-RO"/>
        </w:rPr>
        <w:t xml:space="preserve"> sau în lichidare, în supraveghere judiciară sau în încetarea </w:t>
      </w:r>
      <w:proofErr w:type="spellStart"/>
      <w:r w:rsidRPr="003735E1">
        <w:rPr>
          <w:lang w:val="ro-RO"/>
        </w:rPr>
        <w:t>activităţii</w:t>
      </w:r>
      <w:proofErr w:type="spellEnd"/>
      <w:r w:rsidRPr="003735E1">
        <w:rPr>
          <w:lang w:val="ro-RO"/>
        </w:rPr>
        <w:t xml:space="preserve">; </w:t>
      </w:r>
    </w:p>
    <w:p w14:paraId="4B815486"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c) nu a fost comisă o abatere profesională gravă care îi pune în </w:t>
      </w:r>
      <w:proofErr w:type="spellStart"/>
      <w:r w:rsidRPr="003735E1">
        <w:rPr>
          <w:lang w:val="ro-RO"/>
        </w:rPr>
        <w:t>discuţie</w:t>
      </w:r>
      <w:proofErr w:type="spellEnd"/>
      <w:r w:rsidRPr="003735E1">
        <w:rPr>
          <w:lang w:val="ro-RO"/>
        </w:rPr>
        <w:t xml:space="preserve"> integritatea</w:t>
      </w:r>
    </w:p>
    <w:p w14:paraId="3B94639C"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d) nu au fost încheiat cu </w:t>
      </w:r>
      <w:proofErr w:type="spellStart"/>
      <w:r w:rsidRPr="003735E1">
        <w:rPr>
          <w:lang w:val="ro-RO"/>
        </w:rPr>
        <w:t>alţi</w:t>
      </w:r>
      <w:proofErr w:type="spellEnd"/>
      <w:r w:rsidRPr="003735E1">
        <w:rPr>
          <w:lang w:val="ro-RO"/>
        </w:rPr>
        <w:t xml:space="preserve"> operatori economici acorduri care vizează denaturarea </w:t>
      </w:r>
      <w:proofErr w:type="spellStart"/>
      <w:r w:rsidRPr="003735E1">
        <w:rPr>
          <w:lang w:val="ro-RO"/>
        </w:rPr>
        <w:t>concurenţei</w:t>
      </w:r>
      <w:proofErr w:type="spellEnd"/>
      <w:r w:rsidRPr="003735E1">
        <w:rPr>
          <w:lang w:val="ro-RO"/>
        </w:rPr>
        <w:t xml:space="preserve"> în cadrul sau în legătură cu procedura în cauză; </w:t>
      </w:r>
    </w:p>
    <w:p w14:paraId="46BE23B9"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e) nu ne aflăm într-o </w:t>
      </w:r>
      <w:proofErr w:type="spellStart"/>
      <w:r w:rsidRPr="003735E1">
        <w:rPr>
          <w:lang w:val="ro-RO"/>
        </w:rPr>
        <w:t>situaţie</w:t>
      </w:r>
      <w:proofErr w:type="spellEnd"/>
      <w:r w:rsidRPr="003735E1">
        <w:rPr>
          <w:lang w:val="ro-RO"/>
        </w:rPr>
        <w:t xml:space="preserve"> de conflict de interese în cadrul sau în legătură cu procedura în cauză</w:t>
      </w:r>
    </w:p>
    <w:p w14:paraId="076D5810"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f) nu am participat anterior la pregătirea procedurii de atribuire </w:t>
      </w:r>
    </w:p>
    <w:p w14:paraId="08D807DA"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g) societatea nu </w:t>
      </w:r>
      <w:proofErr w:type="spellStart"/>
      <w:r w:rsidRPr="003735E1">
        <w:rPr>
          <w:lang w:val="ro-RO"/>
        </w:rPr>
        <w:t>şi</w:t>
      </w:r>
      <w:proofErr w:type="spellEnd"/>
      <w:r w:rsidRPr="003735E1">
        <w:rPr>
          <w:lang w:val="ro-RO"/>
        </w:rPr>
        <w:t xml:space="preserve">-a încălcat în mod grav sau repetat </w:t>
      </w:r>
      <w:proofErr w:type="spellStart"/>
      <w:r w:rsidRPr="003735E1">
        <w:rPr>
          <w:lang w:val="ro-RO"/>
        </w:rPr>
        <w:t>obligaţiile</w:t>
      </w:r>
      <w:proofErr w:type="spellEnd"/>
      <w:r w:rsidRPr="003735E1">
        <w:rPr>
          <w:lang w:val="ro-RO"/>
        </w:rPr>
        <w:t xml:space="preserve"> principale ce-i reveneau în cadrul unui contract de </w:t>
      </w:r>
      <w:proofErr w:type="spellStart"/>
      <w:r w:rsidRPr="003735E1">
        <w:rPr>
          <w:lang w:val="ro-RO"/>
        </w:rPr>
        <w:t>achiziţii</w:t>
      </w:r>
      <w:proofErr w:type="spellEnd"/>
      <w:r w:rsidRPr="003735E1">
        <w:rPr>
          <w:lang w:val="ro-RO"/>
        </w:rPr>
        <w:t xml:space="preserve"> publice, al unui contract de </w:t>
      </w:r>
      <w:proofErr w:type="spellStart"/>
      <w:r w:rsidRPr="003735E1">
        <w:rPr>
          <w:lang w:val="ro-RO"/>
        </w:rPr>
        <w:t>achiziţii</w:t>
      </w:r>
      <w:proofErr w:type="spellEnd"/>
      <w:r w:rsidRPr="003735E1">
        <w:rPr>
          <w:lang w:val="ro-RO"/>
        </w:rPr>
        <w:t xml:space="preserve"> sectoriale sau al unui contract de concesiune încheiate anterior, iar aceste încălcări au dus la încetarea anticipată a respectivului contract, plata de daune-interese sau alte </w:t>
      </w:r>
      <w:proofErr w:type="spellStart"/>
      <w:r w:rsidRPr="003735E1">
        <w:rPr>
          <w:lang w:val="ro-RO"/>
        </w:rPr>
        <w:t>sancţiuni</w:t>
      </w:r>
      <w:proofErr w:type="spellEnd"/>
      <w:r w:rsidRPr="003735E1">
        <w:rPr>
          <w:lang w:val="ro-RO"/>
        </w:rPr>
        <w:t xml:space="preserve"> comparabile</w:t>
      </w:r>
    </w:p>
    <w:p w14:paraId="62B1E5D9"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i) nu am încercat să influențăm în mod nelegal procesul decizional al </w:t>
      </w:r>
      <w:proofErr w:type="spellStart"/>
      <w:r w:rsidRPr="003735E1">
        <w:rPr>
          <w:lang w:val="ro-RO"/>
        </w:rPr>
        <w:t>autorităţii</w:t>
      </w:r>
      <w:proofErr w:type="spellEnd"/>
      <w:r w:rsidRPr="003735E1">
        <w:rPr>
          <w:lang w:val="ro-RO"/>
        </w:rPr>
        <w:t xml:space="preserve"> contractante și nici să </w:t>
      </w:r>
      <w:proofErr w:type="spellStart"/>
      <w:r w:rsidRPr="003735E1">
        <w:rPr>
          <w:lang w:val="ro-RO"/>
        </w:rPr>
        <w:t>obţină</w:t>
      </w:r>
      <w:proofErr w:type="spellEnd"/>
      <w:r w:rsidRPr="003735E1">
        <w:rPr>
          <w:lang w:val="ro-RO"/>
        </w:rPr>
        <w:t xml:space="preserve"> </w:t>
      </w:r>
      <w:proofErr w:type="spellStart"/>
      <w:r w:rsidRPr="003735E1">
        <w:rPr>
          <w:lang w:val="ro-RO"/>
        </w:rPr>
        <w:t>informaţii</w:t>
      </w:r>
      <w:proofErr w:type="spellEnd"/>
      <w:r w:rsidRPr="003735E1">
        <w:rPr>
          <w:lang w:val="ro-RO"/>
        </w:rPr>
        <w:t xml:space="preserve"> </w:t>
      </w:r>
      <w:proofErr w:type="spellStart"/>
      <w:r w:rsidRPr="003735E1">
        <w:rPr>
          <w:lang w:val="ro-RO"/>
        </w:rPr>
        <w:t>confidenţiale</w:t>
      </w:r>
      <w:proofErr w:type="spellEnd"/>
      <w:r w:rsidRPr="003735E1">
        <w:rPr>
          <w:lang w:val="ro-RO"/>
        </w:rPr>
        <w:t xml:space="preserve"> care i-ar putea conferi avantaje nejustificate în cadrul procedurii de atribuire </w:t>
      </w:r>
    </w:p>
    <w:p w14:paraId="5DCBA3C0" w14:textId="77777777" w:rsidR="007A4060" w:rsidRPr="003735E1" w:rsidRDefault="007A4060" w:rsidP="007A4060">
      <w:pPr>
        <w:rPr>
          <w:rFonts w:ascii="Times New Roman" w:hAnsi="Times New Roman"/>
          <w:sz w:val="24"/>
          <w:szCs w:val="24"/>
          <w:lang w:val="ro-RO"/>
        </w:rPr>
      </w:pPr>
      <w:r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 xml:space="preserve">Subsemnatul declar că </w:t>
      </w:r>
      <w:proofErr w:type="spellStart"/>
      <w:r w:rsidRPr="003735E1">
        <w:rPr>
          <w:rFonts w:ascii="Times New Roman" w:hAnsi="Times New Roman"/>
          <w:sz w:val="24"/>
          <w:szCs w:val="24"/>
          <w:lang w:val="ro-RO"/>
        </w:rPr>
        <w:t>informaţiile</w:t>
      </w:r>
      <w:proofErr w:type="spellEnd"/>
      <w:r w:rsidRPr="003735E1">
        <w:rPr>
          <w:rFonts w:ascii="Times New Roman" w:hAnsi="Times New Roman"/>
          <w:sz w:val="24"/>
          <w:szCs w:val="24"/>
          <w:lang w:val="ro-RO"/>
        </w:rPr>
        <w:t xml:space="preserve"> furnizate sunt complete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corecte în fiecare detaliu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w:t>
      </w: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ca autoritatea contractantă are dreptul de a solicita, în scopul verificării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confirmării </w:t>
      </w:r>
      <w:proofErr w:type="spellStart"/>
      <w:r w:rsidRPr="003735E1">
        <w:rPr>
          <w:rFonts w:ascii="Times New Roman" w:hAnsi="Times New Roman"/>
          <w:sz w:val="24"/>
          <w:szCs w:val="24"/>
          <w:lang w:val="ro-RO"/>
        </w:rPr>
        <w:t>declaraţiilor</w:t>
      </w:r>
      <w:proofErr w:type="spellEnd"/>
      <w:r w:rsidRPr="003735E1">
        <w:rPr>
          <w:rFonts w:ascii="Times New Roman" w:hAnsi="Times New Roman"/>
          <w:sz w:val="24"/>
          <w:szCs w:val="24"/>
          <w:lang w:val="ro-RO"/>
        </w:rPr>
        <w:t>, orice documente doveditoare de care dispun.</w:t>
      </w:r>
    </w:p>
    <w:p w14:paraId="6855E87F" w14:textId="77777777" w:rsidR="007A4060" w:rsidRPr="003735E1" w:rsidRDefault="007A4060" w:rsidP="007A4060">
      <w:pPr>
        <w:shd w:val="clear" w:color="auto" w:fill="FFFFFF"/>
        <w:ind w:right="10" w:firstLine="720"/>
        <w:jc w:val="both"/>
        <w:rPr>
          <w:rFonts w:ascii="Times New Roman" w:hAnsi="Times New Roman"/>
          <w:sz w:val="24"/>
          <w:szCs w:val="24"/>
          <w:lang w:val="ro-RO"/>
        </w:rPr>
      </w:pP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ca în cazul în care această </w:t>
      </w:r>
      <w:proofErr w:type="spellStart"/>
      <w:r w:rsidRPr="003735E1">
        <w:rPr>
          <w:rFonts w:ascii="Times New Roman" w:hAnsi="Times New Roman"/>
          <w:sz w:val="24"/>
          <w:szCs w:val="24"/>
          <w:lang w:val="ro-RO"/>
        </w:rPr>
        <w:t>declaraţie</w:t>
      </w:r>
      <w:proofErr w:type="spellEnd"/>
      <w:r w:rsidRPr="003735E1">
        <w:rPr>
          <w:rFonts w:ascii="Times New Roman" w:hAnsi="Times New Roman"/>
          <w:sz w:val="24"/>
          <w:szCs w:val="24"/>
          <w:lang w:val="ro-RO"/>
        </w:rPr>
        <w:t xml:space="preserve"> nu este conformă cu realitatea sunt pasibil de încălcarea prevederilor </w:t>
      </w:r>
      <w:proofErr w:type="spellStart"/>
      <w:r w:rsidRPr="003735E1">
        <w:rPr>
          <w:rFonts w:ascii="Times New Roman" w:hAnsi="Times New Roman"/>
          <w:sz w:val="24"/>
          <w:szCs w:val="24"/>
          <w:lang w:val="ro-RO"/>
        </w:rPr>
        <w:t>legislaţiei</w:t>
      </w:r>
      <w:proofErr w:type="spellEnd"/>
      <w:r w:rsidRPr="003735E1">
        <w:rPr>
          <w:rFonts w:ascii="Times New Roman" w:hAnsi="Times New Roman"/>
          <w:sz w:val="24"/>
          <w:szCs w:val="24"/>
          <w:lang w:val="ro-RO"/>
        </w:rPr>
        <w:t xml:space="preserve"> penale privind falsul în </w:t>
      </w:r>
      <w:proofErr w:type="spellStart"/>
      <w:r w:rsidRPr="003735E1">
        <w:rPr>
          <w:rFonts w:ascii="Times New Roman" w:hAnsi="Times New Roman"/>
          <w:sz w:val="24"/>
          <w:szCs w:val="24"/>
          <w:lang w:val="ro-RO"/>
        </w:rPr>
        <w:t>declaraţii</w:t>
      </w:r>
      <w:proofErr w:type="spellEnd"/>
      <w:r w:rsidRPr="003735E1">
        <w:rPr>
          <w:rFonts w:ascii="Times New Roman" w:hAnsi="Times New Roman"/>
          <w:sz w:val="24"/>
          <w:szCs w:val="24"/>
          <w:lang w:val="ro-RO"/>
        </w:rPr>
        <w:t>.</w:t>
      </w:r>
    </w:p>
    <w:p w14:paraId="42C5319E" w14:textId="77777777" w:rsidR="007A4060" w:rsidRPr="003735E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402A1EF7" w14:textId="22FCF057"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2AF2C5BE" w14:textId="248EC7F2"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w:t>
      </w:r>
      <w:r w:rsidR="000742DB" w:rsidRPr="003735E1">
        <w:rPr>
          <w:rFonts w:ascii="Times New Roman" w:hAnsi="Times New Roman"/>
          <w:bCs/>
          <w:sz w:val="24"/>
          <w:szCs w:val="24"/>
          <w:lang w:val="ro-RO"/>
        </w:rPr>
        <w:t>semnătura autorizată)</w:t>
      </w:r>
    </w:p>
    <w:p w14:paraId="527AE756" w14:textId="77777777" w:rsidR="00176E5F" w:rsidRPr="003735E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3735E1">
        <w:rPr>
          <w:rFonts w:ascii="Times New Roman" w:hAnsi="Times New Roman"/>
          <w:sz w:val="24"/>
          <w:szCs w:val="24"/>
          <w:lang w:val="ro-RO"/>
        </w:rPr>
        <w:br w:type="page"/>
      </w:r>
      <w:bookmarkStart w:id="5" w:name="_Hlk24021479"/>
      <w:r w:rsidR="00176E5F" w:rsidRPr="003735E1">
        <w:rPr>
          <w:rFonts w:ascii="Times New Roman" w:hAnsi="Times New Roman"/>
          <w:bCs/>
          <w:sz w:val="24"/>
          <w:szCs w:val="24"/>
          <w:lang w:val="ro-RO"/>
        </w:rPr>
        <w:lastRenderedPageBreak/>
        <w:t>Formular nr. 5</w:t>
      </w:r>
    </w:p>
    <w:p w14:paraId="0ABAE357" w14:textId="0D1DE27A" w:rsidR="00F35528" w:rsidRPr="003735E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t>O</w:t>
      </w:r>
      <w:r w:rsidR="00305AA3" w:rsidRPr="003735E1">
        <w:rPr>
          <w:rFonts w:ascii="Times New Roman" w:hAnsi="Times New Roman"/>
          <w:sz w:val="24"/>
          <w:szCs w:val="24"/>
          <w:lang w:val="ro-RO"/>
        </w:rPr>
        <w:t>fertant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p>
    <w:p w14:paraId="3EB03355" w14:textId="0D3439CD" w:rsidR="00F35528" w:rsidRPr="003735E1" w:rsidRDefault="00F35528" w:rsidP="00F35528">
      <w:pPr>
        <w:overflowPunct/>
        <w:autoSpaceDE/>
        <w:autoSpaceDN/>
        <w:adjustRightInd/>
        <w:textAlignment w:val="auto"/>
        <w:rPr>
          <w:rFonts w:ascii="Times New Roman" w:hAnsi="Times New Roman"/>
          <w:i/>
          <w:iCs/>
          <w:sz w:val="24"/>
          <w:szCs w:val="24"/>
          <w:lang w:val="ro-RO"/>
        </w:rPr>
      </w:pPr>
      <w:r w:rsidRPr="003735E1">
        <w:rPr>
          <w:rFonts w:ascii="Times New Roman" w:hAnsi="Times New Roman"/>
          <w:i/>
          <w:iCs/>
          <w:sz w:val="24"/>
          <w:szCs w:val="24"/>
          <w:lang w:val="ro-RO"/>
        </w:rPr>
        <w:t>(denumirea/numele)</w:t>
      </w:r>
    </w:p>
    <w:bookmarkEnd w:id="5"/>
    <w:p w14:paraId="08AE1C99"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75FADD26" w14:textId="77777777" w:rsidR="00F35528" w:rsidRPr="003735E1" w:rsidRDefault="00F35528" w:rsidP="00F35528">
      <w:pPr>
        <w:overflowPunct/>
        <w:autoSpaceDE/>
        <w:autoSpaceDN/>
        <w:adjustRightInd/>
        <w:jc w:val="center"/>
        <w:textAlignment w:val="auto"/>
        <w:rPr>
          <w:rFonts w:ascii="Times New Roman" w:hAnsi="Times New Roman"/>
          <w:b/>
          <w:sz w:val="24"/>
          <w:szCs w:val="24"/>
          <w:lang w:val="ro-RO"/>
        </w:rPr>
      </w:pPr>
      <w:r w:rsidRPr="003735E1">
        <w:rPr>
          <w:rFonts w:ascii="Times New Roman" w:hAnsi="Times New Roman"/>
          <w:b/>
          <w:sz w:val="24"/>
          <w:szCs w:val="24"/>
          <w:lang w:val="ro-RO"/>
        </w:rPr>
        <w:t>Privind neîncadrarea în prevederile art. 59-60 din Legea 98/2016</w:t>
      </w:r>
    </w:p>
    <w:p w14:paraId="3402FB62"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5914D8FB" w14:textId="1817AD80" w:rsidR="00F35528" w:rsidRPr="003735E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sz w:val="24"/>
          <w:szCs w:val="24"/>
          <w:lang w:val="ro-RO"/>
        </w:rPr>
        <w:t>Subsemnatul</w:t>
      </w:r>
      <w:r w:rsidR="00FA6159" w:rsidRPr="003735E1">
        <w:rPr>
          <w:rFonts w:ascii="Times New Roman" w:hAnsi="Times New Roman"/>
          <w:sz w:val="24"/>
          <w:szCs w:val="24"/>
          <w:lang w:val="ro-RO"/>
        </w:rPr>
        <w:t xml:space="preserve"> ........</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4010DC" w:rsidRPr="003735E1">
        <w:rPr>
          <w:rFonts w:ascii="Times New Roman" w:hAnsi="Times New Roman"/>
          <w:sz w:val="24"/>
          <w:szCs w:val="24"/>
          <w:lang w:val="ro-RO"/>
        </w:rPr>
        <w:t>...........</w:t>
      </w:r>
      <w:r w:rsidRPr="003735E1">
        <w:rPr>
          <w:rFonts w:ascii="Times New Roman" w:hAnsi="Times New Roman"/>
          <w:sz w:val="24"/>
          <w:szCs w:val="24"/>
          <w:lang w:val="ro-RO"/>
        </w:rPr>
        <w:t>. în calitate de</w:t>
      </w:r>
      <w:r w:rsidR="00CF0494" w:rsidRPr="003735E1">
        <w:rPr>
          <w:rFonts w:ascii="Times New Roman" w:hAnsi="Times New Roman"/>
          <w:sz w:val="24"/>
          <w:szCs w:val="24"/>
          <w:lang w:val="ro-RO"/>
        </w:rPr>
        <w:t xml:space="preserve">  ofertant</w:t>
      </w:r>
      <w:r w:rsidR="00E24298" w:rsidRPr="003735E1">
        <w:rPr>
          <w:rFonts w:ascii="Times New Roman" w:hAnsi="Times New Roman"/>
          <w:i/>
          <w:iCs/>
          <w:sz w:val="24"/>
          <w:szCs w:val="24"/>
          <w:lang w:val="ro-RO"/>
        </w:rPr>
        <w:t xml:space="preserve">  </w:t>
      </w:r>
      <w:r w:rsidR="00E24298" w:rsidRPr="003735E1">
        <w:rPr>
          <w:rFonts w:ascii="Times New Roman" w:hAnsi="Times New Roman"/>
          <w:sz w:val="24"/>
          <w:szCs w:val="24"/>
          <w:lang w:val="ro-RO"/>
        </w:rPr>
        <w:t>pentru și în numele</w:t>
      </w:r>
      <w:r w:rsidR="00CF0494" w:rsidRPr="003735E1">
        <w:rPr>
          <w:rFonts w:ascii="Times New Roman" w:hAnsi="Times New Roman"/>
          <w:sz w:val="24"/>
          <w:szCs w:val="24"/>
          <w:lang w:val="ro-RO"/>
        </w:rPr>
        <w:t xml:space="preserve">   </w:t>
      </w:r>
      <w:r w:rsidR="00E24298"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E24298" w:rsidRPr="003735E1">
        <w:rPr>
          <w:rFonts w:ascii="Times New Roman" w:hAnsi="Times New Roman"/>
          <w:sz w:val="24"/>
          <w:szCs w:val="24"/>
          <w:lang w:val="ro-RO"/>
        </w:rPr>
        <w:t>........………....................................</w:t>
      </w:r>
      <w:r w:rsidR="004010DC" w:rsidRPr="003735E1">
        <w:rPr>
          <w:rFonts w:ascii="Times New Roman" w:hAnsi="Times New Roman"/>
          <w:i/>
          <w:iCs/>
          <w:sz w:val="24"/>
          <w:szCs w:val="24"/>
          <w:lang w:val="ro-RO"/>
        </w:rPr>
        <w:t xml:space="preserve">, </w:t>
      </w:r>
      <w:r w:rsidRPr="003735E1">
        <w:rPr>
          <w:rFonts w:ascii="Times New Roman" w:hAnsi="Times New Roman"/>
          <w:b/>
          <w:sz w:val="24"/>
          <w:szCs w:val="24"/>
          <w:lang w:val="ro-RO"/>
        </w:rPr>
        <w:t>declar pe propria răspundere</w:t>
      </w:r>
      <w:r w:rsidRPr="003735E1">
        <w:rPr>
          <w:rFonts w:ascii="Times New Roman" w:hAnsi="Times New Roman"/>
          <w:bCs/>
          <w:sz w:val="24"/>
          <w:szCs w:val="24"/>
          <w:lang w:val="ro-RO"/>
        </w:rPr>
        <w:t xml:space="preserve">, sub </w:t>
      </w:r>
      <w:proofErr w:type="spellStart"/>
      <w:r w:rsidRPr="003735E1">
        <w:rPr>
          <w:rFonts w:ascii="Times New Roman" w:hAnsi="Times New Roman"/>
          <w:bCs/>
          <w:sz w:val="24"/>
          <w:szCs w:val="24"/>
          <w:lang w:val="ro-RO"/>
        </w:rPr>
        <w:t>sancţiunea</w:t>
      </w:r>
      <w:proofErr w:type="spellEnd"/>
      <w:r w:rsidRPr="003735E1">
        <w:rPr>
          <w:rFonts w:ascii="Times New Roman" w:hAnsi="Times New Roman"/>
          <w:bCs/>
          <w:sz w:val="24"/>
          <w:szCs w:val="24"/>
          <w:lang w:val="ro-RO"/>
        </w:rPr>
        <w:t xml:space="preserve"> excluderii din procedur</w:t>
      </w:r>
      <w:r w:rsidR="00635424" w:rsidRPr="003735E1">
        <w:rPr>
          <w:rFonts w:ascii="Times New Roman" w:hAnsi="Times New Roman"/>
          <w:bCs/>
          <w:sz w:val="24"/>
          <w:szCs w:val="24"/>
          <w:lang w:val="ro-RO"/>
        </w:rPr>
        <w:t>ă</w:t>
      </w:r>
      <w:r w:rsidRPr="003735E1">
        <w:rPr>
          <w:rFonts w:ascii="Times New Roman" w:hAnsi="Times New Roman"/>
          <w:bCs/>
          <w:sz w:val="24"/>
          <w:szCs w:val="24"/>
          <w:lang w:val="ro-RO"/>
        </w:rPr>
        <w:t xml:space="preserve"> </w:t>
      </w:r>
      <w:proofErr w:type="spellStart"/>
      <w:r w:rsidRPr="003735E1">
        <w:rPr>
          <w:rFonts w:ascii="Times New Roman" w:hAnsi="Times New Roman"/>
          <w:bCs/>
          <w:sz w:val="24"/>
          <w:szCs w:val="24"/>
          <w:lang w:val="ro-RO"/>
        </w:rPr>
        <w:t>şi</w:t>
      </w:r>
      <w:proofErr w:type="spellEnd"/>
      <w:r w:rsidRPr="003735E1">
        <w:rPr>
          <w:rFonts w:ascii="Times New Roman" w:hAnsi="Times New Roman"/>
          <w:bCs/>
          <w:sz w:val="24"/>
          <w:szCs w:val="24"/>
          <w:lang w:val="ro-RO"/>
        </w:rPr>
        <w:t xml:space="preserve"> sub </w:t>
      </w:r>
      <w:proofErr w:type="spellStart"/>
      <w:r w:rsidRPr="003735E1">
        <w:rPr>
          <w:rFonts w:ascii="Times New Roman" w:hAnsi="Times New Roman"/>
          <w:bCs/>
          <w:sz w:val="24"/>
          <w:szCs w:val="24"/>
          <w:lang w:val="ro-RO"/>
        </w:rPr>
        <w:t>sancţiunile</w:t>
      </w:r>
      <w:proofErr w:type="spellEnd"/>
      <w:r w:rsidRPr="003735E1">
        <w:rPr>
          <w:rFonts w:ascii="Times New Roman" w:hAnsi="Times New Roman"/>
          <w:bCs/>
          <w:sz w:val="24"/>
          <w:szCs w:val="24"/>
          <w:lang w:val="ro-RO"/>
        </w:rPr>
        <w:t xml:space="preserve"> aplicate faptei de fals în acte publice, </w:t>
      </w:r>
      <w:r w:rsidRPr="003735E1">
        <w:rPr>
          <w:rFonts w:ascii="Times New Roman" w:hAnsi="Times New Roman"/>
          <w:b/>
          <w:sz w:val="24"/>
          <w:szCs w:val="24"/>
          <w:lang w:val="ro-RO"/>
        </w:rPr>
        <w:t xml:space="preserve">că nu mă aflu în </w:t>
      </w:r>
      <w:proofErr w:type="spellStart"/>
      <w:r w:rsidRPr="003735E1">
        <w:rPr>
          <w:rFonts w:ascii="Times New Roman" w:hAnsi="Times New Roman"/>
          <w:b/>
          <w:sz w:val="24"/>
          <w:szCs w:val="24"/>
          <w:lang w:val="ro-RO"/>
        </w:rPr>
        <w:t>situaţiile</w:t>
      </w:r>
      <w:proofErr w:type="spellEnd"/>
      <w:r w:rsidRPr="003735E1">
        <w:rPr>
          <w:rFonts w:ascii="Times New Roman" w:hAnsi="Times New Roman"/>
          <w:b/>
          <w:sz w:val="24"/>
          <w:szCs w:val="24"/>
          <w:lang w:val="ro-RO"/>
        </w:rPr>
        <w:t xml:space="preserve">  prevăzute la art. 59, 60</w:t>
      </w:r>
      <w:r w:rsidRPr="003735E1">
        <w:rPr>
          <w:rFonts w:ascii="Times New Roman" w:hAnsi="Times New Roman"/>
          <w:bCs/>
          <w:sz w:val="24"/>
          <w:szCs w:val="24"/>
          <w:lang w:val="ro-RO"/>
        </w:rPr>
        <w:t xml:space="preserve">  din Legea nr.98/2016 privind </w:t>
      </w:r>
      <w:proofErr w:type="spellStart"/>
      <w:r w:rsidRPr="003735E1">
        <w:rPr>
          <w:rFonts w:ascii="Times New Roman" w:hAnsi="Times New Roman"/>
          <w:bCs/>
          <w:sz w:val="24"/>
          <w:szCs w:val="24"/>
          <w:lang w:val="ro-RO"/>
        </w:rPr>
        <w:t>achizitiile</w:t>
      </w:r>
      <w:proofErr w:type="spellEnd"/>
      <w:r w:rsidRPr="003735E1">
        <w:rPr>
          <w:rFonts w:ascii="Times New Roman" w:hAnsi="Times New Roman"/>
          <w:bCs/>
          <w:sz w:val="24"/>
          <w:szCs w:val="24"/>
          <w:lang w:val="ro-RO"/>
        </w:rPr>
        <w:t xml:space="preserve"> publice, </w:t>
      </w:r>
      <w:r w:rsidRPr="003735E1">
        <w:rPr>
          <w:rFonts w:ascii="Times New Roman" w:hAnsi="Times New Roman"/>
          <w:b/>
          <w:sz w:val="24"/>
          <w:szCs w:val="24"/>
          <w:lang w:val="ro-RO"/>
        </w:rPr>
        <w:t>respectiv:</w:t>
      </w:r>
    </w:p>
    <w:p w14:paraId="0FD4F6D2" w14:textId="7EE4D185"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drept membri în cadrul consiliului de administra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ie /organ de conducere sau de supervizare </w:t>
      </w:r>
      <w:proofErr w:type="spellStart"/>
      <w:r w:rsidRPr="003735E1">
        <w:rPr>
          <w:rFonts w:ascii="Times New Roman" w:hAnsi="Times New Roman"/>
          <w:bCs/>
          <w:sz w:val="24"/>
          <w:szCs w:val="24"/>
          <w:lang w:val="ro-RO"/>
        </w:rPr>
        <w:t>şi</w:t>
      </w:r>
      <w:proofErr w:type="spellEnd"/>
      <w:r w:rsidRPr="003735E1">
        <w:rPr>
          <w:rFonts w:ascii="Times New Roman" w:hAnsi="Times New Roman"/>
          <w:bCs/>
          <w:sz w:val="24"/>
          <w:szCs w:val="24"/>
          <w:lang w:val="ro-RO"/>
        </w:rPr>
        <w:t xml:space="preserve"> nu am ac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ionari ori asocia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 semnificativi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 xml:space="preserve"> /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comerciale cu persoane ce de</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in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 de decizie în cadrul </w:t>
      </w:r>
      <w:proofErr w:type="spellStart"/>
      <w:r w:rsidRPr="003735E1">
        <w:rPr>
          <w:rFonts w:ascii="Times New Roman" w:hAnsi="Times New Roman"/>
          <w:bCs/>
          <w:sz w:val="24"/>
          <w:szCs w:val="24"/>
          <w:lang w:val="ro-RO"/>
        </w:rPr>
        <w:t>Autorităţii</w:t>
      </w:r>
      <w:proofErr w:type="spellEnd"/>
      <w:r w:rsidRPr="003735E1">
        <w:rPr>
          <w:rFonts w:ascii="Times New Roman" w:hAnsi="Times New Roman"/>
          <w:bCs/>
          <w:sz w:val="24"/>
          <w:szCs w:val="24"/>
          <w:lang w:val="ro-RO"/>
        </w:rPr>
        <w:t xml:space="preserve"> Contractante.</w:t>
      </w:r>
    </w:p>
    <w:p w14:paraId="780D7D66" w14:textId="120ECBAA"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nominalizat printre principalele persoane desemnate pentru executarea contractului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 comerciale cu </w:t>
      </w:r>
      <w:bookmarkStart w:id="6" w:name="_Hlk24022768"/>
      <w:r w:rsidRPr="003735E1">
        <w:rPr>
          <w:rFonts w:ascii="Times New Roman" w:hAnsi="Times New Roman"/>
          <w:bCs/>
          <w:sz w:val="24"/>
          <w:szCs w:val="24"/>
          <w:lang w:val="ro-RO"/>
        </w:rPr>
        <w:t>persoane cu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w:t>
      </w:r>
      <w:bookmarkEnd w:id="6"/>
      <w:r w:rsidRPr="003735E1">
        <w:rPr>
          <w:rFonts w:ascii="Times New Roman" w:hAnsi="Times New Roman"/>
          <w:bCs/>
          <w:sz w:val="24"/>
          <w:szCs w:val="24"/>
          <w:lang w:val="ro-RO"/>
        </w:rPr>
        <w:t>.</w:t>
      </w:r>
    </w:p>
    <w:p w14:paraId="3890AB37" w14:textId="27FA4D15" w:rsidR="00F35528" w:rsidRPr="003735E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bCs/>
          <w:sz w:val="24"/>
          <w:szCs w:val="24"/>
          <w:lang w:val="ro-RO"/>
        </w:rPr>
        <w:t>Persoanele cu func</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 sunt următoarele:</w:t>
      </w:r>
    </w:p>
    <w:p w14:paraId="01D596EC" w14:textId="77777777" w:rsidR="001B2CC9" w:rsidRPr="003735E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Elekes Zoltan</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Director General;</w:t>
      </w:r>
    </w:p>
    <w:p w14:paraId="234D1710" w14:textId="4C5AB658" w:rsidR="009D730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3735E1">
        <w:rPr>
          <w:rFonts w:ascii="Times New Roman" w:hAnsi="Times New Roman"/>
          <w:bCs/>
          <w:sz w:val="24"/>
          <w:szCs w:val="24"/>
          <w:lang w:val="ro-RO"/>
        </w:rPr>
        <w:t>Orian</w:t>
      </w:r>
      <w:proofErr w:type="spellEnd"/>
      <w:r w:rsidRPr="003735E1">
        <w:rPr>
          <w:rFonts w:ascii="Times New Roman" w:hAnsi="Times New Roman"/>
          <w:bCs/>
          <w:sz w:val="24"/>
          <w:szCs w:val="24"/>
          <w:lang w:val="ro-RO"/>
        </w:rPr>
        <w:t xml:space="preserve"> Adriana Elena</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Director General</w:t>
      </w:r>
      <w:r w:rsidR="00A7109B" w:rsidRPr="003735E1">
        <w:rPr>
          <w:rFonts w:ascii="Times New Roman" w:hAnsi="Times New Roman"/>
          <w:bCs/>
          <w:sz w:val="24"/>
          <w:szCs w:val="24"/>
          <w:lang w:val="ro-RO"/>
        </w:rPr>
        <w:t xml:space="preserve"> Adjunct</w:t>
      </w:r>
      <w:r w:rsidR="009D730B" w:rsidRPr="003735E1">
        <w:rPr>
          <w:rFonts w:ascii="Times New Roman" w:hAnsi="Times New Roman"/>
          <w:bCs/>
          <w:sz w:val="24"/>
          <w:szCs w:val="24"/>
          <w:lang w:val="ro-RO"/>
        </w:rPr>
        <w:t>;</w:t>
      </w:r>
    </w:p>
    <w:p w14:paraId="5E713AD7" w14:textId="7FBD9FB1" w:rsidR="004010DC" w:rsidRPr="003735E1"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w:t>
      </w:r>
      <w:r w:rsidR="00F554FD" w:rsidRPr="003735E1">
        <w:rPr>
          <w:rFonts w:ascii="Times New Roman" w:hAnsi="Times New Roman"/>
          <w:bCs/>
          <w:sz w:val="24"/>
          <w:szCs w:val="24"/>
          <w:lang w:val="ro-RO"/>
        </w:rPr>
        <w:t>mbrus</w:t>
      </w:r>
      <w:r w:rsidRPr="003735E1">
        <w:rPr>
          <w:rFonts w:ascii="Times New Roman" w:hAnsi="Times New Roman"/>
          <w:bCs/>
          <w:sz w:val="24"/>
          <w:szCs w:val="24"/>
          <w:lang w:val="ro-RO"/>
        </w:rPr>
        <w:t xml:space="preserve"> Anna Ildiko</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economic, financiar, contabilitate</w:t>
      </w:r>
      <w:r w:rsidR="00F35528" w:rsidRPr="003735E1">
        <w:rPr>
          <w:rFonts w:ascii="Times New Roman" w:hAnsi="Times New Roman"/>
          <w:bCs/>
          <w:sz w:val="24"/>
          <w:szCs w:val="24"/>
          <w:lang w:val="ro-RO"/>
        </w:rPr>
        <w:t>;</w:t>
      </w:r>
    </w:p>
    <w:p w14:paraId="33ABA019" w14:textId="1507337A" w:rsidR="004010DC" w:rsidRPr="003735E1"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Andras Imre</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FC78CA">
        <w:rPr>
          <w:rFonts w:ascii="Times New Roman" w:hAnsi="Times New Roman"/>
          <w:bCs/>
          <w:sz w:val="24"/>
          <w:szCs w:val="24"/>
          <w:lang w:val="ro-RO"/>
        </w:rPr>
        <w:t>Ș</w:t>
      </w:r>
      <w:r w:rsidR="00B3138B" w:rsidRPr="003735E1">
        <w:rPr>
          <w:rFonts w:ascii="Times New Roman" w:hAnsi="Times New Roman"/>
          <w:bCs/>
          <w:sz w:val="24"/>
          <w:szCs w:val="24"/>
          <w:lang w:val="ro-RO"/>
        </w:rPr>
        <w:t xml:space="preserve">ef </w:t>
      </w:r>
      <w:r w:rsidR="00A7109B" w:rsidRPr="003735E1">
        <w:rPr>
          <w:rFonts w:ascii="Times New Roman" w:hAnsi="Times New Roman"/>
          <w:bCs/>
          <w:sz w:val="24"/>
          <w:szCs w:val="24"/>
          <w:lang w:val="ro-RO"/>
        </w:rPr>
        <w:t>serviciu</w:t>
      </w:r>
      <w:r w:rsidR="00B3138B" w:rsidRPr="003735E1">
        <w:rPr>
          <w:rFonts w:ascii="Times New Roman" w:hAnsi="Times New Roman"/>
          <w:bCs/>
          <w:sz w:val="24"/>
          <w:szCs w:val="24"/>
          <w:lang w:val="ro-RO"/>
        </w:rPr>
        <w:t xml:space="preserve"> juridic</w:t>
      </w:r>
      <w:r w:rsidR="00F35528" w:rsidRPr="003735E1">
        <w:rPr>
          <w:rFonts w:ascii="Times New Roman" w:hAnsi="Times New Roman"/>
          <w:bCs/>
          <w:sz w:val="24"/>
          <w:szCs w:val="24"/>
          <w:lang w:val="ro-RO"/>
        </w:rPr>
        <w:t>;</w:t>
      </w:r>
    </w:p>
    <w:p w14:paraId="5A29BA45" w14:textId="747462D0"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Constantin Nadia</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achiziții publice, tehnic și administrativ</w:t>
      </w:r>
      <w:r w:rsidR="00F35528" w:rsidRPr="003735E1">
        <w:rPr>
          <w:rFonts w:ascii="Times New Roman" w:hAnsi="Times New Roman"/>
          <w:bCs/>
          <w:sz w:val="24"/>
          <w:szCs w:val="24"/>
          <w:lang w:val="ro-RO"/>
        </w:rPr>
        <w:t>;</w:t>
      </w:r>
    </w:p>
    <w:p w14:paraId="0DDBC515" w14:textId="3F15D945"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Gyorgy Valeria</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bookmarkStart w:id="7" w:name="_Hlk30489985"/>
      <w:r w:rsidR="001B2CC9" w:rsidRPr="003735E1">
        <w:rPr>
          <w:rFonts w:ascii="Times New Roman" w:hAnsi="Times New Roman"/>
          <w:bCs/>
          <w:sz w:val="24"/>
          <w:szCs w:val="24"/>
          <w:lang w:val="ro-RO"/>
        </w:rPr>
        <w:t xml:space="preserve"> </w:t>
      </w:r>
      <w:r w:rsidR="00F554FD" w:rsidRPr="003735E1">
        <w:rPr>
          <w:rFonts w:ascii="Times New Roman" w:hAnsi="Times New Roman"/>
          <w:bCs/>
          <w:sz w:val="24"/>
          <w:szCs w:val="24"/>
          <w:lang w:val="ro-RO"/>
        </w:rPr>
        <w:t>C</w:t>
      </w:r>
      <w:r w:rsidR="00F35528" w:rsidRPr="003735E1">
        <w:rPr>
          <w:rFonts w:ascii="Times New Roman" w:hAnsi="Times New Roman"/>
          <w:bCs/>
          <w:sz w:val="24"/>
          <w:szCs w:val="24"/>
          <w:lang w:val="ro-RO"/>
        </w:rPr>
        <w:t>onsilier</w:t>
      </w:r>
      <w:r w:rsidRPr="003735E1">
        <w:rPr>
          <w:rFonts w:ascii="Times New Roman" w:hAnsi="Times New Roman"/>
          <w:bCs/>
          <w:sz w:val="24"/>
          <w:szCs w:val="24"/>
          <w:lang w:val="ro-RO"/>
        </w:rPr>
        <w:t xml:space="preserve"> serviciu economic, financiar, contabilitate</w:t>
      </w:r>
      <w:bookmarkEnd w:id="7"/>
      <w:r w:rsidR="00F35528" w:rsidRPr="003735E1">
        <w:rPr>
          <w:rFonts w:ascii="Times New Roman" w:hAnsi="Times New Roman"/>
          <w:bCs/>
          <w:sz w:val="24"/>
          <w:szCs w:val="24"/>
          <w:lang w:val="ro-RO"/>
        </w:rPr>
        <w:t>;</w:t>
      </w:r>
    </w:p>
    <w:p w14:paraId="04E6682A" w14:textId="72E210E7"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3735E1">
        <w:rPr>
          <w:rFonts w:ascii="Times New Roman" w:hAnsi="Times New Roman"/>
          <w:bCs/>
          <w:sz w:val="24"/>
          <w:szCs w:val="24"/>
          <w:lang w:val="ro-RO"/>
        </w:rPr>
        <w:t>Oilă</w:t>
      </w:r>
      <w:proofErr w:type="spellEnd"/>
      <w:r w:rsidRPr="003735E1">
        <w:rPr>
          <w:rFonts w:ascii="Times New Roman" w:hAnsi="Times New Roman"/>
          <w:bCs/>
          <w:sz w:val="24"/>
          <w:szCs w:val="24"/>
          <w:lang w:val="ro-RO"/>
        </w:rPr>
        <w:t xml:space="preserve"> Carmen – </w:t>
      </w:r>
      <w:r w:rsidR="00FC78CA">
        <w:rPr>
          <w:rFonts w:ascii="Times New Roman" w:hAnsi="Times New Roman"/>
          <w:bCs/>
          <w:sz w:val="24"/>
          <w:szCs w:val="24"/>
          <w:lang w:val="ro-RO"/>
        </w:rPr>
        <w:t>C</w:t>
      </w:r>
      <w:r w:rsidR="008D4497">
        <w:rPr>
          <w:rFonts w:ascii="Times New Roman" w:hAnsi="Times New Roman"/>
          <w:bCs/>
          <w:sz w:val="24"/>
          <w:szCs w:val="24"/>
          <w:lang w:val="ro-RO"/>
        </w:rPr>
        <w:t>onsilier achiziții publice</w:t>
      </w:r>
    </w:p>
    <w:p w14:paraId="713CF4C8" w14:textId="335D8C66" w:rsidR="001B2CC9" w:rsidRPr="003735E1" w:rsidRDefault="00FC78C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Pr>
          <w:rFonts w:ascii="Times New Roman" w:hAnsi="Times New Roman"/>
          <w:bCs/>
          <w:sz w:val="24"/>
          <w:szCs w:val="24"/>
          <w:lang w:val="ro-RO"/>
        </w:rPr>
        <w:t>Gergely Maria – Consilier</w:t>
      </w:r>
      <w:r w:rsidR="001B2CC9" w:rsidRPr="003735E1">
        <w:rPr>
          <w:rFonts w:ascii="Times New Roman" w:hAnsi="Times New Roman"/>
          <w:bCs/>
          <w:sz w:val="24"/>
          <w:szCs w:val="24"/>
          <w:lang w:val="ro-RO"/>
        </w:rPr>
        <w:t xml:space="preserve"> achiziții publice</w:t>
      </w:r>
    </w:p>
    <w:p w14:paraId="7A95517B" w14:textId="418DC46E" w:rsidR="00F85F22" w:rsidRPr="00757B6B" w:rsidRDefault="00B44621" w:rsidP="00757B6B">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Pr>
          <w:rFonts w:ascii="Times New Roman" w:hAnsi="Times New Roman"/>
          <w:bCs/>
          <w:sz w:val="24"/>
          <w:szCs w:val="24"/>
          <w:lang w:val="ro-RO"/>
        </w:rPr>
        <w:t>Feleki</w:t>
      </w:r>
      <w:proofErr w:type="spellEnd"/>
      <w:r>
        <w:rPr>
          <w:rFonts w:ascii="Times New Roman" w:hAnsi="Times New Roman"/>
          <w:bCs/>
          <w:sz w:val="24"/>
          <w:szCs w:val="24"/>
          <w:lang w:val="ro-RO"/>
        </w:rPr>
        <w:t xml:space="preserve"> Ildiko</w:t>
      </w:r>
      <w:r w:rsidR="00FC78CA">
        <w:rPr>
          <w:rFonts w:ascii="Times New Roman" w:hAnsi="Times New Roman"/>
          <w:bCs/>
          <w:sz w:val="24"/>
          <w:szCs w:val="24"/>
          <w:lang w:val="ro-RO"/>
        </w:rPr>
        <w:t>- Șef centru și R</w:t>
      </w:r>
      <w:r w:rsidR="00757B6B">
        <w:rPr>
          <w:rFonts w:ascii="Times New Roman" w:hAnsi="Times New Roman"/>
          <w:bCs/>
          <w:sz w:val="24"/>
          <w:szCs w:val="24"/>
          <w:lang w:val="ro-RO"/>
        </w:rPr>
        <w:t>esponsabil contract</w:t>
      </w:r>
    </w:p>
    <w:p w14:paraId="6AE35934" w14:textId="2F206F20" w:rsidR="00F35528" w:rsidRPr="003735E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3735E1">
        <w:rPr>
          <w:rFonts w:ascii="Times New Roman" w:hAnsi="Times New Roman"/>
          <w:bCs/>
          <w:sz w:val="24"/>
          <w:szCs w:val="24"/>
          <w:lang w:val="ro-RO"/>
        </w:rPr>
        <w:t>Declar că informa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iile furnizate sunt complete </w:t>
      </w:r>
      <w:r w:rsidR="001B2CC9" w:rsidRPr="003735E1">
        <w:rPr>
          <w:rFonts w:ascii="Times New Roman" w:hAnsi="Times New Roman"/>
          <w:bCs/>
          <w:sz w:val="24"/>
          <w:szCs w:val="24"/>
          <w:lang w:val="ro-RO"/>
        </w:rPr>
        <w:t>și</w:t>
      </w:r>
      <w:r w:rsidRPr="003735E1">
        <w:rPr>
          <w:rFonts w:ascii="Times New Roman" w:hAnsi="Times New Roman"/>
          <w:bCs/>
          <w:sz w:val="24"/>
          <w:szCs w:val="24"/>
          <w:lang w:val="ro-RO"/>
        </w:rPr>
        <w:t xml:space="preserve"> corecte în fiecare detaliu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în</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eleg ca Autoritatea Contractantă are dreptul de a solicita, în scopul verificării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confirmării declara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iilor, orice documente doveditoare de care dispun.</w:t>
      </w:r>
    </w:p>
    <w:p w14:paraId="2EE22078" w14:textId="7535021A" w:rsidR="00F35528" w:rsidRPr="003735E1" w:rsidRDefault="00F35528" w:rsidP="001B2CC9">
      <w:pPr>
        <w:overflowPunct/>
        <w:autoSpaceDE/>
        <w:autoSpaceDN/>
        <w:adjustRightInd/>
        <w:ind w:firstLine="360"/>
        <w:jc w:val="both"/>
        <w:textAlignment w:val="auto"/>
        <w:rPr>
          <w:rFonts w:ascii="Times New Roman" w:hAnsi="Times New Roman"/>
          <w:sz w:val="24"/>
          <w:szCs w:val="24"/>
          <w:lang w:val="ro-RO"/>
        </w:rPr>
      </w:pPr>
      <w:r w:rsidRPr="003735E1">
        <w:rPr>
          <w:rFonts w:ascii="Times New Roman" w:hAnsi="Times New Roman"/>
          <w:sz w:val="24"/>
          <w:szCs w:val="24"/>
          <w:lang w:val="ro-RO"/>
        </w:rPr>
        <w:t>Declar că voi informa imediat Autoritatea Contractantă dacă vor interveni modificări în prezenta declara</w:t>
      </w:r>
      <w:r w:rsidR="001B2CC9" w:rsidRPr="003735E1">
        <w:rPr>
          <w:rFonts w:ascii="Times New Roman" w:hAnsi="Times New Roman"/>
          <w:sz w:val="24"/>
          <w:szCs w:val="24"/>
          <w:lang w:val="ro-RO"/>
        </w:rPr>
        <w:t>ț</w:t>
      </w:r>
      <w:r w:rsidRPr="003735E1">
        <w:rPr>
          <w:rFonts w:ascii="Times New Roman" w:hAnsi="Times New Roman"/>
          <w:sz w:val="24"/>
          <w:szCs w:val="24"/>
          <w:lang w:val="ro-RO"/>
        </w:rPr>
        <w:t>ie la orice punct pe parcursul derulării procedurii de atribuire a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ie public sau, în cazul în care vom fi desemna</w:t>
      </w:r>
      <w:r w:rsidR="00AD4377" w:rsidRPr="003735E1">
        <w:rPr>
          <w:rFonts w:ascii="Times New Roman" w:hAnsi="Times New Roman"/>
          <w:sz w:val="24"/>
          <w:szCs w:val="24"/>
          <w:lang w:val="ro-RO"/>
        </w:rPr>
        <w:t>ț</w:t>
      </w:r>
      <w:r w:rsidRPr="003735E1">
        <w:rPr>
          <w:rFonts w:ascii="Times New Roman" w:hAnsi="Times New Roman"/>
          <w:sz w:val="24"/>
          <w:szCs w:val="24"/>
          <w:lang w:val="ro-RO"/>
        </w:rPr>
        <w:t>i c</w:t>
      </w:r>
      <w:r w:rsidR="00AD4377" w:rsidRPr="003735E1">
        <w:rPr>
          <w:rFonts w:ascii="Times New Roman" w:hAnsi="Times New Roman"/>
          <w:sz w:val="24"/>
          <w:szCs w:val="24"/>
          <w:lang w:val="ro-RO"/>
        </w:rPr>
        <w:t>âș</w:t>
      </w:r>
      <w:r w:rsidRPr="003735E1">
        <w:rPr>
          <w:rFonts w:ascii="Times New Roman" w:hAnsi="Times New Roman"/>
          <w:sz w:val="24"/>
          <w:szCs w:val="24"/>
          <w:lang w:val="ro-RO"/>
        </w:rPr>
        <w:t>tigători, pe parcursul derulării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 xml:space="preserve">ie publică, având în vedere și prevederile </w:t>
      </w:r>
      <w:r w:rsidRPr="003735E1">
        <w:rPr>
          <w:rFonts w:ascii="Times New Roman" w:hAnsi="Times New Roman"/>
          <w:b/>
          <w:bCs/>
          <w:sz w:val="24"/>
          <w:szCs w:val="24"/>
          <w:lang w:val="ro-RO"/>
        </w:rPr>
        <w:t>art. 61 din Legea 98/2016</w:t>
      </w:r>
      <w:r w:rsidRPr="003735E1">
        <w:rPr>
          <w:rFonts w:ascii="Times New Roman" w:hAnsi="Times New Roman"/>
          <w:sz w:val="24"/>
          <w:szCs w:val="24"/>
          <w:lang w:val="ro-RO"/>
        </w:rPr>
        <w:t>.</w:t>
      </w:r>
    </w:p>
    <w:p w14:paraId="340469BF"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51FE5F23"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69499C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3F7DB08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53E93EC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3735E1" w:rsidRDefault="00F35528" w:rsidP="00F35528">
      <w:pPr>
        <w:overflowPunct/>
        <w:autoSpaceDE/>
        <w:autoSpaceDN/>
        <w:adjustRightInd/>
        <w:textAlignment w:val="auto"/>
        <w:rPr>
          <w:rFonts w:ascii="Times New Roman" w:hAnsi="Times New Roman"/>
          <w:bCs/>
          <w:sz w:val="24"/>
          <w:szCs w:val="24"/>
          <w:lang w:val="ro-RO"/>
        </w:rPr>
      </w:pPr>
      <w:bookmarkStart w:id="8" w:name="_Hlk37664668"/>
      <w:r w:rsidRPr="003735E1">
        <w:rPr>
          <w:rFonts w:ascii="Times New Roman" w:hAnsi="Times New Roman"/>
          <w:bCs/>
          <w:sz w:val="24"/>
          <w:szCs w:val="24"/>
          <w:lang w:val="ro-RO"/>
        </w:rPr>
        <w:t>Data completării</w:t>
      </w:r>
      <w:r w:rsidR="00A24361" w:rsidRPr="003735E1">
        <w:rPr>
          <w:rFonts w:ascii="Times New Roman" w:hAnsi="Times New Roman"/>
          <w:bCs/>
          <w:sz w:val="24"/>
          <w:szCs w:val="24"/>
          <w:lang w:val="ro-RO"/>
        </w:rPr>
        <w:t xml:space="preserve"> __________</w:t>
      </w:r>
    </w:p>
    <w:p w14:paraId="5BA98BE6" w14:textId="49A8D753" w:rsidR="00F35528" w:rsidRPr="003735E1" w:rsidRDefault="00F35528"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w:t>
      </w:r>
      <w:r w:rsidR="00A24361" w:rsidRPr="003735E1">
        <w:rPr>
          <w:rFonts w:ascii="Times New Roman" w:hAnsi="Times New Roman"/>
          <w:bCs/>
          <w:sz w:val="24"/>
          <w:szCs w:val="24"/>
          <w:lang w:val="ro-RO"/>
        </w:rPr>
        <w:t>___________________</w:t>
      </w:r>
    </w:p>
    <w:p w14:paraId="4DC1DF16" w14:textId="77777777" w:rsidR="00D914CB" w:rsidRPr="003735E1" w:rsidRDefault="00F35528"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bookmarkEnd w:id="8"/>
    </w:p>
    <w:p w14:paraId="3CBB6A94" w14:textId="068F2CE4" w:rsidR="001B2CC9" w:rsidRPr="003735E1" w:rsidRDefault="001B2CC9">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05A2E0B4" w14:textId="5DD7D962" w:rsidR="00D914CB" w:rsidRPr="003735E1" w:rsidRDefault="00D914CB" w:rsidP="002D6B4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6</w:t>
      </w:r>
    </w:p>
    <w:p w14:paraId="70BE89EE" w14:textId="18DC2982"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 xml:space="preserve">fertant </w:t>
      </w:r>
      <w:r w:rsidRPr="003735E1">
        <w:rPr>
          <w:rFonts w:ascii="Times New Roman" w:hAnsi="Times New Roman"/>
          <w:bCs/>
          <w:sz w:val="24"/>
          <w:szCs w:val="24"/>
          <w:lang w:val="ro-RO"/>
        </w:rPr>
        <w:t>___________________</w:t>
      </w:r>
    </w:p>
    <w:p w14:paraId="58BE5942" w14:textId="76714BE6"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(denumirea/numele)</w:t>
      </w:r>
    </w:p>
    <w:p w14:paraId="255DFC3F" w14:textId="77777777" w:rsidR="00D071E4" w:rsidRPr="003735E1" w:rsidRDefault="00D071E4" w:rsidP="00F9323C">
      <w:pPr>
        <w:overflowPunct/>
        <w:autoSpaceDE/>
        <w:autoSpaceDN/>
        <w:adjustRightInd/>
        <w:textAlignment w:val="auto"/>
        <w:rPr>
          <w:rFonts w:ascii="Times New Roman" w:hAnsi="Times New Roman"/>
          <w:bCs/>
          <w:sz w:val="24"/>
          <w:szCs w:val="24"/>
          <w:lang w:val="ro-RO"/>
        </w:rPr>
      </w:pPr>
    </w:p>
    <w:p w14:paraId="1973251A" w14:textId="77777777" w:rsidR="00F9323C" w:rsidRPr="003735E1" w:rsidRDefault="00F9323C"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3735E1" w:rsidRDefault="00083E72" w:rsidP="00083E72">
      <w:pPr>
        <w:overflowPunct/>
        <w:autoSpaceDE/>
        <w:autoSpaceDN/>
        <w:adjustRightInd/>
        <w:textAlignment w:val="auto"/>
        <w:rPr>
          <w:rFonts w:ascii="Times New Roman" w:hAnsi="Times New Roman"/>
          <w:b/>
          <w:bCs/>
          <w:iCs/>
          <w:sz w:val="24"/>
          <w:szCs w:val="24"/>
          <w:lang w:val="ro-RO"/>
        </w:rPr>
      </w:pPr>
    </w:p>
    <w:p w14:paraId="49B49D14" w14:textId="77777777" w:rsidR="00D071E4" w:rsidRPr="003735E1" w:rsidRDefault="00D071E4" w:rsidP="00083E72">
      <w:pPr>
        <w:overflowPunct/>
        <w:autoSpaceDE/>
        <w:autoSpaceDN/>
        <w:adjustRightInd/>
        <w:textAlignment w:val="auto"/>
        <w:rPr>
          <w:rFonts w:ascii="Times New Roman" w:hAnsi="Times New Roman"/>
          <w:iCs/>
          <w:sz w:val="24"/>
          <w:szCs w:val="24"/>
          <w:lang w:val="ro-RO"/>
        </w:rPr>
      </w:pPr>
    </w:p>
    <w:p w14:paraId="4F2A0BB7" w14:textId="45D2B229" w:rsidR="00083E72" w:rsidRDefault="00083E72" w:rsidP="00083E72">
      <w:pPr>
        <w:overflowPunct/>
        <w:autoSpaceDE/>
        <w:autoSpaceDN/>
        <w:adjustRightInd/>
        <w:jc w:val="center"/>
        <w:textAlignment w:val="auto"/>
        <w:rPr>
          <w:rFonts w:ascii="Times New Roman" w:hAnsi="Times New Roman"/>
          <w:b/>
          <w:bCs/>
          <w:iCs/>
          <w:sz w:val="24"/>
          <w:szCs w:val="24"/>
          <w:lang w:val="ro-RO"/>
        </w:rPr>
      </w:pPr>
      <w:r w:rsidRPr="003735E1">
        <w:rPr>
          <w:rFonts w:ascii="Times New Roman" w:hAnsi="Times New Roman"/>
          <w:b/>
          <w:bCs/>
          <w:iCs/>
          <w:sz w:val="24"/>
          <w:szCs w:val="24"/>
          <w:lang w:val="ro-RO"/>
        </w:rPr>
        <w:t xml:space="preserve">Declarație de acceptare a condițiilor contractuale și de însușire a </w:t>
      </w:r>
    </w:p>
    <w:p w14:paraId="70D76340" w14:textId="1178234F" w:rsidR="000B7787" w:rsidRPr="003735E1" w:rsidRDefault="000B7787" w:rsidP="00083E72">
      <w:pPr>
        <w:overflowPunct/>
        <w:autoSpaceDE/>
        <w:autoSpaceDN/>
        <w:adjustRightInd/>
        <w:jc w:val="center"/>
        <w:textAlignment w:val="auto"/>
        <w:rPr>
          <w:rFonts w:ascii="Times New Roman" w:hAnsi="Times New Roman"/>
          <w:b/>
          <w:bCs/>
          <w:iCs/>
          <w:sz w:val="24"/>
          <w:szCs w:val="24"/>
          <w:lang w:val="ro-RO"/>
        </w:rPr>
      </w:pPr>
      <w:r>
        <w:rPr>
          <w:rFonts w:ascii="Times New Roman" w:hAnsi="Times New Roman"/>
          <w:b/>
          <w:bCs/>
          <w:iCs/>
          <w:sz w:val="24"/>
          <w:szCs w:val="24"/>
          <w:lang w:val="ro-RO"/>
        </w:rPr>
        <w:t>documentației de atribuire</w:t>
      </w:r>
    </w:p>
    <w:p w14:paraId="1B104B2B"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B20625F"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046AC7BB"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0F7D1605"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4CC2836D"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D38BC9F" w14:textId="0FABD763" w:rsidR="00083E72" w:rsidRPr="003735E1" w:rsidRDefault="00083E72" w:rsidP="002D6B47">
      <w:pPr>
        <w:overflowPunct/>
        <w:autoSpaceDE/>
        <w:autoSpaceDN/>
        <w:adjustRightInd/>
        <w:ind w:firstLine="708"/>
        <w:jc w:val="both"/>
        <w:textAlignment w:val="auto"/>
        <w:rPr>
          <w:rFonts w:ascii="Times New Roman" w:hAnsi="Times New Roman"/>
          <w:i/>
          <w:iCs/>
          <w:sz w:val="24"/>
          <w:szCs w:val="24"/>
          <w:lang w:val="ro-RO"/>
        </w:rPr>
      </w:pPr>
      <w:r w:rsidRPr="003735E1">
        <w:rPr>
          <w:rFonts w:ascii="Times New Roman" w:hAnsi="Times New Roman"/>
          <w:sz w:val="24"/>
          <w:szCs w:val="24"/>
          <w:lang w:val="ro-RO"/>
        </w:rPr>
        <w:t>Subsemnatul ............................................................ în calitate de</w:t>
      </w:r>
      <w:r w:rsidR="004010DC" w:rsidRPr="003735E1">
        <w:rPr>
          <w:rFonts w:ascii="Times New Roman" w:hAnsi="Times New Roman"/>
          <w:sz w:val="24"/>
          <w:szCs w:val="24"/>
          <w:lang w:val="ro-RO"/>
        </w:rPr>
        <w:t xml:space="preserve"> ofertant, </w:t>
      </w:r>
      <w:r w:rsidRPr="003735E1">
        <w:rPr>
          <w:rFonts w:ascii="Times New Roman" w:hAnsi="Times New Roman"/>
          <w:sz w:val="24"/>
          <w:szCs w:val="24"/>
          <w:lang w:val="ro-RO"/>
        </w:rPr>
        <w:t>pentru și în numele..................................…................................................declar, prin prezenta, că acceptăm condițiile contractuale și ne însușim în totalitate documentația de atribuire aferentă anunțului de p</w:t>
      </w:r>
      <w:r w:rsidR="007A4060" w:rsidRPr="003735E1">
        <w:rPr>
          <w:rFonts w:ascii="Times New Roman" w:hAnsi="Times New Roman"/>
          <w:sz w:val="24"/>
          <w:szCs w:val="24"/>
          <w:lang w:val="ro-RO"/>
        </w:rPr>
        <w:t>ublicitate</w:t>
      </w:r>
      <w:r w:rsidRPr="003735E1">
        <w:rPr>
          <w:rFonts w:ascii="Times New Roman" w:hAnsi="Times New Roman"/>
          <w:sz w:val="24"/>
          <w:szCs w:val="24"/>
          <w:lang w:val="ro-RO"/>
        </w:rPr>
        <w:t xml:space="preserve"> nr.  .............</w:t>
      </w:r>
      <w:r w:rsidR="004010DC" w:rsidRPr="003735E1">
        <w:rPr>
          <w:rFonts w:ascii="Times New Roman" w:hAnsi="Times New Roman"/>
          <w:sz w:val="24"/>
          <w:szCs w:val="24"/>
          <w:lang w:val="ro-RO"/>
        </w:rPr>
        <w:t>......</w:t>
      </w:r>
      <w:r w:rsidRPr="003735E1">
        <w:rPr>
          <w:rFonts w:ascii="Times New Roman" w:hAnsi="Times New Roman"/>
          <w:sz w:val="24"/>
          <w:szCs w:val="24"/>
          <w:lang w:val="ro-RO"/>
        </w:rPr>
        <w:t>..................................... din data de..................... .</w:t>
      </w:r>
      <w:r w:rsidRPr="003735E1">
        <w:rPr>
          <w:rFonts w:ascii="Times New Roman" w:hAnsi="Times New Roman"/>
          <w:i/>
          <w:iCs/>
          <w:sz w:val="24"/>
          <w:szCs w:val="24"/>
          <w:lang w:val="ro-RO"/>
        </w:rPr>
        <w:t xml:space="preserve">  </w:t>
      </w:r>
    </w:p>
    <w:p w14:paraId="64A8F94D" w14:textId="109B27B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170DB22"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193913A"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35372ACC"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071AD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42B14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1E6D9DD2" w14:textId="77777777" w:rsidR="00D914CB" w:rsidRPr="003735E1" w:rsidRDefault="00D914CB" w:rsidP="00083E72">
      <w:pPr>
        <w:overflowPunct/>
        <w:autoSpaceDE/>
        <w:autoSpaceDN/>
        <w:adjustRightInd/>
        <w:textAlignment w:val="auto"/>
        <w:rPr>
          <w:rFonts w:ascii="Times New Roman" w:hAnsi="Times New Roman"/>
          <w:bCs/>
          <w:sz w:val="24"/>
          <w:szCs w:val="24"/>
          <w:lang w:val="ro-RO"/>
        </w:rPr>
      </w:pPr>
    </w:p>
    <w:p w14:paraId="7B5567EE"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7218C518" w14:textId="7D86957B" w:rsidR="00D914CB"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2230153" w14:textId="1B032992" w:rsidR="00083E72"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43F6CD94" w14:textId="0BE15D78" w:rsidR="00F9323C" w:rsidRPr="003735E1" w:rsidRDefault="00083E72"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6E398D7D" w14:textId="77777777" w:rsidR="00FE103D" w:rsidRPr="003735E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3735E1" w:rsidRDefault="00557AC5">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14D2AD36" w14:textId="271A80DA" w:rsidR="00557AC5" w:rsidRPr="003735E1" w:rsidRDefault="00557AC5" w:rsidP="00D914CB">
      <w:pPr>
        <w:jc w:val="right"/>
        <w:rPr>
          <w:rFonts w:ascii="Times New Roman" w:eastAsia="SimSun" w:hAnsi="Times New Roman"/>
          <w:sz w:val="24"/>
          <w:szCs w:val="24"/>
          <w:lang w:val="ro-RO" w:eastAsia="zh-CN"/>
        </w:rPr>
      </w:pPr>
      <w:bookmarkStart w:id="9" w:name="_Hlk37675421"/>
      <w:r w:rsidRPr="003735E1">
        <w:rPr>
          <w:rFonts w:ascii="Times New Roman" w:eastAsia="SimSun" w:hAnsi="Times New Roman"/>
          <w:sz w:val="24"/>
          <w:szCs w:val="24"/>
          <w:lang w:val="ro-RO" w:eastAsia="zh-CN"/>
        </w:rPr>
        <w:lastRenderedPageBreak/>
        <w:t xml:space="preserve">Formular nr. </w:t>
      </w:r>
      <w:bookmarkEnd w:id="9"/>
      <w:r w:rsidRPr="003735E1">
        <w:rPr>
          <w:rFonts w:ascii="Times New Roman" w:eastAsia="SimSun" w:hAnsi="Times New Roman"/>
          <w:sz w:val="24"/>
          <w:szCs w:val="24"/>
          <w:lang w:val="ro-RO" w:eastAsia="zh-CN"/>
        </w:rPr>
        <w:t>7</w:t>
      </w:r>
    </w:p>
    <w:p w14:paraId="3BA850B0" w14:textId="43CA7FF6"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O</w:t>
      </w:r>
      <w:r w:rsidR="00737372" w:rsidRPr="003735E1">
        <w:rPr>
          <w:rFonts w:ascii="Times New Roman" w:eastAsia="SimSun" w:hAnsi="Times New Roman"/>
          <w:sz w:val="24"/>
          <w:szCs w:val="24"/>
          <w:lang w:val="ro-RO" w:eastAsia="zh-CN"/>
        </w:rPr>
        <w:t>fertant</w:t>
      </w:r>
    </w:p>
    <w:p w14:paraId="432C43B5" w14:textId="77777777"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_____________________</w:t>
      </w:r>
    </w:p>
    <w:p w14:paraId="142E5371" w14:textId="2F9BA031" w:rsidR="00FE103D" w:rsidRPr="003735E1" w:rsidRDefault="00FE103D" w:rsidP="00FE103D">
      <w:pPr>
        <w:jc w:val="both"/>
        <w:rPr>
          <w:rFonts w:ascii="Times New Roman" w:eastAsia="SimSun" w:hAnsi="Times New Roman"/>
          <w:i/>
          <w:sz w:val="24"/>
          <w:szCs w:val="24"/>
          <w:lang w:val="ro-RO" w:eastAsia="zh-CN"/>
        </w:rPr>
      </w:pPr>
      <w:r w:rsidRPr="003735E1">
        <w:rPr>
          <w:rFonts w:ascii="Times New Roman" w:eastAsia="SimSun" w:hAnsi="Times New Roman"/>
          <w:i/>
          <w:sz w:val="24"/>
          <w:szCs w:val="24"/>
          <w:lang w:val="ro-RO" w:eastAsia="zh-CN"/>
        </w:rPr>
        <w:t>(denumirea/nume</w:t>
      </w:r>
      <w:r w:rsidR="00737372" w:rsidRPr="003735E1">
        <w:rPr>
          <w:rFonts w:ascii="Times New Roman" w:eastAsia="SimSun" w:hAnsi="Times New Roman"/>
          <w:i/>
          <w:sz w:val="24"/>
          <w:szCs w:val="24"/>
          <w:lang w:val="ro-RO" w:eastAsia="zh-CN"/>
        </w:rPr>
        <w:t>le</w:t>
      </w:r>
      <w:r w:rsidRPr="003735E1">
        <w:rPr>
          <w:rFonts w:ascii="Times New Roman" w:eastAsia="SimSun" w:hAnsi="Times New Roman"/>
          <w:i/>
          <w:sz w:val="24"/>
          <w:szCs w:val="24"/>
          <w:lang w:val="ro-RO" w:eastAsia="zh-CN"/>
        </w:rPr>
        <w:t>)</w:t>
      </w:r>
    </w:p>
    <w:p w14:paraId="5043E3FA" w14:textId="77777777" w:rsidR="00FE103D" w:rsidRPr="003735E1" w:rsidRDefault="00FE103D" w:rsidP="00FE103D">
      <w:pPr>
        <w:jc w:val="both"/>
        <w:rPr>
          <w:rFonts w:ascii="Times New Roman" w:eastAsia="SimSun" w:hAnsi="Times New Roman"/>
          <w:sz w:val="24"/>
          <w:szCs w:val="24"/>
          <w:lang w:val="ro-RO" w:eastAsia="zh-CN"/>
        </w:rPr>
      </w:pPr>
    </w:p>
    <w:p w14:paraId="578DC410" w14:textId="77777777" w:rsidR="00BF12D4" w:rsidRPr="003735E1" w:rsidRDefault="00BF12D4" w:rsidP="00FE103D">
      <w:pPr>
        <w:jc w:val="both"/>
        <w:rPr>
          <w:rFonts w:ascii="Times New Roman" w:eastAsia="SimSun" w:hAnsi="Times New Roman"/>
          <w:sz w:val="24"/>
          <w:szCs w:val="24"/>
          <w:lang w:val="ro-RO" w:eastAsia="zh-CN"/>
        </w:rPr>
      </w:pPr>
    </w:p>
    <w:p w14:paraId="74A77645" w14:textId="77777777" w:rsidR="00FE103D" w:rsidRPr="003735E1" w:rsidRDefault="00FE103D" w:rsidP="00FE103D">
      <w:pPr>
        <w:jc w:val="center"/>
        <w:rPr>
          <w:rFonts w:ascii="Times New Roman" w:eastAsia="SimSun" w:hAnsi="Times New Roman"/>
          <w:b/>
          <w:sz w:val="24"/>
          <w:szCs w:val="24"/>
          <w:lang w:val="ro-RO" w:eastAsia="zh-CN"/>
        </w:rPr>
      </w:pPr>
    </w:p>
    <w:p w14:paraId="57713AD0" w14:textId="6B65EA8B" w:rsidR="00FE103D" w:rsidRPr="003735E1" w:rsidRDefault="00FE103D" w:rsidP="00FE103D">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INFORMAŢII PRIVIND O</w:t>
      </w:r>
      <w:r w:rsidR="00737372" w:rsidRPr="003735E1">
        <w:rPr>
          <w:rFonts w:ascii="Times New Roman" w:eastAsia="SimSun" w:hAnsi="Times New Roman"/>
          <w:b/>
          <w:sz w:val="24"/>
          <w:szCs w:val="24"/>
          <w:lang w:val="ro-RO" w:eastAsia="zh-CN"/>
        </w:rPr>
        <w:t>FERTANTUL</w:t>
      </w:r>
    </w:p>
    <w:p w14:paraId="2DEA203F" w14:textId="77777777" w:rsidR="00FE103D" w:rsidRPr="003735E1" w:rsidRDefault="00FE103D" w:rsidP="00FE103D">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145"/>
        <w:gridCol w:w="6840"/>
      </w:tblGrid>
      <w:tr w:rsidR="00D4071C" w:rsidRPr="003735E1" w14:paraId="411A208A" w14:textId="77777777" w:rsidTr="000742DB">
        <w:tc>
          <w:tcPr>
            <w:tcW w:w="3145" w:type="dxa"/>
          </w:tcPr>
          <w:p w14:paraId="09E3CCD5"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 xml:space="preserve">Identificare:   </w:t>
            </w:r>
          </w:p>
        </w:tc>
        <w:tc>
          <w:tcPr>
            <w:tcW w:w="6840" w:type="dxa"/>
          </w:tcPr>
          <w:p w14:paraId="0335C6D9"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56390BD3" w14:textId="77777777" w:rsidTr="000742DB">
        <w:tc>
          <w:tcPr>
            <w:tcW w:w="3145" w:type="dxa"/>
          </w:tcPr>
          <w:p w14:paraId="225F2055"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Nume:  </w:t>
            </w:r>
          </w:p>
        </w:tc>
        <w:tc>
          <w:tcPr>
            <w:tcW w:w="6840" w:type="dxa"/>
          </w:tcPr>
          <w:p w14:paraId="36683153"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0F30705A" w14:textId="77777777" w:rsidTr="000742DB">
        <w:tc>
          <w:tcPr>
            <w:tcW w:w="3145" w:type="dxa"/>
          </w:tcPr>
          <w:p w14:paraId="65879336"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Cod de identificare fiscală:  </w:t>
            </w:r>
          </w:p>
        </w:tc>
        <w:tc>
          <w:tcPr>
            <w:tcW w:w="6840" w:type="dxa"/>
          </w:tcPr>
          <w:p w14:paraId="1D277E99"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E1254D2" w14:textId="77777777" w:rsidTr="000742DB">
        <w:tc>
          <w:tcPr>
            <w:tcW w:w="3145" w:type="dxa"/>
          </w:tcPr>
          <w:p w14:paraId="43E11DC1" w14:textId="07FF12DB"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Nr. de înregistrare ONRC</w:t>
            </w:r>
          </w:p>
        </w:tc>
        <w:tc>
          <w:tcPr>
            <w:tcW w:w="6840" w:type="dxa"/>
          </w:tcPr>
          <w:p w14:paraId="2E3F50FA"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30F6D00A" w14:textId="77777777" w:rsidTr="000742DB">
        <w:tc>
          <w:tcPr>
            <w:tcW w:w="3145" w:type="dxa"/>
          </w:tcPr>
          <w:p w14:paraId="54D7D255" w14:textId="77777777" w:rsidR="00557AC5"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Adresa</w:t>
            </w:r>
            <w:r w:rsidR="00557AC5" w:rsidRPr="003735E1">
              <w:rPr>
                <w:rFonts w:ascii="Times New Roman" w:eastAsia="SimSun" w:hAnsi="Times New Roman"/>
                <w:bCs/>
                <w:sz w:val="24"/>
                <w:szCs w:val="24"/>
                <w:lang w:val="ro-RO" w:eastAsia="zh-CN"/>
              </w:rPr>
              <w:t>:</w:t>
            </w:r>
          </w:p>
          <w:p w14:paraId="231E3C25" w14:textId="21F2DDE5" w:rsidR="00557AC5"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poștală</w:t>
            </w:r>
            <w:r w:rsidR="00557AC5" w:rsidRPr="003735E1">
              <w:rPr>
                <w:rFonts w:ascii="Times New Roman" w:eastAsia="SimSun" w:hAnsi="Times New Roman"/>
                <w:bCs/>
                <w:sz w:val="24"/>
                <w:szCs w:val="24"/>
                <w:lang w:val="ro-RO" w:eastAsia="zh-CN"/>
              </w:rPr>
              <w:t>:</w:t>
            </w:r>
          </w:p>
          <w:p w14:paraId="7A0243B0" w14:textId="77777777" w:rsidR="00557AC5" w:rsidRPr="003735E1" w:rsidRDefault="00557AC5" w:rsidP="00557AC5">
            <w:pPr>
              <w:pStyle w:val="ListParagraph"/>
              <w:rPr>
                <w:rFonts w:ascii="Times New Roman" w:eastAsia="SimSun" w:hAnsi="Times New Roman"/>
                <w:bCs/>
                <w:sz w:val="24"/>
                <w:szCs w:val="24"/>
                <w:lang w:val="ro-RO" w:eastAsia="zh-CN"/>
              </w:rPr>
            </w:pPr>
          </w:p>
          <w:p w14:paraId="32E741DC" w14:textId="77777777" w:rsidR="00D4071C"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electronică</w:t>
            </w:r>
            <w:r w:rsidR="00557AC5" w:rsidRPr="003735E1">
              <w:rPr>
                <w:rFonts w:ascii="Times New Roman" w:eastAsia="SimSun" w:hAnsi="Times New Roman"/>
                <w:bCs/>
                <w:sz w:val="24"/>
                <w:szCs w:val="24"/>
                <w:lang w:val="ro-RO" w:eastAsia="zh-CN"/>
              </w:rPr>
              <w:t>:</w:t>
            </w:r>
          </w:p>
          <w:p w14:paraId="5052EC15" w14:textId="50014FE4" w:rsidR="00557AC5" w:rsidRPr="003735E1" w:rsidRDefault="00557AC5" w:rsidP="00557AC5">
            <w:pPr>
              <w:ind w:left="360"/>
              <w:rPr>
                <w:rFonts w:ascii="Times New Roman" w:eastAsia="SimSun" w:hAnsi="Times New Roman"/>
                <w:bCs/>
                <w:sz w:val="24"/>
                <w:szCs w:val="24"/>
                <w:lang w:val="ro-RO" w:eastAsia="zh-CN"/>
              </w:rPr>
            </w:pPr>
          </w:p>
        </w:tc>
        <w:tc>
          <w:tcPr>
            <w:tcW w:w="6840" w:type="dxa"/>
          </w:tcPr>
          <w:p w14:paraId="415AA426" w14:textId="77777777" w:rsidR="00D4071C" w:rsidRPr="003735E1" w:rsidRDefault="00D4071C" w:rsidP="008D1CBB">
            <w:pPr>
              <w:rPr>
                <w:rFonts w:ascii="Times New Roman" w:eastAsia="SimSun" w:hAnsi="Times New Roman"/>
                <w:bCs/>
                <w:sz w:val="24"/>
                <w:szCs w:val="24"/>
                <w:lang w:val="ro-RO" w:eastAsia="zh-CN"/>
              </w:rPr>
            </w:pPr>
          </w:p>
          <w:p w14:paraId="1837D519"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18215BDE" w14:textId="77777777" w:rsidTr="000742DB">
        <w:tc>
          <w:tcPr>
            <w:tcW w:w="3145" w:type="dxa"/>
          </w:tcPr>
          <w:p w14:paraId="0797CCB4" w14:textId="4EB51DF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Persoană de contact</w:t>
            </w:r>
            <w:r w:rsidR="00557AC5" w:rsidRPr="003735E1">
              <w:rPr>
                <w:rFonts w:ascii="Times New Roman" w:eastAsia="SimSun" w:hAnsi="Times New Roman"/>
                <w:bCs/>
                <w:sz w:val="24"/>
                <w:szCs w:val="24"/>
                <w:lang w:val="ro-RO" w:eastAsia="zh-CN"/>
              </w:rPr>
              <w:t>/Reprezentant</w:t>
            </w:r>
            <w:r w:rsidRPr="003735E1">
              <w:rPr>
                <w:rFonts w:ascii="Times New Roman" w:eastAsia="SimSun" w:hAnsi="Times New Roman"/>
                <w:bCs/>
                <w:sz w:val="24"/>
                <w:szCs w:val="24"/>
                <w:lang w:val="ro-RO" w:eastAsia="zh-CN"/>
              </w:rPr>
              <w:t>:</w:t>
            </w:r>
          </w:p>
        </w:tc>
        <w:tc>
          <w:tcPr>
            <w:tcW w:w="6840" w:type="dxa"/>
          </w:tcPr>
          <w:p w14:paraId="6594CA4A"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444D99F3" w14:textId="77777777" w:rsidTr="000742DB">
        <w:tc>
          <w:tcPr>
            <w:tcW w:w="3145" w:type="dxa"/>
          </w:tcPr>
          <w:p w14:paraId="52CE051A" w14:textId="1ADC0D97" w:rsidR="00D4071C" w:rsidRPr="003735E1" w:rsidRDefault="000742DB"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Obiectul de activitate, pe domenii</w:t>
            </w:r>
            <w:r w:rsidR="00557AC5" w:rsidRPr="003735E1">
              <w:rPr>
                <w:rFonts w:ascii="Times New Roman" w:eastAsia="SimSun" w:hAnsi="Times New Roman"/>
                <w:bCs/>
                <w:sz w:val="24"/>
                <w:szCs w:val="24"/>
                <w:lang w:val="ro-RO" w:eastAsia="zh-CN"/>
              </w:rPr>
              <w:t xml:space="preserve"> </w:t>
            </w:r>
            <w:r w:rsidRPr="003735E1">
              <w:rPr>
                <w:rFonts w:ascii="Times New Roman" w:eastAsia="SimSun" w:hAnsi="Times New Roman"/>
                <w:bCs/>
                <w:sz w:val="24"/>
                <w:szCs w:val="24"/>
                <w:lang w:val="ro-RO" w:eastAsia="zh-CN"/>
              </w:rPr>
              <w:t>(</w:t>
            </w:r>
            <w:r w:rsidR="00557AC5" w:rsidRPr="003735E1">
              <w:rPr>
                <w:rFonts w:ascii="Times New Roman" w:eastAsia="SimSun" w:hAnsi="Times New Roman"/>
                <w:bCs/>
                <w:sz w:val="24"/>
                <w:szCs w:val="24"/>
                <w:lang w:val="ro-RO" w:eastAsia="zh-CN"/>
              </w:rPr>
              <w:t>Cod CAEN</w:t>
            </w:r>
            <w:r w:rsidRPr="003735E1">
              <w:rPr>
                <w:rFonts w:ascii="Times New Roman" w:eastAsia="SimSun" w:hAnsi="Times New Roman"/>
                <w:bCs/>
                <w:sz w:val="24"/>
                <w:szCs w:val="24"/>
                <w:lang w:val="ro-RO" w:eastAsia="zh-CN"/>
              </w:rPr>
              <w:t>)</w:t>
            </w:r>
          </w:p>
        </w:tc>
        <w:tc>
          <w:tcPr>
            <w:tcW w:w="6840" w:type="dxa"/>
          </w:tcPr>
          <w:p w14:paraId="44A68BCA"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516935F" w14:textId="77777777" w:rsidTr="000742DB">
        <w:tc>
          <w:tcPr>
            <w:tcW w:w="3145" w:type="dxa"/>
          </w:tcPr>
          <w:p w14:paraId="50B45422" w14:textId="719228F3"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Cont IBAN</w:t>
            </w:r>
          </w:p>
        </w:tc>
        <w:tc>
          <w:tcPr>
            <w:tcW w:w="6840" w:type="dxa"/>
          </w:tcPr>
          <w:p w14:paraId="310C6F4C" w14:textId="77777777" w:rsidR="00557AC5" w:rsidRPr="003735E1" w:rsidRDefault="00557AC5" w:rsidP="008D1CBB">
            <w:pPr>
              <w:rPr>
                <w:rFonts w:ascii="Times New Roman" w:eastAsia="SimSun" w:hAnsi="Times New Roman"/>
                <w:bCs/>
                <w:sz w:val="24"/>
                <w:szCs w:val="24"/>
                <w:lang w:val="ro-RO" w:eastAsia="zh-CN"/>
              </w:rPr>
            </w:pPr>
          </w:p>
        </w:tc>
      </w:tr>
      <w:tr w:rsidR="00557AC5" w:rsidRPr="003735E1" w14:paraId="6707D3C4" w14:textId="77777777" w:rsidTr="000742DB">
        <w:tc>
          <w:tcPr>
            <w:tcW w:w="3145" w:type="dxa"/>
          </w:tcPr>
          <w:p w14:paraId="22E7DAEE" w14:textId="2CD68404"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Deschis la banca</w:t>
            </w:r>
          </w:p>
        </w:tc>
        <w:tc>
          <w:tcPr>
            <w:tcW w:w="6840" w:type="dxa"/>
          </w:tcPr>
          <w:p w14:paraId="33C6A72A" w14:textId="77777777" w:rsidR="00557AC5" w:rsidRPr="003735E1" w:rsidRDefault="00557AC5" w:rsidP="008D1CBB">
            <w:pPr>
              <w:rPr>
                <w:rFonts w:ascii="Times New Roman" w:eastAsia="SimSun" w:hAnsi="Times New Roman"/>
                <w:bCs/>
                <w:sz w:val="24"/>
                <w:szCs w:val="24"/>
                <w:lang w:val="ro-RO" w:eastAsia="zh-CN"/>
              </w:rPr>
            </w:pPr>
          </w:p>
        </w:tc>
      </w:tr>
    </w:tbl>
    <w:p w14:paraId="7017E9BF" w14:textId="77777777" w:rsidR="00FE103D" w:rsidRPr="003735E1" w:rsidRDefault="00FE103D" w:rsidP="00FE103D">
      <w:pPr>
        <w:jc w:val="center"/>
        <w:rPr>
          <w:rFonts w:ascii="Times New Roman" w:eastAsia="SimSun" w:hAnsi="Times New Roman"/>
          <w:b/>
          <w:sz w:val="24"/>
          <w:szCs w:val="24"/>
          <w:lang w:val="ro-RO" w:eastAsia="zh-CN"/>
        </w:rPr>
      </w:pPr>
    </w:p>
    <w:p w14:paraId="606F48DC" w14:textId="77777777" w:rsidR="00BF12D4" w:rsidRPr="003735E1" w:rsidRDefault="00BF12D4" w:rsidP="00FE103D">
      <w:pPr>
        <w:jc w:val="center"/>
        <w:rPr>
          <w:rFonts w:ascii="Times New Roman" w:eastAsia="SimSun" w:hAnsi="Times New Roman"/>
          <w:b/>
          <w:sz w:val="24"/>
          <w:szCs w:val="24"/>
          <w:lang w:val="ro-RO" w:eastAsia="zh-CN"/>
        </w:rPr>
      </w:pPr>
    </w:p>
    <w:p w14:paraId="284AFF28" w14:textId="0CDCB865" w:rsidR="00D4071C" w:rsidRPr="003735E1" w:rsidRDefault="00D4071C" w:rsidP="00D4071C">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INFORMAȚII PRIVIND REPREZENTANȚII O</w:t>
      </w:r>
      <w:r w:rsidR="00737372" w:rsidRPr="003735E1">
        <w:rPr>
          <w:rFonts w:ascii="Times New Roman" w:eastAsia="SimSun" w:hAnsi="Times New Roman"/>
          <w:b/>
          <w:sz w:val="24"/>
          <w:szCs w:val="24"/>
          <w:lang w:val="ro-RO" w:eastAsia="zh-CN"/>
        </w:rPr>
        <w:t>FERTANTULUI</w:t>
      </w:r>
    </w:p>
    <w:p w14:paraId="602B7633" w14:textId="77777777" w:rsidR="00D4071C" w:rsidRPr="003735E1" w:rsidRDefault="00D4071C" w:rsidP="00D4071C">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055"/>
        <w:gridCol w:w="6930"/>
      </w:tblGrid>
      <w:tr w:rsidR="00D4071C" w:rsidRPr="003735E1" w14:paraId="6F243E76" w14:textId="77777777" w:rsidTr="00D4071C">
        <w:tc>
          <w:tcPr>
            <w:tcW w:w="3055" w:type="dxa"/>
          </w:tcPr>
          <w:p w14:paraId="7E62661B"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Identificare:</w:t>
            </w:r>
          </w:p>
        </w:tc>
        <w:tc>
          <w:tcPr>
            <w:tcW w:w="6930" w:type="dxa"/>
          </w:tcPr>
          <w:p w14:paraId="1FF40303"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0418399C" w14:textId="77777777" w:rsidTr="00D4071C">
        <w:tc>
          <w:tcPr>
            <w:tcW w:w="3055" w:type="dxa"/>
          </w:tcPr>
          <w:p w14:paraId="5C7D33CB"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Numele și prenumele:</w:t>
            </w:r>
          </w:p>
        </w:tc>
        <w:tc>
          <w:tcPr>
            <w:tcW w:w="6930" w:type="dxa"/>
          </w:tcPr>
          <w:p w14:paraId="4A38E78F"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2F28BFF" w14:textId="77777777" w:rsidTr="00D4071C">
        <w:tc>
          <w:tcPr>
            <w:tcW w:w="3055" w:type="dxa"/>
          </w:tcPr>
          <w:p w14:paraId="3066D54A"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Poziție/acționând în calitate de: </w:t>
            </w:r>
          </w:p>
        </w:tc>
        <w:tc>
          <w:tcPr>
            <w:tcW w:w="6930" w:type="dxa"/>
          </w:tcPr>
          <w:p w14:paraId="74113386"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50CD5EB" w14:textId="77777777" w:rsidTr="00D4071C">
        <w:tc>
          <w:tcPr>
            <w:tcW w:w="3055" w:type="dxa"/>
          </w:tcPr>
          <w:p w14:paraId="3DF19A44"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Adresa poștală: </w:t>
            </w:r>
          </w:p>
        </w:tc>
        <w:tc>
          <w:tcPr>
            <w:tcW w:w="6930" w:type="dxa"/>
          </w:tcPr>
          <w:p w14:paraId="78B7FA5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2136D5E" w14:textId="77777777" w:rsidTr="00D4071C">
        <w:tc>
          <w:tcPr>
            <w:tcW w:w="3055" w:type="dxa"/>
          </w:tcPr>
          <w:p w14:paraId="18777642"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Telefon: </w:t>
            </w:r>
          </w:p>
        </w:tc>
        <w:tc>
          <w:tcPr>
            <w:tcW w:w="6930" w:type="dxa"/>
          </w:tcPr>
          <w:p w14:paraId="3A008C4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8167605" w14:textId="77777777" w:rsidTr="00D4071C">
        <w:tc>
          <w:tcPr>
            <w:tcW w:w="3055" w:type="dxa"/>
          </w:tcPr>
          <w:p w14:paraId="7E57919A"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Cs/>
                <w:sz w:val="24"/>
                <w:szCs w:val="24"/>
                <w:lang w:val="ro-RO" w:eastAsia="zh-CN"/>
              </w:rPr>
              <w:t>E-mail:</w:t>
            </w:r>
            <w:r w:rsidRPr="003735E1">
              <w:rPr>
                <w:rFonts w:ascii="Times New Roman" w:eastAsia="SimSun" w:hAnsi="Times New Roman"/>
                <w:b/>
                <w:sz w:val="24"/>
                <w:szCs w:val="24"/>
                <w:lang w:val="ro-RO" w:eastAsia="zh-CN"/>
              </w:rPr>
              <w:t xml:space="preserve"> </w:t>
            </w:r>
          </w:p>
        </w:tc>
        <w:tc>
          <w:tcPr>
            <w:tcW w:w="6930" w:type="dxa"/>
          </w:tcPr>
          <w:p w14:paraId="0079B4B7" w14:textId="77777777" w:rsidR="00D4071C" w:rsidRPr="003735E1" w:rsidRDefault="00D4071C" w:rsidP="000E770A">
            <w:pPr>
              <w:rPr>
                <w:rFonts w:ascii="Times New Roman" w:eastAsia="SimSun" w:hAnsi="Times New Roman"/>
                <w:bCs/>
                <w:sz w:val="24"/>
                <w:szCs w:val="24"/>
                <w:lang w:val="ro-RO" w:eastAsia="zh-CN"/>
              </w:rPr>
            </w:pPr>
          </w:p>
        </w:tc>
      </w:tr>
    </w:tbl>
    <w:p w14:paraId="70BA77BB" w14:textId="77777777" w:rsidR="00D4071C" w:rsidRPr="003735E1" w:rsidRDefault="00D4071C" w:rsidP="00FE103D">
      <w:pPr>
        <w:jc w:val="center"/>
        <w:rPr>
          <w:rFonts w:ascii="Times New Roman" w:eastAsia="SimSun" w:hAnsi="Times New Roman"/>
          <w:b/>
          <w:sz w:val="24"/>
          <w:szCs w:val="24"/>
          <w:lang w:val="ro-RO" w:eastAsia="zh-CN"/>
        </w:rPr>
      </w:pPr>
    </w:p>
    <w:p w14:paraId="3C90250A" w14:textId="77777777" w:rsidR="000742DB" w:rsidRPr="003735E1" w:rsidRDefault="000742DB" w:rsidP="00FE103D">
      <w:pPr>
        <w:jc w:val="center"/>
        <w:rPr>
          <w:rFonts w:ascii="Times New Roman" w:eastAsia="SimSun" w:hAnsi="Times New Roman"/>
          <w:b/>
          <w:sz w:val="24"/>
          <w:szCs w:val="24"/>
          <w:lang w:val="ro-RO" w:eastAsia="zh-CN"/>
        </w:rPr>
      </w:pPr>
    </w:p>
    <w:p w14:paraId="00E9BDE3" w14:textId="77777777" w:rsidR="00FE103D" w:rsidRPr="003735E1" w:rsidRDefault="00FE103D" w:rsidP="00FE103D">
      <w:pPr>
        <w:jc w:val="center"/>
        <w:rPr>
          <w:rFonts w:ascii="Times New Roman" w:eastAsia="SimSun" w:hAnsi="Times New Roman"/>
          <w:b/>
          <w:sz w:val="24"/>
          <w:szCs w:val="24"/>
          <w:lang w:val="ro-RO" w:eastAsia="zh-CN"/>
        </w:rPr>
      </w:pPr>
    </w:p>
    <w:p w14:paraId="22266B5C" w14:textId="77777777" w:rsidR="00FE103D" w:rsidRPr="003735E1" w:rsidRDefault="00FE103D" w:rsidP="00FE103D">
      <w:pPr>
        <w:jc w:val="center"/>
        <w:rPr>
          <w:rFonts w:ascii="Times New Roman" w:eastAsia="SimSun" w:hAnsi="Times New Roman"/>
          <w:sz w:val="24"/>
          <w:szCs w:val="24"/>
          <w:lang w:val="ro-RO" w:eastAsia="zh-CN"/>
        </w:rPr>
      </w:pPr>
    </w:p>
    <w:p w14:paraId="36F15D40" w14:textId="77777777" w:rsidR="001950B5" w:rsidRPr="003735E1" w:rsidRDefault="001950B5" w:rsidP="00FE103D">
      <w:pPr>
        <w:jc w:val="center"/>
        <w:rPr>
          <w:rFonts w:ascii="Times New Roman" w:eastAsia="SimSun" w:hAnsi="Times New Roman"/>
          <w:sz w:val="24"/>
          <w:szCs w:val="24"/>
          <w:lang w:val="ro-RO" w:eastAsia="zh-CN"/>
        </w:rPr>
      </w:pPr>
    </w:p>
    <w:p w14:paraId="64932166" w14:textId="77777777" w:rsidR="001950B5" w:rsidRPr="003735E1" w:rsidRDefault="001950B5" w:rsidP="00FE103D">
      <w:pPr>
        <w:jc w:val="center"/>
        <w:rPr>
          <w:rFonts w:ascii="Times New Roman" w:eastAsia="SimSun" w:hAnsi="Times New Roman"/>
          <w:sz w:val="24"/>
          <w:szCs w:val="24"/>
          <w:lang w:val="ro-RO" w:eastAsia="zh-CN"/>
        </w:rPr>
      </w:pPr>
    </w:p>
    <w:p w14:paraId="7A65A2EE" w14:textId="77777777" w:rsidR="000742DB" w:rsidRPr="003735E1" w:rsidRDefault="000742DB" w:rsidP="00FE103D">
      <w:pPr>
        <w:jc w:val="center"/>
        <w:rPr>
          <w:rFonts w:ascii="Times New Roman" w:eastAsia="SimSun" w:hAnsi="Times New Roman"/>
          <w:sz w:val="24"/>
          <w:szCs w:val="24"/>
          <w:lang w:val="ro-RO" w:eastAsia="zh-CN"/>
        </w:rPr>
      </w:pPr>
    </w:p>
    <w:p w14:paraId="282882DE" w14:textId="77777777" w:rsidR="00FE103D" w:rsidRPr="003735E1" w:rsidRDefault="000742DB" w:rsidP="00FE103D">
      <w:pPr>
        <w:jc w:val="center"/>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 xml:space="preserve"> </w:t>
      </w:r>
    </w:p>
    <w:p w14:paraId="144C8E20" w14:textId="05CCB012" w:rsidR="00D914C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3DD52AD8" w14:textId="12CB1B2A" w:rsidR="000742D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00D914CB" w:rsidRPr="003735E1">
        <w:rPr>
          <w:rFonts w:ascii="Times New Roman" w:hAnsi="Times New Roman"/>
          <w:bCs/>
          <w:sz w:val="24"/>
          <w:szCs w:val="24"/>
          <w:lang w:val="ro-RO"/>
        </w:rPr>
        <w:t xml:space="preserve">, </w:t>
      </w:r>
      <w:r w:rsidRPr="003735E1">
        <w:rPr>
          <w:rFonts w:ascii="Times New Roman" w:hAnsi="Times New Roman"/>
          <w:bCs/>
          <w:sz w:val="24"/>
          <w:szCs w:val="24"/>
          <w:lang w:val="ro-RO"/>
        </w:rPr>
        <w:t>___________________</w:t>
      </w:r>
    </w:p>
    <w:p w14:paraId="6B1F64F7" w14:textId="75286B14" w:rsidR="00A04AEE"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006D05C"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2FFCFB45"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1A0E2B94" w14:textId="2CAA91C7" w:rsidR="00AD4377" w:rsidRPr="003735E1" w:rsidRDefault="00AD4377">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26A73DEF" w14:textId="0A54E742" w:rsidR="00AD4377" w:rsidRPr="003735E1" w:rsidRDefault="00AD4377" w:rsidP="00AD437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8</w:t>
      </w:r>
    </w:p>
    <w:p w14:paraId="42FD4966" w14:textId="77777777" w:rsidR="00AD4377" w:rsidRPr="003735E1" w:rsidRDefault="00AD4377" w:rsidP="00AD4377">
      <w:pPr>
        <w:jc w:val="both"/>
        <w:rPr>
          <w:rFonts w:ascii="Times New Roman" w:hAnsi="Times New Roman"/>
          <w:sz w:val="24"/>
          <w:szCs w:val="24"/>
          <w:lang w:val="ro-RO"/>
        </w:rPr>
      </w:pPr>
      <w:r w:rsidRPr="003735E1">
        <w:rPr>
          <w:rFonts w:ascii="Times New Roman" w:hAnsi="Times New Roman"/>
          <w:sz w:val="24"/>
          <w:szCs w:val="24"/>
          <w:lang w:val="ro-RO"/>
        </w:rPr>
        <w:t>Operator economic …………………………..</w:t>
      </w:r>
    </w:p>
    <w:p w14:paraId="607C5430" w14:textId="52AE7677" w:rsidR="00AD4377" w:rsidRPr="003735E1" w:rsidRDefault="00AD4377" w:rsidP="00AD4377">
      <w:pPr>
        <w:jc w:val="both"/>
        <w:rPr>
          <w:rFonts w:ascii="Times New Roman" w:hAnsi="Times New Roman"/>
          <w:sz w:val="24"/>
          <w:szCs w:val="24"/>
          <w:lang w:val="ro-RO"/>
        </w:rPr>
      </w:pPr>
      <w:r w:rsidRPr="003735E1">
        <w:rPr>
          <w:rFonts w:ascii="Times New Roman" w:hAnsi="Times New Roman"/>
          <w:i/>
          <w:sz w:val="24"/>
          <w:szCs w:val="24"/>
          <w:lang w:val="ro-RO"/>
        </w:rPr>
        <w:t>(denumirea/numele)</w:t>
      </w:r>
    </w:p>
    <w:p w14:paraId="1CB6A2B9" w14:textId="77777777" w:rsidR="00AD4377" w:rsidRPr="003735E1" w:rsidRDefault="00AD4377" w:rsidP="00AD4377">
      <w:pPr>
        <w:pStyle w:val="PlainText"/>
        <w:numPr>
          <w:ilvl w:val="0"/>
          <w:numId w:val="0"/>
        </w:numPr>
        <w:jc w:val="both"/>
        <w:rPr>
          <w:rFonts w:ascii="Times New Roman" w:hAnsi="Times New Roman"/>
          <w:i/>
          <w:sz w:val="24"/>
          <w:szCs w:val="24"/>
        </w:rPr>
      </w:pPr>
    </w:p>
    <w:p w14:paraId="258D56F2" w14:textId="77777777" w:rsidR="00AD4377" w:rsidRPr="003735E1" w:rsidRDefault="00AD4377" w:rsidP="00AD4377">
      <w:pPr>
        <w:jc w:val="both"/>
        <w:rPr>
          <w:rFonts w:ascii="Times New Roman" w:hAnsi="Times New Roman"/>
          <w:sz w:val="24"/>
          <w:szCs w:val="24"/>
          <w:lang w:val="ro-RO"/>
        </w:rPr>
      </w:pPr>
    </w:p>
    <w:p w14:paraId="3A4D3D2F" w14:textId="77777777" w:rsidR="00AD4377" w:rsidRPr="003735E1" w:rsidRDefault="00AD4377" w:rsidP="00AD4377">
      <w:pPr>
        <w:jc w:val="center"/>
        <w:rPr>
          <w:rFonts w:ascii="Times New Roman" w:hAnsi="Times New Roman"/>
          <w:b/>
          <w:sz w:val="24"/>
          <w:szCs w:val="24"/>
          <w:lang w:val="ro-RO"/>
        </w:rPr>
      </w:pPr>
      <w:r w:rsidRPr="003735E1">
        <w:rPr>
          <w:rFonts w:ascii="Times New Roman" w:hAnsi="Times New Roman"/>
          <w:b/>
          <w:sz w:val="24"/>
          <w:szCs w:val="24"/>
          <w:lang w:val="ro-RO"/>
        </w:rPr>
        <w:t>DECLARAŢIE PRIVIND CUNOAȘTEREA OBLIGAȚIILOR RELEVANTE DIN DOMENIILE MEDIULUI, SOCIAL ȘI AL RELAȚIILOR DE MUNCĂ</w:t>
      </w:r>
    </w:p>
    <w:p w14:paraId="4031018D" w14:textId="77777777" w:rsidR="00AD4377" w:rsidRPr="003735E1" w:rsidRDefault="00AD4377" w:rsidP="00AD4377">
      <w:pPr>
        <w:jc w:val="center"/>
        <w:rPr>
          <w:rFonts w:ascii="Times New Roman" w:hAnsi="Times New Roman"/>
          <w:b/>
          <w:sz w:val="24"/>
          <w:szCs w:val="24"/>
          <w:lang w:val="ro-RO"/>
        </w:rPr>
      </w:pPr>
    </w:p>
    <w:p w14:paraId="33155105" w14:textId="77777777" w:rsidR="00AD4377" w:rsidRPr="003735E1" w:rsidRDefault="00AD4377" w:rsidP="00AD4377">
      <w:pPr>
        <w:jc w:val="center"/>
        <w:rPr>
          <w:rFonts w:ascii="Times New Roman" w:hAnsi="Times New Roman"/>
          <w:b/>
          <w:sz w:val="24"/>
          <w:szCs w:val="24"/>
          <w:lang w:val="ro-RO"/>
        </w:rPr>
      </w:pPr>
    </w:p>
    <w:p w14:paraId="53D1FBA4" w14:textId="77777777" w:rsidR="00AD4377" w:rsidRPr="003735E1" w:rsidRDefault="00AD4377" w:rsidP="00AD4377">
      <w:pPr>
        <w:pStyle w:val="PlainText"/>
        <w:numPr>
          <w:ilvl w:val="0"/>
          <w:numId w:val="0"/>
        </w:numPr>
        <w:jc w:val="center"/>
        <w:rPr>
          <w:rFonts w:ascii="Times New Roman" w:hAnsi="Times New Roman"/>
          <w:b/>
          <w:sz w:val="24"/>
          <w:szCs w:val="24"/>
        </w:rPr>
      </w:pPr>
    </w:p>
    <w:p w14:paraId="39AF9FB7" w14:textId="77777777" w:rsidR="00AD4377" w:rsidRPr="003735E1" w:rsidRDefault="00AD4377" w:rsidP="00AD4377">
      <w:pPr>
        <w:pStyle w:val="ListParagraph2"/>
        <w:spacing w:line="240" w:lineRule="auto"/>
        <w:ind w:left="0" w:firstLine="567"/>
        <w:jc w:val="both"/>
        <w:rPr>
          <w:rFonts w:ascii="Times New Roman" w:hAnsi="Times New Roman"/>
          <w:sz w:val="24"/>
          <w:szCs w:val="24"/>
          <w:lang w:val="ro-RO"/>
        </w:rPr>
      </w:pPr>
      <w:r w:rsidRPr="003735E1">
        <w:rPr>
          <w:rFonts w:ascii="Times New Roman" w:hAnsi="Times New Roman"/>
          <w:sz w:val="24"/>
          <w:szCs w:val="24"/>
          <w:lang w:val="ro-RO"/>
        </w:rPr>
        <w:t xml:space="preserve">Subsemnatul(a) …........................... </w:t>
      </w:r>
      <w:r w:rsidRPr="003735E1">
        <w:rPr>
          <w:rFonts w:ascii="Times New Roman" w:hAnsi="Times New Roman"/>
          <w:i/>
          <w:sz w:val="24"/>
          <w:szCs w:val="24"/>
          <w:lang w:val="ro-RO"/>
        </w:rPr>
        <w:t>(denumirea, numele operatorului economic)</w:t>
      </w:r>
      <w:r w:rsidRPr="003735E1">
        <w:rPr>
          <w:rFonts w:ascii="Times New Roman" w:hAnsi="Times New Roman"/>
          <w:sz w:val="24"/>
          <w:szCs w:val="24"/>
          <w:lang w:val="ro-RO"/>
        </w:rPr>
        <w:t xml:space="preserve">, în calitate de ofertant la procedura de </w:t>
      </w:r>
      <w:proofErr w:type="spellStart"/>
      <w:r w:rsidRPr="003735E1">
        <w:rPr>
          <w:rFonts w:ascii="Times New Roman" w:hAnsi="Times New Roman"/>
          <w:sz w:val="24"/>
          <w:szCs w:val="24"/>
          <w:lang w:val="ro-RO"/>
        </w:rPr>
        <w:t>achiziţie</w:t>
      </w:r>
      <w:proofErr w:type="spellEnd"/>
      <w:r w:rsidRPr="003735E1">
        <w:rPr>
          <w:rFonts w:ascii="Times New Roman" w:hAnsi="Times New Roman"/>
          <w:sz w:val="24"/>
          <w:szCs w:val="24"/>
          <w:lang w:val="ro-RO"/>
        </w:rPr>
        <w:t xml:space="preserve"> publică</w:t>
      </w:r>
      <w:r w:rsidRPr="003735E1">
        <w:rPr>
          <w:rFonts w:ascii="Times New Roman" w:hAnsi="Times New Roman"/>
          <w:i/>
          <w:sz w:val="24"/>
          <w:szCs w:val="24"/>
          <w:lang w:val="ro-RO"/>
        </w:rPr>
        <w:t xml:space="preserve"> </w:t>
      </w:r>
      <w:r w:rsidRPr="003735E1">
        <w:rPr>
          <w:rFonts w:ascii="Times New Roman" w:hAnsi="Times New Roman"/>
          <w:sz w:val="24"/>
          <w:szCs w:val="24"/>
          <w:lang w:val="ro-RO"/>
        </w:rPr>
        <w:t xml:space="preserve">pentru atribuirea contractului de </w:t>
      </w:r>
      <w:proofErr w:type="spellStart"/>
      <w:r w:rsidRPr="003735E1">
        <w:rPr>
          <w:rFonts w:ascii="Times New Roman" w:hAnsi="Times New Roman"/>
          <w:sz w:val="24"/>
          <w:szCs w:val="24"/>
          <w:lang w:val="ro-RO"/>
        </w:rPr>
        <w:t>achiziţie</w:t>
      </w:r>
      <w:proofErr w:type="spellEnd"/>
      <w:r w:rsidRPr="003735E1">
        <w:rPr>
          <w:rFonts w:ascii="Times New Roman" w:hAnsi="Times New Roman"/>
          <w:sz w:val="24"/>
          <w:szCs w:val="24"/>
          <w:lang w:val="ro-RO"/>
        </w:rPr>
        <w:t xml:space="preserve"> publică </w:t>
      </w:r>
      <w:r w:rsidRPr="003735E1">
        <w:rPr>
          <w:rFonts w:ascii="Times New Roman" w:hAnsi="Times New Roman"/>
          <w:b/>
          <w:i/>
          <w:sz w:val="24"/>
          <w:szCs w:val="24"/>
          <w:lang w:val="ro-RO"/>
        </w:rPr>
        <w:t>……………………………………….</w:t>
      </w:r>
      <w:r w:rsidRPr="003735E1">
        <w:rPr>
          <w:rFonts w:ascii="Times New Roman" w:hAnsi="Times New Roman"/>
          <w:b/>
          <w:sz w:val="24"/>
          <w:szCs w:val="24"/>
          <w:lang w:val="ro-RO"/>
        </w:rPr>
        <w:t xml:space="preserve">  (</w:t>
      </w:r>
      <w:r w:rsidRPr="003735E1">
        <w:rPr>
          <w:rFonts w:ascii="Times New Roman" w:hAnsi="Times New Roman"/>
          <w:i/>
          <w:sz w:val="24"/>
          <w:szCs w:val="24"/>
          <w:lang w:val="ro-RO"/>
        </w:rPr>
        <w:t>denumirea procedurii si a lotului</w:t>
      </w:r>
      <w:r w:rsidRPr="003735E1">
        <w:rPr>
          <w:rFonts w:ascii="Times New Roman" w:hAnsi="Times New Roman"/>
          <w:b/>
          <w:sz w:val="24"/>
          <w:szCs w:val="24"/>
          <w:lang w:val="ro-RO"/>
        </w:rPr>
        <w:t xml:space="preserve">) </w:t>
      </w:r>
      <w:r w:rsidRPr="003735E1">
        <w:rPr>
          <w:rFonts w:ascii="Times New Roman" w:hAnsi="Times New Roman"/>
          <w:sz w:val="24"/>
          <w:szCs w:val="24"/>
          <w:lang w:val="ro-RO"/>
        </w:rPr>
        <w:t xml:space="preserve">organizată de ......................................, declar că la elaborarea ofertei am </w:t>
      </w:r>
      <w:proofErr w:type="spellStart"/>
      <w:r w:rsidRPr="003735E1">
        <w:rPr>
          <w:rFonts w:ascii="Times New Roman" w:hAnsi="Times New Roman"/>
          <w:sz w:val="24"/>
          <w:szCs w:val="24"/>
          <w:lang w:val="ro-RO"/>
        </w:rPr>
        <w:t>ţinut</w:t>
      </w:r>
      <w:proofErr w:type="spellEnd"/>
      <w:r w:rsidRPr="003735E1">
        <w:rPr>
          <w:rFonts w:ascii="Times New Roman" w:hAnsi="Times New Roman"/>
          <w:sz w:val="24"/>
          <w:szCs w:val="24"/>
          <w:lang w:val="ro-RO"/>
        </w:rPr>
        <w:t xml:space="preserve"> cont de </w:t>
      </w:r>
      <w:proofErr w:type="spellStart"/>
      <w:r w:rsidRPr="003735E1">
        <w:rPr>
          <w:rFonts w:ascii="Times New Roman" w:hAnsi="Times New Roman"/>
          <w:sz w:val="24"/>
          <w:szCs w:val="24"/>
          <w:lang w:val="ro-RO"/>
        </w:rPr>
        <w:t>obligaţiile</w:t>
      </w:r>
      <w:proofErr w:type="spellEnd"/>
      <w:r w:rsidRPr="003735E1">
        <w:rPr>
          <w:rFonts w:ascii="Times New Roman" w:hAnsi="Times New Roman"/>
          <w:sz w:val="24"/>
          <w:szCs w:val="24"/>
          <w:lang w:val="ro-RO"/>
        </w:rPr>
        <w:t xml:space="preserve"> relevante din domeniile mediului, social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al </w:t>
      </w:r>
      <w:proofErr w:type="spellStart"/>
      <w:r w:rsidRPr="003735E1">
        <w:rPr>
          <w:rFonts w:ascii="Times New Roman" w:hAnsi="Times New Roman"/>
          <w:sz w:val="24"/>
          <w:szCs w:val="24"/>
          <w:lang w:val="ro-RO"/>
        </w:rPr>
        <w:t>relaţiilor</w:t>
      </w:r>
      <w:proofErr w:type="spellEnd"/>
      <w:r w:rsidRPr="003735E1">
        <w:rPr>
          <w:rFonts w:ascii="Times New Roman" w:hAnsi="Times New Roman"/>
          <w:sz w:val="24"/>
          <w:szCs w:val="24"/>
          <w:lang w:val="ro-RO"/>
        </w:rPr>
        <w:t xml:space="preserve"> de muncă, luând cunoștință de </w:t>
      </w:r>
      <w:proofErr w:type="spellStart"/>
      <w:r w:rsidRPr="003735E1">
        <w:rPr>
          <w:rFonts w:ascii="Times New Roman" w:hAnsi="Times New Roman"/>
          <w:sz w:val="24"/>
          <w:szCs w:val="24"/>
          <w:lang w:val="ro-RO"/>
        </w:rPr>
        <w:t>instituţiile</w:t>
      </w:r>
      <w:proofErr w:type="spellEnd"/>
      <w:r w:rsidRPr="003735E1">
        <w:rPr>
          <w:rFonts w:ascii="Times New Roman" w:hAnsi="Times New Roman"/>
          <w:sz w:val="24"/>
          <w:szCs w:val="24"/>
          <w:lang w:val="ro-RO"/>
        </w:rPr>
        <w:t xml:space="preserve"> competente de la care se pot </w:t>
      </w:r>
      <w:proofErr w:type="spellStart"/>
      <w:r w:rsidRPr="003735E1">
        <w:rPr>
          <w:rFonts w:ascii="Times New Roman" w:hAnsi="Times New Roman"/>
          <w:sz w:val="24"/>
          <w:szCs w:val="24"/>
          <w:lang w:val="ro-RO"/>
        </w:rPr>
        <w:t>obţine</w:t>
      </w:r>
      <w:proofErr w:type="spellEnd"/>
      <w:r w:rsidRPr="003735E1">
        <w:rPr>
          <w:rFonts w:ascii="Times New Roman" w:hAnsi="Times New Roman"/>
          <w:sz w:val="24"/>
          <w:szCs w:val="24"/>
          <w:lang w:val="ro-RO"/>
        </w:rPr>
        <w:t xml:space="preserve"> </w:t>
      </w:r>
      <w:proofErr w:type="spellStart"/>
      <w:r w:rsidRPr="003735E1">
        <w:rPr>
          <w:rFonts w:ascii="Times New Roman" w:hAnsi="Times New Roman"/>
          <w:sz w:val="24"/>
          <w:szCs w:val="24"/>
          <w:lang w:val="ro-RO"/>
        </w:rPr>
        <w:t>informaţii</w:t>
      </w:r>
      <w:proofErr w:type="spellEnd"/>
      <w:r w:rsidRPr="003735E1">
        <w:rPr>
          <w:rFonts w:ascii="Times New Roman" w:hAnsi="Times New Roman"/>
          <w:sz w:val="24"/>
          <w:szCs w:val="24"/>
          <w:lang w:val="ro-RO"/>
        </w:rPr>
        <w:t xml:space="preserve"> detaliate privind reglementările respective. </w:t>
      </w:r>
    </w:p>
    <w:p w14:paraId="218F00DB" w14:textId="77777777" w:rsidR="00AD4377" w:rsidRPr="003735E1" w:rsidRDefault="00AD4377" w:rsidP="00AD4377">
      <w:pPr>
        <w:spacing w:before="100" w:beforeAutospacing="1" w:after="100" w:afterAutospacing="1"/>
        <w:ind w:left="600"/>
        <w:jc w:val="both"/>
        <w:rPr>
          <w:rFonts w:ascii="Times New Roman" w:hAnsi="Times New Roman"/>
          <w:noProof/>
          <w:sz w:val="24"/>
          <w:szCs w:val="24"/>
          <w:lang w:val="ro-RO"/>
        </w:rPr>
      </w:pPr>
      <w:r w:rsidRPr="003735E1">
        <w:rPr>
          <w:rFonts w:ascii="Times New Roman" w:hAnsi="Times New Roman"/>
          <w:noProof/>
          <w:sz w:val="24"/>
          <w:szCs w:val="24"/>
          <w:lang w:val="ro-RO"/>
        </w:rPr>
        <w:t>Data completării .....................(ziua, luna anul).</w:t>
      </w:r>
    </w:p>
    <w:p w14:paraId="06208F14"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Operator economic,</w:t>
      </w:r>
    </w:p>
    <w:p w14:paraId="2A1DAA9D"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w:t>
      </w:r>
    </w:p>
    <w:p w14:paraId="4F27134A"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operatorului economic)</w:t>
      </w:r>
    </w:p>
    <w:p w14:paraId="291BD7F3"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 xml:space="preserve">………………..……......................... </w:t>
      </w:r>
    </w:p>
    <w:p w14:paraId="2C38457E"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persoanei autorizate şi semnătura)</w:t>
      </w:r>
    </w:p>
    <w:p w14:paraId="05CEBFCE" w14:textId="77777777" w:rsidR="00AD4377" w:rsidRPr="003735E1" w:rsidRDefault="00AD4377" w:rsidP="00AD4377">
      <w:pPr>
        <w:spacing w:before="100" w:beforeAutospacing="1" w:after="100" w:afterAutospacing="1"/>
        <w:jc w:val="both"/>
        <w:rPr>
          <w:rFonts w:ascii="Times New Roman" w:hAnsi="Times New Roman"/>
          <w:noProof/>
          <w:sz w:val="24"/>
          <w:szCs w:val="24"/>
          <w:lang w:val="ro-RO"/>
        </w:rPr>
      </w:pPr>
    </w:p>
    <w:p w14:paraId="67A0EAD2" w14:textId="77777777" w:rsidR="00AD4377" w:rsidRPr="003735E1" w:rsidRDefault="00AD4377" w:rsidP="00AD4377">
      <w:pPr>
        <w:spacing w:before="100" w:beforeAutospacing="1" w:after="100" w:afterAutospacing="1"/>
        <w:jc w:val="both"/>
        <w:rPr>
          <w:rFonts w:ascii="Times New Roman" w:hAnsi="Times New Roman"/>
          <w:i/>
          <w:noProof/>
          <w:sz w:val="24"/>
          <w:szCs w:val="24"/>
          <w:lang w:val="ro-RO"/>
        </w:rPr>
      </w:pPr>
      <w:r w:rsidRPr="003735E1">
        <w:rPr>
          <w:rFonts w:ascii="Times New Roman" w:hAnsi="Times New Roman"/>
          <w:i/>
          <w:noProof/>
          <w:sz w:val="24"/>
          <w:szCs w:val="24"/>
          <w:lang w:val="ro-RO"/>
        </w:rPr>
        <w:t>Notă: Acest formular se va completa de către toţi operatorii economici participanţi la procedura de atribuire, indiferent dacă sunt ofertanţi, lideri de asociaţie sau asociaţi.</w:t>
      </w:r>
    </w:p>
    <w:p w14:paraId="235D61D8" w14:textId="77777777" w:rsidR="00AD4377" w:rsidRPr="003735E1" w:rsidRDefault="00AD4377" w:rsidP="00AD4377">
      <w:pPr>
        <w:spacing w:line="360" w:lineRule="auto"/>
        <w:jc w:val="both"/>
        <w:rPr>
          <w:rFonts w:ascii="Times New Roman" w:hAnsi="Times New Roman"/>
          <w:i/>
          <w:spacing w:val="-1"/>
          <w:sz w:val="24"/>
          <w:szCs w:val="24"/>
          <w:lang w:val="ro-RO"/>
        </w:rPr>
      </w:pPr>
    </w:p>
    <w:p w14:paraId="507F4FFE" w14:textId="77777777" w:rsidR="00AD4377" w:rsidRPr="003735E1" w:rsidRDefault="00AD4377" w:rsidP="00AD4377">
      <w:pPr>
        <w:pStyle w:val="Heading1"/>
        <w:jc w:val="both"/>
        <w:rPr>
          <w:rFonts w:ascii="Times New Roman" w:hAnsi="Times New Roman" w:cs="Times New Roman"/>
          <w:i/>
          <w:spacing w:val="-1"/>
          <w:sz w:val="24"/>
          <w:szCs w:val="24"/>
        </w:rPr>
      </w:pPr>
    </w:p>
    <w:p w14:paraId="3F2CA9C7" w14:textId="77777777" w:rsidR="00AD4377" w:rsidRPr="003735E1" w:rsidRDefault="00AD4377" w:rsidP="00AD4377">
      <w:pPr>
        <w:ind w:right="-18"/>
        <w:jc w:val="right"/>
        <w:rPr>
          <w:rFonts w:ascii="Times New Roman" w:hAnsi="Times New Roman"/>
          <w:sz w:val="24"/>
          <w:szCs w:val="24"/>
          <w:lang w:val="ro-RO"/>
        </w:rPr>
      </w:pPr>
    </w:p>
    <w:p w14:paraId="2F79FD5A" w14:textId="77777777" w:rsidR="00AD4377" w:rsidRPr="003735E1" w:rsidRDefault="00AD4377" w:rsidP="00AD4377">
      <w:pPr>
        <w:pStyle w:val="DefaultText"/>
        <w:tabs>
          <w:tab w:val="center" w:pos="2160"/>
          <w:tab w:val="center" w:pos="7920"/>
        </w:tabs>
        <w:jc w:val="both"/>
        <w:rPr>
          <w:szCs w:val="24"/>
          <w:lang w:val="ro-RO"/>
        </w:rPr>
      </w:pPr>
    </w:p>
    <w:p w14:paraId="75F9392A" w14:textId="77777777" w:rsidR="00AD4377" w:rsidRPr="003735E1" w:rsidRDefault="00AD4377" w:rsidP="00AD4377">
      <w:pPr>
        <w:pStyle w:val="DefaultText"/>
        <w:tabs>
          <w:tab w:val="center" w:pos="2160"/>
          <w:tab w:val="center" w:pos="7920"/>
        </w:tabs>
        <w:jc w:val="both"/>
        <w:rPr>
          <w:szCs w:val="24"/>
          <w:lang w:val="ro-RO"/>
        </w:rPr>
      </w:pPr>
      <w:r w:rsidRPr="003735E1">
        <w:rPr>
          <w:szCs w:val="24"/>
          <w:lang w:val="ro-RO"/>
        </w:rPr>
        <w:br w:type="page"/>
      </w:r>
    </w:p>
    <w:p w14:paraId="117DA27B" w14:textId="4FF7ACA9" w:rsidR="003735E1" w:rsidRPr="003735E1" w:rsidRDefault="003C0491" w:rsidP="003735E1">
      <w:pPr>
        <w:widowControl w:val="0"/>
        <w:suppressAutoHyphens/>
        <w:jc w:val="right"/>
        <w:rPr>
          <w:rFonts w:ascii="Times New Roman" w:hAnsi="Times New Roman"/>
          <w:sz w:val="24"/>
          <w:szCs w:val="24"/>
          <w:lang w:val="ro-RO"/>
        </w:rPr>
      </w:pPr>
      <w:r>
        <w:rPr>
          <w:rFonts w:ascii="Times New Roman" w:hAnsi="Times New Roman"/>
          <w:sz w:val="24"/>
          <w:szCs w:val="24"/>
          <w:lang w:val="ro-RO"/>
        </w:rPr>
        <w:lastRenderedPageBreak/>
        <w:t>Formular nr. 9</w:t>
      </w:r>
    </w:p>
    <w:p w14:paraId="6430DAA5" w14:textId="37187B42" w:rsidR="00AD4377" w:rsidRPr="003735E1" w:rsidRDefault="00665E1B" w:rsidP="003735E1">
      <w:pPr>
        <w:shd w:val="clear" w:color="auto" w:fill="FFFFFF"/>
        <w:ind w:right="1469" w:firstLine="144"/>
        <w:jc w:val="both"/>
        <w:rPr>
          <w:rFonts w:ascii="Times New Roman" w:hAnsi="Times New Roman"/>
          <w:sz w:val="24"/>
          <w:szCs w:val="24"/>
          <w:lang w:val="ro-RO"/>
        </w:rPr>
      </w:pPr>
      <w:r w:rsidRPr="003735E1">
        <w:rPr>
          <w:rFonts w:ascii="Times New Roman" w:hAnsi="Times New Roman"/>
          <w:i/>
          <w:iCs/>
          <w:spacing w:val="-12"/>
          <w:sz w:val="24"/>
          <w:szCs w:val="24"/>
          <w:lang w:val="ro-RO"/>
        </w:rPr>
        <w:t xml:space="preserve"> </w:t>
      </w:r>
      <w:r w:rsidR="00AD4377" w:rsidRPr="003735E1">
        <w:rPr>
          <w:rFonts w:ascii="Times New Roman" w:hAnsi="Times New Roman"/>
          <w:i/>
          <w:iCs/>
          <w:spacing w:val="-12"/>
          <w:sz w:val="24"/>
          <w:szCs w:val="24"/>
          <w:lang w:val="ro-RO"/>
        </w:rPr>
        <w:t>(semnătură autorizată)</w:t>
      </w:r>
    </w:p>
    <w:p w14:paraId="728F5B30" w14:textId="77777777" w:rsidR="00AD4377" w:rsidRDefault="00AD4377" w:rsidP="00AD4377">
      <w:pPr>
        <w:overflowPunct/>
        <w:autoSpaceDE/>
        <w:autoSpaceDN/>
        <w:adjustRightInd/>
        <w:jc w:val="right"/>
        <w:textAlignment w:val="auto"/>
        <w:rPr>
          <w:rFonts w:ascii="Times New Roman" w:hAnsi="Times New Roman"/>
          <w:bCs/>
          <w:sz w:val="24"/>
          <w:szCs w:val="24"/>
          <w:lang w:val="ro-RO"/>
        </w:rPr>
      </w:pPr>
    </w:p>
    <w:p w14:paraId="7A91C97F" w14:textId="77777777" w:rsidR="004F5C91" w:rsidRDefault="004F5C91" w:rsidP="00AD4377">
      <w:pPr>
        <w:overflowPunct/>
        <w:autoSpaceDE/>
        <w:autoSpaceDN/>
        <w:adjustRightInd/>
        <w:jc w:val="right"/>
        <w:textAlignment w:val="auto"/>
        <w:rPr>
          <w:rFonts w:ascii="Times New Roman" w:hAnsi="Times New Roman"/>
          <w:bCs/>
          <w:sz w:val="24"/>
          <w:szCs w:val="24"/>
          <w:lang w:val="ro-RO"/>
        </w:rPr>
      </w:pPr>
    </w:p>
    <w:p w14:paraId="0A614499" w14:textId="77777777" w:rsidR="004F5C91" w:rsidRDefault="004F5C91" w:rsidP="00AD4377">
      <w:pPr>
        <w:overflowPunct/>
        <w:autoSpaceDE/>
        <w:autoSpaceDN/>
        <w:adjustRightInd/>
        <w:jc w:val="right"/>
        <w:textAlignment w:val="auto"/>
        <w:rPr>
          <w:rFonts w:ascii="Times New Roman" w:hAnsi="Times New Roman"/>
          <w:bCs/>
          <w:sz w:val="24"/>
          <w:szCs w:val="24"/>
          <w:lang w:val="ro-RO"/>
        </w:rPr>
      </w:pPr>
    </w:p>
    <w:p w14:paraId="738CAD54" w14:textId="77777777" w:rsidR="004F5C91" w:rsidRPr="00B16E93" w:rsidRDefault="004F5C91" w:rsidP="004F5C91">
      <w:pPr>
        <w:pStyle w:val="Heading2"/>
        <w:rPr>
          <w:rFonts w:ascii="Times New Roman" w:eastAsia="Calibri" w:hAnsi="Times New Roman"/>
          <w:color w:val="000000" w:themeColor="text1"/>
          <w:sz w:val="22"/>
          <w:szCs w:val="20"/>
        </w:rPr>
      </w:pPr>
      <w:bookmarkStart w:id="10"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10"/>
    </w:p>
    <w:p w14:paraId="76E25A10" w14:textId="77777777" w:rsidR="004F5C91" w:rsidRPr="00B16E93" w:rsidRDefault="004F5C91" w:rsidP="004F5C91">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64A5FD0A" w14:textId="77777777" w:rsidR="004F5C91" w:rsidRPr="00B16E93" w:rsidRDefault="004F5C91" w:rsidP="004F5C91">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4EE951C2" w14:textId="77777777" w:rsidR="004F5C91" w:rsidRDefault="004F5C91" w:rsidP="004F5C91">
      <w:pPr>
        <w:shd w:val="clear" w:color="auto" w:fill="FFFFFF"/>
        <w:rPr>
          <w:rFonts w:ascii="Times New Roman" w:hAnsi="Times New Roman"/>
          <w:i/>
          <w:iCs/>
          <w:spacing w:val="-2"/>
          <w:w w:val="90"/>
          <w:lang w:val="ro-RO"/>
        </w:rPr>
      </w:pPr>
    </w:p>
    <w:p w14:paraId="67F2533F" w14:textId="77777777" w:rsidR="004F5C91" w:rsidRDefault="004F5C91" w:rsidP="004F5C91">
      <w:pPr>
        <w:shd w:val="clear" w:color="auto" w:fill="FFFFFF"/>
        <w:rPr>
          <w:rFonts w:ascii="Times New Roman" w:hAnsi="Times New Roman"/>
          <w:i/>
          <w:iCs/>
          <w:spacing w:val="-2"/>
          <w:w w:val="90"/>
          <w:lang w:val="ro-RO"/>
        </w:rPr>
      </w:pPr>
    </w:p>
    <w:p w14:paraId="56707492" w14:textId="77777777" w:rsidR="004F5C91" w:rsidRPr="00B16E93" w:rsidRDefault="004F5C91" w:rsidP="004F5C91">
      <w:pPr>
        <w:shd w:val="clear" w:color="auto" w:fill="FFFFFF"/>
        <w:jc w:val="center"/>
        <w:rPr>
          <w:rFonts w:ascii="Times New Roman" w:hAnsi="Times New Roman"/>
          <w:i/>
          <w:iCs/>
          <w:spacing w:val="-2"/>
          <w:w w:val="90"/>
          <w:sz w:val="18"/>
          <w:lang w:val="ro-RO"/>
        </w:rPr>
      </w:pPr>
    </w:p>
    <w:p w14:paraId="3334F954" w14:textId="77777777" w:rsidR="004F5C91" w:rsidRPr="00B16E93" w:rsidRDefault="004F5C91" w:rsidP="004F5C91">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24DE1C3" w14:textId="77777777" w:rsidR="004F5C91" w:rsidRDefault="004F5C91" w:rsidP="004F5C91">
      <w:pPr>
        <w:shd w:val="clear" w:color="auto" w:fill="FFFFFF"/>
        <w:rPr>
          <w:rFonts w:ascii="Times New Roman" w:hAnsi="Times New Roman"/>
          <w:i/>
          <w:iCs/>
          <w:spacing w:val="-2"/>
          <w:w w:val="90"/>
          <w:lang w:val="ro-RO"/>
        </w:rPr>
      </w:pPr>
    </w:p>
    <w:p w14:paraId="50DAABF0" w14:textId="77777777" w:rsidR="004F5C91" w:rsidRDefault="004F5C91" w:rsidP="004F5C91">
      <w:pPr>
        <w:shd w:val="clear" w:color="auto" w:fill="FFFFFF"/>
        <w:rPr>
          <w:rFonts w:ascii="Times New Roman" w:hAnsi="Times New Roman"/>
          <w:lang w:val="ro-RO"/>
        </w:rPr>
      </w:pPr>
    </w:p>
    <w:p w14:paraId="7002F592" w14:textId="77777777" w:rsidR="004F5C91" w:rsidRDefault="004F5C91" w:rsidP="004F5C91">
      <w:pPr>
        <w:shd w:val="clear" w:color="auto" w:fill="FFFFFF"/>
        <w:rPr>
          <w:rFonts w:ascii="Times New Roman" w:hAnsi="Times New Roman"/>
          <w:lang w:val="ro-RO"/>
        </w:rPr>
      </w:pPr>
    </w:p>
    <w:p w14:paraId="3C93C4A5" w14:textId="77777777" w:rsidR="004F5C91" w:rsidRPr="009A03D2" w:rsidRDefault="004F5C91" w:rsidP="004F5C91">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0BEBC948" w14:textId="77777777" w:rsidR="004F5C91" w:rsidRPr="009A03D2" w:rsidRDefault="004F5C91" w:rsidP="004F5C91">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6F9592BD" w14:textId="77777777" w:rsidR="004F5C91" w:rsidRPr="009A03D2" w:rsidRDefault="004F5C91" w:rsidP="004F5C91">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582B56B8" w14:textId="77777777" w:rsidR="004F5C91" w:rsidRPr="009A03D2" w:rsidRDefault="004F5C91" w:rsidP="004F5C91">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11AAA6A4" w14:textId="77777777" w:rsidR="004F5C91" w:rsidRPr="009A03D2" w:rsidRDefault="004F5C91" w:rsidP="004F5C91">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5AC7943A" w14:textId="77777777" w:rsidR="004F5C91" w:rsidRPr="009A03D2" w:rsidRDefault="004F5C91" w:rsidP="004F5C91">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358E6D2E" w14:textId="77777777" w:rsidR="004F5C91" w:rsidRPr="009A03D2" w:rsidRDefault="004F5C91" w:rsidP="004F5C91">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33FF5E12" w14:textId="77777777" w:rsidR="004F5C91" w:rsidRPr="009A03D2" w:rsidRDefault="004F5C91" w:rsidP="004F5C91">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6C8A2A4" w14:textId="77777777" w:rsidR="004F5C91" w:rsidRPr="009A03D2" w:rsidRDefault="004F5C91" w:rsidP="004F5C91">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3A146012" w14:textId="77777777" w:rsidR="004F5C91" w:rsidRPr="009A03D2" w:rsidRDefault="004F5C91" w:rsidP="004F5C91">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3AB65AFF" w14:textId="77777777" w:rsidR="004F5C91" w:rsidRDefault="004F5C91" w:rsidP="004F5C91">
      <w:pPr>
        <w:shd w:val="clear" w:color="auto" w:fill="FFFFFF"/>
        <w:spacing w:before="245"/>
        <w:ind w:left="144"/>
        <w:jc w:val="both"/>
        <w:rPr>
          <w:rFonts w:ascii="Times New Roman" w:hAnsi="Times New Roman"/>
          <w:spacing w:val="-2"/>
          <w:sz w:val="22"/>
          <w:lang w:val="ro-RO"/>
        </w:rPr>
      </w:pPr>
    </w:p>
    <w:p w14:paraId="00CDB4EB" w14:textId="77777777" w:rsidR="004F5C91" w:rsidRPr="009A03D2" w:rsidRDefault="004F5C91" w:rsidP="004F5C91">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6EA24B66" w14:textId="77777777" w:rsidR="004F5C91" w:rsidRDefault="004F5C91" w:rsidP="004F5C91">
      <w:pPr>
        <w:shd w:val="clear" w:color="auto" w:fill="FFFFFF"/>
        <w:spacing w:before="72" w:line="475" w:lineRule="exact"/>
        <w:ind w:right="1469"/>
        <w:jc w:val="both"/>
        <w:rPr>
          <w:rFonts w:ascii="Times New Roman" w:hAnsi="Times New Roman"/>
          <w:i/>
          <w:iCs/>
          <w:spacing w:val="-12"/>
          <w:sz w:val="22"/>
          <w:lang w:val="ro-RO"/>
        </w:rPr>
      </w:pPr>
      <w:r>
        <w:rPr>
          <w:rFonts w:ascii="Times New Roman" w:hAnsi="Times New Roman"/>
          <w:spacing w:val="-2"/>
          <w:sz w:val="22"/>
          <w:lang w:val="ro-RO"/>
        </w:rPr>
        <w:t xml:space="preserve">  </w:t>
      </w:r>
      <w:r w:rsidRPr="009A03D2">
        <w:rPr>
          <w:rFonts w:ascii="Times New Roman" w:hAnsi="Times New Roman"/>
          <w:spacing w:val="-2"/>
          <w:sz w:val="22"/>
          <w:lang w:val="ro-RO"/>
        </w:rPr>
        <w:t xml:space="preserve">Operator economic, </w:t>
      </w:r>
      <w:r w:rsidRPr="009A03D2">
        <w:rPr>
          <w:rFonts w:ascii="Times New Roman" w:hAnsi="Times New Roman"/>
          <w:i/>
          <w:iCs/>
          <w:spacing w:val="-12"/>
          <w:sz w:val="22"/>
          <w:lang w:val="ro-RO"/>
        </w:rPr>
        <w:t>(semnătură autorizată)</w:t>
      </w:r>
    </w:p>
    <w:p w14:paraId="63337274" w14:textId="77777777" w:rsidR="004F5C91" w:rsidRPr="009A03D2" w:rsidRDefault="004F5C91" w:rsidP="004F5C91">
      <w:pPr>
        <w:shd w:val="clear" w:color="auto" w:fill="FFFFFF"/>
        <w:spacing w:before="72" w:line="475" w:lineRule="exact"/>
        <w:ind w:right="1469"/>
        <w:jc w:val="both"/>
        <w:rPr>
          <w:rFonts w:ascii="Times New Roman" w:hAnsi="Times New Roman"/>
          <w:sz w:val="22"/>
          <w:lang w:val="ro-RO"/>
        </w:rPr>
      </w:pPr>
    </w:p>
    <w:p w14:paraId="47BAAED2" w14:textId="77777777" w:rsidR="004F5C91" w:rsidRDefault="004F5C91" w:rsidP="004F5C91">
      <w:pPr>
        <w:shd w:val="clear" w:color="auto" w:fill="FFFFFF"/>
        <w:spacing w:before="245"/>
        <w:jc w:val="both"/>
        <w:rPr>
          <w:rFonts w:ascii="Times New Roman" w:hAnsi="Times New Roman"/>
          <w:b/>
          <w:sz w:val="22"/>
          <w:lang w:val="ro-RO"/>
        </w:rPr>
      </w:pPr>
    </w:p>
    <w:sectPr w:rsidR="004F5C91"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A9547" w14:textId="77777777" w:rsidR="006F1D28" w:rsidRDefault="006F1D28" w:rsidP="00400002">
      <w:r>
        <w:separator/>
      </w:r>
    </w:p>
  </w:endnote>
  <w:endnote w:type="continuationSeparator" w:id="0">
    <w:p w14:paraId="5ADEB9AA" w14:textId="77777777" w:rsidR="006F1D28" w:rsidRDefault="006F1D28"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261DC" w14:textId="77777777" w:rsidR="006F1D28" w:rsidRDefault="006F1D28" w:rsidP="00400002">
      <w:r>
        <w:separator/>
      </w:r>
    </w:p>
  </w:footnote>
  <w:footnote w:type="continuationSeparator" w:id="0">
    <w:p w14:paraId="14FA0FE8" w14:textId="77777777" w:rsidR="006F1D28" w:rsidRDefault="006F1D28"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1"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9"/>
  </w:num>
  <w:num w:numId="2">
    <w:abstractNumId w:val="7"/>
  </w:num>
  <w:num w:numId="3">
    <w:abstractNumId w:val="5"/>
  </w:num>
  <w:num w:numId="4">
    <w:abstractNumId w:val="3"/>
  </w:num>
  <w:num w:numId="5">
    <w:abstractNumId w:val="12"/>
  </w:num>
  <w:num w:numId="6">
    <w:abstractNumId w:val="8"/>
  </w:num>
  <w:num w:numId="7">
    <w:abstractNumId w:val="13"/>
  </w:num>
  <w:num w:numId="8">
    <w:abstractNumId w:val="1"/>
  </w:num>
  <w:num w:numId="9">
    <w:abstractNumId w:val="2"/>
  </w:num>
  <w:num w:numId="10">
    <w:abstractNumId w:val="10"/>
  </w:num>
  <w:num w:numId="11">
    <w:abstractNumId w:val="11"/>
  </w:num>
  <w:num w:numId="12">
    <w:abstractNumId w:val="4"/>
  </w:num>
  <w:num w:numId="13">
    <w:abstractNumId w:val="6"/>
  </w:num>
  <w:num w:numId="14">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36"/>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04"/>
    <w:rsid w:val="00124683"/>
    <w:rsid w:val="00124886"/>
    <w:rsid w:val="001251B2"/>
    <w:rsid w:val="001253EA"/>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4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6932"/>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5D0"/>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6520"/>
    <w:rsid w:val="00386CF5"/>
    <w:rsid w:val="00386DE8"/>
    <w:rsid w:val="003879FD"/>
    <w:rsid w:val="00387B66"/>
    <w:rsid w:val="003904F4"/>
    <w:rsid w:val="00392D69"/>
    <w:rsid w:val="0039393F"/>
    <w:rsid w:val="00394867"/>
    <w:rsid w:val="00395F04"/>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283"/>
    <w:rsid w:val="003B79EE"/>
    <w:rsid w:val="003C029A"/>
    <w:rsid w:val="003C0491"/>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367"/>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B7E73"/>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5C9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4A65"/>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5765"/>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A01"/>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5E1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D28"/>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04E"/>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B6B"/>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D6B"/>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497"/>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3CA"/>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455A"/>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621"/>
    <w:rsid w:val="00B4470D"/>
    <w:rsid w:val="00B44CD5"/>
    <w:rsid w:val="00B4626C"/>
    <w:rsid w:val="00B469D7"/>
    <w:rsid w:val="00B470C1"/>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97E10"/>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5481"/>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96EA2"/>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57B58"/>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6BD"/>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4E"/>
    <w:rsid w:val="00F71BA3"/>
    <w:rsid w:val="00F72192"/>
    <w:rsid w:val="00F7228B"/>
    <w:rsid w:val="00F72597"/>
    <w:rsid w:val="00F7353E"/>
    <w:rsid w:val="00F74191"/>
    <w:rsid w:val="00F75455"/>
    <w:rsid w:val="00F75C86"/>
    <w:rsid w:val="00F763E8"/>
    <w:rsid w:val="00F76B9E"/>
    <w:rsid w:val="00F76E12"/>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1DC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CA"/>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4CB"/>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basedOn w:val="Normal"/>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407204">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577590525">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9516F-91D7-41C8-BA20-7A54640A4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2697</Words>
  <Characters>15377</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6</cp:revision>
  <cp:lastPrinted>2025-05-21T09:54:00Z</cp:lastPrinted>
  <dcterms:created xsi:type="dcterms:W3CDTF">2025-07-03T05:50:00Z</dcterms:created>
  <dcterms:modified xsi:type="dcterms:W3CDTF">2025-07-03T06:05:00Z</dcterms:modified>
</cp:coreProperties>
</file>