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3735E1" w:rsidRDefault="001F4339" w:rsidP="001F4339">
      <w:pPr>
        <w:rPr>
          <w:rFonts w:ascii="Times New Roman" w:hAnsi="Times New Roman"/>
          <w:sz w:val="24"/>
          <w:szCs w:val="24"/>
          <w:lang w:val="ro-RO"/>
        </w:rPr>
      </w:pPr>
      <w:bookmarkStart w:id="0" w:name="_GoBack"/>
      <w:bookmarkEnd w:id="0"/>
    </w:p>
    <w:p w14:paraId="02748E39" w14:textId="77777777" w:rsidR="001F4339" w:rsidRPr="003735E1" w:rsidRDefault="001F4339" w:rsidP="001F4339">
      <w:pPr>
        <w:rPr>
          <w:rFonts w:ascii="Times New Roman" w:hAnsi="Times New Roman"/>
          <w:sz w:val="24"/>
          <w:szCs w:val="24"/>
          <w:lang w:val="ro-RO"/>
        </w:rPr>
      </w:pPr>
    </w:p>
    <w:p w14:paraId="4C80C9FE" w14:textId="77777777" w:rsidR="001F4339" w:rsidRPr="003735E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3735E1">
        <w:rPr>
          <w:rFonts w:ascii="Times New Roman" w:hAnsi="Times New Roman"/>
          <w:b/>
          <w:sz w:val="24"/>
          <w:szCs w:val="24"/>
          <w:lang w:val="ro-RO"/>
        </w:rPr>
        <w:t>OPIS</w:t>
      </w:r>
    </w:p>
    <w:p w14:paraId="03D1F257"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3735E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2535F481" w:rsidR="001F4339" w:rsidRPr="003735E1" w:rsidRDefault="001F4339" w:rsidP="00D914CB">
      <w:pPr>
        <w:overflowPunct/>
        <w:autoSpaceDE/>
        <w:autoSpaceDN/>
        <w:adjustRightInd/>
        <w:spacing w:line="360" w:lineRule="auto"/>
        <w:textAlignment w:val="auto"/>
        <w:rPr>
          <w:rFonts w:ascii="Times New Roman" w:hAnsi="Times New Roman"/>
          <w:bCs/>
          <w:sz w:val="28"/>
          <w:szCs w:val="28"/>
          <w:lang w:val="ro-RO"/>
        </w:rPr>
      </w:pPr>
      <w:r w:rsidRPr="003735E1">
        <w:rPr>
          <w:rFonts w:ascii="Times New Roman" w:hAnsi="Times New Roman"/>
          <w:bCs/>
          <w:sz w:val="28"/>
          <w:szCs w:val="28"/>
          <w:lang w:val="ro-RO"/>
        </w:rPr>
        <w:t>- Formular nr. 1</w:t>
      </w:r>
      <w:r w:rsidR="008A1301" w:rsidRPr="003735E1">
        <w:rPr>
          <w:rFonts w:ascii="Times New Roman" w:hAnsi="Times New Roman"/>
          <w:bCs/>
          <w:sz w:val="28"/>
          <w:szCs w:val="28"/>
          <w:lang w:val="ro-RO"/>
        </w:rPr>
        <w:t xml:space="preserve"> -</w:t>
      </w:r>
      <w:r w:rsidRPr="003735E1">
        <w:rPr>
          <w:rFonts w:ascii="Times New Roman" w:hAnsi="Times New Roman"/>
          <w:bCs/>
          <w:sz w:val="28"/>
          <w:szCs w:val="28"/>
          <w:lang w:val="ro-RO"/>
        </w:rPr>
        <w:t xml:space="preserve"> Formularul de ofertă </w:t>
      </w:r>
      <w:r w:rsidR="00246737">
        <w:rPr>
          <w:rFonts w:ascii="Times New Roman" w:hAnsi="Times New Roman"/>
          <w:bCs/>
          <w:sz w:val="28"/>
          <w:szCs w:val="28"/>
          <w:lang w:val="ro-RO"/>
        </w:rPr>
        <w:t>+ anexă</w:t>
      </w:r>
    </w:p>
    <w:p w14:paraId="1115221D" w14:textId="657BD0C1" w:rsidR="008A1301" w:rsidRPr="003735E1" w:rsidRDefault="001F4339"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 xml:space="preserve">- Formular nr. </w:t>
      </w:r>
      <w:r w:rsidR="005D6058" w:rsidRPr="003735E1">
        <w:rPr>
          <w:rFonts w:ascii="Times New Roman" w:hAnsi="Times New Roman"/>
          <w:sz w:val="28"/>
          <w:szCs w:val="28"/>
          <w:lang w:val="ro-RO"/>
        </w:rPr>
        <w:t>2</w:t>
      </w:r>
      <w:r w:rsidRPr="003735E1">
        <w:rPr>
          <w:rFonts w:ascii="Times New Roman" w:hAnsi="Times New Roman"/>
          <w:sz w:val="28"/>
          <w:szCs w:val="28"/>
          <w:lang w:val="ro-RO"/>
        </w:rPr>
        <w:t xml:space="preserve"> – </w:t>
      </w:r>
      <w:r w:rsidR="000B7787">
        <w:rPr>
          <w:rFonts w:ascii="Times New Roman" w:hAnsi="Times New Roman"/>
          <w:sz w:val="28"/>
          <w:szCs w:val="28"/>
          <w:lang w:val="ro-RO"/>
        </w:rPr>
        <w:t>D</w:t>
      </w:r>
      <w:r w:rsidR="000B7787" w:rsidRPr="003735E1">
        <w:rPr>
          <w:rFonts w:ascii="Times New Roman" w:hAnsi="Times New Roman"/>
          <w:sz w:val="28"/>
          <w:szCs w:val="28"/>
          <w:lang w:val="ro-RO"/>
        </w:rPr>
        <w:t xml:space="preserve">eclaraţie </w:t>
      </w:r>
      <w:r w:rsidR="008A1301" w:rsidRPr="003735E1">
        <w:rPr>
          <w:rFonts w:ascii="Times New Roman" w:hAnsi="Times New Roman"/>
          <w:sz w:val="28"/>
          <w:szCs w:val="28"/>
          <w:lang w:val="ro-RO"/>
        </w:rPr>
        <w:t>privind neîncadrarea în situa</w:t>
      </w:r>
      <w:r w:rsidR="00737372" w:rsidRPr="003735E1">
        <w:rPr>
          <w:rFonts w:ascii="Times New Roman" w:hAnsi="Times New Roman"/>
          <w:sz w:val="28"/>
          <w:szCs w:val="28"/>
          <w:lang w:val="ro-RO"/>
        </w:rPr>
        <w:t>ț</w:t>
      </w:r>
      <w:r w:rsidR="008A1301" w:rsidRPr="003735E1">
        <w:rPr>
          <w:rFonts w:ascii="Times New Roman" w:hAnsi="Times New Roman"/>
          <w:sz w:val="28"/>
          <w:szCs w:val="28"/>
          <w:lang w:val="ro-RO"/>
        </w:rPr>
        <w:t xml:space="preserve">iile prevăzute la art. 164 din </w:t>
      </w:r>
    </w:p>
    <w:p w14:paraId="72CA74FE" w14:textId="77777777"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sz w:val="28"/>
          <w:szCs w:val="28"/>
          <w:lang w:val="ro-RO"/>
        </w:rPr>
        <w:t>Legea 98/2016</w:t>
      </w:r>
      <w:r w:rsidR="003E0B4D" w:rsidRPr="003735E1">
        <w:rPr>
          <w:rFonts w:ascii="Times New Roman" w:hAnsi="Times New Roman"/>
          <w:sz w:val="28"/>
          <w:szCs w:val="28"/>
          <w:lang w:val="ro-RO"/>
        </w:rPr>
        <w:t xml:space="preserve"> </w:t>
      </w:r>
    </w:p>
    <w:p w14:paraId="5BF738E5" w14:textId="71924F07"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sz w:val="28"/>
          <w:szCs w:val="28"/>
          <w:lang w:val="ro-RO"/>
        </w:rPr>
        <w:t>- Formular nr.</w:t>
      </w:r>
      <w:r w:rsidR="005D6058" w:rsidRPr="003735E1">
        <w:rPr>
          <w:rFonts w:ascii="Times New Roman" w:hAnsi="Times New Roman"/>
          <w:sz w:val="28"/>
          <w:szCs w:val="28"/>
          <w:lang w:val="ro-RO"/>
        </w:rPr>
        <w:t xml:space="preserve"> 3</w:t>
      </w:r>
      <w:r w:rsidRPr="003735E1">
        <w:rPr>
          <w:rFonts w:ascii="Times New Roman" w:hAnsi="Times New Roman"/>
          <w:sz w:val="28"/>
          <w:szCs w:val="28"/>
          <w:lang w:val="ro-RO"/>
        </w:rPr>
        <w:t xml:space="preserve"> - </w:t>
      </w:r>
      <w:bookmarkStart w:id="1" w:name="_Hlk37665265"/>
      <w:r w:rsidR="000B7787">
        <w:rPr>
          <w:rFonts w:ascii="Times New Roman" w:hAnsi="Times New Roman"/>
          <w:color w:val="000000"/>
          <w:sz w:val="28"/>
          <w:szCs w:val="28"/>
          <w:lang w:val="ro-RO"/>
        </w:rPr>
        <w:t>D</w:t>
      </w:r>
      <w:r w:rsidR="000B7787" w:rsidRPr="003735E1">
        <w:rPr>
          <w:rFonts w:ascii="Times New Roman" w:hAnsi="Times New Roman"/>
          <w:color w:val="000000"/>
          <w:sz w:val="28"/>
          <w:szCs w:val="28"/>
          <w:lang w:val="ro-RO"/>
        </w:rPr>
        <w:t xml:space="preserve">eclarație </w:t>
      </w:r>
      <w:r w:rsidRPr="003735E1">
        <w:rPr>
          <w:rFonts w:ascii="Times New Roman" w:hAnsi="Times New Roman"/>
          <w:color w:val="000000"/>
          <w:sz w:val="28"/>
          <w:szCs w:val="28"/>
          <w:lang w:val="ro-RO"/>
        </w:rPr>
        <w:t>privind neîncadrarea în situa</w:t>
      </w:r>
      <w:r w:rsidR="00737372" w:rsidRPr="003735E1">
        <w:rPr>
          <w:rFonts w:ascii="Times New Roman" w:hAnsi="Times New Roman"/>
          <w:color w:val="000000"/>
          <w:sz w:val="28"/>
          <w:szCs w:val="28"/>
          <w:lang w:val="ro-RO"/>
        </w:rPr>
        <w:t>ț</w:t>
      </w:r>
      <w:r w:rsidRPr="003735E1">
        <w:rPr>
          <w:rFonts w:ascii="Times New Roman" w:hAnsi="Times New Roman"/>
          <w:color w:val="000000"/>
          <w:sz w:val="28"/>
          <w:szCs w:val="28"/>
          <w:lang w:val="ro-RO"/>
        </w:rPr>
        <w:t>iile prevăzute la art. 165 din Legea 98/2016</w:t>
      </w:r>
    </w:p>
    <w:bookmarkEnd w:id="1"/>
    <w:p w14:paraId="364E9683" w14:textId="19CA8EEE" w:rsidR="008A1301" w:rsidRPr="003735E1" w:rsidRDefault="008A1301" w:rsidP="00D914CB">
      <w:pPr>
        <w:spacing w:line="360" w:lineRule="auto"/>
        <w:rPr>
          <w:rFonts w:ascii="Times New Roman" w:hAnsi="Times New Roman"/>
          <w:color w:val="000000"/>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4</w:t>
      </w:r>
      <w:r w:rsidRPr="003735E1">
        <w:rPr>
          <w:rFonts w:ascii="Times New Roman" w:hAnsi="Times New Roman"/>
          <w:color w:val="000000"/>
          <w:sz w:val="28"/>
          <w:szCs w:val="28"/>
          <w:lang w:val="ro-RO"/>
        </w:rPr>
        <w:t xml:space="preserve"> - </w:t>
      </w:r>
      <w:r w:rsidR="000B7787" w:rsidRPr="003735E1">
        <w:rPr>
          <w:rFonts w:ascii="Times New Roman" w:hAnsi="Times New Roman"/>
          <w:color w:val="000000"/>
          <w:sz w:val="28"/>
          <w:szCs w:val="28"/>
          <w:lang w:val="ro-RO"/>
        </w:rPr>
        <w:t xml:space="preserve">Declarație </w:t>
      </w:r>
      <w:r w:rsidRPr="003735E1">
        <w:rPr>
          <w:rFonts w:ascii="Times New Roman" w:hAnsi="Times New Roman"/>
          <w:color w:val="000000"/>
          <w:sz w:val="28"/>
          <w:szCs w:val="28"/>
          <w:lang w:val="ro-RO"/>
        </w:rPr>
        <w:t>privind neîncadrarea în situațiile prevăzute la art. 167 din Legea 98/2016</w:t>
      </w:r>
    </w:p>
    <w:p w14:paraId="7FF0F9F3" w14:textId="395DAFF4" w:rsidR="008A1301" w:rsidRPr="003735E1" w:rsidRDefault="008A1301" w:rsidP="00D914CB">
      <w:pPr>
        <w:overflowPunct/>
        <w:autoSpaceDE/>
        <w:autoSpaceDN/>
        <w:adjustRightInd/>
        <w:spacing w:line="360" w:lineRule="auto"/>
        <w:textAlignment w:val="auto"/>
        <w:rPr>
          <w:rFonts w:ascii="Times New Roman" w:hAnsi="Times New Roman"/>
          <w:sz w:val="28"/>
          <w:szCs w:val="28"/>
          <w:lang w:val="ro-RO"/>
        </w:rPr>
      </w:pPr>
      <w:r w:rsidRPr="003735E1">
        <w:rPr>
          <w:rFonts w:ascii="Times New Roman" w:hAnsi="Times New Roman"/>
          <w:color w:val="000000"/>
          <w:sz w:val="28"/>
          <w:szCs w:val="28"/>
          <w:lang w:val="ro-RO"/>
        </w:rPr>
        <w:t xml:space="preserve">- Formular nr. </w:t>
      </w:r>
      <w:r w:rsidR="005D6058" w:rsidRPr="003735E1">
        <w:rPr>
          <w:rFonts w:ascii="Times New Roman" w:hAnsi="Times New Roman"/>
          <w:color w:val="000000"/>
          <w:sz w:val="28"/>
          <w:szCs w:val="28"/>
          <w:lang w:val="ro-RO"/>
        </w:rPr>
        <w:t>5</w:t>
      </w:r>
      <w:r w:rsidRPr="003735E1">
        <w:rPr>
          <w:rFonts w:ascii="Times New Roman" w:hAnsi="Times New Roman"/>
          <w:color w:val="000000"/>
          <w:sz w:val="28"/>
          <w:szCs w:val="28"/>
          <w:lang w:val="ro-RO"/>
        </w:rPr>
        <w:t xml:space="preserve"> - </w:t>
      </w:r>
      <w:r w:rsidR="000B7787" w:rsidRPr="003735E1">
        <w:rPr>
          <w:rFonts w:ascii="Times New Roman" w:hAnsi="Times New Roman"/>
          <w:sz w:val="28"/>
          <w:szCs w:val="28"/>
          <w:lang w:val="ro-RO"/>
        </w:rPr>
        <w:t xml:space="preserve">Declaraţie </w:t>
      </w:r>
      <w:r w:rsidRPr="003735E1">
        <w:rPr>
          <w:rFonts w:ascii="Times New Roman" w:hAnsi="Times New Roman"/>
          <w:sz w:val="28"/>
          <w:szCs w:val="28"/>
          <w:lang w:val="ro-RO"/>
        </w:rPr>
        <w:t>privind neîncadrarea în prevederile art. 59-60 din Legea 98/2016</w:t>
      </w:r>
    </w:p>
    <w:p w14:paraId="5AB1E1BA" w14:textId="1C810520" w:rsidR="00083E72" w:rsidRPr="003735E1" w:rsidRDefault="00083E72"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6</w:t>
      </w:r>
      <w:r w:rsidR="008A1301" w:rsidRPr="003735E1">
        <w:rPr>
          <w:rFonts w:ascii="Times New Roman" w:hAnsi="Times New Roman"/>
          <w:iCs/>
          <w:sz w:val="28"/>
          <w:szCs w:val="28"/>
          <w:lang w:val="ro-RO"/>
        </w:rPr>
        <w:t xml:space="preserve"> -</w:t>
      </w:r>
      <w:r w:rsidRPr="003735E1">
        <w:rPr>
          <w:rFonts w:ascii="Times New Roman" w:hAnsi="Times New Roman"/>
          <w:iCs/>
          <w:sz w:val="28"/>
          <w:szCs w:val="28"/>
          <w:lang w:val="ro-RO"/>
        </w:rPr>
        <w:t xml:space="preserve"> </w:t>
      </w:r>
      <w:bookmarkStart w:id="2" w:name="_Hlk32820879"/>
      <w:r w:rsidRPr="003735E1">
        <w:rPr>
          <w:rFonts w:ascii="Times New Roman" w:hAnsi="Times New Roman"/>
          <w:iCs/>
          <w:sz w:val="28"/>
          <w:szCs w:val="28"/>
          <w:lang w:val="ro-RO"/>
        </w:rPr>
        <w:t>Declarație de acceptare a condițiilor contractuale și de însușire a documentației de atribuire</w:t>
      </w:r>
      <w:bookmarkEnd w:id="2"/>
    </w:p>
    <w:p w14:paraId="2ED1113B" w14:textId="4D6E3B5D" w:rsidR="00D013B0" w:rsidRDefault="008A1301" w:rsidP="00D914CB">
      <w:pPr>
        <w:overflowPunct/>
        <w:autoSpaceDE/>
        <w:autoSpaceDN/>
        <w:adjustRightInd/>
        <w:spacing w:line="360" w:lineRule="auto"/>
        <w:textAlignment w:val="auto"/>
        <w:rPr>
          <w:rFonts w:ascii="Times New Roman" w:hAnsi="Times New Roman"/>
          <w:iCs/>
          <w:sz w:val="28"/>
          <w:szCs w:val="28"/>
          <w:lang w:val="ro-RO"/>
        </w:rPr>
      </w:pPr>
      <w:r w:rsidRPr="003735E1">
        <w:rPr>
          <w:rFonts w:ascii="Times New Roman" w:hAnsi="Times New Roman"/>
          <w:iCs/>
          <w:sz w:val="28"/>
          <w:szCs w:val="28"/>
          <w:lang w:val="ro-RO"/>
        </w:rPr>
        <w:t>- Formular nr.</w:t>
      </w:r>
      <w:r w:rsidR="00E763F4" w:rsidRPr="003735E1">
        <w:rPr>
          <w:rFonts w:ascii="Times New Roman" w:hAnsi="Times New Roman"/>
          <w:iCs/>
          <w:sz w:val="28"/>
          <w:szCs w:val="28"/>
          <w:lang w:val="ro-RO"/>
        </w:rPr>
        <w:t xml:space="preserve"> </w:t>
      </w:r>
      <w:r w:rsidR="005D6058" w:rsidRPr="003735E1">
        <w:rPr>
          <w:rFonts w:ascii="Times New Roman" w:hAnsi="Times New Roman"/>
          <w:iCs/>
          <w:sz w:val="28"/>
          <w:szCs w:val="28"/>
          <w:lang w:val="ro-RO"/>
        </w:rPr>
        <w:t>7</w:t>
      </w:r>
      <w:r w:rsidRPr="003735E1">
        <w:rPr>
          <w:rFonts w:ascii="Times New Roman" w:hAnsi="Times New Roman"/>
          <w:iCs/>
          <w:sz w:val="28"/>
          <w:szCs w:val="28"/>
          <w:lang w:val="ro-RO"/>
        </w:rPr>
        <w:t xml:space="preserve"> – Informații privind operatorul economic/reprezentantul acestuia</w:t>
      </w:r>
    </w:p>
    <w:p w14:paraId="1DE929EB" w14:textId="32FA4D85" w:rsidR="000B7787" w:rsidRPr="003735E1" w:rsidRDefault="000B7787"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Formular nr. 8 – Declarație privind cunoașterea obligațiilor relevante din domeniile mediului, social și al relațiilor de muncă </w:t>
      </w:r>
    </w:p>
    <w:p w14:paraId="4D12E7B6" w14:textId="7019D345" w:rsidR="005C4A65" w:rsidRPr="003735E1" w:rsidRDefault="005C4A65" w:rsidP="00D914CB">
      <w:pPr>
        <w:overflowPunct/>
        <w:autoSpaceDE/>
        <w:autoSpaceDN/>
        <w:adjustRightInd/>
        <w:spacing w:line="360" w:lineRule="auto"/>
        <w:textAlignment w:val="auto"/>
        <w:rPr>
          <w:rFonts w:ascii="Times New Roman" w:hAnsi="Times New Roman"/>
          <w:iCs/>
          <w:sz w:val="28"/>
          <w:szCs w:val="28"/>
          <w:lang w:val="ro-RO"/>
        </w:rPr>
      </w:pPr>
      <w:r>
        <w:rPr>
          <w:rFonts w:ascii="Times New Roman" w:hAnsi="Times New Roman"/>
          <w:iCs/>
          <w:sz w:val="28"/>
          <w:szCs w:val="28"/>
          <w:lang w:val="ro-RO"/>
        </w:rPr>
        <w:t xml:space="preserve">- </w:t>
      </w:r>
      <w:r w:rsidR="003C0491">
        <w:rPr>
          <w:rFonts w:ascii="Times New Roman" w:hAnsi="Times New Roman"/>
          <w:iCs/>
          <w:sz w:val="28"/>
          <w:szCs w:val="28"/>
          <w:lang w:val="ro-RO"/>
        </w:rPr>
        <w:t xml:space="preserve">Formular nr. 9 - </w:t>
      </w:r>
      <w:r w:rsidR="004F5C91">
        <w:rPr>
          <w:rFonts w:ascii="Times New Roman" w:hAnsi="Times New Roman"/>
          <w:iCs/>
          <w:sz w:val="28"/>
          <w:szCs w:val="28"/>
          <w:lang w:val="ro-RO"/>
        </w:rPr>
        <w:t>Acord de prelucrare date cu caracter personal</w:t>
      </w:r>
    </w:p>
    <w:p w14:paraId="4CB97EFB" w14:textId="0B77AB87" w:rsidR="00E34F92" w:rsidRPr="003735E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3735E1" w:rsidRDefault="001F4339">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p w14:paraId="4FCE8B02" w14:textId="77777777" w:rsidR="00312C00" w:rsidRPr="003735E1" w:rsidRDefault="00312C00" w:rsidP="00312C00">
      <w:pPr>
        <w:jc w:val="right"/>
        <w:rPr>
          <w:rFonts w:ascii="Times New Roman" w:hAnsi="Times New Roman"/>
          <w:sz w:val="24"/>
          <w:szCs w:val="24"/>
          <w:lang w:val="ro-RO"/>
        </w:rPr>
      </w:pPr>
      <w:bookmarkStart w:id="3" w:name="_Hlk35511263"/>
      <w:r w:rsidRPr="003735E1">
        <w:rPr>
          <w:rFonts w:ascii="Times New Roman" w:hAnsi="Times New Roman"/>
          <w:sz w:val="24"/>
          <w:szCs w:val="24"/>
          <w:lang w:val="ro-RO"/>
        </w:rPr>
        <w:lastRenderedPageBreak/>
        <w:t>Formular nr. 1</w:t>
      </w:r>
    </w:p>
    <w:p w14:paraId="03B0895E" w14:textId="77777777" w:rsidR="001D633C"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Pr="003735E1">
        <w:rPr>
          <w:rFonts w:ascii="Times New Roman" w:hAnsi="Times New Roman"/>
          <w:sz w:val="24"/>
          <w:szCs w:val="24"/>
          <w:lang w:val="ro-RO"/>
        </w:rPr>
        <w:t xml:space="preserve">                                                                    </w:t>
      </w:r>
    </w:p>
    <w:p w14:paraId="3BB6B01A" w14:textId="3273131A"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w:t>
      </w:r>
    </w:p>
    <w:p w14:paraId="6A8E9E93"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(denumirea/numele)</w:t>
      </w:r>
    </w:p>
    <w:p w14:paraId="7C665207" w14:textId="77777777" w:rsidR="00312C00" w:rsidRPr="003735E1" w:rsidRDefault="00312C00" w:rsidP="00312C00">
      <w:pPr>
        <w:jc w:val="center"/>
        <w:rPr>
          <w:rFonts w:ascii="Times New Roman" w:hAnsi="Times New Roman"/>
          <w:b/>
          <w:sz w:val="24"/>
          <w:szCs w:val="24"/>
          <w:lang w:val="ro-RO"/>
        </w:rPr>
      </w:pPr>
    </w:p>
    <w:p w14:paraId="7C65D492" w14:textId="77777777" w:rsidR="00312C00" w:rsidRPr="003735E1" w:rsidRDefault="00312C00" w:rsidP="00312C00">
      <w:pPr>
        <w:jc w:val="center"/>
        <w:rPr>
          <w:rFonts w:ascii="Times New Roman" w:hAnsi="Times New Roman"/>
          <w:b/>
          <w:sz w:val="24"/>
          <w:szCs w:val="24"/>
          <w:lang w:val="ro-RO"/>
        </w:rPr>
      </w:pPr>
      <w:r w:rsidRPr="003735E1">
        <w:rPr>
          <w:rFonts w:ascii="Times New Roman" w:hAnsi="Times New Roman"/>
          <w:b/>
          <w:sz w:val="24"/>
          <w:szCs w:val="24"/>
          <w:lang w:val="ro-RO"/>
        </w:rPr>
        <w:t>FORMULAR DE OFERTĂ</w:t>
      </w:r>
    </w:p>
    <w:p w14:paraId="44329E49" w14:textId="77777777" w:rsidR="005D6058" w:rsidRPr="003735E1" w:rsidRDefault="005D6058" w:rsidP="00312C00">
      <w:pPr>
        <w:jc w:val="center"/>
        <w:rPr>
          <w:rFonts w:ascii="Times New Roman" w:hAnsi="Times New Roman"/>
          <w:b/>
          <w:sz w:val="24"/>
          <w:szCs w:val="24"/>
          <w:lang w:val="ro-RO"/>
        </w:rPr>
      </w:pPr>
    </w:p>
    <w:p w14:paraId="7CE61E39" w14:textId="73057313" w:rsidR="00312C00" w:rsidRPr="003735E1" w:rsidRDefault="00312C00" w:rsidP="00312C00">
      <w:pPr>
        <w:jc w:val="center"/>
        <w:rPr>
          <w:rFonts w:ascii="Times New Roman" w:hAnsi="Times New Roman"/>
          <w:b/>
          <w:sz w:val="24"/>
          <w:szCs w:val="24"/>
          <w:lang w:val="ro-RO"/>
        </w:rPr>
      </w:pPr>
    </w:p>
    <w:p w14:paraId="21CE66E5" w14:textId="77777777" w:rsidR="005D6058" w:rsidRPr="003735E1" w:rsidRDefault="005D6058" w:rsidP="00312C00">
      <w:pPr>
        <w:jc w:val="center"/>
        <w:rPr>
          <w:rFonts w:ascii="Times New Roman" w:hAnsi="Times New Roman"/>
          <w:b/>
          <w:sz w:val="24"/>
          <w:szCs w:val="24"/>
          <w:lang w:val="ro-RO"/>
        </w:rPr>
      </w:pPr>
    </w:p>
    <w:p w14:paraId="2322727C" w14:textId="7777777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Către:</w:t>
      </w:r>
    </w:p>
    <w:p w14:paraId="0B4D8C66" w14:textId="77777777" w:rsidR="00AB74CE" w:rsidRPr="003735E1" w:rsidRDefault="00AB74CE" w:rsidP="00312C00">
      <w:pPr>
        <w:jc w:val="center"/>
        <w:rPr>
          <w:rFonts w:ascii="Times New Roman" w:hAnsi="Times New Roman"/>
          <w:sz w:val="24"/>
          <w:szCs w:val="24"/>
          <w:lang w:val="ro-RO"/>
        </w:rPr>
      </w:pPr>
    </w:p>
    <w:p w14:paraId="7B8EC999" w14:textId="2631A0D7" w:rsidR="00312C00" w:rsidRPr="003735E1" w:rsidRDefault="00312C00" w:rsidP="00312C00">
      <w:pPr>
        <w:jc w:val="center"/>
        <w:rPr>
          <w:rFonts w:ascii="Times New Roman" w:hAnsi="Times New Roman"/>
          <w:sz w:val="24"/>
          <w:szCs w:val="24"/>
          <w:lang w:val="ro-RO"/>
        </w:rPr>
      </w:pPr>
      <w:r w:rsidRPr="003735E1">
        <w:rPr>
          <w:rFonts w:ascii="Times New Roman" w:hAnsi="Times New Roman"/>
          <w:sz w:val="24"/>
          <w:szCs w:val="24"/>
          <w:lang w:val="ro-RO"/>
        </w:rPr>
        <w:t>Direcția Generală de Asistență Social</w:t>
      </w:r>
      <w:r w:rsidR="000D1E9B" w:rsidRPr="003735E1">
        <w:rPr>
          <w:rFonts w:ascii="Times New Roman" w:hAnsi="Times New Roman"/>
          <w:sz w:val="24"/>
          <w:szCs w:val="24"/>
          <w:lang w:val="ro-RO"/>
        </w:rPr>
        <w:t>ă și Protecția Copilului HARGHITA</w:t>
      </w:r>
      <w:r w:rsidRPr="003735E1">
        <w:rPr>
          <w:rFonts w:ascii="Times New Roman" w:hAnsi="Times New Roman"/>
          <w:sz w:val="24"/>
          <w:szCs w:val="24"/>
          <w:lang w:val="ro-RO"/>
        </w:rPr>
        <w:t>,</w:t>
      </w:r>
    </w:p>
    <w:p w14:paraId="2FD8E885" w14:textId="7EEE9926" w:rsidR="00312C00" w:rsidRPr="003735E1" w:rsidRDefault="000D1E9B" w:rsidP="00312C00">
      <w:pPr>
        <w:jc w:val="center"/>
        <w:rPr>
          <w:rFonts w:ascii="Times New Roman" w:hAnsi="Times New Roman"/>
          <w:i/>
          <w:sz w:val="24"/>
          <w:szCs w:val="24"/>
          <w:lang w:val="ro-RO"/>
        </w:rPr>
      </w:pPr>
      <w:r w:rsidRPr="003735E1">
        <w:rPr>
          <w:rFonts w:ascii="Times New Roman" w:hAnsi="Times New Roman"/>
          <w:sz w:val="24"/>
          <w:szCs w:val="24"/>
          <w:lang w:val="ro-RO"/>
        </w:rPr>
        <w:t>cu sediul în: str. Piața Libertății, nr. 5, jud. Harghita</w:t>
      </w:r>
    </w:p>
    <w:p w14:paraId="2F5D0C8F" w14:textId="77777777" w:rsidR="00312C00" w:rsidRPr="003735E1" w:rsidRDefault="00312C00" w:rsidP="00312C00">
      <w:pPr>
        <w:jc w:val="both"/>
        <w:rPr>
          <w:rFonts w:ascii="Times New Roman" w:hAnsi="Times New Roman"/>
          <w:sz w:val="24"/>
          <w:szCs w:val="24"/>
          <w:lang w:val="ro-RO"/>
        </w:rPr>
      </w:pPr>
    </w:p>
    <w:p w14:paraId="273B4D01" w14:textId="77777777" w:rsidR="00AB74CE" w:rsidRPr="003735E1" w:rsidRDefault="00AB74CE" w:rsidP="00312C00">
      <w:pPr>
        <w:jc w:val="both"/>
        <w:rPr>
          <w:rFonts w:ascii="Times New Roman" w:hAnsi="Times New Roman"/>
          <w:sz w:val="24"/>
          <w:szCs w:val="24"/>
          <w:lang w:val="ro-RO"/>
        </w:rPr>
      </w:pPr>
    </w:p>
    <w:p w14:paraId="7DDA91BF" w14:textId="77777777" w:rsidR="00FB6679" w:rsidRPr="003735E1" w:rsidRDefault="00FB6679" w:rsidP="00312C00">
      <w:pPr>
        <w:jc w:val="both"/>
        <w:rPr>
          <w:rFonts w:ascii="Times New Roman" w:hAnsi="Times New Roman"/>
          <w:sz w:val="24"/>
          <w:szCs w:val="24"/>
          <w:lang w:val="ro-RO"/>
        </w:rPr>
      </w:pPr>
    </w:p>
    <w:p w14:paraId="1FB7A66A"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Domnilor,</w:t>
      </w:r>
    </w:p>
    <w:p w14:paraId="6377E987" w14:textId="77777777" w:rsidR="00312C00" w:rsidRPr="003735E1" w:rsidRDefault="00312C00" w:rsidP="00312C00">
      <w:pPr>
        <w:jc w:val="both"/>
        <w:rPr>
          <w:rFonts w:ascii="Times New Roman" w:hAnsi="Times New Roman"/>
          <w:sz w:val="24"/>
          <w:szCs w:val="24"/>
          <w:lang w:val="ro-RO"/>
        </w:rPr>
      </w:pPr>
    </w:p>
    <w:p w14:paraId="4301B8C1" w14:textId="6423A07D" w:rsidR="00EB0AF7"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1.E</w:t>
      </w:r>
      <w:r w:rsidR="00311706" w:rsidRPr="003735E1">
        <w:rPr>
          <w:rFonts w:ascii="Times New Roman" w:hAnsi="Times New Roman"/>
          <w:sz w:val="24"/>
          <w:szCs w:val="24"/>
          <w:lang w:val="ro-RO"/>
        </w:rPr>
        <w:t xml:space="preserve">xaminând anunțul de publicitate de pe site-ul DGASPC Harghita </w:t>
      </w:r>
      <w:hyperlink r:id="rId8" w:history="1">
        <w:r w:rsidR="00311706" w:rsidRPr="003735E1">
          <w:rPr>
            <w:rStyle w:val="Hyperlink"/>
            <w:rFonts w:ascii="Times New Roman" w:hAnsi="Times New Roman"/>
            <w:sz w:val="24"/>
            <w:szCs w:val="24"/>
            <w:lang w:val="ro-RO"/>
          </w:rPr>
          <w:t>www.dgaspchr.ro</w:t>
        </w:r>
      </w:hyperlink>
      <w:r w:rsidRPr="003735E1">
        <w:rPr>
          <w:rFonts w:ascii="Times New Roman" w:hAnsi="Times New Roman"/>
          <w:sz w:val="24"/>
          <w:szCs w:val="24"/>
          <w:lang w:val="ro-RO"/>
        </w:rPr>
        <w:t>, subsemnații,</w:t>
      </w:r>
      <w:r w:rsidR="001D633C" w:rsidRPr="003735E1">
        <w:rPr>
          <w:rFonts w:ascii="Times New Roman" w:hAnsi="Times New Roman"/>
          <w:sz w:val="24"/>
          <w:szCs w:val="24"/>
          <w:lang w:val="ro-RO"/>
        </w:rPr>
        <w:t xml:space="preserve"> </w:t>
      </w:r>
      <w:r w:rsidRPr="003735E1">
        <w:rPr>
          <w:rFonts w:ascii="Times New Roman" w:hAnsi="Times New Roman"/>
          <w:sz w:val="24"/>
          <w:szCs w:val="24"/>
          <w:lang w:val="ro-RO"/>
        </w:rPr>
        <w:t>_____</w:t>
      </w:r>
      <w:r w:rsidR="00AF2DE7" w:rsidRPr="003735E1">
        <w:rPr>
          <w:rFonts w:ascii="Times New Roman" w:hAnsi="Times New Roman"/>
          <w:sz w:val="24"/>
          <w:szCs w:val="24"/>
          <w:lang w:val="ro-RO"/>
        </w:rPr>
        <w:t>_______</w:t>
      </w:r>
      <w:r w:rsidRPr="003735E1">
        <w:rPr>
          <w:rFonts w:ascii="Times New Roman" w:hAnsi="Times New Roman"/>
          <w:sz w:val="24"/>
          <w:szCs w:val="24"/>
          <w:lang w:val="ro-RO"/>
        </w:rPr>
        <w:t>______________</w:t>
      </w:r>
      <w:r w:rsidR="006C7EB0" w:rsidRPr="003735E1">
        <w:rPr>
          <w:rFonts w:ascii="Times New Roman" w:hAnsi="Times New Roman"/>
          <w:sz w:val="24"/>
          <w:szCs w:val="24"/>
          <w:lang w:val="ro-RO"/>
        </w:rPr>
        <w:t>__________________</w:t>
      </w:r>
      <w:r w:rsidRPr="003735E1">
        <w:rPr>
          <w:rFonts w:ascii="Times New Roman" w:hAnsi="Times New Roman"/>
          <w:sz w:val="24"/>
          <w:szCs w:val="24"/>
          <w:lang w:val="ro-RO"/>
        </w:rPr>
        <w:t>___ reprezentanți ai ofertantului ______________________________________</w:t>
      </w:r>
      <w:r w:rsidR="006C7EB0" w:rsidRPr="003735E1">
        <w:rPr>
          <w:rFonts w:ascii="Times New Roman" w:hAnsi="Times New Roman"/>
          <w:sz w:val="24"/>
          <w:szCs w:val="24"/>
          <w:lang w:val="ro-RO"/>
        </w:rPr>
        <w:t>_____________</w:t>
      </w:r>
      <w:r w:rsidRPr="003735E1">
        <w:rPr>
          <w:rFonts w:ascii="Times New Roman" w:hAnsi="Times New Roman"/>
          <w:sz w:val="24"/>
          <w:szCs w:val="24"/>
          <w:lang w:val="ro-RO"/>
        </w:rPr>
        <w:t xml:space="preserve">_____, ne oferim ca, în conformitate cu </w:t>
      </w:r>
      <w:r w:rsidRPr="003735E1">
        <w:rPr>
          <w:rFonts w:ascii="Times New Roman" w:hAnsi="Times New Roman"/>
          <w:iCs/>
          <w:sz w:val="24"/>
          <w:szCs w:val="24"/>
          <w:lang w:val="ro-RO"/>
        </w:rPr>
        <w:t>p</w:t>
      </w:r>
      <w:r w:rsidRPr="003735E1">
        <w:rPr>
          <w:rFonts w:ascii="Times New Roman" w:hAnsi="Times New Roman"/>
          <w:sz w:val="24"/>
          <w:szCs w:val="24"/>
          <w:lang w:val="ro-RO"/>
        </w:rPr>
        <w:t>revederile și cerințele cuprinse în do</w:t>
      </w:r>
      <w:r w:rsidR="00F50AA0" w:rsidRPr="003735E1">
        <w:rPr>
          <w:rFonts w:ascii="Times New Roman" w:hAnsi="Times New Roman"/>
          <w:sz w:val="24"/>
          <w:szCs w:val="24"/>
          <w:lang w:val="ro-RO"/>
        </w:rPr>
        <w:t>c</w:t>
      </w:r>
      <w:r w:rsidRPr="003735E1">
        <w:rPr>
          <w:rFonts w:ascii="Times New Roman" w:hAnsi="Times New Roman"/>
          <w:sz w:val="24"/>
          <w:szCs w:val="24"/>
          <w:lang w:val="ro-RO"/>
        </w:rPr>
        <w:t xml:space="preserve">umentația aferentă anunțului mai sus menționat, </w:t>
      </w:r>
      <w:r w:rsidR="008D4497">
        <w:rPr>
          <w:rFonts w:ascii="Times New Roman" w:hAnsi="Times New Roman"/>
          <w:b/>
          <w:bCs/>
          <w:sz w:val="24"/>
          <w:szCs w:val="24"/>
          <w:lang w:val="ro-RO"/>
        </w:rPr>
        <w:t>_____________________</w:t>
      </w:r>
      <w:r w:rsidR="00EB0AF7" w:rsidRPr="003735E1">
        <w:rPr>
          <w:rFonts w:ascii="Times New Roman" w:hAnsi="Times New Roman"/>
          <w:sz w:val="24"/>
          <w:szCs w:val="24"/>
          <w:lang w:val="ro-RO"/>
        </w:rPr>
        <w:t>la prețul de ______</w:t>
      </w:r>
      <w:r w:rsidR="003D0039" w:rsidRPr="003735E1">
        <w:rPr>
          <w:rFonts w:ascii="Times New Roman" w:hAnsi="Times New Roman"/>
          <w:sz w:val="24"/>
          <w:szCs w:val="24"/>
          <w:lang w:val="ro-RO"/>
        </w:rPr>
        <w:t>__</w:t>
      </w:r>
      <w:r w:rsidR="003E74E2" w:rsidRPr="003735E1">
        <w:rPr>
          <w:rFonts w:ascii="Times New Roman" w:hAnsi="Times New Roman"/>
          <w:sz w:val="24"/>
          <w:szCs w:val="24"/>
          <w:lang w:val="ro-RO"/>
        </w:rPr>
        <w:t>__</w:t>
      </w:r>
      <w:r w:rsidR="003D0039" w:rsidRPr="003735E1">
        <w:rPr>
          <w:rFonts w:ascii="Times New Roman" w:hAnsi="Times New Roman"/>
          <w:sz w:val="24"/>
          <w:szCs w:val="24"/>
          <w:lang w:val="ro-RO"/>
        </w:rPr>
        <w:t>____</w:t>
      </w:r>
      <w:r w:rsidR="00EE0A4F" w:rsidRPr="003735E1">
        <w:rPr>
          <w:rFonts w:ascii="Times New Roman" w:hAnsi="Times New Roman"/>
          <w:sz w:val="24"/>
          <w:szCs w:val="24"/>
          <w:lang w:val="ro-RO"/>
        </w:rPr>
        <w:t>_____</w:t>
      </w:r>
      <w:r w:rsidR="003D0039" w:rsidRPr="003735E1">
        <w:rPr>
          <w:rFonts w:ascii="Times New Roman" w:hAnsi="Times New Roman"/>
          <w:sz w:val="24"/>
          <w:szCs w:val="24"/>
          <w:lang w:val="ro-RO"/>
        </w:rPr>
        <w:t>_</w:t>
      </w:r>
      <w:r w:rsidR="00855230" w:rsidRPr="003735E1">
        <w:rPr>
          <w:rFonts w:ascii="Times New Roman" w:hAnsi="Times New Roman"/>
          <w:sz w:val="24"/>
          <w:szCs w:val="24"/>
          <w:lang w:val="ro-RO"/>
        </w:rPr>
        <w:t>___</w:t>
      </w:r>
      <w:r w:rsidR="00EB0AF7" w:rsidRPr="003735E1">
        <w:rPr>
          <w:rFonts w:ascii="Times New Roman" w:hAnsi="Times New Roman"/>
          <w:sz w:val="24"/>
          <w:szCs w:val="24"/>
          <w:lang w:val="ro-RO"/>
        </w:rPr>
        <w:t xml:space="preserve"> lei[introduceți suma în cifre și litere], fără TVA, la care se adaugă TVA de ___</w:t>
      </w:r>
      <w:r w:rsidR="003E74E2" w:rsidRPr="003735E1">
        <w:rPr>
          <w:rFonts w:ascii="Times New Roman" w:hAnsi="Times New Roman"/>
          <w:sz w:val="24"/>
          <w:szCs w:val="24"/>
          <w:lang w:val="ro-RO"/>
        </w:rPr>
        <w:t>____</w:t>
      </w:r>
      <w:r w:rsidR="00EE0A4F" w:rsidRPr="003735E1">
        <w:rPr>
          <w:rFonts w:ascii="Times New Roman" w:hAnsi="Times New Roman"/>
          <w:sz w:val="24"/>
          <w:szCs w:val="24"/>
          <w:lang w:val="ro-RO"/>
        </w:rPr>
        <w:t>_______</w:t>
      </w:r>
      <w:r w:rsidR="003E74E2" w:rsidRPr="003735E1">
        <w:rPr>
          <w:rFonts w:ascii="Times New Roman" w:hAnsi="Times New Roman"/>
          <w:sz w:val="24"/>
          <w:szCs w:val="24"/>
          <w:lang w:val="ro-RO"/>
        </w:rPr>
        <w:t>_</w:t>
      </w:r>
      <w:r w:rsidR="00EB0AF7" w:rsidRPr="003735E1">
        <w:rPr>
          <w:rFonts w:ascii="Times New Roman" w:hAnsi="Times New Roman"/>
          <w:sz w:val="24"/>
          <w:szCs w:val="24"/>
          <w:lang w:val="ro-RO"/>
        </w:rPr>
        <w:t>___ [introduceți suma în cifre și litere],</w:t>
      </w:r>
    </w:p>
    <w:p w14:paraId="1E64BE87" w14:textId="6F677A4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2.  Ne angajăm să menținem această ofertă valabilă pentru o durată de </w:t>
      </w:r>
      <w:r w:rsidR="00A04AEE" w:rsidRPr="003735E1">
        <w:rPr>
          <w:rFonts w:ascii="Times New Roman" w:hAnsi="Times New Roman"/>
          <w:sz w:val="24"/>
          <w:szCs w:val="24"/>
          <w:lang w:val="ro-RO"/>
        </w:rPr>
        <w:t>6</w:t>
      </w:r>
      <w:r w:rsidRPr="003735E1">
        <w:rPr>
          <w:rFonts w:ascii="Times New Roman" w:hAnsi="Times New Roman"/>
          <w:sz w:val="24"/>
          <w:szCs w:val="24"/>
          <w:lang w:val="ro-RO"/>
        </w:rPr>
        <w:t>0 (șasezeci) zile, respectiv până la data de______________,   și  ea va rămâne obligatorie pentru noi și poate fi acceptată oricând înainte de expirarea perioadei de valabilitate.</w:t>
      </w:r>
    </w:p>
    <w:p w14:paraId="19EE14BE"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4. Precizăm că:</w:t>
      </w:r>
    </w:p>
    <w:p w14:paraId="21B09749"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|_|   nu depunem ofertă alternativă.</w:t>
      </w:r>
    </w:p>
    <w:p w14:paraId="764432F2" w14:textId="77777777" w:rsidR="00312C00" w:rsidRPr="003735E1" w:rsidRDefault="00312C00" w:rsidP="00312C00">
      <w:pPr>
        <w:jc w:val="both"/>
        <w:rPr>
          <w:rFonts w:ascii="Times New Roman" w:hAnsi="Times New Roman"/>
          <w:i/>
          <w:sz w:val="24"/>
          <w:szCs w:val="24"/>
          <w:lang w:val="ro-RO"/>
        </w:rPr>
      </w:pPr>
      <w:r w:rsidRPr="003735E1">
        <w:rPr>
          <w:rFonts w:ascii="Times New Roman" w:hAnsi="Times New Roman"/>
          <w:sz w:val="24"/>
          <w:szCs w:val="24"/>
          <w:lang w:val="ro-RO"/>
        </w:rPr>
        <w:t xml:space="preserve">            </w:t>
      </w:r>
      <w:r w:rsidRPr="003735E1">
        <w:rPr>
          <w:rFonts w:ascii="Times New Roman" w:hAnsi="Times New Roman"/>
          <w:i/>
          <w:sz w:val="24"/>
          <w:szCs w:val="24"/>
          <w:lang w:val="ro-RO"/>
        </w:rPr>
        <w:t>(se bifeaza optiunea corespunzatoare)</w:t>
      </w:r>
    </w:p>
    <w:p w14:paraId="316361E7"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5.  Întelegem că nu sunteți obligați să acceptați oferta cu cel mai scăzut preț sau orice altă ofertă pe care o puteți primi.</w:t>
      </w:r>
    </w:p>
    <w:p w14:paraId="4CAFBBA6" w14:textId="77777777" w:rsidR="00312C00" w:rsidRPr="003735E1" w:rsidRDefault="00312C00" w:rsidP="00312C00">
      <w:pPr>
        <w:jc w:val="both"/>
        <w:rPr>
          <w:rFonts w:ascii="Times New Roman" w:hAnsi="Times New Roman"/>
          <w:sz w:val="24"/>
          <w:szCs w:val="24"/>
          <w:lang w:val="ro-RO"/>
        </w:rPr>
      </w:pPr>
    </w:p>
    <w:p w14:paraId="0CBEBC41" w14:textId="34019A45"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 xml:space="preserve">            </w:t>
      </w:r>
    </w:p>
    <w:p w14:paraId="0760D001" w14:textId="77777777" w:rsidR="00312C00" w:rsidRPr="003735E1" w:rsidRDefault="00312C00" w:rsidP="00312C00">
      <w:pPr>
        <w:jc w:val="both"/>
        <w:rPr>
          <w:rFonts w:ascii="Times New Roman" w:hAnsi="Times New Roman"/>
          <w:sz w:val="24"/>
          <w:szCs w:val="24"/>
          <w:lang w:val="ro-RO"/>
        </w:rPr>
      </w:pPr>
    </w:p>
    <w:p w14:paraId="49C9C3FD" w14:textId="77777777" w:rsidR="00312C00" w:rsidRPr="003735E1" w:rsidRDefault="00312C00" w:rsidP="00312C00">
      <w:pPr>
        <w:jc w:val="both"/>
        <w:rPr>
          <w:rFonts w:ascii="Times New Roman" w:hAnsi="Times New Roman"/>
          <w:sz w:val="24"/>
          <w:szCs w:val="24"/>
          <w:lang w:val="ro-RO"/>
        </w:rPr>
      </w:pPr>
    </w:p>
    <w:p w14:paraId="64A8E38B" w14:textId="77777777" w:rsidR="00312C00" w:rsidRPr="003735E1" w:rsidRDefault="00312C00" w:rsidP="00312C00">
      <w:pPr>
        <w:jc w:val="both"/>
        <w:rPr>
          <w:rFonts w:ascii="Times New Roman" w:hAnsi="Times New Roman"/>
          <w:sz w:val="24"/>
          <w:szCs w:val="24"/>
          <w:lang w:val="ro-RO"/>
        </w:rPr>
      </w:pPr>
    </w:p>
    <w:p w14:paraId="3E2E3FB6"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Data completării: __________________</w:t>
      </w:r>
    </w:p>
    <w:p w14:paraId="0F4EF865" w14:textId="77777777"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Nume, prenume: __________________________________________________</w:t>
      </w:r>
    </w:p>
    <w:p w14:paraId="639BF4E9" w14:textId="28A13436" w:rsidR="00312C00" w:rsidRPr="003735E1" w:rsidRDefault="00312C00" w:rsidP="00312C00">
      <w:pPr>
        <w:jc w:val="both"/>
        <w:rPr>
          <w:rFonts w:ascii="Times New Roman" w:hAnsi="Times New Roman"/>
          <w:sz w:val="24"/>
          <w:szCs w:val="24"/>
          <w:lang w:val="ro-RO"/>
        </w:rPr>
      </w:pPr>
      <w:r w:rsidRPr="003735E1">
        <w:rPr>
          <w:rFonts w:ascii="Times New Roman" w:hAnsi="Times New Roman"/>
          <w:sz w:val="24"/>
          <w:szCs w:val="24"/>
          <w:lang w:val="ro-RO"/>
        </w:rPr>
        <w:t>Semnătura _______________ în calitate de _________________, autorizat să semnez oferta pentru şi în numele _____________________________________________________</w:t>
      </w:r>
    </w:p>
    <w:p w14:paraId="710F6DA7" w14:textId="56C97BB5" w:rsidR="00312C00" w:rsidRDefault="00312C00" w:rsidP="00312C00">
      <w:pPr>
        <w:jc w:val="both"/>
        <w:rPr>
          <w:rFonts w:ascii="Times New Roman" w:hAnsi="Times New Roman"/>
          <w:i/>
          <w:sz w:val="24"/>
          <w:szCs w:val="24"/>
          <w:lang w:val="ro-RO"/>
        </w:rPr>
      </w:pPr>
      <w:r w:rsidRPr="003735E1">
        <w:rPr>
          <w:rFonts w:ascii="Times New Roman" w:hAnsi="Times New Roman"/>
          <w:i/>
          <w:sz w:val="24"/>
          <w:szCs w:val="24"/>
          <w:lang w:val="ro-RO"/>
        </w:rPr>
        <w:t>(denumire ofertant)</w:t>
      </w:r>
    </w:p>
    <w:p w14:paraId="0A9BA4DA" w14:textId="100FE75C" w:rsidR="00757B6B" w:rsidRDefault="00757B6B" w:rsidP="00312C00">
      <w:pPr>
        <w:jc w:val="both"/>
        <w:rPr>
          <w:rFonts w:ascii="Times New Roman" w:hAnsi="Times New Roman"/>
          <w:i/>
          <w:sz w:val="24"/>
          <w:szCs w:val="24"/>
          <w:lang w:val="ro-RO"/>
        </w:rPr>
      </w:pPr>
    </w:p>
    <w:p w14:paraId="4D2B75AF" w14:textId="174E9C6F" w:rsidR="00757B6B" w:rsidRDefault="00757B6B" w:rsidP="00312C00">
      <w:pPr>
        <w:jc w:val="both"/>
        <w:rPr>
          <w:rFonts w:ascii="Times New Roman" w:hAnsi="Times New Roman"/>
          <w:i/>
          <w:sz w:val="24"/>
          <w:szCs w:val="24"/>
          <w:lang w:val="ro-RO"/>
        </w:rPr>
      </w:pPr>
    </w:p>
    <w:p w14:paraId="3DD40A58" w14:textId="0A9D9868" w:rsidR="00757B6B" w:rsidRDefault="00757B6B" w:rsidP="00312C00">
      <w:pPr>
        <w:jc w:val="both"/>
        <w:rPr>
          <w:rFonts w:ascii="Times New Roman" w:hAnsi="Times New Roman"/>
          <w:i/>
          <w:sz w:val="24"/>
          <w:szCs w:val="24"/>
          <w:lang w:val="ro-RO"/>
        </w:rPr>
      </w:pPr>
    </w:p>
    <w:p w14:paraId="5AEC775D" w14:textId="3CAC23B8" w:rsidR="00757B6B" w:rsidRDefault="00757B6B" w:rsidP="00312C00">
      <w:pPr>
        <w:jc w:val="both"/>
        <w:rPr>
          <w:rFonts w:ascii="Times New Roman" w:hAnsi="Times New Roman"/>
          <w:i/>
          <w:sz w:val="24"/>
          <w:szCs w:val="24"/>
          <w:lang w:val="ro-RO"/>
        </w:rPr>
      </w:pPr>
    </w:p>
    <w:p w14:paraId="45D0D7CB" w14:textId="77777777" w:rsidR="00FC78CA" w:rsidRDefault="00FC78CA" w:rsidP="00312C00">
      <w:pPr>
        <w:jc w:val="both"/>
        <w:rPr>
          <w:rFonts w:ascii="Times New Roman" w:hAnsi="Times New Roman"/>
          <w:i/>
          <w:sz w:val="24"/>
          <w:szCs w:val="24"/>
          <w:lang w:val="ro-RO"/>
        </w:rPr>
      </w:pPr>
    </w:p>
    <w:p w14:paraId="32E32A21" w14:textId="4FD3F720" w:rsidR="00757B6B" w:rsidRDefault="00757B6B" w:rsidP="00312C00">
      <w:pPr>
        <w:jc w:val="both"/>
        <w:rPr>
          <w:rFonts w:ascii="Times New Roman" w:hAnsi="Times New Roman"/>
          <w:i/>
          <w:sz w:val="24"/>
          <w:szCs w:val="24"/>
          <w:lang w:val="ro-RO"/>
        </w:rPr>
      </w:pPr>
    </w:p>
    <w:p w14:paraId="11BC56E0" w14:textId="77777777" w:rsidR="00757B6B" w:rsidRPr="003735E1" w:rsidRDefault="00757B6B" w:rsidP="00312C00">
      <w:pPr>
        <w:jc w:val="both"/>
        <w:rPr>
          <w:rFonts w:ascii="Times New Roman" w:hAnsi="Times New Roman"/>
          <w:i/>
          <w:sz w:val="24"/>
          <w:szCs w:val="24"/>
          <w:lang w:val="ro-RO"/>
        </w:rPr>
      </w:pPr>
    </w:p>
    <w:p w14:paraId="0DCA9AC0" w14:textId="77F34E4D"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b/>
          <w:i/>
          <w:sz w:val="24"/>
          <w:szCs w:val="24"/>
          <w:lang w:val="ro-RO"/>
        </w:rPr>
        <w:lastRenderedPageBreak/>
        <w:t xml:space="preserve">      </w:t>
      </w:r>
      <w:r w:rsidR="00FC78CA">
        <w:rPr>
          <w:rFonts w:ascii="Times New Roman" w:hAnsi="Times New Roman"/>
          <w:b/>
          <w:i/>
          <w:sz w:val="24"/>
          <w:szCs w:val="24"/>
          <w:lang w:val="ro-RO"/>
        </w:rPr>
        <w:t xml:space="preserve">                                                                                                         </w:t>
      </w:r>
      <w:r w:rsidRPr="00757B6B">
        <w:rPr>
          <w:rFonts w:ascii="Times New Roman" w:hAnsi="Times New Roman"/>
          <w:b/>
          <w:i/>
          <w:sz w:val="24"/>
          <w:szCs w:val="24"/>
          <w:lang w:val="ro-RO"/>
        </w:rPr>
        <w:t xml:space="preserve">   </w:t>
      </w:r>
      <w:r w:rsidRPr="00757B6B">
        <w:rPr>
          <w:rFonts w:ascii="Times New Roman" w:hAnsi="Times New Roman"/>
          <w:sz w:val="24"/>
          <w:szCs w:val="24"/>
          <w:lang w:val="ro-RO"/>
        </w:rPr>
        <w:t>Anexa la formularul de ofertă</w:t>
      </w:r>
    </w:p>
    <w:p w14:paraId="309F72F2"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OFERTANTUL</w:t>
      </w:r>
      <w:r w:rsidRPr="00757B6B">
        <w:rPr>
          <w:rFonts w:ascii="Times New Roman" w:hAnsi="Times New Roman"/>
          <w:sz w:val="24"/>
          <w:szCs w:val="24"/>
          <w:lang w:val="ro-RO"/>
        </w:rPr>
        <w:tab/>
        <w:t xml:space="preserve"> </w:t>
      </w:r>
    </w:p>
    <w:p w14:paraId="70098B6C"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 xml:space="preserve">______________________ </w:t>
      </w:r>
      <w:r w:rsidRPr="00757B6B">
        <w:rPr>
          <w:rFonts w:ascii="Times New Roman" w:hAnsi="Times New Roman"/>
          <w:sz w:val="24"/>
          <w:szCs w:val="24"/>
          <w:lang w:val="ro-RO"/>
        </w:rPr>
        <w:tab/>
        <w:t xml:space="preserve">                            </w:t>
      </w:r>
    </w:p>
    <w:p w14:paraId="3936A273"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(denumirea/numele)</w:t>
      </w:r>
    </w:p>
    <w:p w14:paraId="0002E521"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p w14:paraId="0A1CE42E" w14:textId="77777777" w:rsidR="00757B6B" w:rsidRPr="00757B6B" w:rsidRDefault="00757B6B" w:rsidP="00757B6B">
      <w:pPr>
        <w:overflowPunct/>
        <w:autoSpaceDE/>
        <w:autoSpaceDN/>
        <w:adjustRightInd/>
        <w:spacing w:after="160" w:line="259" w:lineRule="auto"/>
        <w:textAlignment w:val="auto"/>
        <w:rPr>
          <w:rFonts w:ascii="Times New Roman" w:hAnsi="Times New Roman"/>
          <w:b/>
          <w:bCs/>
          <w:sz w:val="24"/>
          <w:szCs w:val="24"/>
          <w:lang w:val="ro-RO"/>
        </w:rPr>
      </w:pPr>
      <w:r w:rsidRPr="00757B6B">
        <w:rPr>
          <w:rFonts w:ascii="Times New Roman" w:hAnsi="Times New Roman"/>
          <w:b/>
          <w:bCs/>
          <w:sz w:val="24"/>
          <w:szCs w:val="24"/>
          <w:lang w:val="ro-RO"/>
        </w:rPr>
        <w:t>CENTRALIZATOR DE PREŢURI</w:t>
      </w:r>
    </w:p>
    <w:p w14:paraId="116A6D3E" w14:textId="77777777" w:rsidR="00757B6B" w:rsidRPr="00757B6B" w:rsidRDefault="00757B6B" w:rsidP="00757B6B">
      <w:pPr>
        <w:overflowPunct/>
        <w:autoSpaceDE/>
        <w:autoSpaceDN/>
        <w:adjustRightInd/>
        <w:spacing w:after="160" w:line="259" w:lineRule="auto"/>
        <w:textAlignment w:val="auto"/>
        <w:rPr>
          <w:rFonts w:ascii="Times New Roman" w:hAnsi="Times New Roman"/>
          <w:b/>
          <w:bCs/>
          <w:sz w:val="24"/>
          <w:szCs w:val="24"/>
          <w:lang w:val="ro-RO"/>
        </w:rPr>
      </w:pPr>
      <w:r w:rsidRPr="00757B6B">
        <w:rPr>
          <w:rFonts w:ascii="Times New Roman" w:hAnsi="Times New Roman"/>
          <w:b/>
          <w:bCs/>
          <w:sz w:val="24"/>
          <w:szCs w:val="24"/>
          <w:lang w:val="ro-RO"/>
        </w:rPr>
        <w:t>pentru servicii</w:t>
      </w:r>
    </w:p>
    <w:p w14:paraId="3AED8B22" w14:textId="065C7098" w:rsidR="00757B6B" w:rsidRDefault="00056336" w:rsidP="00757B6B">
      <w:pPr>
        <w:overflowPunct/>
        <w:autoSpaceDE/>
        <w:autoSpaceDN/>
        <w:adjustRightInd/>
        <w:spacing w:after="160" w:line="259" w:lineRule="auto"/>
        <w:textAlignment w:val="auto"/>
        <w:rPr>
          <w:rFonts w:ascii="Times New Roman" w:hAnsi="Times New Roman"/>
          <w:bCs/>
          <w:sz w:val="24"/>
          <w:szCs w:val="24"/>
          <w:lang w:val="ro-RO"/>
        </w:rPr>
      </w:pPr>
      <w:r>
        <w:rPr>
          <w:rFonts w:ascii="Times New Roman" w:hAnsi="Times New Roman"/>
          <w:bCs/>
          <w:sz w:val="24"/>
          <w:szCs w:val="24"/>
          <w:lang w:val="ro-RO"/>
        </w:rPr>
        <w:t xml:space="preserve">în perioada 01.07.2025 – 30.06.2026 </w:t>
      </w:r>
    </w:p>
    <w:p w14:paraId="6C0446DD" w14:textId="77777777" w:rsidR="00056336" w:rsidRDefault="00056336" w:rsidP="00757B6B">
      <w:pPr>
        <w:overflowPunct/>
        <w:autoSpaceDE/>
        <w:autoSpaceDN/>
        <w:adjustRightInd/>
        <w:spacing w:after="160" w:line="259" w:lineRule="auto"/>
        <w:textAlignment w:val="auto"/>
        <w:rPr>
          <w:rFonts w:ascii="Times New Roman" w:hAnsi="Times New Roman"/>
          <w:bCs/>
          <w:sz w:val="24"/>
          <w:szCs w:val="24"/>
          <w:lang w:val="ro-RO"/>
        </w:rPr>
      </w:pPr>
    </w:p>
    <w:p w14:paraId="7B1F860A" w14:textId="77777777" w:rsidR="00056336" w:rsidRPr="00757B6B" w:rsidRDefault="00056336" w:rsidP="00757B6B">
      <w:pPr>
        <w:overflowPunct/>
        <w:autoSpaceDE/>
        <w:autoSpaceDN/>
        <w:adjustRightInd/>
        <w:spacing w:after="160" w:line="259" w:lineRule="auto"/>
        <w:textAlignment w:val="auto"/>
        <w:rPr>
          <w:rFonts w:ascii="Times New Roman" w:hAnsi="Times New Roman"/>
          <w:bCs/>
          <w:sz w:val="24"/>
          <w:szCs w:val="24"/>
          <w:lang w:val="ro-RO"/>
        </w:rPr>
      </w:pPr>
    </w:p>
    <w:tbl>
      <w:tblPr>
        <w:tblpPr w:leftFromText="180" w:rightFromText="180" w:vertAnchor="text" w:horzAnchor="margin" w:tblpXSpec="center" w:tblpY="1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0"/>
        <w:gridCol w:w="1090"/>
        <w:gridCol w:w="983"/>
        <w:gridCol w:w="1112"/>
        <w:gridCol w:w="1726"/>
        <w:gridCol w:w="808"/>
        <w:gridCol w:w="1459"/>
      </w:tblGrid>
      <w:tr w:rsidR="00757B6B" w:rsidRPr="00757B6B" w14:paraId="53CDF8E5" w14:textId="77777777" w:rsidTr="00056336">
        <w:trPr>
          <w:trHeight w:val="828"/>
        </w:trPr>
        <w:tc>
          <w:tcPr>
            <w:tcW w:w="2810" w:type="dxa"/>
            <w:shd w:val="clear" w:color="auto" w:fill="auto"/>
            <w:vAlign w:val="center"/>
          </w:tcPr>
          <w:p w14:paraId="45FF6D25"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Tip serviciu</w:t>
            </w:r>
          </w:p>
        </w:tc>
        <w:tc>
          <w:tcPr>
            <w:tcW w:w="1090" w:type="dxa"/>
            <w:shd w:val="clear" w:color="auto" w:fill="auto"/>
            <w:vAlign w:val="center"/>
          </w:tcPr>
          <w:p w14:paraId="730AFD74"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UM</w:t>
            </w:r>
          </w:p>
        </w:tc>
        <w:tc>
          <w:tcPr>
            <w:tcW w:w="983" w:type="dxa"/>
            <w:shd w:val="clear" w:color="auto" w:fill="auto"/>
            <w:vAlign w:val="center"/>
          </w:tcPr>
          <w:p w14:paraId="07AA4341"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Canti-tate</w:t>
            </w:r>
          </w:p>
        </w:tc>
        <w:tc>
          <w:tcPr>
            <w:tcW w:w="1112" w:type="dxa"/>
            <w:shd w:val="clear" w:color="auto" w:fill="auto"/>
            <w:vAlign w:val="center"/>
          </w:tcPr>
          <w:p w14:paraId="29E2CEAF"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Preț unitar</w:t>
            </w:r>
          </w:p>
        </w:tc>
        <w:tc>
          <w:tcPr>
            <w:tcW w:w="1726" w:type="dxa"/>
            <w:shd w:val="clear" w:color="auto" w:fill="auto"/>
            <w:vAlign w:val="center"/>
          </w:tcPr>
          <w:p w14:paraId="7D1FE0A5"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Pret total fara TVA</w:t>
            </w:r>
          </w:p>
          <w:p w14:paraId="4AFA084F"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 lei -</w:t>
            </w:r>
          </w:p>
        </w:tc>
        <w:tc>
          <w:tcPr>
            <w:tcW w:w="808" w:type="dxa"/>
            <w:shd w:val="clear" w:color="auto" w:fill="auto"/>
            <w:vAlign w:val="center"/>
          </w:tcPr>
          <w:p w14:paraId="751DADF7"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TVA</w:t>
            </w:r>
          </w:p>
          <w:p w14:paraId="0EA7D2D2"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 lei -</w:t>
            </w:r>
          </w:p>
        </w:tc>
        <w:tc>
          <w:tcPr>
            <w:tcW w:w="1459" w:type="dxa"/>
            <w:shd w:val="clear" w:color="auto" w:fill="auto"/>
            <w:vAlign w:val="center"/>
          </w:tcPr>
          <w:p w14:paraId="574F7FF4"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Pret total cu TVA</w:t>
            </w:r>
          </w:p>
          <w:p w14:paraId="1FECA04A"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r w:rsidRPr="00757B6B">
              <w:rPr>
                <w:rFonts w:ascii="Times New Roman" w:hAnsi="Times New Roman"/>
                <w:b/>
                <w:sz w:val="24"/>
                <w:szCs w:val="24"/>
                <w:lang w:val="ro-RO"/>
              </w:rPr>
              <w:t>- lei -</w:t>
            </w:r>
          </w:p>
        </w:tc>
      </w:tr>
      <w:tr w:rsidR="00757B6B" w:rsidRPr="00757B6B" w14:paraId="5C556354" w14:textId="77777777" w:rsidTr="00056336">
        <w:trPr>
          <w:trHeight w:val="813"/>
        </w:trPr>
        <w:tc>
          <w:tcPr>
            <w:tcW w:w="2810" w:type="dxa"/>
            <w:shd w:val="clear" w:color="auto" w:fill="auto"/>
            <w:vAlign w:val="center"/>
          </w:tcPr>
          <w:p w14:paraId="1FD24402" w14:textId="56D6082B" w:rsidR="00757B6B" w:rsidRPr="00757B6B" w:rsidRDefault="00056336" w:rsidP="00757B6B">
            <w:pPr>
              <w:overflowPunct/>
              <w:autoSpaceDE/>
              <w:autoSpaceDN/>
              <w:adjustRightInd/>
              <w:spacing w:after="160" w:line="259" w:lineRule="auto"/>
              <w:textAlignment w:val="auto"/>
              <w:rPr>
                <w:rFonts w:ascii="Times New Roman" w:hAnsi="Times New Roman"/>
                <w:sz w:val="24"/>
                <w:szCs w:val="24"/>
                <w:lang w:val="ro-RO"/>
              </w:rPr>
            </w:pPr>
            <w:r>
              <w:rPr>
                <w:rFonts w:ascii="Times New Roman" w:hAnsi="Times New Roman"/>
                <w:sz w:val="24"/>
                <w:szCs w:val="24"/>
                <w:lang w:val="ro-RO"/>
              </w:rPr>
              <w:t xml:space="preserve">Asigurarea a trei mese/zi: mic dejun, masă de prânz și o gustare pentru 8 </w:t>
            </w:r>
            <w:r w:rsidR="00757B6B" w:rsidRPr="00757B6B">
              <w:rPr>
                <w:rFonts w:ascii="Times New Roman" w:hAnsi="Times New Roman"/>
                <w:sz w:val="24"/>
                <w:szCs w:val="24"/>
                <w:lang w:val="ro-RO"/>
              </w:rPr>
              <w:t xml:space="preserve">beneficiari în perioada </w:t>
            </w:r>
            <w:r>
              <w:rPr>
                <w:rFonts w:ascii="Times New Roman" w:hAnsi="Times New Roman"/>
                <w:bCs/>
                <w:sz w:val="24"/>
                <w:szCs w:val="24"/>
                <w:lang w:val="ro-RO"/>
              </w:rPr>
              <w:t xml:space="preserve">01.07.2025 – 30.06.2026 </w:t>
            </w:r>
          </w:p>
        </w:tc>
        <w:tc>
          <w:tcPr>
            <w:tcW w:w="1090" w:type="dxa"/>
            <w:shd w:val="clear" w:color="auto" w:fill="auto"/>
            <w:vAlign w:val="center"/>
          </w:tcPr>
          <w:p w14:paraId="6087B9E5"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Hrană/</w:t>
            </w:r>
          </w:p>
          <w:p w14:paraId="51F376BC"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pers/zi</w:t>
            </w:r>
          </w:p>
        </w:tc>
        <w:tc>
          <w:tcPr>
            <w:tcW w:w="983" w:type="dxa"/>
            <w:shd w:val="clear" w:color="auto" w:fill="auto"/>
            <w:vAlign w:val="center"/>
          </w:tcPr>
          <w:p w14:paraId="041EDD65" w14:textId="20C34F22" w:rsidR="00757B6B" w:rsidRPr="00757B6B" w:rsidRDefault="00B44621" w:rsidP="00757B6B">
            <w:pPr>
              <w:overflowPunct/>
              <w:autoSpaceDE/>
              <w:autoSpaceDN/>
              <w:adjustRightInd/>
              <w:spacing w:after="160" w:line="259" w:lineRule="auto"/>
              <w:textAlignment w:val="auto"/>
              <w:rPr>
                <w:rFonts w:ascii="Times New Roman" w:hAnsi="Times New Roman"/>
                <w:sz w:val="24"/>
                <w:szCs w:val="24"/>
                <w:lang w:val="ro-RO"/>
              </w:rPr>
            </w:pPr>
            <w:r>
              <w:rPr>
                <w:rFonts w:ascii="Times New Roman" w:hAnsi="Times New Roman"/>
                <w:sz w:val="24"/>
                <w:szCs w:val="24"/>
                <w:lang w:val="ro-RO"/>
              </w:rPr>
              <w:t>2.016</w:t>
            </w:r>
          </w:p>
        </w:tc>
        <w:tc>
          <w:tcPr>
            <w:tcW w:w="1112" w:type="dxa"/>
            <w:shd w:val="clear" w:color="auto" w:fill="auto"/>
            <w:vAlign w:val="center"/>
          </w:tcPr>
          <w:p w14:paraId="2F203007"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tc>
        <w:tc>
          <w:tcPr>
            <w:tcW w:w="1726" w:type="dxa"/>
            <w:shd w:val="clear" w:color="auto" w:fill="auto"/>
            <w:vAlign w:val="center"/>
          </w:tcPr>
          <w:p w14:paraId="00DF4933"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808" w:type="dxa"/>
            <w:shd w:val="clear" w:color="auto" w:fill="auto"/>
            <w:vAlign w:val="center"/>
          </w:tcPr>
          <w:p w14:paraId="1107D60A"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c>
          <w:tcPr>
            <w:tcW w:w="1459" w:type="dxa"/>
            <w:shd w:val="clear" w:color="auto" w:fill="auto"/>
            <w:vAlign w:val="center"/>
          </w:tcPr>
          <w:p w14:paraId="74AAED10" w14:textId="77777777" w:rsidR="00757B6B" w:rsidRPr="00757B6B" w:rsidRDefault="00757B6B" w:rsidP="00757B6B">
            <w:pPr>
              <w:overflowPunct/>
              <w:autoSpaceDE/>
              <w:autoSpaceDN/>
              <w:adjustRightInd/>
              <w:spacing w:after="160" w:line="259" w:lineRule="auto"/>
              <w:textAlignment w:val="auto"/>
              <w:rPr>
                <w:rFonts w:ascii="Times New Roman" w:hAnsi="Times New Roman"/>
                <w:b/>
                <w:sz w:val="24"/>
                <w:szCs w:val="24"/>
                <w:lang w:val="ro-RO"/>
              </w:rPr>
            </w:pPr>
          </w:p>
        </w:tc>
      </w:tr>
    </w:tbl>
    <w:p w14:paraId="2478498A"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p w14:paraId="35A9F96B"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r w:rsidRPr="00757B6B">
        <w:rPr>
          <w:rFonts w:ascii="Times New Roman" w:hAnsi="Times New Roman"/>
          <w:sz w:val="24"/>
          <w:szCs w:val="24"/>
          <w:lang w:val="ro-RO"/>
        </w:rPr>
        <w:t>Data completării ......................</w:t>
      </w:r>
    </w:p>
    <w:p w14:paraId="54D23FE2" w14:textId="77777777" w:rsidR="00757B6B" w:rsidRPr="00757B6B" w:rsidRDefault="00757B6B" w:rsidP="00757B6B">
      <w:pPr>
        <w:overflowPunct/>
        <w:autoSpaceDE/>
        <w:autoSpaceDN/>
        <w:adjustRightInd/>
        <w:spacing w:after="160" w:line="259" w:lineRule="auto"/>
        <w:textAlignment w:val="auto"/>
        <w:rPr>
          <w:rFonts w:ascii="Times New Roman" w:hAnsi="Times New Roman"/>
          <w:sz w:val="24"/>
          <w:szCs w:val="24"/>
          <w:lang w:val="ro-RO"/>
        </w:rPr>
      </w:pPr>
    </w:p>
    <w:p w14:paraId="20E99BEB"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Operator economic,</w:t>
      </w:r>
    </w:p>
    <w:p w14:paraId="3D0F3F8B"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_________________</w:t>
      </w:r>
    </w:p>
    <w:p w14:paraId="0D0581AE"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p>
    <w:p w14:paraId="274C9CF2"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(numele reprezentantului legal, în clar)</w:t>
      </w:r>
    </w:p>
    <w:p w14:paraId="412DB440" w14:textId="77777777"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_____________________</w:t>
      </w:r>
    </w:p>
    <w:p w14:paraId="1168C7E8" w14:textId="1576FA19" w:rsidR="00757B6B" w:rsidRPr="00757B6B" w:rsidRDefault="00757B6B" w:rsidP="00757B6B">
      <w:pPr>
        <w:overflowPunct/>
        <w:autoSpaceDE/>
        <w:autoSpaceDN/>
        <w:adjustRightInd/>
        <w:spacing w:after="160" w:line="259" w:lineRule="auto"/>
        <w:jc w:val="center"/>
        <w:textAlignment w:val="auto"/>
        <w:rPr>
          <w:rFonts w:ascii="Times New Roman" w:hAnsi="Times New Roman"/>
          <w:sz w:val="24"/>
          <w:szCs w:val="24"/>
          <w:lang w:val="ro-RO"/>
        </w:rPr>
      </w:pPr>
      <w:r w:rsidRPr="00757B6B">
        <w:rPr>
          <w:rFonts w:ascii="Times New Roman" w:hAnsi="Times New Roman"/>
          <w:sz w:val="24"/>
          <w:szCs w:val="24"/>
          <w:lang w:val="ro-RO"/>
        </w:rPr>
        <w:t>(semnătură autorizată)</w:t>
      </w:r>
    </w:p>
    <w:p w14:paraId="77EE85CB" w14:textId="3DB3D428" w:rsidR="00557AC5" w:rsidRPr="003735E1" w:rsidRDefault="00557AC5">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br w:type="page"/>
      </w:r>
    </w:p>
    <w:bookmarkEnd w:id="3"/>
    <w:p w14:paraId="65137FEE" w14:textId="25B5D6DF" w:rsidR="007A4060" w:rsidRPr="003735E1" w:rsidRDefault="007A4060" w:rsidP="00246737">
      <w:pPr>
        <w:jc w:val="right"/>
        <w:rPr>
          <w:rFonts w:ascii="Times New Roman" w:hAnsi="Times New Roman"/>
          <w:sz w:val="24"/>
          <w:szCs w:val="24"/>
          <w:lang w:val="ro-RO"/>
        </w:rPr>
      </w:pPr>
      <w:r w:rsidRPr="003735E1">
        <w:rPr>
          <w:rFonts w:ascii="Times New Roman" w:hAnsi="Times New Roman"/>
          <w:sz w:val="24"/>
          <w:szCs w:val="24"/>
          <w:lang w:val="ro-RO"/>
        </w:rPr>
        <w:lastRenderedPageBreak/>
        <w:t>Formular nr.</w:t>
      </w:r>
      <w:r w:rsidR="005D6058" w:rsidRPr="003735E1">
        <w:rPr>
          <w:rFonts w:ascii="Times New Roman" w:hAnsi="Times New Roman"/>
          <w:sz w:val="24"/>
          <w:szCs w:val="24"/>
          <w:lang w:val="ro-RO"/>
        </w:rPr>
        <w:t>2</w:t>
      </w:r>
    </w:p>
    <w:p w14:paraId="319E63EE" w14:textId="305A2EE4"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O</w:t>
      </w:r>
      <w:r w:rsidR="00EB0AF7" w:rsidRPr="003735E1">
        <w:rPr>
          <w:rFonts w:ascii="Times New Roman" w:hAnsi="Times New Roman"/>
          <w:sz w:val="24"/>
          <w:szCs w:val="24"/>
          <w:lang w:val="ro-RO"/>
        </w:rPr>
        <w:t>fertant</w:t>
      </w:r>
      <w:r w:rsidR="00D914CB" w:rsidRPr="003735E1">
        <w:rPr>
          <w:rFonts w:ascii="Times New Roman" w:hAnsi="Times New Roman"/>
          <w:sz w:val="24"/>
          <w:szCs w:val="24"/>
          <w:lang w:val="ro-RO"/>
        </w:rPr>
        <w:t xml:space="preserve"> </w:t>
      </w:r>
      <w:r w:rsidRPr="003735E1">
        <w:rPr>
          <w:rFonts w:ascii="Times New Roman" w:hAnsi="Times New Roman"/>
          <w:sz w:val="24"/>
          <w:szCs w:val="24"/>
          <w:lang w:val="ro-RO"/>
        </w:rPr>
        <w:t>..........................</w:t>
      </w:r>
    </w:p>
    <w:p w14:paraId="246C7109" w14:textId="77777777" w:rsidR="007A4060" w:rsidRPr="003735E1" w:rsidRDefault="007A4060" w:rsidP="007A4060">
      <w:pPr>
        <w:rPr>
          <w:rFonts w:ascii="Times New Roman" w:hAnsi="Times New Roman"/>
          <w:sz w:val="24"/>
          <w:szCs w:val="24"/>
          <w:lang w:val="ro-RO"/>
        </w:rPr>
      </w:pPr>
      <w:r w:rsidRPr="003735E1">
        <w:rPr>
          <w:rFonts w:ascii="Times New Roman" w:hAnsi="Times New Roman"/>
          <w:sz w:val="24"/>
          <w:szCs w:val="24"/>
          <w:lang w:val="ro-RO"/>
        </w:rPr>
        <w:t>(denumirea)</w:t>
      </w:r>
    </w:p>
    <w:p w14:paraId="6F393C5C" w14:textId="77777777" w:rsidR="007A4060" w:rsidRPr="003735E1" w:rsidRDefault="007A4060" w:rsidP="007A4060">
      <w:pPr>
        <w:jc w:val="center"/>
        <w:rPr>
          <w:rFonts w:ascii="Times New Roman" w:hAnsi="Times New Roman"/>
          <w:b/>
          <w:sz w:val="24"/>
          <w:szCs w:val="24"/>
          <w:lang w:val="ro-RO"/>
        </w:rPr>
      </w:pPr>
      <w:bookmarkStart w:id="4" w:name="_Hlk37665114"/>
      <w:r w:rsidRPr="003735E1">
        <w:rPr>
          <w:rFonts w:ascii="Times New Roman" w:hAnsi="Times New Roman"/>
          <w:b/>
          <w:sz w:val="24"/>
          <w:szCs w:val="24"/>
          <w:lang w:val="ro-RO"/>
        </w:rPr>
        <w:t>D E C L A R A Ţ I E</w:t>
      </w:r>
    </w:p>
    <w:p w14:paraId="01CD8A50"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situaţiile prevăzute la art. 164 din Legea 98/2016</w:t>
      </w:r>
    </w:p>
    <w:p w14:paraId="453FE053" w14:textId="77777777" w:rsidR="00CA109E" w:rsidRPr="003735E1" w:rsidRDefault="00CA109E" w:rsidP="007A4060">
      <w:pPr>
        <w:jc w:val="center"/>
        <w:rPr>
          <w:rFonts w:ascii="Times New Roman" w:hAnsi="Times New Roman"/>
          <w:b/>
          <w:bCs/>
          <w:color w:val="000000"/>
          <w:sz w:val="24"/>
          <w:szCs w:val="24"/>
          <w:lang w:val="ro-RO"/>
        </w:rPr>
      </w:pPr>
    </w:p>
    <w:bookmarkEnd w:id="4"/>
    <w:p w14:paraId="3E8DB203" w14:textId="0F7901FE" w:rsidR="007A4060" w:rsidRPr="003735E1" w:rsidRDefault="007A4060" w:rsidP="007A4060">
      <w:pPr>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w:t>
      </w:r>
      <w:r w:rsidR="00206EEC" w:rsidRPr="003735E1">
        <w:rPr>
          <w:rFonts w:ascii="Times New Roman" w:hAnsi="Times New Roman"/>
          <w:sz w:val="24"/>
          <w:szCs w:val="24"/>
          <w:lang w:val="ro-RO"/>
        </w:rPr>
        <w:t>......................</w:t>
      </w:r>
      <w:r w:rsidRPr="003735E1">
        <w:rPr>
          <w:rFonts w:ascii="Times New Roman" w:hAnsi="Times New Roman"/>
          <w:sz w:val="24"/>
          <w:szCs w:val="24"/>
          <w:lang w:val="ro-RO"/>
        </w:rPr>
        <w:t>...... reprezentant împuternicit al ...............</w:t>
      </w:r>
      <w:r w:rsidR="00206EEC"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5CF2F01C" w14:textId="77777777" w:rsidR="007A4060" w:rsidRPr="003735E1" w:rsidRDefault="007A4060" w:rsidP="00BF12D4">
      <w:pPr>
        <w:spacing w:line="276" w:lineRule="auto"/>
        <w:ind w:hanging="90"/>
        <w:jc w:val="both"/>
        <w:rPr>
          <w:rFonts w:ascii="Times New Roman" w:hAnsi="Times New Roman"/>
          <w:color w:val="000000"/>
          <w:sz w:val="24"/>
          <w:szCs w:val="24"/>
          <w:lang w:val="ro-RO"/>
        </w:rPr>
      </w:pPr>
      <w:r w:rsidRPr="003735E1">
        <w:rPr>
          <w:rFonts w:ascii="Times New Roman" w:hAnsi="Times New Roman"/>
          <w:sz w:val="24"/>
          <w:szCs w:val="24"/>
          <w:lang w:val="ro-RO"/>
        </w:rPr>
        <w:t xml:space="preserve">  în calitate de ofertant, declar pe propria răspundere, sub sancţiunea excluderii din procedura de achiziţie publică şi sub sancţiunile aplicabile faptei de fals în acte publice, că nu mă aflu în situaţia prevăzută la </w:t>
      </w:r>
      <w:r w:rsidRPr="003735E1">
        <w:rPr>
          <w:rFonts w:ascii="Times New Roman" w:hAnsi="Times New Roman"/>
          <w:b/>
          <w:sz w:val="24"/>
          <w:szCs w:val="24"/>
          <w:lang w:val="ro-RO"/>
        </w:rPr>
        <w:t>art. 164</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r w:rsidRPr="003735E1">
        <w:rPr>
          <w:rFonts w:ascii="Times New Roman" w:hAnsi="Times New Roman"/>
          <w:color w:val="000000"/>
          <w:sz w:val="24"/>
          <w:szCs w:val="24"/>
          <w:lang w:val="ro-RO"/>
        </w:rPr>
        <w:t xml:space="preserve"> nu am fost condamnat prin hotărâre definitivă a unei instanţe judecătoreşti, pentru comiterea uneia dintre următoarele infracţiuni:</w:t>
      </w:r>
    </w:p>
    <w:p w14:paraId="6EF245E6"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infracţiuni împotriva intereselor financiare ale Uniunii Europene, prevăzute de art. 18</w:t>
      </w:r>
      <w:r w:rsidRPr="003735E1">
        <w:rPr>
          <w:rFonts w:ascii="Times New Roman" w:hAnsi="Times New Roman"/>
          <w:color w:val="000000"/>
          <w:sz w:val="24"/>
          <w:szCs w:val="24"/>
          <w:vertAlign w:val="superscript"/>
          <w:lang w:val="ro-RO"/>
        </w:rPr>
        <w:t>1</w:t>
      </w:r>
      <w:r w:rsidRPr="003735E1">
        <w:rPr>
          <w:rFonts w:ascii="Times New Roman" w:hAnsi="Times New Roman"/>
          <w:color w:val="000000"/>
          <w:sz w:val="24"/>
          <w:szCs w:val="24"/>
          <w:lang w:val="ro-RO"/>
        </w:rPr>
        <w:t> -18</w:t>
      </w:r>
      <w:r w:rsidRPr="003735E1">
        <w:rPr>
          <w:rFonts w:ascii="Times New Roman" w:hAnsi="Times New Roman"/>
          <w:color w:val="000000"/>
          <w:sz w:val="24"/>
          <w:szCs w:val="24"/>
          <w:vertAlign w:val="superscript"/>
          <w:lang w:val="ro-RO"/>
        </w:rPr>
        <w:t>5</w:t>
      </w:r>
      <w:r w:rsidRPr="003735E1">
        <w:rPr>
          <w:rFonts w:ascii="Times New Roman" w:hAnsi="Times New Roman"/>
          <w:color w:val="000000"/>
          <w:sz w:val="24"/>
          <w:szCs w:val="24"/>
          <w:lang w:val="ro-RO"/>
        </w:rPr>
        <w:t> din Legea nr. 78/2000, cu modificările şi completările ulterioare, sau de dispoziţiile corespunzătoare ale legislaţiei penale a statului în care respectivul operator economic a fost condamnat;</w:t>
      </w:r>
    </w:p>
    <w:p w14:paraId="0DA2DA2B"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3735E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3735E1">
        <w:rPr>
          <w:rFonts w:ascii="Times New Roman" w:hAnsi="Times New Roman"/>
          <w:color w:val="000000"/>
          <w:sz w:val="24"/>
          <w:szCs w:val="24"/>
          <w:lang w:val="ro-RO"/>
        </w:rPr>
        <w:t>fraudă, în sensul articolului 1 din Convenţia privind protejarea intereselor financiare ale Comunităţilor Europene din 27 noiembrie 1995.</w:t>
      </w:r>
    </w:p>
    <w:p w14:paraId="7C4E56B7" w14:textId="77777777" w:rsidR="007A4060" w:rsidRPr="003735E1" w:rsidRDefault="007A4060" w:rsidP="007A4060">
      <w:pPr>
        <w:shd w:val="clear" w:color="auto" w:fill="FFFFFF"/>
        <w:spacing w:line="276" w:lineRule="auto"/>
        <w:ind w:firstLine="540"/>
        <w:jc w:val="both"/>
        <w:rPr>
          <w:rFonts w:ascii="Times New Roman" w:hAnsi="Times New Roman"/>
          <w:sz w:val="24"/>
          <w:szCs w:val="24"/>
          <w:lang w:val="ro-RO"/>
        </w:rPr>
      </w:pPr>
      <w:r w:rsidRPr="003735E1">
        <w:rPr>
          <w:rFonts w:ascii="Times New Roman" w:hAnsi="Times New Roman"/>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Pr="003735E1" w:rsidRDefault="007A4060" w:rsidP="008172C6">
      <w:pPr>
        <w:shd w:val="clear" w:color="auto" w:fill="FFFFFF"/>
        <w:spacing w:line="276" w:lineRule="auto"/>
        <w:ind w:right="10" w:firstLine="540"/>
        <w:jc w:val="both"/>
        <w:rPr>
          <w:rFonts w:ascii="Times New Roman" w:hAnsi="Times New Roman"/>
          <w:sz w:val="24"/>
          <w:szCs w:val="24"/>
          <w:lang w:val="ro-RO"/>
        </w:rPr>
      </w:pPr>
      <w:r w:rsidRPr="003735E1">
        <w:rPr>
          <w:rFonts w:ascii="Times New Roman" w:hAnsi="Times New Roman"/>
          <w:sz w:val="24"/>
          <w:szCs w:val="24"/>
          <w:lang w:val="ro-RO"/>
        </w:rPr>
        <w:t>Înţeleg c</w:t>
      </w:r>
      <w:r w:rsidR="00AD5D24" w:rsidRPr="003735E1">
        <w:rPr>
          <w:rFonts w:ascii="Times New Roman" w:hAnsi="Times New Roman"/>
          <w:sz w:val="24"/>
          <w:szCs w:val="24"/>
          <w:lang w:val="ro-RO"/>
        </w:rPr>
        <w:t>ă</w:t>
      </w:r>
      <w:r w:rsidRPr="003735E1">
        <w:rPr>
          <w:rFonts w:ascii="Times New Roman" w:hAnsi="Times New Roman"/>
          <w:sz w:val="24"/>
          <w:szCs w:val="24"/>
          <w:lang w:val="ro-RO"/>
        </w:rPr>
        <w:t xml:space="preserve"> în cazul în care această declaraţie nu este conformă cu realitatea sunt pasibil de încălcarea prevederilor legislaţiei penale privind falsul în declaraţii.</w:t>
      </w:r>
    </w:p>
    <w:p w14:paraId="41157771" w14:textId="77777777" w:rsidR="00AB74CE" w:rsidRPr="003735E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9A3D359" w14:textId="58E51E6F" w:rsidR="000742DB" w:rsidRPr="003735E1" w:rsidRDefault="000742DB" w:rsidP="00176E5F">
      <w:pPr>
        <w:overflowPunct/>
        <w:autoSpaceDE/>
        <w:autoSpaceDN/>
        <w:adjustRightInd/>
        <w:ind w:left="54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EB0AF7" w:rsidRPr="003735E1">
        <w:rPr>
          <w:rFonts w:ascii="Times New Roman" w:hAnsi="Times New Roman"/>
          <w:bCs/>
          <w:sz w:val="24"/>
          <w:szCs w:val="24"/>
          <w:lang w:val="ro-RO"/>
        </w:rPr>
        <w:t>fertant</w:t>
      </w:r>
      <w:r w:rsidRPr="003735E1">
        <w:rPr>
          <w:rFonts w:ascii="Times New Roman" w:hAnsi="Times New Roman"/>
          <w:bCs/>
          <w:sz w:val="24"/>
          <w:szCs w:val="24"/>
          <w:lang w:val="ro-RO"/>
        </w:rPr>
        <w:t>, ___________________</w:t>
      </w:r>
    </w:p>
    <w:p w14:paraId="1CEFFBE3" w14:textId="13FE9B2E" w:rsidR="000742DB" w:rsidRPr="003735E1" w:rsidRDefault="000742DB" w:rsidP="00176E5F">
      <w:pPr>
        <w:overflowPunct/>
        <w:autoSpaceDE/>
        <w:autoSpaceDN/>
        <w:adjustRightInd/>
        <w:ind w:firstLine="54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3D9F055D" w14:textId="2993E0F8" w:rsidR="00176E5F" w:rsidRPr="003735E1" w:rsidRDefault="00176E5F">
      <w:pPr>
        <w:overflowPunct/>
        <w:autoSpaceDE/>
        <w:autoSpaceDN/>
        <w:adjustRightInd/>
        <w:spacing w:after="160" w:line="259" w:lineRule="auto"/>
        <w:textAlignment w:val="auto"/>
        <w:rPr>
          <w:rFonts w:ascii="Times New Roman" w:hAnsi="Times New Roman"/>
          <w:i/>
          <w:spacing w:val="-1"/>
          <w:sz w:val="24"/>
          <w:szCs w:val="24"/>
          <w:lang w:val="ro-RO"/>
        </w:rPr>
      </w:pPr>
      <w:r w:rsidRPr="003735E1">
        <w:rPr>
          <w:rFonts w:ascii="Times New Roman" w:hAnsi="Times New Roman"/>
          <w:i/>
          <w:spacing w:val="-1"/>
          <w:sz w:val="24"/>
          <w:szCs w:val="24"/>
          <w:lang w:val="ro-RO"/>
        </w:rPr>
        <w:br w:type="page"/>
      </w:r>
    </w:p>
    <w:p w14:paraId="189D88B8" w14:textId="52447FCD" w:rsidR="007A4060" w:rsidRPr="003735E1" w:rsidRDefault="007A4060" w:rsidP="00312C00">
      <w:pPr>
        <w:jc w:val="right"/>
        <w:rPr>
          <w:rFonts w:ascii="Times New Roman" w:hAnsi="Times New Roman"/>
          <w:b/>
          <w:sz w:val="24"/>
          <w:szCs w:val="24"/>
          <w:lang w:val="ro-RO"/>
        </w:rPr>
      </w:pPr>
      <w:r w:rsidRPr="003735E1">
        <w:rPr>
          <w:rFonts w:ascii="Times New Roman" w:hAnsi="Times New Roman"/>
          <w:sz w:val="24"/>
          <w:szCs w:val="24"/>
          <w:lang w:val="ro-RO"/>
        </w:rPr>
        <w:lastRenderedPageBreak/>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r>
      <w:r w:rsidRPr="003735E1">
        <w:rPr>
          <w:rFonts w:ascii="Times New Roman" w:hAnsi="Times New Roman"/>
          <w:sz w:val="24"/>
          <w:szCs w:val="24"/>
          <w:lang w:val="ro-RO"/>
        </w:rPr>
        <w:tab/>
        <w:t>Formular nr.</w:t>
      </w:r>
      <w:r w:rsidR="005D6058" w:rsidRPr="003735E1">
        <w:rPr>
          <w:rFonts w:ascii="Times New Roman" w:hAnsi="Times New Roman"/>
          <w:sz w:val="24"/>
          <w:szCs w:val="24"/>
          <w:lang w:val="ro-RO"/>
        </w:rPr>
        <w:t>3</w:t>
      </w:r>
    </w:p>
    <w:p w14:paraId="6E92BCB4"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3735E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3735E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3735E1" w:rsidRDefault="007A4060" w:rsidP="007A4060">
      <w:pPr>
        <w:jc w:val="center"/>
        <w:rPr>
          <w:rFonts w:ascii="Times New Roman" w:hAnsi="Times New Roman"/>
          <w:b/>
          <w:bCs/>
          <w:color w:val="000000"/>
          <w:sz w:val="24"/>
          <w:szCs w:val="24"/>
          <w:lang w:val="ro-RO"/>
        </w:rPr>
      </w:pPr>
    </w:p>
    <w:p w14:paraId="2212BDE3"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62A5F845" w14:textId="77777777" w:rsidR="007A4060" w:rsidRPr="003735E1" w:rsidRDefault="007A4060" w:rsidP="007A4060">
      <w:pPr>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165 din Legea 98/2016</w:t>
      </w:r>
    </w:p>
    <w:p w14:paraId="14325D5D" w14:textId="77777777" w:rsidR="007A4060" w:rsidRPr="003735E1" w:rsidRDefault="007A4060" w:rsidP="007A4060">
      <w:pPr>
        <w:jc w:val="center"/>
        <w:rPr>
          <w:rFonts w:ascii="Times New Roman" w:hAnsi="Times New Roman"/>
          <w:b/>
          <w:bCs/>
          <w:color w:val="000000"/>
          <w:sz w:val="24"/>
          <w:szCs w:val="24"/>
          <w:lang w:val="ro-RO"/>
        </w:rPr>
      </w:pPr>
    </w:p>
    <w:p w14:paraId="6B347AA5" w14:textId="77777777" w:rsidR="007A4060" w:rsidRPr="003735E1" w:rsidRDefault="007A4060" w:rsidP="007A4060">
      <w:pPr>
        <w:jc w:val="center"/>
        <w:rPr>
          <w:rFonts w:ascii="Times New Roman" w:hAnsi="Times New Roman"/>
          <w:b/>
          <w:bCs/>
          <w:color w:val="000000"/>
          <w:sz w:val="24"/>
          <w:szCs w:val="24"/>
          <w:lang w:val="ro-RO"/>
        </w:rPr>
      </w:pPr>
    </w:p>
    <w:p w14:paraId="638CDCCF" w14:textId="77777777" w:rsidR="003D0039" w:rsidRPr="003735E1" w:rsidRDefault="003D0039" w:rsidP="007A4060">
      <w:pPr>
        <w:jc w:val="center"/>
        <w:rPr>
          <w:rFonts w:ascii="Times New Roman" w:hAnsi="Times New Roman"/>
          <w:b/>
          <w:bCs/>
          <w:color w:val="000000"/>
          <w:sz w:val="24"/>
          <w:szCs w:val="24"/>
          <w:lang w:val="ro-RO"/>
        </w:rPr>
      </w:pPr>
    </w:p>
    <w:p w14:paraId="5751FF2E" w14:textId="2FA4F102" w:rsidR="00CF0494" w:rsidRPr="003735E1" w:rsidRDefault="00CF0494"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 </w:t>
      </w:r>
    </w:p>
    <w:p w14:paraId="3B429795" w14:textId="648810C0" w:rsidR="007A4060" w:rsidRPr="003735E1" w:rsidRDefault="00CF0494" w:rsidP="00CF0494">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w:t>
      </w:r>
      <w:r w:rsidR="00EB0AF7" w:rsidRPr="003735E1">
        <w:rPr>
          <w:rFonts w:ascii="Times New Roman" w:hAnsi="Times New Roman"/>
          <w:sz w:val="24"/>
          <w:szCs w:val="24"/>
          <w:lang w:val="ro-RO"/>
        </w:rPr>
        <w:t xml:space="preserve"> </w:t>
      </w:r>
      <w:r w:rsidRPr="003735E1">
        <w:rPr>
          <w:rFonts w:ascii="Times New Roman" w:hAnsi="Times New Roman"/>
          <w:sz w:val="24"/>
          <w:szCs w:val="24"/>
          <w:lang w:val="ro-RO"/>
        </w:rPr>
        <w:t xml:space="preserve">la atribuirea contractului </w:t>
      </w:r>
      <w:r w:rsidR="008D4497">
        <w:rPr>
          <w:rFonts w:ascii="Times New Roman" w:hAnsi="Times New Roman"/>
          <w:b/>
          <w:sz w:val="24"/>
          <w:szCs w:val="24"/>
          <w:lang w:val="ro-RO"/>
        </w:rPr>
        <w:t>.......................................</w:t>
      </w:r>
      <w:r w:rsidR="00176E5F" w:rsidRPr="003735E1">
        <w:rPr>
          <w:rFonts w:ascii="Times New Roman" w:hAnsi="Times New Roman"/>
          <w:sz w:val="24"/>
          <w:szCs w:val="24"/>
          <w:lang w:val="ro-RO"/>
        </w:rPr>
        <w:t xml:space="preserve"> </w:t>
      </w:r>
      <w:r w:rsidRPr="003735E1">
        <w:rPr>
          <w:rFonts w:ascii="Times New Roman" w:hAnsi="Times New Roman"/>
          <w:sz w:val="24"/>
          <w:szCs w:val="24"/>
          <w:lang w:val="ro-RO"/>
        </w:rPr>
        <w:t>la data de ......................</w:t>
      </w:r>
      <w:r w:rsidR="005238C3" w:rsidRPr="003735E1">
        <w:rPr>
          <w:rFonts w:ascii="Times New Roman" w:hAnsi="Times New Roman"/>
          <w:sz w:val="24"/>
          <w:szCs w:val="24"/>
          <w:lang w:val="ro-RO"/>
        </w:rPr>
        <w:t>......</w:t>
      </w:r>
      <w:r w:rsidRPr="003735E1">
        <w:rPr>
          <w:rFonts w:ascii="Times New Roman" w:hAnsi="Times New Roman"/>
          <w:sz w:val="24"/>
          <w:szCs w:val="24"/>
          <w:lang w:val="ro-RO"/>
        </w:rPr>
        <w:t xml:space="preserve"> (zi/luna/an) prin achiziție directă, organizată de DGASPC </w:t>
      </w:r>
      <w:r w:rsidR="000D1E9B" w:rsidRPr="003735E1">
        <w:rPr>
          <w:rFonts w:ascii="Times New Roman" w:hAnsi="Times New Roman"/>
          <w:sz w:val="24"/>
          <w:szCs w:val="24"/>
          <w:lang w:val="ro-RO"/>
        </w:rPr>
        <w:t>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situaţia prevăzută de dispozițiile </w:t>
      </w:r>
      <w:r w:rsidR="007A4060" w:rsidRPr="003735E1">
        <w:rPr>
          <w:rFonts w:ascii="Times New Roman" w:hAnsi="Times New Roman"/>
          <w:b/>
          <w:sz w:val="24"/>
          <w:szCs w:val="24"/>
          <w:lang w:val="ro-RO"/>
        </w:rPr>
        <w:t>art. 165</w:t>
      </w:r>
      <w:r w:rsidR="007A4060" w:rsidRPr="003735E1">
        <w:rPr>
          <w:rFonts w:ascii="Times New Roman" w:hAnsi="Times New Roman"/>
          <w:sz w:val="24"/>
          <w:szCs w:val="24"/>
          <w:lang w:val="ro-RO"/>
        </w:rPr>
        <w:t xml:space="preserve"> din </w:t>
      </w:r>
      <w:r w:rsidR="007A4060" w:rsidRPr="003735E1">
        <w:rPr>
          <w:rFonts w:ascii="Times New Roman" w:hAnsi="Times New Roman"/>
          <w:b/>
          <w:sz w:val="24"/>
          <w:szCs w:val="24"/>
          <w:lang w:val="ro-RO"/>
        </w:rPr>
        <w:t>Legea 98/2016</w:t>
      </w:r>
      <w:r w:rsidRPr="003735E1">
        <w:rPr>
          <w:rFonts w:ascii="Times New Roman" w:hAnsi="Times New Roman"/>
          <w:sz w:val="24"/>
          <w:szCs w:val="24"/>
          <w:lang w:val="ro-RO"/>
        </w:rPr>
        <w:t>.</w:t>
      </w:r>
    </w:p>
    <w:p w14:paraId="04BE012E" w14:textId="77777777" w:rsidR="007A4060" w:rsidRPr="003735E1" w:rsidRDefault="007A4060" w:rsidP="00CF0494">
      <w:pPr>
        <w:jc w:val="both"/>
        <w:rPr>
          <w:rFonts w:ascii="Times New Roman" w:hAnsi="Times New Roman"/>
          <w:sz w:val="24"/>
          <w:szCs w:val="24"/>
          <w:lang w:val="ro-RO"/>
        </w:rPr>
      </w:pPr>
      <w:r w:rsidRPr="003735E1">
        <w:rPr>
          <w:rFonts w:ascii="Times New Roman" w:hAnsi="Times New Roman"/>
          <w:b/>
          <w:bCs/>
          <w:color w:val="000000"/>
          <w:sz w:val="24"/>
          <w:szCs w:val="24"/>
          <w:lang w:val="ro-RO"/>
        </w:rPr>
        <w:t>   </w:t>
      </w:r>
      <w:r w:rsidR="00CF0494"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w:t>
      </w:r>
      <w:r w:rsidR="00CF0494" w:rsidRPr="003735E1">
        <w:rPr>
          <w:rFonts w:ascii="Times New Roman" w:hAnsi="Times New Roman"/>
          <w:sz w:val="24"/>
          <w:szCs w:val="24"/>
          <w:lang w:val="ro-RO"/>
        </w:rPr>
        <w:t xml:space="preserve"> </w:t>
      </w:r>
      <w:r w:rsidRPr="003735E1">
        <w:rPr>
          <w:rFonts w:ascii="Times New Roman" w:hAnsi="Times New Roman"/>
          <w:sz w:val="24"/>
          <w:szCs w:val="24"/>
          <w:lang w:val="ro-RO"/>
        </w:rPr>
        <w:t>autoritatea contractantă are dreptul de a solicita, în scopul verificării şi confirmării declaraţiilor, orice documente doveditoare de care dispun.</w:t>
      </w:r>
    </w:p>
    <w:p w14:paraId="083FF138" w14:textId="77777777" w:rsidR="007A4060" w:rsidRPr="003735E1" w:rsidRDefault="007A4060" w:rsidP="00CF0494">
      <w:pPr>
        <w:shd w:val="clear" w:color="auto" w:fill="FFFFFF"/>
        <w:ind w:right="10" w:firstLine="36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1815AAF7"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3735E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87012DD"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E908354"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590AD53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0FA2F641"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79CDC977"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66B6E0BA"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10D81B3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D989FB6" w14:textId="77777777" w:rsidR="00C304A5" w:rsidRPr="003735E1" w:rsidRDefault="00C304A5" w:rsidP="007A4060">
      <w:pPr>
        <w:shd w:val="clear" w:color="auto" w:fill="FFFFFF"/>
        <w:ind w:firstLine="1077"/>
        <w:rPr>
          <w:rFonts w:ascii="Times New Roman" w:hAnsi="Times New Roman"/>
          <w:spacing w:val="-1"/>
          <w:sz w:val="24"/>
          <w:szCs w:val="24"/>
          <w:lang w:val="ro-RO"/>
        </w:rPr>
      </w:pPr>
    </w:p>
    <w:p w14:paraId="4F11D735"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7A79E02C" w14:textId="77777777" w:rsidR="00BF12D4" w:rsidRPr="003735E1" w:rsidRDefault="00BF12D4" w:rsidP="007A4060">
      <w:pPr>
        <w:shd w:val="clear" w:color="auto" w:fill="FFFFFF"/>
        <w:ind w:firstLine="1077"/>
        <w:rPr>
          <w:rFonts w:ascii="Times New Roman" w:hAnsi="Times New Roman"/>
          <w:spacing w:val="-1"/>
          <w:sz w:val="24"/>
          <w:szCs w:val="24"/>
          <w:lang w:val="ro-RO"/>
        </w:rPr>
      </w:pPr>
    </w:p>
    <w:p w14:paraId="3099E29C" w14:textId="77777777" w:rsidR="007A4060" w:rsidRPr="003735E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3735E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3735E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625F8BC1" w14:textId="6979C715"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Of</w:t>
      </w:r>
      <w:r w:rsidR="00305AA3" w:rsidRPr="003735E1">
        <w:rPr>
          <w:rFonts w:ascii="Times New Roman" w:hAnsi="Times New Roman"/>
          <w:bCs/>
          <w:sz w:val="24"/>
          <w:szCs w:val="24"/>
          <w:lang w:val="ro-RO"/>
        </w:rPr>
        <w:t>ertant</w:t>
      </w:r>
      <w:r w:rsidR="000742DB" w:rsidRPr="003735E1">
        <w:rPr>
          <w:rFonts w:ascii="Times New Roman" w:hAnsi="Times New Roman"/>
          <w:bCs/>
          <w:sz w:val="24"/>
          <w:szCs w:val="24"/>
          <w:lang w:val="ro-RO"/>
        </w:rPr>
        <w:t>,</w:t>
      </w:r>
      <w:r w:rsidRPr="003735E1">
        <w:rPr>
          <w:rFonts w:ascii="Times New Roman" w:hAnsi="Times New Roman"/>
          <w:bCs/>
          <w:sz w:val="24"/>
          <w:szCs w:val="24"/>
          <w:lang w:val="ro-RO"/>
        </w:rPr>
        <w:t xml:space="preserve"> </w:t>
      </w:r>
      <w:r w:rsidR="000742DB" w:rsidRPr="003735E1">
        <w:rPr>
          <w:rFonts w:ascii="Times New Roman" w:hAnsi="Times New Roman"/>
          <w:bCs/>
          <w:sz w:val="24"/>
          <w:szCs w:val="24"/>
          <w:lang w:val="ro-RO"/>
        </w:rPr>
        <w:t>___________________</w:t>
      </w:r>
    </w:p>
    <w:p w14:paraId="06815B6F" w14:textId="2E354A3D"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71C3133" w14:textId="4D6DE29F" w:rsidR="00176E5F" w:rsidRPr="003735E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br w:type="page"/>
      </w:r>
    </w:p>
    <w:p w14:paraId="0B9BCD26" w14:textId="77777777" w:rsidR="007A4060" w:rsidRPr="003735E1" w:rsidRDefault="007A4060" w:rsidP="007A4060">
      <w:pPr>
        <w:jc w:val="center"/>
        <w:rPr>
          <w:rFonts w:ascii="Times New Roman" w:hAnsi="Times New Roman"/>
          <w:b/>
          <w:bCs/>
          <w:color w:val="000000"/>
          <w:sz w:val="24"/>
          <w:szCs w:val="24"/>
          <w:lang w:val="ro-RO"/>
        </w:rPr>
      </w:pPr>
    </w:p>
    <w:p w14:paraId="2F98289A" w14:textId="12148773" w:rsidR="007A4060" w:rsidRPr="003735E1" w:rsidRDefault="007A4060" w:rsidP="00312C00">
      <w:pPr>
        <w:shd w:val="clear" w:color="auto" w:fill="FFFFFF"/>
        <w:tabs>
          <w:tab w:val="left" w:leader="dot" w:pos="7704"/>
        </w:tabs>
        <w:jc w:val="right"/>
        <w:rPr>
          <w:rFonts w:ascii="Times New Roman" w:hAnsi="Times New Roman"/>
          <w:bCs/>
          <w:sz w:val="24"/>
          <w:szCs w:val="24"/>
          <w:lang w:val="ro-RO"/>
        </w:rPr>
      </w:pPr>
      <w:r w:rsidRPr="003735E1">
        <w:rPr>
          <w:rFonts w:ascii="Times New Roman" w:hAnsi="Times New Roman"/>
          <w:bCs/>
          <w:sz w:val="24"/>
          <w:szCs w:val="24"/>
          <w:lang w:val="ro-RO"/>
        </w:rPr>
        <w:t xml:space="preserve">                                                                                                                       Formular nr. </w:t>
      </w:r>
      <w:r w:rsidR="005D6058" w:rsidRPr="003735E1">
        <w:rPr>
          <w:rFonts w:ascii="Times New Roman" w:hAnsi="Times New Roman"/>
          <w:bCs/>
          <w:sz w:val="24"/>
          <w:szCs w:val="24"/>
          <w:lang w:val="ro-RO"/>
        </w:rPr>
        <w:t>4</w:t>
      </w:r>
    </w:p>
    <w:p w14:paraId="02C5E352"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3735E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3735E1" w:rsidRDefault="007A4060" w:rsidP="007A4060">
      <w:pPr>
        <w:shd w:val="clear" w:color="auto" w:fill="FFFFFF"/>
        <w:tabs>
          <w:tab w:val="left" w:leader="dot" w:pos="7704"/>
        </w:tabs>
        <w:jc w:val="center"/>
        <w:rPr>
          <w:rFonts w:ascii="Times New Roman" w:hAnsi="Times New Roman"/>
          <w:b/>
          <w:sz w:val="24"/>
          <w:szCs w:val="24"/>
          <w:lang w:val="ro-RO"/>
        </w:rPr>
      </w:pPr>
      <w:r w:rsidRPr="003735E1">
        <w:rPr>
          <w:rFonts w:ascii="Times New Roman" w:hAnsi="Times New Roman"/>
          <w:b/>
          <w:sz w:val="24"/>
          <w:szCs w:val="24"/>
          <w:lang w:val="ro-RO"/>
        </w:rPr>
        <w:t>D E C L A R A Ț I E</w:t>
      </w:r>
    </w:p>
    <w:p w14:paraId="29392D19"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3735E1">
        <w:rPr>
          <w:rFonts w:ascii="Times New Roman" w:hAnsi="Times New Roman"/>
          <w:b/>
          <w:bCs/>
          <w:color w:val="000000"/>
          <w:sz w:val="24"/>
          <w:szCs w:val="24"/>
          <w:lang w:val="ro-RO"/>
        </w:rPr>
        <w:t>privind neîncadrarea în situatiile prevazute la art. 167 din Legea 98/2016</w:t>
      </w:r>
    </w:p>
    <w:p w14:paraId="1183E855" w14:textId="77777777" w:rsidR="007A4060" w:rsidRPr="003735E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3735E1" w:rsidRDefault="007A4060" w:rsidP="00CF0494">
      <w:pPr>
        <w:shd w:val="clear" w:color="auto" w:fill="FFFFFF"/>
        <w:tabs>
          <w:tab w:val="left" w:leader="dot" w:pos="7704"/>
        </w:tabs>
        <w:jc w:val="right"/>
        <w:rPr>
          <w:rFonts w:ascii="Times New Roman" w:hAnsi="Times New Roman"/>
          <w:i/>
          <w:sz w:val="24"/>
          <w:szCs w:val="24"/>
          <w:lang w:val="ro-RO"/>
        </w:rPr>
      </w:pPr>
      <w:r w:rsidRPr="003735E1">
        <w:rPr>
          <w:rFonts w:ascii="Times New Roman" w:hAnsi="Times New Roman"/>
          <w:sz w:val="24"/>
          <w:szCs w:val="24"/>
          <w:lang w:val="ro-RO"/>
        </w:rPr>
        <w:t xml:space="preserve">            Subsemnatul, ................................. reprezentant împuternicit al .......</w:t>
      </w:r>
      <w:r w:rsidR="00B25165"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B25165" w:rsidRPr="003735E1">
        <w:rPr>
          <w:rFonts w:ascii="Times New Roman" w:hAnsi="Times New Roman"/>
          <w:sz w:val="24"/>
          <w:szCs w:val="24"/>
          <w:lang w:val="ro-RO"/>
        </w:rPr>
        <w:t>....................................</w:t>
      </w:r>
      <w:r w:rsidRPr="003735E1">
        <w:rPr>
          <w:rFonts w:ascii="Times New Roman" w:hAnsi="Times New Roman"/>
          <w:sz w:val="24"/>
          <w:szCs w:val="24"/>
          <w:lang w:val="ro-RO"/>
        </w:rPr>
        <w:t xml:space="preserve">...... </w:t>
      </w:r>
    </w:p>
    <w:p w14:paraId="121D3B42" w14:textId="58AF2408" w:rsidR="007A4060" w:rsidRPr="003735E1" w:rsidRDefault="007A4060" w:rsidP="007A4060">
      <w:pPr>
        <w:shd w:val="clear" w:color="auto" w:fill="FFFFFF"/>
        <w:tabs>
          <w:tab w:val="left" w:leader="dot" w:pos="7704"/>
        </w:tabs>
        <w:jc w:val="both"/>
        <w:rPr>
          <w:rFonts w:ascii="Times New Roman" w:hAnsi="Times New Roman"/>
          <w:sz w:val="24"/>
          <w:szCs w:val="24"/>
          <w:lang w:val="ro-RO"/>
        </w:rPr>
      </w:pPr>
      <w:r w:rsidRPr="003735E1">
        <w:rPr>
          <w:rFonts w:ascii="Times New Roman" w:hAnsi="Times New Roman"/>
          <w:sz w:val="24"/>
          <w:szCs w:val="24"/>
          <w:lang w:val="ro-RO"/>
        </w:rPr>
        <w:t xml:space="preserve"> în calitate de ofertant la procedura de achiziție directă privind atribuirea contractului</w:t>
      </w:r>
      <w:r w:rsidR="00305AA3" w:rsidRPr="003735E1">
        <w:rPr>
          <w:rFonts w:ascii="Times New Roman" w:hAnsi="Times New Roman"/>
          <w:sz w:val="24"/>
          <w:szCs w:val="24"/>
          <w:lang w:val="ro-RO"/>
        </w:rPr>
        <w:t xml:space="preserve"> </w:t>
      </w:r>
      <w:r w:rsidR="008D4497">
        <w:rPr>
          <w:rFonts w:ascii="Times New Roman" w:hAnsi="Times New Roman"/>
          <w:b/>
          <w:sz w:val="24"/>
          <w:szCs w:val="24"/>
          <w:lang w:val="ro-RO"/>
        </w:rPr>
        <w:t>.....................................</w:t>
      </w:r>
      <w:r w:rsidR="005F4141" w:rsidRPr="003735E1">
        <w:rPr>
          <w:rFonts w:ascii="Times New Roman" w:hAnsi="Times New Roman"/>
          <w:b/>
          <w:iCs/>
          <w:sz w:val="24"/>
          <w:szCs w:val="24"/>
          <w:lang w:val="ro-RO" w:bidi="ro-RO"/>
        </w:rPr>
        <w:t xml:space="preserve"> </w:t>
      </w:r>
      <w:r w:rsidR="00CF0494" w:rsidRPr="003735E1">
        <w:rPr>
          <w:rFonts w:ascii="Times New Roman" w:hAnsi="Times New Roman"/>
          <w:sz w:val="24"/>
          <w:szCs w:val="24"/>
          <w:lang w:val="ro-RO"/>
        </w:rPr>
        <w:t>la data de ...................... (zi/luna/an),</w:t>
      </w:r>
      <w:r w:rsidR="003D0039" w:rsidRPr="003735E1">
        <w:rPr>
          <w:rFonts w:ascii="Times New Roman" w:hAnsi="Times New Roman"/>
          <w:sz w:val="24"/>
          <w:szCs w:val="24"/>
          <w:lang w:val="ro-RO"/>
        </w:rPr>
        <w:t xml:space="preserve"> </w:t>
      </w:r>
      <w:r w:rsidR="000D1E9B" w:rsidRPr="003735E1">
        <w:rPr>
          <w:rFonts w:ascii="Times New Roman" w:hAnsi="Times New Roman"/>
          <w:sz w:val="24"/>
          <w:szCs w:val="24"/>
          <w:lang w:val="ro-RO"/>
        </w:rPr>
        <w:t>organizată de DGASPC Harghita</w:t>
      </w:r>
      <w:r w:rsidRPr="003735E1">
        <w:rPr>
          <w:rFonts w:ascii="Times New Roman" w:hAnsi="Times New Roman"/>
          <w:i/>
          <w:sz w:val="24"/>
          <w:szCs w:val="24"/>
          <w:lang w:val="ro-RO"/>
        </w:rPr>
        <w:t>,</w:t>
      </w:r>
      <w:r w:rsidRPr="003735E1">
        <w:rPr>
          <w:rFonts w:ascii="Times New Roman" w:hAnsi="Times New Roman"/>
          <w:sz w:val="24"/>
          <w:szCs w:val="24"/>
          <w:lang w:val="ro-RO"/>
        </w:rPr>
        <w:t xml:space="preserve"> declar pe propria </w:t>
      </w:r>
      <w:r w:rsidRPr="003735E1">
        <w:rPr>
          <w:rFonts w:ascii="Times New Roman" w:hAnsi="Times New Roman"/>
          <w:spacing w:val="-1"/>
          <w:sz w:val="24"/>
          <w:szCs w:val="24"/>
          <w:lang w:val="ro-RO"/>
        </w:rPr>
        <w:t>răspundere</w:t>
      </w:r>
      <w:r w:rsidRPr="003735E1">
        <w:rPr>
          <w:rFonts w:ascii="Times New Roman" w:hAnsi="Times New Roman"/>
          <w:sz w:val="24"/>
          <w:szCs w:val="24"/>
          <w:lang w:val="ro-RO"/>
        </w:rPr>
        <w:t xml:space="preserve"> sub sancţiunea excluderii din procedura de achiziţie publică şi sub sancţiunile aplicabile faptei de fals în acte publice,</w:t>
      </w:r>
      <w:r w:rsidRPr="003735E1">
        <w:rPr>
          <w:rFonts w:ascii="Times New Roman" w:hAnsi="Times New Roman"/>
          <w:spacing w:val="-1"/>
          <w:sz w:val="24"/>
          <w:szCs w:val="24"/>
          <w:lang w:val="ro-RO"/>
        </w:rPr>
        <w:t xml:space="preserve"> că</w:t>
      </w:r>
      <w:r w:rsidRPr="003735E1">
        <w:rPr>
          <w:rFonts w:ascii="Times New Roman" w:hAnsi="Times New Roman"/>
          <w:sz w:val="24"/>
          <w:szCs w:val="24"/>
          <w:lang w:val="ro-RO"/>
        </w:rPr>
        <w:t xml:space="preserve"> nu mă aflu în situaţiile prevăzute de dispozițiile </w:t>
      </w:r>
      <w:r w:rsidRPr="003735E1">
        <w:rPr>
          <w:rFonts w:ascii="Times New Roman" w:hAnsi="Times New Roman"/>
          <w:b/>
          <w:sz w:val="24"/>
          <w:szCs w:val="24"/>
          <w:lang w:val="ro-RO"/>
        </w:rPr>
        <w:t>art. 167</w:t>
      </w:r>
      <w:r w:rsidRPr="003735E1">
        <w:rPr>
          <w:rFonts w:ascii="Times New Roman" w:hAnsi="Times New Roman"/>
          <w:sz w:val="24"/>
          <w:szCs w:val="24"/>
          <w:lang w:val="ro-RO"/>
        </w:rPr>
        <w:t xml:space="preserve"> din </w:t>
      </w:r>
      <w:r w:rsidRPr="003735E1">
        <w:rPr>
          <w:rFonts w:ascii="Times New Roman" w:hAnsi="Times New Roman"/>
          <w:b/>
          <w:sz w:val="24"/>
          <w:szCs w:val="24"/>
          <w:lang w:val="ro-RO"/>
        </w:rPr>
        <w:t>Legea 98/2016</w:t>
      </w:r>
      <w:r w:rsidRPr="003735E1">
        <w:rPr>
          <w:rFonts w:ascii="Times New Roman" w:hAnsi="Times New Roman"/>
          <w:sz w:val="24"/>
          <w:szCs w:val="24"/>
          <w:lang w:val="ro-RO"/>
        </w:rPr>
        <w:t>, respectiv:</w:t>
      </w:r>
    </w:p>
    <w:p w14:paraId="06771524"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a) nu au fost încălcate obligaţiile stabilite potrivit </w:t>
      </w:r>
      <w:hyperlink r:id="rId9" w:anchor="p-96798275" w:tgtFrame="_blank" w:history="1">
        <w:r w:rsidRPr="003735E1">
          <w:rPr>
            <w:rStyle w:val="Hyperlink"/>
            <w:color w:val="auto"/>
            <w:lang w:val="ro-RO"/>
          </w:rPr>
          <w:t>art. 51</w:t>
        </w:r>
      </w:hyperlink>
    </w:p>
    <w:p w14:paraId="2172C877"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b) societatea nu se află în procedura insolvenţei sau în lichidare, în supraveghere judiciară sau în încetarea activităţii; </w:t>
      </w:r>
    </w:p>
    <w:p w14:paraId="4B815486" w14:textId="77777777" w:rsidR="007A4060" w:rsidRPr="003735E1" w:rsidRDefault="007A4060" w:rsidP="007A4060">
      <w:pPr>
        <w:pStyle w:val="al"/>
        <w:spacing w:before="0" w:beforeAutospacing="0" w:after="0" w:afterAutospacing="0"/>
        <w:jc w:val="both"/>
        <w:rPr>
          <w:lang w:val="ro-RO"/>
        </w:rPr>
      </w:pPr>
      <w:r w:rsidRPr="003735E1">
        <w:rPr>
          <w:lang w:val="ro-RO"/>
        </w:rPr>
        <w:t>c) nu a fost comisă o abatere profesională gravă care îi pune în discuţie integritatea</w:t>
      </w:r>
    </w:p>
    <w:p w14:paraId="3B94639C"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d) nu au fost încheiat cu alţi operatori economici acorduri care vizează denaturarea concurenţei în cadrul sau în legătură cu procedura în cauză; </w:t>
      </w:r>
    </w:p>
    <w:p w14:paraId="46BE23B9" w14:textId="77777777" w:rsidR="007A4060" w:rsidRPr="003735E1" w:rsidRDefault="007A4060" w:rsidP="007A4060">
      <w:pPr>
        <w:pStyle w:val="al"/>
        <w:spacing w:before="0" w:beforeAutospacing="0" w:after="0" w:afterAutospacing="0"/>
        <w:jc w:val="both"/>
        <w:rPr>
          <w:lang w:val="ro-RO"/>
        </w:rPr>
      </w:pPr>
      <w:r w:rsidRPr="003735E1">
        <w:rPr>
          <w:lang w:val="ro-RO"/>
        </w:rPr>
        <w:t>e) nu ne aflăm într-o situaţie de conflict de interese în cadrul sau în legătură cu procedura în cauză</w:t>
      </w:r>
    </w:p>
    <w:p w14:paraId="076D5810"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f) nu am participat anterior la pregătirea procedurii de atribuire </w:t>
      </w:r>
    </w:p>
    <w:p w14:paraId="08D807DA" w14:textId="77777777" w:rsidR="007A4060" w:rsidRPr="003735E1" w:rsidRDefault="007A4060" w:rsidP="007A4060">
      <w:pPr>
        <w:pStyle w:val="al"/>
        <w:spacing w:before="0" w:beforeAutospacing="0" w:after="0" w:afterAutospacing="0"/>
        <w:jc w:val="both"/>
        <w:rPr>
          <w:lang w:val="ro-RO"/>
        </w:rPr>
      </w:pPr>
      <w:r w:rsidRPr="003735E1">
        <w:rPr>
          <w:lang w:val="ro-RO"/>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3735E1" w:rsidRDefault="007A4060" w:rsidP="007A4060">
      <w:pPr>
        <w:pStyle w:val="al"/>
        <w:spacing w:before="0" w:beforeAutospacing="0" w:after="0" w:afterAutospacing="0"/>
        <w:jc w:val="both"/>
        <w:rPr>
          <w:lang w:val="ro-RO"/>
        </w:rPr>
      </w:pPr>
      <w:r w:rsidRPr="003735E1">
        <w:rPr>
          <w:lang w:val="ro-RO"/>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3735E1" w:rsidRDefault="007A4060" w:rsidP="007A4060">
      <w:pPr>
        <w:rPr>
          <w:rFonts w:ascii="Times New Roman" w:hAnsi="Times New Roman"/>
          <w:sz w:val="24"/>
          <w:szCs w:val="24"/>
          <w:lang w:val="ro-RO"/>
        </w:rPr>
      </w:pPr>
      <w:r w:rsidRPr="003735E1">
        <w:rPr>
          <w:rFonts w:ascii="Times New Roman" w:hAnsi="Times New Roman"/>
          <w:b/>
          <w:bCs/>
          <w:color w:val="000000"/>
          <w:sz w:val="24"/>
          <w:szCs w:val="24"/>
          <w:lang w:val="ro-RO"/>
        </w:rPr>
        <w:t xml:space="preserve">            </w:t>
      </w:r>
      <w:r w:rsidRPr="003735E1">
        <w:rPr>
          <w:rFonts w:ascii="Times New Roman" w:hAnsi="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3735E1" w:rsidRDefault="007A4060" w:rsidP="007A4060">
      <w:pPr>
        <w:shd w:val="clear" w:color="auto" w:fill="FFFFFF"/>
        <w:ind w:right="10" w:firstLine="720"/>
        <w:jc w:val="both"/>
        <w:rPr>
          <w:rFonts w:ascii="Times New Roman" w:hAnsi="Times New Roman"/>
          <w:sz w:val="24"/>
          <w:szCs w:val="24"/>
          <w:lang w:val="ro-RO"/>
        </w:rPr>
      </w:pPr>
      <w:r w:rsidRPr="003735E1">
        <w:rPr>
          <w:rFonts w:ascii="Times New Roman" w:hAnsi="Times New Roman"/>
          <w:sz w:val="24"/>
          <w:szCs w:val="24"/>
          <w:lang w:val="ro-RO"/>
        </w:rPr>
        <w:t>Înţeleg ca în cazul în care această declaraţie nu este conformă cu realitatea sunt pasibil de încălcarea prevederilor legislaţiei penale privind falsul în declaraţii.</w:t>
      </w:r>
    </w:p>
    <w:p w14:paraId="42C5319E" w14:textId="77777777" w:rsidR="007A4060" w:rsidRPr="003735E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3735E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402A1EF7" w14:textId="22FCF057" w:rsidR="000742DB" w:rsidRPr="003735E1" w:rsidRDefault="000742DB"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2AF2C5BE" w14:textId="248EC7F2" w:rsidR="000742DB" w:rsidRPr="003735E1" w:rsidRDefault="00176E5F" w:rsidP="00176E5F">
      <w:pPr>
        <w:overflowPunct/>
        <w:autoSpaceDE/>
        <w:autoSpaceDN/>
        <w:adjustRightInd/>
        <w:ind w:left="300"/>
        <w:textAlignment w:val="auto"/>
        <w:rPr>
          <w:rFonts w:ascii="Times New Roman" w:hAnsi="Times New Roman"/>
          <w:bCs/>
          <w:sz w:val="24"/>
          <w:szCs w:val="24"/>
          <w:lang w:val="ro-RO"/>
        </w:rPr>
      </w:pPr>
      <w:r w:rsidRPr="003735E1">
        <w:rPr>
          <w:rFonts w:ascii="Times New Roman" w:hAnsi="Times New Roman"/>
          <w:bCs/>
          <w:sz w:val="24"/>
          <w:szCs w:val="24"/>
          <w:lang w:val="ro-RO"/>
        </w:rPr>
        <w:t>(</w:t>
      </w:r>
      <w:r w:rsidR="000742DB" w:rsidRPr="003735E1">
        <w:rPr>
          <w:rFonts w:ascii="Times New Roman" w:hAnsi="Times New Roman"/>
          <w:bCs/>
          <w:sz w:val="24"/>
          <w:szCs w:val="24"/>
          <w:lang w:val="ro-RO"/>
        </w:rPr>
        <w:t>semnătura autorizată)</w:t>
      </w:r>
    </w:p>
    <w:p w14:paraId="527AE756" w14:textId="77777777" w:rsidR="00176E5F" w:rsidRPr="003735E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3735E1">
        <w:rPr>
          <w:rFonts w:ascii="Times New Roman" w:hAnsi="Times New Roman"/>
          <w:sz w:val="24"/>
          <w:szCs w:val="24"/>
          <w:lang w:val="ro-RO"/>
        </w:rPr>
        <w:br w:type="page"/>
      </w:r>
      <w:bookmarkStart w:id="5" w:name="_Hlk24021479"/>
      <w:r w:rsidR="00176E5F" w:rsidRPr="003735E1">
        <w:rPr>
          <w:rFonts w:ascii="Times New Roman" w:hAnsi="Times New Roman"/>
          <w:bCs/>
          <w:sz w:val="24"/>
          <w:szCs w:val="24"/>
          <w:lang w:val="ro-RO"/>
        </w:rPr>
        <w:lastRenderedPageBreak/>
        <w:t>Formular nr. 5</w:t>
      </w:r>
    </w:p>
    <w:p w14:paraId="0ABAE357" w14:textId="0D1DE27A" w:rsidR="00F35528" w:rsidRPr="003735E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3735E1">
        <w:rPr>
          <w:rFonts w:ascii="Times New Roman" w:hAnsi="Times New Roman"/>
          <w:sz w:val="24"/>
          <w:szCs w:val="24"/>
          <w:lang w:val="ro-RO"/>
        </w:rPr>
        <w:t>O</w:t>
      </w:r>
      <w:r w:rsidR="00305AA3" w:rsidRPr="003735E1">
        <w:rPr>
          <w:rFonts w:ascii="Times New Roman" w:hAnsi="Times New Roman"/>
          <w:sz w:val="24"/>
          <w:szCs w:val="24"/>
          <w:lang w:val="ro-RO"/>
        </w:rPr>
        <w:t>fertant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p>
    <w:p w14:paraId="3EB03355" w14:textId="0D3439CD" w:rsidR="00F35528" w:rsidRPr="003735E1" w:rsidRDefault="00F35528" w:rsidP="00F35528">
      <w:pPr>
        <w:overflowPunct/>
        <w:autoSpaceDE/>
        <w:autoSpaceDN/>
        <w:adjustRightInd/>
        <w:textAlignment w:val="auto"/>
        <w:rPr>
          <w:rFonts w:ascii="Times New Roman" w:hAnsi="Times New Roman"/>
          <w:i/>
          <w:iCs/>
          <w:sz w:val="24"/>
          <w:szCs w:val="24"/>
          <w:lang w:val="ro-RO"/>
        </w:rPr>
      </w:pPr>
      <w:r w:rsidRPr="003735E1">
        <w:rPr>
          <w:rFonts w:ascii="Times New Roman" w:hAnsi="Times New Roman"/>
          <w:i/>
          <w:iCs/>
          <w:sz w:val="24"/>
          <w:szCs w:val="24"/>
          <w:lang w:val="ro-RO"/>
        </w:rPr>
        <w:t>(denumirea/numele)</w:t>
      </w:r>
    </w:p>
    <w:bookmarkEnd w:id="5"/>
    <w:p w14:paraId="08AE1C99"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3735E1" w:rsidRDefault="00D914CB" w:rsidP="00D914CB">
      <w:pPr>
        <w:jc w:val="center"/>
        <w:rPr>
          <w:rFonts w:ascii="Times New Roman" w:hAnsi="Times New Roman"/>
          <w:b/>
          <w:sz w:val="24"/>
          <w:szCs w:val="24"/>
          <w:lang w:val="ro-RO"/>
        </w:rPr>
      </w:pPr>
      <w:r w:rsidRPr="003735E1">
        <w:rPr>
          <w:rFonts w:ascii="Times New Roman" w:hAnsi="Times New Roman"/>
          <w:b/>
          <w:sz w:val="24"/>
          <w:szCs w:val="24"/>
          <w:lang w:val="ro-RO"/>
        </w:rPr>
        <w:t>D E C L A R A Ţ I E</w:t>
      </w:r>
    </w:p>
    <w:p w14:paraId="75FADD26" w14:textId="77777777" w:rsidR="00F35528" w:rsidRPr="003735E1" w:rsidRDefault="00F35528" w:rsidP="00F35528">
      <w:pPr>
        <w:overflowPunct/>
        <w:autoSpaceDE/>
        <w:autoSpaceDN/>
        <w:adjustRightInd/>
        <w:jc w:val="center"/>
        <w:textAlignment w:val="auto"/>
        <w:rPr>
          <w:rFonts w:ascii="Times New Roman" w:hAnsi="Times New Roman"/>
          <w:b/>
          <w:sz w:val="24"/>
          <w:szCs w:val="24"/>
          <w:lang w:val="ro-RO"/>
        </w:rPr>
      </w:pPr>
      <w:r w:rsidRPr="003735E1">
        <w:rPr>
          <w:rFonts w:ascii="Times New Roman" w:hAnsi="Times New Roman"/>
          <w:b/>
          <w:sz w:val="24"/>
          <w:szCs w:val="24"/>
          <w:lang w:val="ro-RO"/>
        </w:rPr>
        <w:t>Privind neîncadrarea în prevederile art. 59-60 din Legea 98/2016</w:t>
      </w:r>
    </w:p>
    <w:p w14:paraId="3402FB62"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3735E1" w:rsidRDefault="00F35528" w:rsidP="00F35528">
      <w:pPr>
        <w:overflowPunct/>
        <w:autoSpaceDE/>
        <w:autoSpaceDN/>
        <w:adjustRightInd/>
        <w:textAlignment w:val="auto"/>
        <w:rPr>
          <w:rFonts w:ascii="Times New Roman" w:hAnsi="Times New Roman"/>
          <w:b/>
          <w:sz w:val="24"/>
          <w:szCs w:val="24"/>
          <w:lang w:val="ro-RO"/>
        </w:rPr>
      </w:pPr>
    </w:p>
    <w:p w14:paraId="5914D8FB" w14:textId="1817AD80" w:rsidR="00F35528" w:rsidRPr="003735E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sz w:val="24"/>
          <w:szCs w:val="24"/>
          <w:lang w:val="ro-RO"/>
        </w:rPr>
        <w:t>Subsemnatul</w:t>
      </w:r>
      <w:r w:rsidR="00FA6159" w:rsidRPr="003735E1">
        <w:rPr>
          <w:rFonts w:ascii="Times New Roman" w:hAnsi="Times New Roman"/>
          <w:sz w:val="24"/>
          <w:szCs w:val="24"/>
          <w:lang w:val="ro-RO"/>
        </w:rPr>
        <w:t xml:space="preserve"> ........</w:t>
      </w:r>
      <w:r w:rsidR="00635424" w:rsidRPr="003735E1">
        <w:rPr>
          <w:rFonts w:ascii="Times New Roman" w:hAnsi="Times New Roman"/>
          <w:sz w:val="24"/>
          <w:szCs w:val="24"/>
          <w:lang w:val="ro-RO"/>
        </w:rPr>
        <w:t>.............................................</w:t>
      </w:r>
      <w:r w:rsidRPr="003735E1">
        <w:rPr>
          <w:rFonts w:ascii="Times New Roman" w:hAnsi="Times New Roman"/>
          <w:sz w:val="24"/>
          <w:szCs w:val="24"/>
          <w:lang w:val="ro-RO"/>
        </w:rPr>
        <w:t>......</w:t>
      </w:r>
      <w:r w:rsidR="004010DC" w:rsidRPr="003735E1">
        <w:rPr>
          <w:rFonts w:ascii="Times New Roman" w:hAnsi="Times New Roman"/>
          <w:sz w:val="24"/>
          <w:szCs w:val="24"/>
          <w:lang w:val="ro-RO"/>
        </w:rPr>
        <w:t>...........</w:t>
      </w:r>
      <w:r w:rsidRPr="003735E1">
        <w:rPr>
          <w:rFonts w:ascii="Times New Roman" w:hAnsi="Times New Roman"/>
          <w:sz w:val="24"/>
          <w:szCs w:val="24"/>
          <w:lang w:val="ro-RO"/>
        </w:rPr>
        <w:t>. în calitate de</w:t>
      </w:r>
      <w:r w:rsidR="00CF0494" w:rsidRPr="003735E1">
        <w:rPr>
          <w:rFonts w:ascii="Times New Roman" w:hAnsi="Times New Roman"/>
          <w:sz w:val="24"/>
          <w:szCs w:val="24"/>
          <w:lang w:val="ro-RO"/>
        </w:rPr>
        <w:t xml:space="preserve">  ofertant</w:t>
      </w:r>
      <w:r w:rsidR="00E24298" w:rsidRPr="003735E1">
        <w:rPr>
          <w:rFonts w:ascii="Times New Roman" w:hAnsi="Times New Roman"/>
          <w:i/>
          <w:iCs/>
          <w:sz w:val="24"/>
          <w:szCs w:val="24"/>
          <w:lang w:val="ro-RO"/>
        </w:rPr>
        <w:t xml:space="preserve">  </w:t>
      </w:r>
      <w:r w:rsidR="00E24298" w:rsidRPr="003735E1">
        <w:rPr>
          <w:rFonts w:ascii="Times New Roman" w:hAnsi="Times New Roman"/>
          <w:sz w:val="24"/>
          <w:szCs w:val="24"/>
          <w:lang w:val="ro-RO"/>
        </w:rPr>
        <w:t>pentru și în numele</w:t>
      </w:r>
      <w:r w:rsidR="00CF0494" w:rsidRPr="003735E1">
        <w:rPr>
          <w:rFonts w:ascii="Times New Roman" w:hAnsi="Times New Roman"/>
          <w:sz w:val="24"/>
          <w:szCs w:val="24"/>
          <w:lang w:val="ro-RO"/>
        </w:rPr>
        <w:t xml:space="preserve">   </w:t>
      </w:r>
      <w:r w:rsidR="00E24298" w:rsidRPr="003735E1">
        <w:rPr>
          <w:rFonts w:ascii="Times New Roman" w:hAnsi="Times New Roman"/>
          <w:sz w:val="24"/>
          <w:szCs w:val="24"/>
          <w:lang w:val="ro-RO"/>
        </w:rPr>
        <w:t>..................</w:t>
      </w:r>
      <w:r w:rsidR="00CF0494" w:rsidRPr="003735E1">
        <w:rPr>
          <w:rFonts w:ascii="Times New Roman" w:hAnsi="Times New Roman"/>
          <w:sz w:val="24"/>
          <w:szCs w:val="24"/>
          <w:lang w:val="ro-RO"/>
        </w:rPr>
        <w:t>............................</w:t>
      </w:r>
      <w:r w:rsidR="00E24298" w:rsidRPr="003735E1">
        <w:rPr>
          <w:rFonts w:ascii="Times New Roman" w:hAnsi="Times New Roman"/>
          <w:sz w:val="24"/>
          <w:szCs w:val="24"/>
          <w:lang w:val="ro-RO"/>
        </w:rPr>
        <w:t>........………....................................</w:t>
      </w:r>
      <w:r w:rsidR="004010DC" w:rsidRPr="003735E1">
        <w:rPr>
          <w:rFonts w:ascii="Times New Roman" w:hAnsi="Times New Roman"/>
          <w:i/>
          <w:iCs/>
          <w:sz w:val="24"/>
          <w:szCs w:val="24"/>
          <w:lang w:val="ro-RO"/>
        </w:rPr>
        <w:t xml:space="preserve">, </w:t>
      </w:r>
      <w:r w:rsidRPr="003735E1">
        <w:rPr>
          <w:rFonts w:ascii="Times New Roman" w:hAnsi="Times New Roman"/>
          <w:b/>
          <w:sz w:val="24"/>
          <w:szCs w:val="24"/>
          <w:lang w:val="ro-RO"/>
        </w:rPr>
        <w:t>declar pe propria răspundere</w:t>
      </w:r>
      <w:r w:rsidRPr="003735E1">
        <w:rPr>
          <w:rFonts w:ascii="Times New Roman" w:hAnsi="Times New Roman"/>
          <w:bCs/>
          <w:sz w:val="24"/>
          <w:szCs w:val="24"/>
          <w:lang w:val="ro-RO"/>
        </w:rPr>
        <w:t>, sub sancţiunea excluderii din procedur</w:t>
      </w:r>
      <w:r w:rsidR="00635424" w:rsidRPr="003735E1">
        <w:rPr>
          <w:rFonts w:ascii="Times New Roman" w:hAnsi="Times New Roman"/>
          <w:bCs/>
          <w:sz w:val="24"/>
          <w:szCs w:val="24"/>
          <w:lang w:val="ro-RO"/>
        </w:rPr>
        <w:t>ă</w:t>
      </w:r>
      <w:r w:rsidRPr="003735E1">
        <w:rPr>
          <w:rFonts w:ascii="Times New Roman" w:hAnsi="Times New Roman"/>
          <w:bCs/>
          <w:sz w:val="24"/>
          <w:szCs w:val="24"/>
          <w:lang w:val="ro-RO"/>
        </w:rPr>
        <w:t xml:space="preserve"> şi sub sancţiunile aplicate faptei de fals în acte publice, </w:t>
      </w:r>
      <w:r w:rsidRPr="003735E1">
        <w:rPr>
          <w:rFonts w:ascii="Times New Roman" w:hAnsi="Times New Roman"/>
          <w:b/>
          <w:sz w:val="24"/>
          <w:szCs w:val="24"/>
          <w:lang w:val="ro-RO"/>
        </w:rPr>
        <w:t>că nu mă aflu în situaţiile  prevăzute la art. 59, 60</w:t>
      </w:r>
      <w:r w:rsidRPr="003735E1">
        <w:rPr>
          <w:rFonts w:ascii="Times New Roman" w:hAnsi="Times New Roman"/>
          <w:bCs/>
          <w:sz w:val="24"/>
          <w:szCs w:val="24"/>
          <w:lang w:val="ro-RO"/>
        </w:rPr>
        <w:t xml:space="preserve">  din Legea nr.98/2016 privind achizitiile publice, </w:t>
      </w:r>
      <w:r w:rsidRPr="003735E1">
        <w:rPr>
          <w:rFonts w:ascii="Times New Roman" w:hAnsi="Times New Roman"/>
          <w:b/>
          <w:sz w:val="24"/>
          <w:szCs w:val="24"/>
          <w:lang w:val="ro-RO"/>
        </w:rPr>
        <w:t>respectiv:</w:t>
      </w:r>
    </w:p>
    <w:p w14:paraId="0FD4F6D2" w14:textId="7EE4D185"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drept membri în cadrul consiliului de administra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/organ de conducere sau de supervizare şi nu am ac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ionari ori asocia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 semnificativi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 xml:space="preserve"> /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comerciale cu persoane ce de</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in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Autorităţii Contractante.</w:t>
      </w:r>
    </w:p>
    <w:p w14:paraId="780D7D66" w14:textId="120ECBAA" w:rsidR="00F35528" w:rsidRPr="003735E1" w:rsidRDefault="00F35528" w:rsidP="00F35528">
      <w:p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                - nu am nominalizat printre principalele persoane desemnate pentru executarea contractului persoane care sunt 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/so</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ie, rudă sau afin până la gradul al doilea inclusiv ori care se află în rela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 comerciale cu </w:t>
      </w:r>
      <w:bookmarkStart w:id="6" w:name="_Hlk24022768"/>
      <w:r w:rsidRPr="003735E1">
        <w:rPr>
          <w:rFonts w:ascii="Times New Roman" w:hAnsi="Times New Roman"/>
          <w:bCs/>
          <w:sz w:val="24"/>
          <w:szCs w:val="24"/>
          <w:lang w:val="ro-RO"/>
        </w:rPr>
        <w:t>persoane cu func</w:t>
      </w:r>
      <w:r w:rsidR="00AD4377"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w:t>
      </w:r>
      <w:bookmarkEnd w:id="6"/>
      <w:r w:rsidRPr="003735E1">
        <w:rPr>
          <w:rFonts w:ascii="Times New Roman" w:hAnsi="Times New Roman"/>
          <w:bCs/>
          <w:sz w:val="24"/>
          <w:szCs w:val="24"/>
          <w:lang w:val="ro-RO"/>
        </w:rPr>
        <w:t>.</w:t>
      </w:r>
    </w:p>
    <w:p w14:paraId="3890AB37" w14:textId="27FA4D15" w:rsidR="00F35528" w:rsidRPr="003735E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3735E1">
        <w:rPr>
          <w:rFonts w:ascii="Times New Roman" w:hAnsi="Times New Roman"/>
          <w:bCs/>
          <w:sz w:val="24"/>
          <w:szCs w:val="24"/>
          <w:lang w:val="ro-RO"/>
        </w:rPr>
        <w:t>Persoanele cu func</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 de decizie în cadrul Autorit</w:t>
      </w:r>
      <w:r w:rsidR="001B2CC9" w:rsidRPr="003735E1">
        <w:rPr>
          <w:rFonts w:ascii="Times New Roman" w:hAnsi="Times New Roman"/>
          <w:bCs/>
          <w:sz w:val="24"/>
          <w:szCs w:val="24"/>
          <w:lang w:val="ro-RO"/>
        </w:rPr>
        <w:t>ăț</w:t>
      </w:r>
      <w:r w:rsidRPr="003735E1">
        <w:rPr>
          <w:rFonts w:ascii="Times New Roman" w:hAnsi="Times New Roman"/>
          <w:bCs/>
          <w:sz w:val="24"/>
          <w:szCs w:val="24"/>
          <w:lang w:val="ro-RO"/>
        </w:rPr>
        <w:t>ii Contractante sunt următoarele:</w:t>
      </w:r>
    </w:p>
    <w:p w14:paraId="01D596EC" w14:textId="77777777" w:rsidR="001B2CC9" w:rsidRPr="003735E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Elekes Zoltan</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A7109B" w:rsidRPr="003735E1">
        <w:rPr>
          <w:rFonts w:ascii="Times New Roman" w:hAnsi="Times New Roman"/>
          <w:bCs/>
          <w:sz w:val="24"/>
          <w:szCs w:val="24"/>
          <w:lang w:val="ro-RO"/>
        </w:rPr>
        <w:t>Director General;</w:t>
      </w:r>
    </w:p>
    <w:p w14:paraId="234D1710" w14:textId="4C5AB658" w:rsidR="009D730B" w:rsidRPr="003735E1"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Orian Adriana Elena</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9D730B" w:rsidRPr="003735E1">
        <w:rPr>
          <w:rFonts w:ascii="Times New Roman" w:hAnsi="Times New Roman"/>
          <w:bCs/>
          <w:sz w:val="24"/>
          <w:szCs w:val="24"/>
          <w:lang w:val="ro-RO"/>
        </w:rPr>
        <w:t>Director General</w:t>
      </w:r>
      <w:r w:rsidR="00A7109B" w:rsidRPr="003735E1">
        <w:rPr>
          <w:rFonts w:ascii="Times New Roman" w:hAnsi="Times New Roman"/>
          <w:bCs/>
          <w:sz w:val="24"/>
          <w:szCs w:val="24"/>
          <w:lang w:val="ro-RO"/>
        </w:rPr>
        <w:t xml:space="preserve"> Adjunct</w:t>
      </w:r>
      <w:r w:rsidR="009D730B" w:rsidRPr="003735E1">
        <w:rPr>
          <w:rFonts w:ascii="Times New Roman" w:hAnsi="Times New Roman"/>
          <w:bCs/>
          <w:sz w:val="24"/>
          <w:szCs w:val="24"/>
          <w:lang w:val="ro-RO"/>
        </w:rPr>
        <w:t>;</w:t>
      </w:r>
    </w:p>
    <w:p w14:paraId="5E713AD7" w14:textId="7FBD9FB1" w:rsidR="004010DC" w:rsidRPr="003735E1"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w:t>
      </w:r>
      <w:r w:rsidR="00F554FD" w:rsidRPr="003735E1">
        <w:rPr>
          <w:rFonts w:ascii="Times New Roman" w:hAnsi="Times New Roman"/>
          <w:bCs/>
          <w:sz w:val="24"/>
          <w:szCs w:val="24"/>
          <w:lang w:val="ro-RO"/>
        </w:rPr>
        <w:t>mbrus</w:t>
      </w:r>
      <w:r w:rsidRPr="003735E1">
        <w:rPr>
          <w:rFonts w:ascii="Times New Roman" w:hAnsi="Times New Roman"/>
          <w:bCs/>
          <w:sz w:val="24"/>
          <w:szCs w:val="24"/>
          <w:lang w:val="ro-RO"/>
        </w:rPr>
        <w:t xml:space="preserve"> Anna Ildiko</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economic, financiar, contabilitate</w:t>
      </w:r>
      <w:r w:rsidR="00F35528" w:rsidRPr="003735E1">
        <w:rPr>
          <w:rFonts w:ascii="Times New Roman" w:hAnsi="Times New Roman"/>
          <w:bCs/>
          <w:sz w:val="24"/>
          <w:szCs w:val="24"/>
          <w:lang w:val="ro-RO"/>
        </w:rPr>
        <w:t>;</w:t>
      </w:r>
    </w:p>
    <w:p w14:paraId="33ABA019" w14:textId="1507337A" w:rsidR="004010DC" w:rsidRPr="003735E1"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Andras Imre</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00FC78CA">
        <w:rPr>
          <w:rFonts w:ascii="Times New Roman" w:hAnsi="Times New Roman"/>
          <w:bCs/>
          <w:sz w:val="24"/>
          <w:szCs w:val="24"/>
          <w:lang w:val="ro-RO"/>
        </w:rPr>
        <w:t>Ș</w:t>
      </w:r>
      <w:r w:rsidR="00B3138B" w:rsidRPr="003735E1">
        <w:rPr>
          <w:rFonts w:ascii="Times New Roman" w:hAnsi="Times New Roman"/>
          <w:bCs/>
          <w:sz w:val="24"/>
          <w:szCs w:val="24"/>
          <w:lang w:val="ro-RO"/>
        </w:rPr>
        <w:t xml:space="preserve">ef </w:t>
      </w:r>
      <w:r w:rsidR="00A7109B" w:rsidRPr="003735E1">
        <w:rPr>
          <w:rFonts w:ascii="Times New Roman" w:hAnsi="Times New Roman"/>
          <w:bCs/>
          <w:sz w:val="24"/>
          <w:szCs w:val="24"/>
          <w:lang w:val="ro-RO"/>
        </w:rPr>
        <w:t>serviciu</w:t>
      </w:r>
      <w:r w:rsidR="00B3138B" w:rsidRPr="003735E1">
        <w:rPr>
          <w:rFonts w:ascii="Times New Roman" w:hAnsi="Times New Roman"/>
          <w:bCs/>
          <w:sz w:val="24"/>
          <w:szCs w:val="24"/>
          <w:lang w:val="ro-RO"/>
        </w:rPr>
        <w:t xml:space="preserve"> juridic</w:t>
      </w:r>
      <w:r w:rsidR="00F35528" w:rsidRPr="003735E1">
        <w:rPr>
          <w:rFonts w:ascii="Times New Roman" w:hAnsi="Times New Roman"/>
          <w:bCs/>
          <w:sz w:val="24"/>
          <w:szCs w:val="24"/>
          <w:lang w:val="ro-RO"/>
        </w:rPr>
        <w:t>;</w:t>
      </w:r>
    </w:p>
    <w:p w14:paraId="5A29BA45" w14:textId="747462D0"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Constantin Nadia</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w:t>
      </w:r>
      <w:r w:rsidR="001B2CC9" w:rsidRPr="003735E1">
        <w:rPr>
          <w:rFonts w:ascii="Times New Roman" w:hAnsi="Times New Roman"/>
          <w:bCs/>
          <w:sz w:val="24"/>
          <w:szCs w:val="24"/>
          <w:lang w:val="ro-RO"/>
        </w:rPr>
        <w:t xml:space="preserve"> </w:t>
      </w:r>
      <w:r w:rsidRPr="003735E1">
        <w:rPr>
          <w:rFonts w:ascii="Times New Roman" w:hAnsi="Times New Roman"/>
          <w:bCs/>
          <w:sz w:val="24"/>
          <w:szCs w:val="24"/>
          <w:lang w:val="ro-RO"/>
        </w:rPr>
        <w:t>Șef serviciu achiziții publice, tehnic și administrativ</w:t>
      </w:r>
      <w:r w:rsidR="00F35528" w:rsidRPr="003735E1">
        <w:rPr>
          <w:rFonts w:ascii="Times New Roman" w:hAnsi="Times New Roman"/>
          <w:bCs/>
          <w:sz w:val="24"/>
          <w:szCs w:val="24"/>
          <w:lang w:val="ro-RO"/>
        </w:rPr>
        <w:t>;</w:t>
      </w:r>
    </w:p>
    <w:p w14:paraId="0DDBC515" w14:textId="3F15D945" w:rsidR="004010DC" w:rsidRPr="003735E1"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Gyorgy Valeria</w:t>
      </w:r>
      <w:r w:rsidR="001B2CC9" w:rsidRPr="003735E1">
        <w:rPr>
          <w:rFonts w:ascii="Times New Roman" w:hAnsi="Times New Roman"/>
          <w:bCs/>
          <w:sz w:val="24"/>
          <w:szCs w:val="24"/>
          <w:lang w:val="ro-RO"/>
        </w:rPr>
        <w:t xml:space="preserve"> </w:t>
      </w:r>
      <w:r w:rsidR="00F35528" w:rsidRPr="003735E1">
        <w:rPr>
          <w:rFonts w:ascii="Times New Roman" w:hAnsi="Times New Roman"/>
          <w:bCs/>
          <w:sz w:val="24"/>
          <w:szCs w:val="24"/>
          <w:lang w:val="ro-RO"/>
        </w:rPr>
        <w:t>-</w:t>
      </w:r>
      <w:bookmarkStart w:id="7" w:name="_Hlk30489985"/>
      <w:r w:rsidR="001B2CC9" w:rsidRPr="003735E1">
        <w:rPr>
          <w:rFonts w:ascii="Times New Roman" w:hAnsi="Times New Roman"/>
          <w:bCs/>
          <w:sz w:val="24"/>
          <w:szCs w:val="24"/>
          <w:lang w:val="ro-RO"/>
        </w:rPr>
        <w:t xml:space="preserve"> </w:t>
      </w:r>
      <w:r w:rsidR="00F554FD" w:rsidRPr="003735E1">
        <w:rPr>
          <w:rFonts w:ascii="Times New Roman" w:hAnsi="Times New Roman"/>
          <w:bCs/>
          <w:sz w:val="24"/>
          <w:szCs w:val="24"/>
          <w:lang w:val="ro-RO"/>
        </w:rPr>
        <w:t>C</w:t>
      </w:r>
      <w:r w:rsidR="00F35528" w:rsidRPr="003735E1">
        <w:rPr>
          <w:rFonts w:ascii="Times New Roman" w:hAnsi="Times New Roman"/>
          <w:bCs/>
          <w:sz w:val="24"/>
          <w:szCs w:val="24"/>
          <w:lang w:val="ro-RO"/>
        </w:rPr>
        <w:t>onsilier</w:t>
      </w:r>
      <w:r w:rsidRPr="003735E1">
        <w:rPr>
          <w:rFonts w:ascii="Times New Roman" w:hAnsi="Times New Roman"/>
          <w:bCs/>
          <w:sz w:val="24"/>
          <w:szCs w:val="24"/>
          <w:lang w:val="ro-RO"/>
        </w:rPr>
        <w:t xml:space="preserve"> serviciu economic, financiar, contabilitate</w:t>
      </w:r>
      <w:bookmarkEnd w:id="7"/>
      <w:r w:rsidR="00F35528" w:rsidRPr="003735E1">
        <w:rPr>
          <w:rFonts w:ascii="Times New Roman" w:hAnsi="Times New Roman"/>
          <w:bCs/>
          <w:sz w:val="24"/>
          <w:szCs w:val="24"/>
          <w:lang w:val="ro-RO"/>
        </w:rPr>
        <w:t>;</w:t>
      </w:r>
    </w:p>
    <w:p w14:paraId="04E6682A" w14:textId="72E210E7" w:rsidR="001B2CC9" w:rsidRPr="003735E1"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3735E1">
        <w:rPr>
          <w:rFonts w:ascii="Times New Roman" w:hAnsi="Times New Roman"/>
          <w:bCs/>
          <w:sz w:val="24"/>
          <w:szCs w:val="24"/>
          <w:lang w:val="ro-RO"/>
        </w:rPr>
        <w:t xml:space="preserve">Oilă Carmen – </w:t>
      </w:r>
      <w:r w:rsidR="00FC78CA">
        <w:rPr>
          <w:rFonts w:ascii="Times New Roman" w:hAnsi="Times New Roman"/>
          <w:bCs/>
          <w:sz w:val="24"/>
          <w:szCs w:val="24"/>
          <w:lang w:val="ro-RO"/>
        </w:rPr>
        <w:t>C</w:t>
      </w:r>
      <w:r w:rsidR="008D4497">
        <w:rPr>
          <w:rFonts w:ascii="Times New Roman" w:hAnsi="Times New Roman"/>
          <w:bCs/>
          <w:sz w:val="24"/>
          <w:szCs w:val="24"/>
          <w:lang w:val="ro-RO"/>
        </w:rPr>
        <w:t>onsilier achiziții publice</w:t>
      </w:r>
    </w:p>
    <w:p w14:paraId="713CF4C8" w14:textId="335D8C66" w:rsidR="001B2CC9" w:rsidRPr="003735E1" w:rsidRDefault="00FC78C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Gergely Maria – Consilier</w:t>
      </w:r>
      <w:r w:rsidR="001B2CC9" w:rsidRPr="003735E1">
        <w:rPr>
          <w:rFonts w:ascii="Times New Roman" w:hAnsi="Times New Roman"/>
          <w:bCs/>
          <w:sz w:val="24"/>
          <w:szCs w:val="24"/>
          <w:lang w:val="ro-RO"/>
        </w:rPr>
        <w:t xml:space="preserve"> achiziții publice</w:t>
      </w:r>
    </w:p>
    <w:p w14:paraId="7A95517B" w14:textId="418DC46E" w:rsidR="00F85F22" w:rsidRPr="00757B6B" w:rsidRDefault="00B44621" w:rsidP="00757B6B">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Pr>
          <w:rFonts w:ascii="Times New Roman" w:hAnsi="Times New Roman"/>
          <w:bCs/>
          <w:sz w:val="24"/>
          <w:szCs w:val="24"/>
          <w:lang w:val="ro-RO"/>
        </w:rPr>
        <w:t>Feleki Ildiko</w:t>
      </w:r>
      <w:r w:rsidR="00FC78CA">
        <w:rPr>
          <w:rFonts w:ascii="Times New Roman" w:hAnsi="Times New Roman"/>
          <w:bCs/>
          <w:sz w:val="24"/>
          <w:szCs w:val="24"/>
          <w:lang w:val="ro-RO"/>
        </w:rPr>
        <w:t>- Șef centru și R</w:t>
      </w:r>
      <w:r w:rsidR="00757B6B">
        <w:rPr>
          <w:rFonts w:ascii="Times New Roman" w:hAnsi="Times New Roman"/>
          <w:bCs/>
          <w:sz w:val="24"/>
          <w:szCs w:val="24"/>
          <w:lang w:val="ro-RO"/>
        </w:rPr>
        <w:t>esponsabil contract</w:t>
      </w:r>
    </w:p>
    <w:p w14:paraId="6AE35934" w14:textId="2F206F20" w:rsidR="00F35528" w:rsidRPr="003735E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3735E1">
        <w:rPr>
          <w:rFonts w:ascii="Times New Roman" w:hAnsi="Times New Roman"/>
          <w:bCs/>
          <w:sz w:val="24"/>
          <w:szCs w:val="24"/>
          <w:lang w:val="ro-RO"/>
        </w:rPr>
        <w:t>Declar că informa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iile furnizate sunt complete </w:t>
      </w:r>
      <w:r w:rsidR="001B2CC9" w:rsidRPr="003735E1">
        <w:rPr>
          <w:rFonts w:ascii="Times New Roman" w:hAnsi="Times New Roman"/>
          <w:bCs/>
          <w:sz w:val="24"/>
          <w:szCs w:val="24"/>
          <w:lang w:val="ro-RO"/>
        </w:rPr>
        <w:t>și</w:t>
      </w:r>
      <w:r w:rsidRPr="003735E1">
        <w:rPr>
          <w:rFonts w:ascii="Times New Roman" w:hAnsi="Times New Roman"/>
          <w:bCs/>
          <w:sz w:val="24"/>
          <w:szCs w:val="24"/>
          <w:lang w:val="ro-RO"/>
        </w:rPr>
        <w:t xml:space="preserve"> corecte în fiecare detaliu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în</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 xml:space="preserve">eleg ca Autoritatea Contractantă are dreptul de a solicita, în scopul verificării </w:t>
      </w:r>
      <w:r w:rsidR="001B2CC9" w:rsidRPr="003735E1">
        <w:rPr>
          <w:rFonts w:ascii="Times New Roman" w:hAnsi="Times New Roman"/>
          <w:bCs/>
          <w:sz w:val="24"/>
          <w:szCs w:val="24"/>
          <w:lang w:val="ro-RO"/>
        </w:rPr>
        <w:t>ș</w:t>
      </w:r>
      <w:r w:rsidRPr="003735E1">
        <w:rPr>
          <w:rFonts w:ascii="Times New Roman" w:hAnsi="Times New Roman"/>
          <w:bCs/>
          <w:sz w:val="24"/>
          <w:szCs w:val="24"/>
          <w:lang w:val="ro-RO"/>
        </w:rPr>
        <w:t>i confirmării declara</w:t>
      </w:r>
      <w:r w:rsidR="001B2CC9" w:rsidRPr="003735E1">
        <w:rPr>
          <w:rFonts w:ascii="Times New Roman" w:hAnsi="Times New Roman"/>
          <w:bCs/>
          <w:sz w:val="24"/>
          <w:szCs w:val="24"/>
          <w:lang w:val="ro-RO"/>
        </w:rPr>
        <w:t>ț</w:t>
      </w:r>
      <w:r w:rsidRPr="003735E1">
        <w:rPr>
          <w:rFonts w:ascii="Times New Roman" w:hAnsi="Times New Roman"/>
          <w:bCs/>
          <w:sz w:val="24"/>
          <w:szCs w:val="24"/>
          <w:lang w:val="ro-RO"/>
        </w:rPr>
        <w:t>iilor, orice documente doveditoare de care dispun.</w:t>
      </w:r>
    </w:p>
    <w:p w14:paraId="2EE22078" w14:textId="7535021A" w:rsidR="00F35528" w:rsidRPr="003735E1" w:rsidRDefault="00F35528" w:rsidP="001B2CC9">
      <w:pPr>
        <w:overflowPunct/>
        <w:autoSpaceDE/>
        <w:autoSpaceDN/>
        <w:adjustRightInd/>
        <w:ind w:firstLine="360"/>
        <w:jc w:val="both"/>
        <w:textAlignment w:val="auto"/>
        <w:rPr>
          <w:rFonts w:ascii="Times New Roman" w:hAnsi="Times New Roman"/>
          <w:sz w:val="24"/>
          <w:szCs w:val="24"/>
          <w:lang w:val="ro-RO"/>
        </w:rPr>
      </w:pPr>
      <w:r w:rsidRPr="003735E1">
        <w:rPr>
          <w:rFonts w:ascii="Times New Roman" w:hAnsi="Times New Roman"/>
          <w:sz w:val="24"/>
          <w:szCs w:val="24"/>
          <w:lang w:val="ro-RO"/>
        </w:rPr>
        <w:t>Declar că voi informa imediat Autoritatea Contractantă dacă vor interveni modificări în prezenta declara</w:t>
      </w:r>
      <w:r w:rsidR="001B2CC9" w:rsidRPr="003735E1">
        <w:rPr>
          <w:rFonts w:ascii="Times New Roman" w:hAnsi="Times New Roman"/>
          <w:sz w:val="24"/>
          <w:szCs w:val="24"/>
          <w:lang w:val="ro-RO"/>
        </w:rPr>
        <w:t>ț</w:t>
      </w:r>
      <w:r w:rsidRPr="003735E1">
        <w:rPr>
          <w:rFonts w:ascii="Times New Roman" w:hAnsi="Times New Roman"/>
          <w:sz w:val="24"/>
          <w:szCs w:val="24"/>
          <w:lang w:val="ro-RO"/>
        </w:rPr>
        <w:t>ie la orice punct pe parcursul derulării procedurii de atribuire a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ie public sau, în cazul în care vom fi desemna</w:t>
      </w:r>
      <w:r w:rsidR="00AD4377" w:rsidRPr="003735E1">
        <w:rPr>
          <w:rFonts w:ascii="Times New Roman" w:hAnsi="Times New Roman"/>
          <w:sz w:val="24"/>
          <w:szCs w:val="24"/>
          <w:lang w:val="ro-RO"/>
        </w:rPr>
        <w:t>ț</w:t>
      </w:r>
      <w:r w:rsidRPr="003735E1">
        <w:rPr>
          <w:rFonts w:ascii="Times New Roman" w:hAnsi="Times New Roman"/>
          <w:sz w:val="24"/>
          <w:szCs w:val="24"/>
          <w:lang w:val="ro-RO"/>
        </w:rPr>
        <w:t>i c</w:t>
      </w:r>
      <w:r w:rsidR="00AD4377" w:rsidRPr="003735E1">
        <w:rPr>
          <w:rFonts w:ascii="Times New Roman" w:hAnsi="Times New Roman"/>
          <w:sz w:val="24"/>
          <w:szCs w:val="24"/>
          <w:lang w:val="ro-RO"/>
        </w:rPr>
        <w:t>âș</w:t>
      </w:r>
      <w:r w:rsidRPr="003735E1">
        <w:rPr>
          <w:rFonts w:ascii="Times New Roman" w:hAnsi="Times New Roman"/>
          <w:sz w:val="24"/>
          <w:szCs w:val="24"/>
          <w:lang w:val="ro-RO"/>
        </w:rPr>
        <w:t>tigători, pe parcursul derulării contractului de achizi</w:t>
      </w:r>
      <w:r w:rsidR="00AD4377" w:rsidRPr="003735E1">
        <w:rPr>
          <w:rFonts w:ascii="Times New Roman" w:hAnsi="Times New Roman"/>
          <w:sz w:val="24"/>
          <w:szCs w:val="24"/>
          <w:lang w:val="ro-RO"/>
        </w:rPr>
        <w:t>ț</w:t>
      </w:r>
      <w:r w:rsidRPr="003735E1">
        <w:rPr>
          <w:rFonts w:ascii="Times New Roman" w:hAnsi="Times New Roman"/>
          <w:sz w:val="24"/>
          <w:szCs w:val="24"/>
          <w:lang w:val="ro-RO"/>
        </w:rPr>
        <w:t xml:space="preserve">ie publică, având în vedere și prevederile </w:t>
      </w:r>
      <w:r w:rsidRPr="003735E1">
        <w:rPr>
          <w:rFonts w:ascii="Times New Roman" w:hAnsi="Times New Roman"/>
          <w:b/>
          <w:bCs/>
          <w:sz w:val="24"/>
          <w:szCs w:val="24"/>
          <w:lang w:val="ro-RO"/>
        </w:rPr>
        <w:t>art. 61 din Legea 98/2016</w:t>
      </w:r>
      <w:r w:rsidRPr="003735E1">
        <w:rPr>
          <w:rFonts w:ascii="Times New Roman" w:hAnsi="Times New Roman"/>
          <w:sz w:val="24"/>
          <w:szCs w:val="24"/>
          <w:lang w:val="ro-RO"/>
        </w:rPr>
        <w:t>.</w:t>
      </w:r>
    </w:p>
    <w:p w14:paraId="340469BF"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51FE5F23"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269499C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3F7DB082" w14:textId="77777777" w:rsidR="000742DB" w:rsidRPr="003735E1" w:rsidRDefault="000742DB" w:rsidP="00F35528">
      <w:pPr>
        <w:overflowPunct/>
        <w:autoSpaceDE/>
        <w:autoSpaceDN/>
        <w:adjustRightInd/>
        <w:textAlignment w:val="auto"/>
        <w:rPr>
          <w:rFonts w:ascii="Times New Roman" w:hAnsi="Times New Roman"/>
          <w:sz w:val="24"/>
          <w:szCs w:val="24"/>
          <w:lang w:val="ro-RO"/>
        </w:rPr>
      </w:pPr>
    </w:p>
    <w:p w14:paraId="53E93EC5"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3735E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3735E1" w:rsidRDefault="00F35528" w:rsidP="00F35528">
      <w:pPr>
        <w:overflowPunct/>
        <w:autoSpaceDE/>
        <w:autoSpaceDN/>
        <w:adjustRightInd/>
        <w:textAlignment w:val="auto"/>
        <w:rPr>
          <w:rFonts w:ascii="Times New Roman" w:hAnsi="Times New Roman"/>
          <w:bCs/>
          <w:sz w:val="24"/>
          <w:szCs w:val="24"/>
          <w:lang w:val="ro-RO"/>
        </w:rPr>
      </w:pPr>
      <w:bookmarkStart w:id="8" w:name="_Hlk37664668"/>
      <w:r w:rsidRPr="003735E1">
        <w:rPr>
          <w:rFonts w:ascii="Times New Roman" w:hAnsi="Times New Roman"/>
          <w:bCs/>
          <w:sz w:val="24"/>
          <w:szCs w:val="24"/>
          <w:lang w:val="ro-RO"/>
        </w:rPr>
        <w:t>Data completării</w:t>
      </w:r>
      <w:r w:rsidR="00A24361" w:rsidRPr="003735E1">
        <w:rPr>
          <w:rFonts w:ascii="Times New Roman" w:hAnsi="Times New Roman"/>
          <w:bCs/>
          <w:sz w:val="24"/>
          <w:szCs w:val="24"/>
          <w:lang w:val="ro-RO"/>
        </w:rPr>
        <w:t xml:space="preserve"> __________</w:t>
      </w:r>
    </w:p>
    <w:p w14:paraId="5BA98BE6" w14:textId="49A8D753" w:rsidR="00F35528" w:rsidRPr="003735E1" w:rsidRDefault="00F35528"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w:t>
      </w:r>
      <w:r w:rsidR="00A24361" w:rsidRPr="003735E1">
        <w:rPr>
          <w:rFonts w:ascii="Times New Roman" w:hAnsi="Times New Roman"/>
          <w:bCs/>
          <w:sz w:val="24"/>
          <w:szCs w:val="24"/>
          <w:lang w:val="ro-RO"/>
        </w:rPr>
        <w:t>___________________</w:t>
      </w:r>
    </w:p>
    <w:p w14:paraId="4DC1DF16" w14:textId="77777777" w:rsidR="00D914CB" w:rsidRPr="003735E1" w:rsidRDefault="00F35528"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bookmarkEnd w:id="8"/>
    </w:p>
    <w:p w14:paraId="3CBB6A94" w14:textId="068F2CE4" w:rsidR="001B2CC9" w:rsidRPr="003735E1" w:rsidRDefault="001B2CC9">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05A2E0B4" w14:textId="5DD7D962" w:rsidR="00D914CB" w:rsidRPr="003735E1" w:rsidRDefault="00D914CB" w:rsidP="002D6B4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6</w:t>
      </w:r>
    </w:p>
    <w:p w14:paraId="70BE89EE" w14:textId="18DC2982"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 xml:space="preserve">fertant </w:t>
      </w:r>
      <w:r w:rsidRPr="003735E1">
        <w:rPr>
          <w:rFonts w:ascii="Times New Roman" w:hAnsi="Times New Roman"/>
          <w:bCs/>
          <w:sz w:val="24"/>
          <w:szCs w:val="24"/>
          <w:lang w:val="ro-RO"/>
        </w:rPr>
        <w:t>___________________</w:t>
      </w:r>
    </w:p>
    <w:p w14:paraId="58BE5942" w14:textId="76714BE6" w:rsidR="00F9323C" w:rsidRPr="003735E1" w:rsidRDefault="00F9323C" w:rsidP="00F9323C">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(denumirea/numele)</w:t>
      </w:r>
    </w:p>
    <w:p w14:paraId="255DFC3F" w14:textId="77777777" w:rsidR="00D071E4" w:rsidRPr="003735E1" w:rsidRDefault="00D071E4" w:rsidP="00F9323C">
      <w:pPr>
        <w:overflowPunct/>
        <w:autoSpaceDE/>
        <w:autoSpaceDN/>
        <w:adjustRightInd/>
        <w:textAlignment w:val="auto"/>
        <w:rPr>
          <w:rFonts w:ascii="Times New Roman" w:hAnsi="Times New Roman"/>
          <w:bCs/>
          <w:sz w:val="24"/>
          <w:szCs w:val="24"/>
          <w:lang w:val="ro-RO"/>
        </w:rPr>
      </w:pPr>
    </w:p>
    <w:p w14:paraId="1973251A" w14:textId="77777777" w:rsidR="00F9323C" w:rsidRPr="003735E1" w:rsidRDefault="00F9323C"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3735E1" w:rsidRDefault="00083E72" w:rsidP="00083E72">
      <w:pPr>
        <w:overflowPunct/>
        <w:autoSpaceDE/>
        <w:autoSpaceDN/>
        <w:adjustRightInd/>
        <w:textAlignment w:val="auto"/>
        <w:rPr>
          <w:rFonts w:ascii="Times New Roman" w:hAnsi="Times New Roman"/>
          <w:b/>
          <w:bCs/>
          <w:iCs/>
          <w:sz w:val="24"/>
          <w:szCs w:val="24"/>
          <w:lang w:val="ro-RO"/>
        </w:rPr>
      </w:pPr>
    </w:p>
    <w:p w14:paraId="49B49D14" w14:textId="77777777" w:rsidR="00D071E4" w:rsidRPr="003735E1" w:rsidRDefault="00D071E4" w:rsidP="00083E72">
      <w:pPr>
        <w:overflowPunct/>
        <w:autoSpaceDE/>
        <w:autoSpaceDN/>
        <w:adjustRightInd/>
        <w:textAlignment w:val="auto"/>
        <w:rPr>
          <w:rFonts w:ascii="Times New Roman" w:hAnsi="Times New Roman"/>
          <w:iCs/>
          <w:sz w:val="24"/>
          <w:szCs w:val="24"/>
          <w:lang w:val="ro-RO"/>
        </w:rPr>
      </w:pPr>
    </w:p>
    <w:p w14:paraId="4F2A0BB7" w14:textId="45D2B229" w:rsidR="00083E72" w:rsidRDefault="00083E72" w:rsidP="00083E72">
      <w:pPr>
        <w:overflowPunct/>
        <w:autoSpaceDE/>
        <w:autoSpaceDN/>
        <w:adjustRightInd/>
        <w:jc w:val="center"/>
        <w:textAlignment w:val="auto"/>
        <w:rPr>
          <w:rFonts w:ascii="Times New Roman" w:hAnsi="Times New Roman"/>
          <w:b/>
          <w:bCs/>
          <w:iCs/>
          <w:sz w:val="24"/>
          <w:szCs w:val="24"/>
          <w:lang w:val="ro-RO"/>
        </w:rPr>
      </w:pPr>
      <w:r w:rsidRPr="003735E1">
        <w:rPr>
          <w:rFonts w:ascii="Times New Roman" w:hAnsi="Times New Roman"/>
          <w:b/>
          <w:bCs/>
          <w:iCs/>
          <w:sz w:val="24"/>
          <w:szCs w:val="24"/>
          <w:lang w:val="ro-RO"/>
        </w:rPr>
        <w:t xml:space="preserve">Declarație de acceptare a condițiilor contractuale și de însușire a </w:t>
      </w:r>
    </w:p>
    <w:p w14:paraId="70D76340" w14:textId="1178234F" w:rsidR="000B7787" w:rsidRPr="003735E1" w:rsidRDefault="000B7787" w:rsidP="00083E72">
      <w:pPr>
        <w:overflowPunct/>
        <w:autoSpaceDE/>
        <w:autoSpaceDN/>
        <w:adjustRightInd/>
        <w:jc w:val="center"/>
        <w:textAlignment w:val="auto"/>
        <w:rPr>
          <w:rFonts w:ascii="Times New Roman" w:hAnsi="Times New Roman"/>
          <w:b/>
          <w:bCs/>
          <w:iCs/>
          <w:sz w:val="24"/>
          <w:szCs w:val="24"/>
          <w:lang w:val="ro-RO"/>
        </w:rPr>
      </w:pPr>
      <w:r>
        <w:rPr>
          <w:rFonts w:ascii="Times New Roman" w:hAnsi="Times New Roman"/>
          <w:b/>
          <w:bCs/>
          <w:iCs/>
          <w:sz w:val="24"/>
          <w:szCs w:val="24"/>
          <w:lang w:val="ro-RO"/>
        </w:rPr>
        <w:t>documentației de atribuire</w:t>
      </w:r>
    </w:p>
    <w:p w14:paraId="1B104B2B"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B20625F"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046AC7BB"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0F7D1605" w14:textId="77777777" w:rsidR="004010DC" w:rsidRPr="003735E1" w:rsidRDefault="004010DC" w:rsidP="00083E72">
      <w:pPr>
        <w:overflowPunct/>
        <w:autoSpaceDE/>
        <w:autoSpaceDN/>
        <w:adjustRightInd/>
        <w:jc w:val="center"/>
        <w:textAlignment w:val="auto"/>
        <w:rPr>
          <w:rFonts w:ascii="Times New Roman" w:hAnsi="Times New Roman"/>
          <w:b/>
          <w:bCs/>
          <w:iCs/>
          <w:sz w:val="24"/>
          <w:szCs w:val="24"/>
          <w:lang w:val="ro-RO"/>
        </w:rPr>
      </w:pPr>
    </w:p>
    <w:p w14:paraId="4CC2836D" w14:textId="77777777" w:rsidR="00083E72" w:rsidRPr="003735E1" w:rsidRDefault="00083E72" w:rsidP="00083E72">
      <w:pPr>
        <w:overflowPunct/>
        <w:autoSpaceDE/>
        <w:autoSpaceDN/>
        <w:adjustRightInd/>
        <w:jc w:val="center"/>
        <w:textAlignment w:val="auto"/>
        <w:rPr>
          <w:rFonts w:ascii="Times New Roman" w:hAnsi="Times New Roman"/>
          <w:b/>
          <w:bCs/>
          <w:iCs/>
          <w:sz w:val="24"/>
          <w:szCs w:val="24"/>
          <w:lang w:val="ro-RO"/>
        </w:rPr>
      </w:pPr>
    </w:p>
    <w:p w14:paraId="5D38BC9F" w14:textId="0FABD763" w:rsidR="00083E72" w:rsidRPr="003735E1" w:rsidRDefault="00083E72" w:rsidP="002D6B47">
      <w:pPr>
        <w:overflowPunct/>
        <w:autoSpaceDE/>
        <w:autoSpaceDN/>
        <w:adjustRightInd/>
        <w:ind w:firstLine="708"/>
        <w:jc w:val="both"/>
        <w:textAlignment w:val="auto"/>
        <w:rPr>
          <w:rFonts w:ascii="Times New Roman" w:hAnsi="Times New Roman"/>
          <w:i/>
          <w:iCs/>
          <w:sz w:val="24"/>
          <w:szCs w:val="24"/>
          <w:lang w:val="ro-RO"/>
        </w:rPr>
      </w:pPr>
      <w:r w:rsidRPr="003735E1">
        <w:rPr>
          <w:rFonts w:ascii="Times New Roman" w:hAnsi="Times New Roman"/>
          <w:sz w:val="24"/>
          <w:szCs w:val="24"/>
          <w:lang w:val="ro-RO"/>
        </w:rPr>
        <w:t>Subsemnatul ............................................................ în calitate de</w:t>
      </w:r>
      <w:r w:rsidR="004010DC" w:rsidRPr="003735E1">
        <w:rPr>
          <w:rFonts w:ascii="Times New Roman" w:hAnsi="Times New Roman"/>
          <w:sz w:val="24"/>
          <w:szCs w:val="24"/>
          <w:lang w:val="ro-RO"/>
        </w:rPr>
        <w:t xml:space="preserve"> ofertant, </w:t>
      </w:r>
      <w:r w:rsidRPr="003735E1">
        <w:rPr>
          <w:rFonts w:ascii="Times New Roman" w:hAnsi="Times New Roman"/>
          <w:sz w:val="24"/>
          <w:szCs w:val="24"/>
          <w:lang w:val="ro-RO"/>
        </w:rPr>
        <w:t>pentru și în numele..................................…................................................declar, prin prezenta, că acceptăm condițiile contractuale și ne însușim în totalitate documentația de atribuire aferentă anunțului de p</w:t>
      </w:r>
      <w:r w:rsidR="007A4060" w:rsidRPr="003735E1">
        <w:rPr>
          <w:rFonts w:ascii="Times New Roman" w:hAnsi="Times New Roman"/>
          <w:sz w:val="24"/>
          <w:szCs w:val="24"/>
          <w:lang w:val="ro-RO"/>
        </w:rPr>
        <w:t>ublicitate</w:t>
      </w:r>
      <w:r w:rsidRPr="003735E1">
        <w:rPr>
          <w:rFonts w:ascii="Times New Roman" w:hAnsi="Times New Roman"/>
          <w:sz w:val="24"/>
          <w:szCs w:val="24"/>
          <w:lang w:val="ro-RO"/>
        </w:rPr>
        <w:t xml:space="preserve"> nr.  .............</w:t>
      </w:r>
      <w:r w:rsidR="004010DC" w:rsidRPr="003735E1">
        <w:rPr>
          <w:rFonts w:ascii="Times New Roman" w:hAnsi="Times New Roman"/>
          <w:sz w:val="24"/>
          <w:szCs w:val="24"/>
          <w:lang w:val="ro-RO"/>
        </w:rPr>
        <w:t>......</w:t>
      </w:r>
      <w:r w:rsidRPr="003735E1">
        <w:rPr>
          <w:rFonts w:ascii="Times New Roman" w:hAnsi="Times New Roman"/>
          <w:sz w:val="24"/>
          <w:szCs w:val="24"/>
          <w:lang w:val="ro-RO"/>
        </w:rPr>
        <w:t>..................................... din data de..................... .</w:t>
      </w:r>
      <w:r w:rsidRPr="003735E1">
        <w:rPr>
          <w:rFonts w:ascii="Times New Roman" w:hAnsi="Times New Roman"/>
          <w:i/>
          <w:iCs/>
          <w:sz w:val="24"/>
          <w:szCs w:val="24"/>
          <w:lang w:val="ro-RO"/>
        </w:rPr>
        <w:t xml:space="preserve">  </w:t>
      </w:r>
    </w:p>
    <w:p w14:paraId="64A8F94D" w14:textId="109B27B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170DB22"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193913A"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35372ACC"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2071AD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442B14F3"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1E6D9DD2" w14:textId="77777777" w:rsidR="00D914CB" w:rsidRPr="003735E1" w:rsidRDefault="00D914CB" w:rsidP="00083E72">
      <w:pPr>
        <w:overflowPunct/>
        <w:autoSpaceDE/>
        <w:autoSpaceDN/>
        <w:adjustRightInd/>
        <w:textAlignment w:val="auto"/>
        <w:rPr>
          <w:rFonts w:ascii="Times New Roman" w:hAnsi="Times New Roman"/>
          <w:bCs/>
          <w:sz w:val="24"/>
          <w:szCs w:val="24"/>
          <w:lang w:val="ro-RO"/>
        </w:rPr>
      </w:pPr>
    </w:p>
    <w:p w14:paraId="7B5567EE" w14:textId="77777777" w:rsidR="00083E72" w:rsidRPr="003735E1" w:rsidRDefault="00083E72" w:rsidP="00083E72">
      <w:pPr>
        <w:overflowPunct/>
        <w:autoSpaceDE/>
        <w:autoSpaceDN/>
        <w:adjustRightInd/>
        <w:textAlignment w:val="auto"/>
        <w:rPr>
          <w:rFonts w:ascii="Times New Roman" w:hAnsi="Times New Roman"/>
          <w:bCs/>
          <w:sz w:val="24"/>
          <w:szCs w:val="24"/>
          <w:lang w:val="ro-RO"/>
        </w:rPr>
      </w:pPr>
    </w:p>
    <w:p w14:paraId="7218C518" w14:textId="7D86957B" w:rsidR="00D914CB"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72230153" w14:textId="1B032992" w:rsidR="00083E72" w:rsidRPr="003735E1" w:rsidRDefault="00083E72" w:rsidP="00083E72">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Pr="003735E1">
        <w:rPr>
          <w:rFonts w:ascii="Times New Roman" w:hAnsi="Times New Roman"/>
          <w:bCs/>
          <w:sz w:val="24"/>
          <w:szCs w:val="24"/>
          <w:lang w:val="ro-RO"/>
        </w:rPr>
        <w:t>,___________________</w:t>
      </w:r>
    </w:p>
    <w:p w14:paraId="43F6CD94" w14:textId="0BE15D78" w:rsidR="00F9323C" w:rsidRPr="003735E1" w:rsidRDefault="00083E72" w:rsidP="00F35528">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6E398D7D" w14:textId="77777777" w:rsidR="00FE103D" w:rsidRPr="003735E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3735E1" w:rsidRDefault="00557AC5">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14D2AD36" w14:textId="271A80DA" w:rsidR="00557AC5" w:rsidRPr="003735E1" w:rsidRDefault="00557AC5" w:rsidP="00D914CB">
      <w:pPr>
        <w:jc w:val="right"/>
        <w:rPr>
          <w:rFonts w:ascii="Times New Roman" w:eastAsia="SimSun" w:hAnsi="Times New Roman"/>
          <w:sz w:val="24"/>
          <w:szCs w:val="24"/>
          <w:lang w:val="ro-RO" w:eastAsia="zh-CN"/>
        </w:rPr>
      </w:pPr>
      <w:bookmarkStart w:id="9" w:name="_Hlk37675421"/>
      <w:r w:rsidRPr="003735E1">
        <w:rPr>
          <w:rFonts w:ascii="Times New Roman" w:eastAsia="SimSun" w:hAnsi="Times New Roman"/>
          <w:sz w:val="24"/>
          <w:szCs w:val="24"/>
          <w:lang w:val="ro-RO" w:eastAsia="zh-CN"/>
        </w:rPr>
        <w:lastRenderedPageBreak/>
        <w:t xml:space="preserve">Formular nr. </w:t>
      </w:r>
      <w:bookmarkEnd w:id="9"/>
      <w:r w:rsidRPr="003735E1">
        <w:rPr>
          <w:rFonts w:ascii="Times New Roman" w:eastAsia="SimSun" w:hAnsi="Times New Roman"/>
          <w:sz w:val="24"/>
          <w:szCs w:val="24"/>
          <w:lang w:val="ro-RO" w:eastAsia="zh-CN"/>
        </w:rPr>
        <w:t>7</w:t>
      </w:r>
    </w:p>
    <w:p w14:paraId="3BA850B0" w14:textId="43CA7FF6"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O</w:t>
      </w:r>
      <w:r w:rsidR="00737372" w:rsidRPr="003735E1">
        <w:rPr>
          <w:rFonts w:ascii="Times New Roman" w:eastAsia="SimSun" w:hAnsi="Times New Roman"/>
          <w:sz w:val="24"/>
          <w:szCs w:val="24"/>
          <w:lang w:val="ro-RO" w:eastAsia="zh-CN"/>
        </w:rPr>
        <w:t>fertant</w:t>
      </w:r>
    </w:p>
    <w:p w14:paraId="432C43B5" w14:textId="77777777" w:rsidR="00FE103D" w:rsidRPr="003735E1" w:rsidRDefault="00FE103D" w:rsidP="00FE103D">
      <w:pPr>
        <w:jc w:val="both"/>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_____________________</w:t>
      </w:r>
    </w:p>
    <w:p w14:paraId="142E5371" w14:textId="2F9BA031" w:rsidR="00FE103D" w:rsidRPr="003735E1" w:rsidRDefault="00FE103D" w:rsidP="00FE103D">
      <w:pPr>
        <w:jc w:val="both"/>
        <w:rPr>
          <w:rFonts w:ascii="Times New Roman" w:eastAsia="SimSun" w:hAnsi="Times New Roman"/>
          <w:i/>
          <w:sz w:val="24"/>
          <w:szCs w:val="24"/>
          <w:lang w:val="ro-RO" w:eastAsia="zh-CN"/>
        </w:rPr>
      </w:pPr>
      <w:r w:rsidRPr="003735E1">
        <w:rPr>
          <w:rFonts w:ascii="Times New Roman" w:eastAsia="SimSun" w:hAnsi="Times New Roman"/>
          <w:i/>
          <w:sz w:val="24"/>
          <w:szCs w:val="24"/>
          <w:lang w:val="ro-RO" w:eastAsia="zh-CN"/>
        </w:rPr>
        <w:t>(denumirea/nume</w:t>
      </w:r>
      <w:r w:rsidR="00737372" w:rsidRPr="003735E1">
        <w:rPr>
          <w:rFonts w:ascii="Times New Roman" w:eastAsia="SimSun" w:hAnsi="Times New Roman"/>
          <w:i/>
          <w:sz w:val="24"/>
          <w:szCs w:val="24"/>
          <w:lang w:val="ro-RO" w:eastAsia="zh-CN"/>
        </w:rPr>
        <w:t>le</w:t>
      </w:r>
      <w:r w:rsidRPr="003735E1">
        <w:rPr>
          <w:rFonts w:ascii="Times New Roman" w:eastAsia="SimSun" w:hAnsi="Times New Roman"/>
          <w:i/>
          <w:sz w:val="24"/>
          <w:szCs w:val="24"/>
          <w:lang w:val="ro-RO" w:eastAsia="zh-CN"/>
        </w:rPr>
        <w:t>)</w:t>
      </w:r>
    </w:p>
    <w:p w14:paraId="5043E3FA" w14:textId="77777777" w:rsidR="00FE103D" w:rsidRPr="003735E1" w:rsidRDefault="00FE103D" w:rsidP="00FE103D">
      <w:pPr>
        <w:jc w:val="both"/>
        <w:rPr>
          <w:rFonts w:ascii="Times New Roman" w:eastAsia="SimSun" w:hAnsi="Times New Roman"/>
          <w:sz w:val="24"/>
          <w:szCs w:val="24"/>
          <w:lang w:val="ro-RO" w:eastAsia="zh-CN"/>
        </w:rPr>
      </w:pPr>
    </w:p>
    <w:p w14:paraId="578DC410" w14:textId="77777777" w:rsidR="00BF12D4" w:rsidRPr="003735E1" w:rsidRDefault="00BF12D4" w:rsidP="00FE103D">
      <w:pPr>
        <w:jc w:val="both"/>
        <w:rPr>
          <w:rFonts w:ascii="Times New Roman" w:eastAsia="SimSun" w:hAnsi="Times New Roman"/>
          <w:sz w:val="24"/>
          <w:szCs w:val="24"/>
          <w:lang w:val="ro-RO" w:eastAsia="zh-CN"/>
        </w:rPr>
      </w:pPr>
    </w:p>
    <w:p w14:paraId="74A77645" w14:textId="77777777" w:rsidR="00FE103D" w:rsidRPr="003735E1" w:rsidRDefault="00FE103D" w:rsidP="00FE103D">
      <w:pPr>
        <w:jc w:val="center"/>
        <w:rPr>
          <w:rFonts w:ascii="Times New Roman" w:eastAsia="SimSun" w:hAnsi="Times New Roman"/>
          <w:b/>
          <w:sz w:val="24"/>
          <w:szCs w:val="24"/>
          <w:lang w:val="ro-RO" w:eastAsia="zh-CN"/>
        </w:rPr>
      </w:pPr>
    </w:p>
    <w:p w14:paraId="57713AD0" w14:textId="6B65EA8B" w:rsidR="00FE103D" w:rsidRPr="003735E1" w:rsidRDefault="00FE103D" w:rsidP="00FE103D">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INFORMAŢII PRIVIND O</w:t>
      </w:r>
      <w:r w:rsidR="00737372" w:rsidRPr="003735E1">
        <w:rPr>
          <w:rFonts w:ascii="Times New Roman" w:eastAsia="SimSun" w:hAnsi="Times New Roman"/>
          <w:b/>
          <w:sz w:val="24"/>
          <w:szCs w:val="24"/>
          <w:lang w:val="ro-RO" w:eastAsia="zh-CN"/>
        </w:rPr>
        <w:t>FERTANTUL</w:t>
      </w:r>
    </w:p>
    <w:p w14:paraId="2DEA203F" w14:textId="77777777" w:rsidR="00FE103D" w:rsidRPr="003735E1" w:rsidRDefault="00FE103D" w:rsidP="00FE103D">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145"/>
        <w:gridCol w:w="6840"/>
      </w:tblGrid>
      <w:tr w:rsidR="00D4071C" w:rsidRPr="003735E1" w14:paraId="411A208A" w14:textId="77777777" w:rsidTr="000742DB">
        <w:tc>
          <w:tcPr>
            <w:tcW w:w="3145" w:type="dxa"/>
          </w:tcPr>
          <w:p w14:paraId="09E3CCD5"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 xml:space="preserve">Identificare:   </w:t>
            </w:r>
          </w:p>
        </w:tc>
        <w:tc>
          <w:tcPr>
            <w:tcW w:w="6840" w:type="dxa"/>
          </w:tcPr>
          <w:p w14:paraId="0335C6D9" w14:textId="77777777" w:rsidR="00D4071C" w:rsidRPr="003735E1" w:rsidRDefault="00D4071C" w:rsidP="008D1CBB">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56390BD3" w14:textId="77777777" w:rsidTr="000742DB">
        <w:tc>
          <w:tcPr>
            <w:tcW w:w="3145" w:type="dxa"/>
          </w:tcPr>
          <w:p w14:paraId="225F2055"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Nume:  </w:t>
            </w:r>
          </w:p>
        </w:tc>
        <w:tc>
          <w:tcPr>
            <w:tcW w:w="6840" w:type="dxa"/>
          </w:tcPr>
          <w:p w14:paraId="36683153"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0F30705A" w14:textId="77777777" w:rsidTr="000742DB">
        <w:tc>
          <w:tcPr>
            <w:tcW w:w="3145" w:type="dxa"/>
          </w:tcPr>
          <w:p w14:paraId="65879336" w14:textId="7777777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Cod de identificare fiscală:  </w:t>
            </w:r>
          </w:p>
        </w:tc>
        <w:tc>
          <w:tcPr>
            <w:tcW w:w="6840" w:type="dxa"/>
          </w:tcPr>
          <w:p w14:paraId="1D277E99"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E1254D2" w14:textId="77777777" w:rsidTr="000742DB">
        <w:tc>
          <w:tcPr>
            <w:tcW w:w="3145" w:type="dxa"/>
          </w:tcPr>
          <w:p w14:paraId="43E11DC1" w14:textId="07FF12DB"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Nr. de înregistrare ONRC</w:t>
            </w:r>
          </w:p>
        </w:tc>
        <w:tc>
          <w:tcPr>
            <w:tcW w:w="6840" w:type="dxa"/>
          </w:tcPr>
          <w:p w14:paraId="2E3F50FA"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30F6D00A" w14:textId="77777777" w:rsidTr="000742DB">
        <w:tc>
          <w:tcPr>
            <w:tcW w:w="3145" w:type="dxa"/>
          </w:tcPr>
          <w:p w14:paraId="54D7D255" w14:textId="77777777" w:rsidR="00557AC5"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Adresa</w:t>
            </w:r>
            <w:r w:rsidR="00557AC5" w:rsidRPr="003735E1">
              <w:rPr>
                <w:rFonts w:ascii="Times New Roman" w:eastAsia="SimSun" w:hAnsi="Times New Roman"/>
                <w:bCs/>
                <w:sz w:val="24"/>
                <w:szCs w:val="24"/>
                <w:lang w:val="ro-RO" w:eastAsia="zh-CN"/>
              </w:rPr>
              <w:t>:</w:t>
            </w:r>
          </w:p>
          <w:p w14:paraId="231E3C25" w14:textId="21F2DDE5" w:rsidR="00557AC5"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poștală</w:t>
            </w:r>
            <w:r w:rsidR="00557AC5" w:rsidRPr="003735E1">
              <w:rPr>
                <w:rFonts w:ascii="Times New Roman" w:eastAsia="SimSun" w:hAnsi="Times New Roman"/>
                <w:bCs/>
                <w:sz w:val="24"/>
                <w:szCs w:val="24"/>
                <w:lang w:val="ro-RO" w:eastAsia="zh-CN"/>
              </w:rPr>
              <w:t>:</w:t>
            </w:r>
          </w:p>
          <w:p w14:paraId="7A0243B0" w14:textId="77777777" w:rsidR="00557AC5" w:rsidRPr="003735E1" w:rsidRDefault="00557AC5" w:rsidP="00557AC5">
            <w:pPr>
              <w:pStyle w:val="ListParagraph"/>
              <w:rPr>
                <w:rFonts w:ascii="Times New Roman" w:eastAsia="SimSun" w:hAnsi="Times New Roman"/>
                <w:bCs/>
                <w:sz w:val="24"/>
                <w:szCs w:val="24"/>
                <w:lang w:val="ro-RO" w:eastAsia="zh-CN"/>
              </w:rPr>
            </w:pPr>
          </w:p>
          <w:p w14:paraId="32E741DC" w14:textId="77777777" w:rsidR="00D4071C" w:rsidRPr="003735E1" w:rsidRDefault="00D4071C" w:rsidP="00557AC5">
            <w:pPr>
              <w:pStyle w:val="ListParagraph"/>
              <w:numPr>
                <w:ilvl w:val="0"/>
                <w:numId w:val="12"/>
              </w:num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electronică</w:t>
            </w:r>
            <w:r w:rsidR="00557AC5" w:rsidRPr="003735E1">
              <w:rPr>
                <w:rFonts w:ascii="Times New Roman" w:eastAsia="SimSun" w:hAnsi="Times New Roman"/>
                <w:bCs/>
                <w:sz w:val="24"/>
                <w:szCs w:val="24"/>
                <w:lang w:val="ro-RO" w:eastAsia="zh-CN"/>
              </w:rPr>
              <w:t>:</w:t>
            </w:r>
          </w:p>
          <w:p w14:paraId="5052EC15" w14:textId="50014FE4" w:rsidR="00557AC5" w:rsidRPr="003735E1" w:rsidRDefault="00557AC5" w:rsidP="00557AC5">
            <w:pPr>
              <w:ind w:left="360"/>
              <w:rPr>
                <w:rFonts w:ascii="Times New Roman" w:eastAsia="SimSun" w:hAnsi="Times New Roman"/>
                <w:bCs/>
                <w:sz w:val="24"/>
                <w:szCs w:val="24"/>
                <w:lang w:val="ro-RO" w:eastAsia="zh-CN"/>
              </w:rPr>
            </w:pPr>
          </w:p>
        </w:tc>
        <w:tc>
          <w:tcPr>
            <w:tcW w:w="6840" w:type="dxa"/>
          </w:tcPr>
          <w:p w14:paraId="415AA426" w14:textId="77777777" w:rsidR="00D4071C" w:rsidRPr="003735E1" w:rsidRDefault="00D4071C" w:rsidP="008D1CBB">
            <w:pPr>
              <w:rPr>
                <w:rFonts w:ascii="Times New Roman" w:eastAsia="SimSun" w:hAnsi="Times New Roman"/>
                <w:bCs/>
                <w:sz w:val="24"/>
                <w:szCs w:val="24"/>
                <w:lang w:val="ro-RO" w:eastAsia="zh-CN"/>
              </w:rPr>
            </w:pPr>
          </w:p>
          <w:p w14:paraId="1837D519" w14:textId="77777777" w:rsidR="00557AC5" w:rsidRPr="003735E1" w:rsidRDefault="00557AC5" w:rsidP="008D1CBB">
            <w:pPr>
              <w:rPr>
                <w:rFonts w:ascii="Times New Roman" w:eastAsia="SimSun" w:hAnsi="Times New Roman"/>
                <w:bCs/>
                <w:sz w:val="24"/>
                <w:szCs w:val="24"/>
                <w:lang w:val="ro-RO" w:eastAsia="zh-CN"/>
              </w:rPr>
            </w:pPr>
          </w:p>
        </w:tc>
      </w:tr>
      <w:tr w:rsidR="00D4071C" w:rsidRPr="003735E1" w14:paraId="18215BDE" w14:textId="77777777" w:rsidTr="000742DB">
        <w:tc>
          <w:tcPr>
            <w:tcW w:w="3145" w:type="dxa"/>
          </w:tcPr>
          <w:p w14:paraId="0797CCB4" w14:textId="4EB51DF7" w:rsidR="00D4071C" w:rsidRPr="003735E1" w:rsidRDefault="00D4071C"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Persoană de contact</w:t>
            </w:r>
            <w:r w:rsidR="00557AC5" w:rsidRPr="003735E1">
              <w:rPr>
                <w:rFonts w:ascii="Times New Roman" w:eastAsia="SimSun" w:hAnsi="Times New Roman"/>
                <w:bCs/>
                <w:sz w:val="24"/>
                <w:szCs w:val="24"/>
                <w:lang w:val="ro-RO" w:eastAsia="zh-CN"/>
              </w:rPr>
              <w:t>/Reprezentant</w:t>
            </w:r>
            <w:r w:rsidRPr="003735E1">
              <w:rPr>
                <w:rFonts w:ascii="Times New Roman" w:eastAsia="SimSun" w:hAnsi="Times New Roman"/>
                <w:bCs/>
                <w:sz w:val="24"/>
                <w:szCs w:val="24"/>
                <w:lang w:val="ro-RO" w:eastAsia="zh-CN"/>
              </w:rPr>
              <w:t>:</w:t>
            </w:r>
          </w:p>
        </w:tc>
        <w:tc>
          <w:tcPr>
            <w:tcW w:w="6840" w:type="dxa"/>
          </w:tcPr>
          <w:p w14:paraId="6594CA4A" w14:textId="77777777" w:rsidR="00D4071C" w:rsidRPr="003735E1" w:rsidRDefault="00D4071C" w:rsidP="008D1CBB">
            <w:pPr>
              <w:rPr>
                <w:rFonts w:ascii="Times New Roman" w:eastAsia="SimSun" w:hAnsi="Times New Roman"/>
                <w:bCs/>
                <w:sz w:val="24"/>
                <w:szCs w:val="24"/>
                <w:lang w:val="ro-RO" w:eastAsia="zh-CN"/>
              </w:rPr>
            </w:pPr>
          </w:p>
        </w:tc>
      </w:tr>
      <w:tr w:rsidR="00D4071C" w:rsidRPr="003735E1" w14:paraId="444D99F3" w14:textId="77777777" w:rsidTr="000742DB">
        <w:tc>
          <w:tcPr>
            <w:tcW w:w="3145" w:type="dxa"/>
          </w:tcPr>
          <w:p w14:paraId="52CE051A" w14:textId="1ADC0D97" w:rsidR="00D4071C" w:rsidRPr="003735E1" w:rsidRDefault="000742DB"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Obiectul de activitate, pe domenii</w:t>
            </w:r>
            <w:r w:rsidR="00557AC5" w:rsidRPr="003735E1">
              <w:rPr>
                <w:rFonts w:ascii="Times New Roman" w:eastAsia="SimSun" w:hAnsi="Times New Roman"/>
                <w:bCs/>
                <w:sz w:val="24"/>
                <w:szCs w:val="24"/>
                <w:lang w:val="ro-RO" w:eastAsia="zh-CN"/>
              </w:rPr>
              <w:t xml:space="preserve"> </w:t>
            </w:r>
            <w:r w:rsidRPr="003735E1">
              <w:rPr>
                <w:rFonts w:ascii="Times New Roman" w:eastAsia="SimSun" w:hAnsi="Times New Roman"/>
                <w:bCs/>
                <w:sz w:val="24"/>
                <w:szCs w:val="24"/>
                <w:lang w:val="ro-RO" w:eastAsia="zh-CN"/>
              </w:rPr>
              <w:t>(</w:t>
            </w:r>
            <w:r w:rsidR="00557AC5" w:rsidRPr="003735E1">
              <w:rPr>
                <w:rFonts w:ascii="Times New Roman" w:eastAsia="SimSun" w:hAnsi="Times New Roman"/>
                <w:bCs/>
                <w:sz w:val="24"/>
                <w:szCs w:val="24"/>
                <w:lang w:val="ro-RO" w:eastAsia="zh-CN"/>
              </w:rPr>
              <w:t>Cod CAEN</w:t>
            </w:r>
            <w:r w:rsidRPr="003735E1">
              <w:rPr>
                <w:rFonts w:ascii="Times New Roman" w:eastAsia="SimSun" w:hAnsi="Times New Roman"/>
                <w:bCs/>
                <w:sz w:val="24"/>
                <w:szCs w:val="24"/>
                <w:lang w:val="ro-RO" w:eastAsia="zh-CN"/>
              </w:rPr>
              <w:t>)</w:t>
            </w:r>
          </w:p>
        </w:tc>
        <w:tc>
          <w:tcPr>
            <w:tcW w:w="6840" w:type="dxa"/>
          </w:tcPr>
          <w:p w14:paraId="44A68BCA" w14:textId="77777777" w:rsidR="00D4071C" w:rsidRPr="003735E1" w:rsidRDefault="00D4071C" w:rsidP="008D1CBB">
            <w:pPr>
              <w:rPr>
                <w:rFonts w:ascii="Times New Roman" w:eastAsia="SimSun" w:hAnsi="Times New Roman"/>
                <w:bCs/>
                <w:sz w:val="24"/>
                <w:szCs w:val="24"/>
                <w:lang w:val="ro-RO" w:eastAsia="zh-CN"/>
              </w:rPr>
            </w:pPr>
          </w:p>
        </w:tc>
      </w:tr>
      <w:tr w:rsidR="00557AC5" w:rsidRPr="003735E1" w14:paraId="4516935F" w14:textId="77777777" w:rsidTr="000742DB">
        <w:tc>
          <w:tcPr>
            <w:tcW w:w="3145" w:type="dxa"/>
          </w:tcPr>
          <w:p w14:paraId="50B45422" w14:textId="719228F3"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Cont IBAN</w:t>
            </w:r>
          </w:p>
        </w:tc>
        <w:tc>
          <w:tcPr>
            <w:tcW w:w="6840" w:type="dxa"/>
          </w:tcPr>
          <w:p w14:paraId="310C6F4C" w14:textId="77777777" w:rsidR="00557AC5" w:rsidRPr="003735E1" w:rsidRDefault="00557AC5" w:rsidP="008D1CBB">
            <w:pPr>
              <w:rPr>
                <w:rFonts w:ascii="Times New Roman" w:eastAsia="SimSun" w:hAnsi="Times New Roman"/>
                <w:bCs/>
                <w:sz w:val="24"/>
                <w:szCs w:val="24"/>
                <w:lang w:val="ro-RO" w:eastAsia="zh-CN"/>
              </w:rPr>
            </w:pPr>
          </w:p>
        </w:tc>
      </w:tr>
      <w:tr w:rsidR="00557AC5" w:rsidRPr="003735E1" w14:paraId="6707D3C4" w14:textId="77777777" w:rsidTr="000742DB">
        <w:tc>
          <w:tcPr>
            <w:tcW w:w="3145" w:type="dxa"/>
          </w:tcPr>
          <w:p w14:paraId="22E7DAEE" w14:textId="2CD68404" w:rsidR="00557AC5" w:rsidRPr="003735E1" w:rsidRDefault="00557AC5" w:rsidP="008D1CBB">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Deschis la banca</w:t>
            </w:r>
          </w:p>
        </w:tc>
        <w:tc>
          <w:tcPr>
            <w:tcW w:w="6840" w:type="dxa"/>
          </w:tcPr>
          <w:p w14:paraId="33C6A72A" w14:textId="77777777" w:rsidR="00557AC5" w:rsidRPr="003735E1" w:rsidRDefault="00557AC5" w:rsidP="008D1CBB">
            <w:pPr>
              <w:rPr>
                <w:rFonts w:ascii="Times New Roman" w:eastAsia="SimSun" w:hAnsi="Times New Roman"/>
                <w:bCs/>
                <w:sz w:val="24"/>
                <w:szCs w:val="24"/>
                <w:lang w:val="ro-RO" w:eastAsia="zh-CN"/>
              </w:rPr>
            </w:pPr>
          </w:p>
        </w:tc>
      </w:tr>
    </w:tbl>
    <w:p w14:paraId="7017E9BF" w14:textId="77777777" w:rsidR="00FE103D" w:rsidRPr="003735E1" w:rsidRDefault="00FE103D" w:rsidP="00FE103D">
      <w:pPr>
        <w:jc w:val="center"/>
        <w:rPr>
          <w:rFonts w:ascii="Times New Roman" w:eastAsia="SimSun" w:hAnsi="Times New Roman"/>
          <w:b/>
          <w:sz w:val="24"/>
          <w:szCs w:val="24"/>
          <w:lang w:val="ro-RO" w:eastAsia="zh-CN"/>
        </w:rPr>
      </w:pPr>
    </w:p>
    <w:p w14:paraId="606F48DC" w14:textId="77777777" w:rsidR="00BF12D4" w:rsidRPr="003735E1" w:rsidRDefault="00BF12D4" w:rsidP="00FE103D">
      <w:pPr>
        <w:jc w:val="center"/>
        <w:rPr>
          <w:rFonts w:ascii="Times New Roman" w:eastAsia="SimSun" w:hAnsi="Times New Roman"/>
          <w:b/>
          <w:sz w:val="24"/>
          <w:szCs w:val="24"/>
          <w:lang w:val="ro-RO" w:eastAsia="zh-CN"/>
        </w:rPr>
      </w:pPr>
    </w:p>
    <w:p w14:paraId="284AFF28" w14:textId="0CDCB865" w:rsidR="00D4071C" w:rsidRPr="003735E1" w:rsidRDefault="00D4071C" w:rsidP="00D4071C">
      <w:pPr>
        <w:jc w:val="cente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INFORMAȚII PRIVIND REPREZENTANȚII O</w:t>
      </w:r>
      <w:r w:rsidR="00737372" w:rsidRPr="003735E1">
        <w:rPr>
          <w:rFonts w:ascii="Times New Roman" w:eastAsia="SimSun" w:hAnsi="Times New Roman"/>
          <w:b/>
          <w:sz w:val="24"/>
          <w:szCs w:val="24"/>
          <w:lang w:val="ro-RO" w:eastAsia="zh-CN"/>
        </w:rPr>
        <w:t>FERTANTULUI</w:t>
      </w:r>
    </w:p>
    <w:p w14:paraId="602B7633" w14:textId="77777777" w:rsidR="00D4071C" w:rsidRPr="003735E1" w:rsidRDefault="00D4071C" w:rsidP="00D4071C">
      <w:pPr>
        <w:jc w:val="center"/>
        <w:rPr>
          <w:rFonts w:ascii="Times New Roman" w:eastAsia="SimSun" w:hAnsi="Times New Roman"/>
          <w:b/>
          <w:sz w:val="24"/>
          <w:szCs w:val="24"/>
          <w:lang w:val="ro-RO" w:eastAsia="zh-CN"/>
        </w:rPr>
      </w:pPr>
    </w:p>
    <w:tbl>
      <w:tblPr>
        <w:tblStyle w:val="TableGrid"/>
        <w:tblW w:w="0" w:type="auto"/>
        <w:tblLook w:val="04A0" w:firstRow="1" w:lastRow="0" w:firstColumn="1" w:lastColumn="0" w:noHBand="0" w:noVBand="1"/>
      </w:tblPr>
      <w:tblGrid>
        <w:gridCol w:w="3055"/>
        <w:gridCol w:w="6930"/>
      </w:tblGrid>
      <w:tr w:rsidR="00D4071C" w:rsidRPr="003735E1" w14:paraId="6F243E76" w14:textId="77777777" w:rsidTr="00D4071C">
        <w:tc>
          <w:tcPr>
            <w:tcW w:w="3055" w:type="dxa"/>
          </w:tcPr>
          <w:p w14:paraId="7E62661B"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Identificare:</w:t>
            </w:r>
          </w:p>
        </w:tc>
        <w:tc>
          <w:tcPr>
            <w:tcW w:w="6930" w:type="dxa"/>
          </w:tcPr>
          <w:p w14:paraId="1FF40303"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
                <w:sz w:val="24"/>
                <w:szCs w:val="24"/>
                <w:lang w:val="ro-RO" w:eastAsia="zh-CN"/>
              </w:rPr>
              <w:t>Răspuns:</w:t>
            </w:r>
          </w:p>
        </w:tc>
      </w:tr>
      <w:tr w:rsidR="00D4071C" w:rsidRPr="003735E1" w14:paraId="0418399C" w14:textId="77777777" w:rsidTr="00D4071C">
        <w:tc>
          <w:tcPr>
            <w:tcW w:w="3055" w:type="dxa"/>
          </w:tcPr>
          <w:p w14:paraId="5C7D33CB"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Numele și prenumele:</w:t>
            </w:r>
          </w:p>
        </w:tc>
        <w:tc>
          <w:tcPr>
            <w:tcW w:w="6930" w:type="dxa"/>
          </w:tcPr>
          <w:p w14:paraId="4A38E78F"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2F28BFF" w14:textId="77777777" w:rsidTr="00D4071C">
        <w:tc>
          <w:tcPr>
            <w:tcW w:w="3055" w:type="dxa"/>
          </w:tcPr>
          <w:p w14:paraId="3066D54A"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Poziție/acționând în calitate de: </w:t>
            </w:r>
          </w:p>
        </w:tc>
        <w:tc>
          <w:tcPr>
            <w:tcW w:w="6930" w:type="dxa"/>
          </w:tcPr>
          <w:p w14:paraId="74113386"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50CD5EB" w14:textId="77777777" w:rsidTr="00D4071C">
        <w:tc>
          <w:tcPr>
            <w:tcW w:w="3055" w:type="dxa"/>
          </w:tcPr>
          <w:p w14:paraId="3DF19A44"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Adresa poștală: </w:t>
            </w:r>
          </w:p>
        </w:tc>
        <w:tc>
          <w:tcPr>
            <w:tcW w:w="6930" w:type="dxa"/>
          </w:tcPr>
          <w:p w14:paraId="78B7FA5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42136D5E" w14:textId="77777777" w:rsidTr="00D4071C">
        <w:tc>
          <w:tcPr>
            <w:tcW w:w="3055" w:type="dxa"/>
          </w:tcPr>
          <w:p w14:paraId="18777642" w14:textId="77777777" w:rsidR="00D4071C" w:rsidRPr="003735E1" w:rsidRDefault="00D4071C" w:rsidP="000E770A">
            <w:pPr>
              <w:rPr>
                <w:rFonts w:ascii="Times New Roman" w:eastAsia="SimSun" w:hAnsi="Times New Roman"/>
                <w:bCs/>
                <w:sz w:val="24"/>
                <w:szCs w:val="24"/>
                <w:lang w:val="ro-RO" w:eastAsia="zh-CN"/>
              </w:rPr>
            </w:pPr>
            <w:r w:rsidRPr="003735E1">
              <w:rPr>
                <w:rFonts w:ascii="Times New Roman" w:eastAsia="SimSun" w:hAnsi="Times New Roman"/>
                <w:bCs/>
                <w:sz w:val="24"/>
                <w:szCs w:val="24"/>
                <w:lang w:val="ro-RO" w:eastAsia="zh-CN"/>
              </w:rPr>
              <w:t xml:space="preserve">Telefon: </w:t>
            </w:r>
          </w:p>
        </w:tc>
        <w:tc>
          <w:tcPr>
            <w:tcW w:w="6930" w:type="dxa"/>
          </w:tcPr>
          <w:p w14:paraId="3A008C4E" w14:textId="77777777" w:rsidR="00D4071C" w:rsidRPr="003735E1" w:rsidRDefault="00D4071C" w:rsidP="000E770A">
            <w:pPr>
              <w:rPr>
                <w:rFonts w:ascii="Times New Roman" w:eastAsia="SimSun" w:hAnsi="Times New Roman"/>
                <w:bCs/>
                <w:sz w:val="24"/>
                <w:szCs w:val="24"/>
                <w:lang w:val="ro-RO" w:eastAsia="zh-CN"/>
              </w:rPr>
            </w:pPr>
          </w:p>
        </w:tc>
      </w:tr>
      <w:tr w:rsidR="00D4071C" w:rsidRPr="003735E1" w14:paraId="58167605" w14:textId="77777777" w:rsidTr="00D4071C">
        <w:tc>
          <w:tcPr>
            <w:tcW w:w="3055" w:type="dxa"/>
          </w:tcPr>
          <w:p w14:paraId="7E57919A" w14:textId="77777777" w:rsidR="00D4071C" w:rsidRPr="003735E1" w:rsidRDefault="00D4071C" w:rsidP="000E770A">
            <w:pPr>
              <w:rPr>
                <w:rFonts w:ascii="Times New Roman" w:eastAsia="SimSun" w:hAnsi="Times New Roman"/>
                <w:b/>
                <w:sz w:val="24"/>
                <w:szCs w:val="24"/>
                <w:lang w:val="ro-RO" w:eastAsia="zh-CN"/>
              </w:rPr>
            </w:pPr>
            <w:r w:rsidRPr="003735E1">
              <w:rPr>
                <w:rFonts w:ascii="Times New Roman" w:eastAsia="SimSun" w:hAnsi="Times New Roman"/>
                <w:bCs/>
                <w:sz w:val="24"/>
                <w:szCs w:val="24"/>
                <w:lang w:val="ro-RO" w:eastAsia="zh-CN"/>
              </w:rPr>
              <w:t>E-mail:</w:t>
            </w:r>
            <w:r w:rsidRPr="003735E1">
              <w:rPr>
                <w:rFonts w:ascii="Times New Roman" w:eastAsia="SimSun" w:hAnsi="Times New Roman"/>
                <w:b/>
                <w:sz w:val="24"/>
                <w:szCs w:val="24"/>
                <w:lang w:val="ro-RO" w:eastAsia="zh-CN"/>
              </w:rPr>
              <w:t xml:space="preserve"> </w:t>
            </w:r>
          </w:p>
        </w:tc>
        <w:tc>
          <w:tcPr>
            <w:tcW w:w="6930" w:type="dxa"/>
          </w:tcPr>
          <w:p w14:paraId="0079B4B7" w14:textId="77777777" w:rsidR="00D4071C" w:rsidRPr="003735E1" w:rsidRDefault="00D4071C" w:rsidP="000E770A">
            <w:pPr>
              <w:rPr>
                <w:rFonts w:ascii="Times New Roman" w:eastAsia="SimSun" w:hAnsi="Times New Roman"/>
                <w:bCs/>
                <w:sz w:val="24"/>
                <w:szCs w:val="24"/>
                <w:lang w:val="ro-RO" w:eastAsia="zh-CN"/>
              </w:rPr>
            </w:pPr>
          </w:p>
        </w:tc>
      </w:tr>
    </w:tbl>
    <w:p w14:paraId="70BA77BB" w14:textId="77777777" w:rsidR="00D4071C" w:rsidRPr="003735E1" w:rsidRDefault="00D4071C" w:rsidP="00FE103D">
      <w:pPr>
        <w:jc w:val="center"/>
        <w:rPr>
          <w:rFonts w:ascii="Times New Roman" w:eastAsia="SimSun" w:hAnsi="Times New Roman"/>
          <w:b/>
          <w:sz w:val="24"/>
          <w:szCs w:val="24"/>
          <w:lang w:val="ro-RO" w:eastAsia="zh-CN"/>
        </w:rPr>
      </w:pPr>
    </w:p>
    <w:p w14:paraId="3C90250A" w14:textId="77777777" w:rsidR="000742DB" w:rsidRPr="003735E1" w:rsidRDefault="000742DB" w:rsidP="00FE103D">
      <w:pPr>
        <w:jc w:val="center"/>
        <w:rPr>
          <w:rFonts w:ascii="Times New Roman" w:eastAsia="SimSun" w:hAnsi="Times New Roman"/>
          <w:b/>
          <w:sz w:val="24"/>
          <w:szCs w:val="24"/>
          <w:lang w:val="ro-RO" w:eastAsia="zh-CN"/>
        </w:rPr>
      </w:pPr>
    </w:p>
    <w:p w14:paraId="00E9BDE3" w14:textId="77777777" w:rsidR="00FE103D" w:rsidRPr="003735E1" w:rsidRDefault="00FE103D" w:rsidP="00FE103D">
      <w:pPr>
        <w:jc w:val="center"/>
        <w:rPr>
          <w:rFonts w:ascii="Times New Roman" w:eastAsia="SimSun" w:hAnsi="Times New Roman"/>
          <w:b/>
          <w:sz w:val="24"/>
          <w:szCs w:val="24"/>
          <w:lang w:val="ro-RO" w:eastAsia="zh-CN"/>
        </w:rPr>
      </w:pPr>
    </w:p>
    <w:p w14:paraId="22266B5C" w14:textId="77777777" w:rsidR="00FE103D" w:rsidRPr="003735E1" w:rsidRDefault="00FE103D" w:rsidP="00FE103D">
      <w:pPr>
        <w:jc w:val="center"/>
        <w:rPr>
          <w:rFonts w:ascii="Times New Roman" w:eastAsia="SimSun" w:hAnsi="Times New Roman"/>
          <w:sz w:val="24"/>
          <w:szCs w:val="24"/>
          <w:lang w:val="ro-RO" w:eastAsia="zh-CN"/>
        </w:rPr>
      </w:pPr>
    </w:p>
    <w:p w14:paraId="36F15D40" w14:textId="77777777" w:rsidR="001950B5" w:rsidRPr="003735E1" w:rsidRDefault="001950B5" w:rsidP="00FE103D">
      <w:pPr>
        <w:jc w:val="center"/>
        <w:rPr>
          <w:rFonts w:ascii="Times New Roman" w:eastAsia="SimSun" w:hAnsi="Times New Roman"/>
          <w:sz w:val="24"/>
          <w:szCs w:val="24"/>
          <w:lang w:val="ro-RO" w:eastAsia="zh-CN"/>
        </w:rPr>
      </w:pPr>
    </w:p>
    <w:p w14:paraId="64932166" w14:textId="77777777" w:rsidR="001950B5" w:rsidRPr="003735E1" w:rsidRDefault="001950B5" w:rsidP="00FE103D">
      <w:pPr>
        <w:jc w:val="center"/>
        <w:rPr>
          <w:rFonts w:ascii="Times New Roman" w:eastAsia="SimSun" w:hAnsi="Times New Roman"/>
          <w:sz w:val="24"/>
          <w:szCs w:val="24"/>
          <w:lang w:val="ro-RO" w:eastAsia="zh-CN"/>
        </w:rPr>
      </w:pPr>
    </w:p>
    <w:p w14:paraId="7A65A2EE" w14:textId="77777777" w:rsidR="000742DB" w:rsidRPr="003735E1" w:rsidRDefault="000742DB" w:rsidP="00FE103D">
      <w:pPr>
        <w:jc w:val="center"/>
        <w:rPr>
          <w:rFonts w:ascii="Times New Roman" w:eastAsia="SimSun" w:hAnsi="Times New Roman"/>
          <w:sz w:val="24"/>
          <w:szCs w:val="24"/>
          <w:lang w:val="ro-RO" w:eastAsia="zh-CN"/>
        </w:rPr>
      </w:pPr>
    </w:p>
    <w:p w14:paraId="282882DE" w14:textId="77777777" w:rsidR="00FE103D" w:rsidRPr="003735E1" w:rsidRDefault="000742DB" w:rsidP="00FE103D">
      <w:pPr>
        <w:jc w:val="center"/>
        <w:rPr>
          <w:rFonts w:ascii="Times New Roman" w:eastAsia="SimSun" w:hAnsi="Times New Roman"/>
          <w:sz w:val="24"/>
          <w:szCs w:val="24"/>
          <w:lang w:val="ro-RO" w:eastAsia="zh-CN"/>
        </w:rPr>
      </w:pPr>
      <w:r w:rsidRPr="003735E1">
        <w:rPr>
          <w:rFonts w:ascii="Times New Roman" w:eastAsia="SimSun" w:hAnsi="Times New Roman"/>
          <w:sz w:val="24"/>
          <w:szCs w:val="24"/>
          <w:lang w:val="ro-RO" w:eastAsia="zh-CN"/>
        </w:rPr>
        <w:t xml:space="preserve"> </w:t>
      </w:r>
    </w:p>
    <w:p w14:paraId="144C8E20" w14:textId="05CCB012" w:rsidR="00D914C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Data completării __________</w:t>
      </w:r>
    </w:p>
    <w:p w14:paraId="3DD52AD8" w14:textId="12CB1B2A" w:rsidR="000742DB"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O</w:t>
      </w:r>
      <w:r w:rsidR="00305AA3" w:rsidRPr="003735E1">
        <w:rPr>
          <w:rFonts w:ascii="Times New Roman" w:hAnsi="Times New Roman"/>
          <w:bCs/>
          <w:sz w:val="24"/>
          <w:szCs w:val="24"/>
          <w:lang w:val="ro-RO"/>
        </w:rPr>
        <w:t>fertant</w:t>
      </w:r>
      <w:r w:rsidR="00D914CB" w:rsidRPr="003735E1">
        <w:rPr>
          <w:rFonts w:ascii="Times New Roman" w:hAnsi="Times New Roman"/>
          <w:bCs/>
          <w:sz w:val="24"/>
          <w:szCs w:val="24"/>
          <w:lang w:val="ro-RO"/>
        </w:rPr>
        <w:t xml:space="preserve">, </w:t>
      </w:r>
      <w:r w:rsidRPr="003735E1">
        <w:rPr>
          <w:rFonts w:ascii="Times New Roman" w:hAnsi="Times New Roman"/>
          <w:bCs/>
          <w:sz w:val="24"/>
          <w:szCs w:val="24"/>
          <w:lang w:val="ro-RO"/>
        </w:rPr>
        <w:t>___________________</w:t>
      </w:r>
    </w:p>
    <w:p w14:paraId="6B1F64F7" w14:textId="75286B14" w:rsidR="00A04AEE" w:rsidRPr="003735E1" w:rsidRDefault="000742DB" w:rsidP="000742DB">
      <w:pPr>
        <w:overflowPunct/>
        <w:autoSpaceDE/>
        <w:autoSpaceDN/>
        <w:adjustRightInd/>
        <w:textAlignment w:val="auto"/>
        <w:rPr>
          <w:rFonts w:ascii="Times New Roman" w:hAnsi="Times New Roman"/>
          <w:bCs/>
          <w:sz w:val="24"/>
          <w:szCs w:val="24"/>
          <w:lang w:val="ro-RO"/>
        </w:rPr>
      </w:pPr>
      <w:r w:rsidRPr="003735E1">
        <w:rPr>
          <w:rFonts w:ascii="Times New Roman" w:hAnsi="Times New Roman"/>
          <w:bCs/>
          <w:sz w:val="24"/>
          <w:szCs w:val="24"/>
          <w:lang w:val="ro-RO"/>
        </w:rPr>
        <w:t>(semnătura autorizată)</w:t>
      </w:r>
    </w:p>
    <w:p w14:paraId="1006D05C"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2FFCFB45" w14:textId="77777777" w:rsidR="00AD4377" w:rsidRPr="003735E1" w:rsidRDefault="00AD4377" w:rsidP="000742DB">
      <w:pPr>
        <w:overflowPunct/>
        <w:autoSpaceDE/>
        <w:autoSpaceDN/>
        <w:adjustRightInd/>
        <w:textAlignment w:val="auto"/>
        <w:rPr>
          <w:rFonts w:ascii="Times New Roman" w:hAnsi="Times New Roman"/>
          <w:bCs/>
          <w:sz w:val="24"/>
          <w:szCs w:val="24"/>
          <w:lang w:val="ro-RO"/>
        </w:rPr>
      </w:pPr>
    </w:p>
    <w:p w14:paraId="1A0E2B94" w14:textId="2CAA91C7" w:rsidR="00AD4377" w:rsidRPr="003735E1" w:rsidRDefault="00AD4377">
      <w:pPr>
        <w:overflowPunct/>
        <w:autoSpaceDE/>
        <w:autoSpaceDN/>
        <w:adjustRightInd/>
        <w:spacing w:after="160" w:line="259" w:lineRule="auto"/>
        <w:textAlignment w:val="auto"/>
        <w:rPr>
          <w:rFonts w:ascii="Times New Roman" w:hAnsi="Times New Roman"/>
          <w:bCs/>
          <w:sz w:val="24"/>
          <w:szCs w:val="24"/>
          <w:lang w:val="ro-RO"/>
        </w:rPr>
      </w:pPr>
      <w:r w:rsidRPr="003735E1">
        <w:rPr>
          <w:rFonts w:ascii="Times New Roman" w:hAnsi="Times New Roman"/>
          <w:bCs/>
          <w:sz w:val="24"/>
          <w:szCs w:val="24"/>
          <w:lang w:val="ro-RO"/>
        </w:rPr>
        <w:br w:type="page"/>
      </w:r>
    </w:p>
    <w:p w14:paraId="26A73DEF" w14:textId="0A54E742" w:rsidR="00AD4377" w:rsidRPr="003735E1" w:rsidRDefault="00AD4377" w:rsidP="00AD4377">
      <w:pPr>
        <w:overflowPunct/>
        <w:autoSpaceDE/>
        <w:autoSpaceDN/>
        <w:adjustRightInd/>
        <w:jc w:val="right"/>
        <w:textAlignment w:val="auto"/>
        <w:rPr>
          <w:rFonts w:ascii="Times New Roman" w:hAnsi="Times New Roman"/>
          <w:bCs/>
          <w:sz w:val="24"/>
          <w:szCs w:val="24"/>
          <w:lang w:val="ro-RO"/>
        </w:rPr>
      </w:pPr>
      <w:r w:rsidRPr="003735E1">
        <w:rPr>
          <w:rFonts w:ascii="Times New Roman" w:hAnsi="Times New Roman"/>
          <w:bCs/>
          <w:sz w:val="24"/>
          <w:szCs w:val="24"/>
          <w:lang w:val="ro-RO"/>
        </w:rPr>
        <w:lastRenderedPageBreak/>
        <w:t>Formular nr. 8</w:t>
      </w:r>
    </w:p>
    <w:p w14:paraId="42FD4966" w14:textId="77777777" w:rsidR="00AD4377" w:rsidRPr="003735E1" w:rsidRDefault="00AD4377" w:rsidP="00AD4377">
      <w:pPr>
        <w:jc w:val="both"/>
        <w:rPr>
          <w:rFonts w:ascii="Times New Roman" w:hAnsi="Times New Roman"/>
          <w:sz w:val="24"/>
          <w:szCs w:val="24"/>
          <w:lang w:val="ro-RO"/>
        </w:rPr>
      </w:pPr>
      <w:r w:rsidRPr="003735E1">
        <w:rPr>
          <w:rFonts w:ascii="Times New Roman" w:hAnsi="Times New Roman"/>
          <w:sz w:val="24"/>
          <w:szCs w:val="24"/>
          <w:lang w:val="ro-RO"/>
        </w:rPr>
        <w:t>Operator economic …………………………..</w:t>
      </w:r>
    </w:p>
    <w:p w14:paraId="607C5430" w14:textId="52AE7677" w:rsidR="00AD4377" w:rsidRPr="003735E1" w:rsidRDefault="00AD4377" w:rsidP="00AD4377">
      <w:pPr>
        <w:jc w:val="both"/>
        <w:rPr>
          <w:rFonts w:ascii="Times New Roman" w:hAnsi="Times New Roman"/>
          <w:sz w:val="24"/>
          <w:szCs w:val="24"/>
          <w:lang w:val="ro-RO"/>
        </w:rPr>
      </w:pPr>
      <w:r w:rsidRPr="003735E1">
        <w:rPr>
          <w:rFonts w:ascii="Times New Roman" w:hAnsi="Times New Roman"/>
          <w:i/>
          <w:sz w:val="24"/>
          <w:szCs w:val="24"/>
          <w:lang w:val="ro-RO"/>
        </w:rPr>
        <w:t>(denumirea/numele)</w:t>
      </w:r>
    </w:p>
    <w:p w14:paraId="1CB6A2B9" w14:textId="77777777" w:rsidR="00AD4377" w:rsidRPr="003735E1" w:rsidRDefault="00AD4377" w:rsidP="00AD4377">
      <w:pPr>
        <w:pStyle w:val="PlainText"/>
        <w:numPr>
          <w:ilvl w:val="0"/>
          <w:numId w:val="0"/>
        </w:numPr>
        <w:jc w:val="both"/>
        <w:rPr>
          <w:rFonts w:ascii="Times New Roman" w:hAnsi="Times New Roman"/>
          <w:i/>
          <w:sz w:val="24"/>
          <w:szCs w:val="24"/>
        </w:rPr>
      </w:pPr>
    </w:p>
    <w:p w14:paraId="258D56F2" w14:textId="77777777" w:rsidR="00AD4377" w:rsidRPr="003735E1" w:rsidRDefault="00AD4377" w:rsidP="00AD4377">
      <w:pPr>
        <w:jc w:val="both"/>
        <w:rPr>
          <w:rFonts w:ascii="Times New Roman" w:hAnsi="Times New Roman"/>
          <w:sz w:val="24"/>
          <w:szCs w:val="24"/>
          <w:lang w:val="ro-RO"/>
        </w:rPr>
      </w:pPr>
    </w:p>
    <w:p w14:paraId="3A4D3D2F" w14:textId="77777777" w:rsidR="00AD4377" w:rsidRPr="003735E1" w:rsidRDefault="00AD4377" w:rsidP="00AD4377">
      <w:pPr>
        <w:jc w:val="center"/>
        <w:rPr>
          <w:rFonts w:ascii="Times New Roman" w:hAnsi="Times New Roman"/>
          <w:b/>
          <w:sz w:val="24"/>
          <w:szCs w:val="24"/>
          <w:lang w:val="ro-RO"/>
        </w:rPr>
      </w:pPr>
      <w:r w:rsidRPr="003735E1">
        <w:rPr>
          <w:rFonts w:ascii="Times New Roman" w:hAnsi="Times New Roman"/>
          <w:b/>
          <w:sz w:val="24"/>
          <w:szCs w:val="24"/>
          <w:lang w:val="ro-RO"/>
        </w:rPr>
        <w:t>DECLARAŢIE PRIVIND CUNOAȘTEREA OBLIGAȚIILOR RELEVANTE DIN DOMENIILE MEDIULUI, SOCIAL ȘI AL RELAȚIILOR DE MUNCĂ</w:t>
      </w:r>
    </w:p>
    <w:p w14:paraId="4031018D" w14:textId="77777777" w:rsidR="00AD4377" w:rsidRPr="003735E1" w:rsidRDefault="00AD4377" w:rsidP="00AD4377">
      <w:pPr>
        <w:jc w:val="center"/>
        <w:rPr>
          <w:rFonts w:ascii="Times New Roman" w:hAnsi="Times New Roman"/>
          <w:b/>
          <w:sz w:val="24"/>
          <w:szCs w:val="24"/>
          <w:lang w:val="ro-RO"/>
        </w:rPr>
      </w:pPr>
    </w:p>
    <w:p w14:paraId="33155105" w14:textId="77777777" w:rsidR="00AD4377" w:rsidRPr="003735E1" w:rsidRDefault="00AD4377" w:rsidP="00AD4377">
      <w:pPr>
        <w:jc w:val="center"/>
        <w:rPr>
          <w:rFonts w:ascii="Times New Roman" w:hAnsi="Times New Roman"/>
          <w:b/>
          <w:sz w:val="24"/>
          <w:szCs w:val="24"/>
          <w:lang w:val="ro-RO"/>
        </w:rPr>
      </w:pPr>
    </w:p>
    <w:p w14:paraId="53D1FBA4" w14:textId="77777777" w:rsidR="00AD4377" w:rsidRPr="003735E1" w:rsidRDefault="00AD4377" w:rsidP="00AD4377">
      <w:pPr>
        <w:pStyle w:val="PlainText"/>
        <w:numPr>
          <w:ilvl w:val="0"/>
          <w:numId w:val="0"/>
        </w:numPr>
        <w:jc w:val="center"/>
        <w:rPr>
          <w:rFonts w:ascii="Times New Roman" w:hAnsi="Times New Roman"/>
          <w:b/>
          <w:sz w:val="24"/>
          <w:szCs w:val="24"/>
        </w:rPr>
      </w:pPr>
    </w:p>
    <w:p w14:paraId="39AF9FB7" w14:textId="77777777" w:rsidR="00AD4377" w:rsidRPr="003735E1" w:rsidRDefault="00AD4377" w:rsidP="00AD4377">
      <w:pPr>
        <w:pStyle w:val="ListParagraph2"/>
        <w:spacing w:line="240" w:lineRule="auto"/>
        <w:ind w:left="0" w:firstLine="567"/>
        <w:jc w:val="both"/>
        <w:rPr>
          <w:rFonts w:ascii="Times New Roman" w:hAnsi="Times New Roman"/>
          <w:sz w:val="24"/>
          <w:szCs w:val="24"/>
          <w:lang w:val="ro-RO"/>
        </w:rPr>
      </w:pPr>
      <w:r w:rsidRPr="003735E1">
        <w:rPr>
          <w:rFonts w:ascii="Times New Roman" w:hAnsi="Times New Roman"/>
          <w:sz w:val="24"/>
          <w:szCs w:val="24"/>
          <w:lang w:val="ro-RO"/>
        </w:rPr>
        <w:t xml:space="preserve">Subsemnatul(a) …........................... </w:t>
      </w:r>
      <w:r w:rsidRPr="003735E1">
        <w:rPr>
          <w:rFonts w:ascii="Times New Roman" w:hAnsi="Times New Roman"/>
          <w:i/>
          <w:sz w:val="24"/>
          <w:szCs w:val="24"/>
          <w:lang w:val="ro-RO"/>
        </w:rPr>
        <w:t>(denumirea, numele operatorului economic)</w:t>
      </w:r>
      <w:r w:rsidRPr="003735E1">
        <w:rPr>
          <w:rFonts w:ascii="Times New Roman" w:hAnsi="Times New Roman"/>
          <w:sz w:val="24"/>
          <w:szCs w:val="24"/>
          <w:lang w:val="ro-RO"/>
        </w:rPr>
        <w:t>, în calitate de ofertant la procedura de achiziţie publică</w:t>
      </w:r>
      <w:r w:rsidRPr="003735E1">
        <w:rPr>
          <w:rFonts w:ascii="Times New Roman" w:hAnsi="Times New Roman"/>
          <w:i/>
          <w:sz w:val="24"/>
          <w:szCs w:val="24"/>
          <w:lang w:val="ro-RO"/>
        </w:rPr>
        <w:t xml:space="preserve"> </w:t>
      </w:r>
      <w:r w:rsidRPr="003735E1">
        <w:rPr>
          <w:rFonts w:ascii="Times New Roman" w:hAnsi="Times New Roman"/>
          <w:sz w:val="24"/>
          <w:szCs w:val="24"/>
          <w:lang w:val="ro-RO"/>
        </w:rPr>
        <w:t xml:space="preserve">pentru atribuirea contractului de achiziţie publică </w:t>
      </w:r>
      <w:r w:rsidRPr="003735E1">
        <w:rPr>
          <w:rFonts w:ascii="Times New Roman" w:hAnsi="Times New Roman"/>
          <w:b/>
          <w:i/>
          <w:sz w:val="24"/>
          <w:szCs w:val="24"/>
          <w:lang w:val="ro-RO"/>
        </w:rPr>
        <w:t>……………………………………….</w:t>
      </w:r>
      <w:r w:rsidRPr="003735E1">
        <w:rPr>
          <w:rFonts w:ascii="Times New Roman" w:hAnsi="Times New Roman"/>
          <w:b/>
          <w:sz w:val="24"/>
          <w:szCs w:val="24"/>
          <w:lang w:val="ro-RO"/>
        </w:rPr>
        <w:t xml:space="preserve">  (</w:t>
      </w:r>
      <w:r w:rsidRPr="003735E1">
        <w:rPr>
          <w:rFonts w:ascii="Times New Roman" w:hAnsi="Times New Roman"/>
          <w:i/>
          <w:sz w:val="24"/>
          <w:szCs w:val="24"/>
          <w:lang w:val="ro-RO"/>
        </w:rPr>
        <w:t>denumirea procedurii si a lotului</w:t>
      </w:r>
      <w:r w:rsidRPr="003735E1">
        <w:rPr>
          <w:rFonts w:ascii="Times New Roman" w:hAnsi="Times New Roman"/>
          <w:b/>
          <w:sz w:val="24"/>
          <w:szCs w:val="24"/>
          <w:lang w:val="ro-RO"/>
        </w:rPr>
        <w:t xml:space="preserve">) </w:t>
      </w:r>
      <w:r w:rsidRPr="003735E1">
        <w:rPr>
          <w:rFonts w:ascii="Times New Roman" w:hAnsi="Times New Roman"/>
          <w:sz w:val="24"/>
          <w:szCs w:val="24"/>
          <w:lang w:val="ro-RO"/>
        </w:rPr>
        <w:t xml:space="preserve">organizată de ......................................, declar că la elaborarea ofertei am ţinut cont de obligaţiile relevante din domeniile mediului, social şi al relaţiilor de muncă, luând cunoștință de instituţiile competente de la care se pot obţine informaţii detaliate privind reglementările respective. </w:t>
      </w:r>
    </w:p>
    <w:p w14:paraId="218F00DB" w14:textId="77777777" w:rsidR="00AD4377" w:rsidRPr="003735E1" w:rsidRDefault="00AD4377" w:rsidP="00AD4377">
      <w:pPr>
        <w:spacing w:before="100" w:beforeAutospacing="1" w:after="100" w:afterAutospacing="1"/>
        <w:ind w:left="600"/>
        <w:jc w:val="both"/>
        <w:rPr>
          <w:rFonts w:ascii="Times New Roman" w:hAnsi="Times New Roman"/>
          <w:noProof/>
          <w:sz w:val="24"/>
          <w:szCs w:val="24"/>
          <w:lang w:val="ro-RO"/>
        </w:rPr>
      </w:pPr>
      <w:r w:rsidRPr="003735E1">
        <w:rPr>
          <w:rFonts w:ascii="Times New Roman" w:hAnsi="Times New Roman"/>
          <w:noProof/>
          <w:sz w:val="24"/>
          <w:szCs w:val="24"/>
          <w:lang w:val="ro-RO"/>
        </w:rPr>
        <w:t>Data completării .....................(ziua, luna anul).</w:t>
      </w:r>
    </w:p>
    <w:p w14:paraId="06208F14"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Operator economic,</w:t>
      </w:r>
    </w:p>
    <w:p w14:paraId="2A1DAA9D"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w:t>
      </w:r>
    </w:p>
    <w:p w14:paraId="4F27134A"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operatorului economic)</w:t>
      </w:r>
    </w:p>
    <w:p w14:paraId="291BD7F3"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 xml:space="preserve">………………..……......................... </w:t>
      </w:r>
    </w:p>
    <w:p w14:paraId="2C38457E" w14:textId="77777777" w:rsidR="00AD4377" w:rsidRPr="003735E1" w:rsidRDefault="00AD4377" w:rsidP="00AD4377">
      <w:pPr>
        <w:spacing w:before="100" w:beforeAutospacing="1" w:after="100" w:afterAutospacing="1"/>
        <w:jc w:val="center"/>
        <w:rPr>
          <w:rFonts w:ascii="Times New Roman" w:hAnsi="Times New Roman"/>
          <w:noProof/>
          <w:sz w:val="24"/>
          <w:szCs w:val="24"/>
          <w:lang w:val="ro-RO"/>
        </w:rPr>
      </w:pPr>
      <w:r w:rsidRPr="003735E1">
        <w:rPr>
          <w:rFonts w:ascii="Times New Roman" w:hAnsi="Times New Roman"/>
          <w:noProof/>
          <w:sz w:val="24"/>
          <w:szCs w:val="24"/>
          <w:lang w:val="ro-RO"/>
        </w:rPr>
        <w:t>(numele persoanei autorizate şi semnătura)</w:t>
      </w:r>
    </w:p>
    <w:p w14:paraId="05CEBFCE" w14:textId="77777777" w:rsidR="00AD4377" w:rsidRPr="003735E1" w:rsidRDefault="00AD4377" w:rsidP="00AD4377">
      <w:pPr>
        <w:spacing w:before="100" w:beforeAutospacing="1" w:after="100" w:afterAutospacing="1"/>
        <w:jc w:val="both"/>
        <w:rPr>
          <w:rFonts w:ascii="Times New Roman" w:hAnsi="Times New Roman"/>
          <w:noProof/>
          <w:sz w:val="24"/>
          <w:szCs w:val="24"/>
          <w:lang w:val="ro-RO"/>
        </w:rPr>
      </w:pPr>
    </w:p>
    <w:p w14:paraId="67A0EAD2" w14:textId="77777777" w:rsidR="00AD4377" w:rsidRPr="003735E1" w:rsidRDefault="00AD4377" w:rsidP="00AD4377">
      <w:pPr>
        <w:spacing w:before="100" w:beforeAutospacing="1" w:after="100" w:afterAutospacing="1"/>
        <w:jc w:val="both"/>
        <w:rPr>
          <w:rFonts w:ascii="Times New Roman" w:hAnsi="Times New Roman"/>
          <w:i/>
          <w:noProof/>
          <w:sz w:val="24"/>
          <w:szCs w:val="24"/>
          <w:lang w:val="ro-RO"/>
        </w:rPr>
      </w:pPr>
      <w:r w:rsidRPr="003735E1">
        <w:rPr>
          <w:rFonts w:ascii="Times New Roman" w:hAnsi="Times New Roman"/>
          <w:i/>
          <w:noProof/>
          <w:sz w:val="24"/>
          <w:szCs w:val="24"/>
          <w:lang w:val="ro-RO"/>
        </w:rPr>
        <w:t>Notă: Acest formular se va completa de către toţi operatorii economici participanţi la procedura de atribuire, indiferent dacă sunt ofertanţi, lideri de asociaţie sau asociaţi.</w:t>
      </w:r>
    </w:p>
    <w:p w14:paraId="235D61D8" w14:textId="77777777" w:rsidR="00AD4377" w:rsidRPr="003735E1" w:rsidRDefault="00AD4377" w:rsidP="00AD4377">
      <w:pPr>
        <w:spacing w:line="360" w:lineRule="auto"/>
        <w:jc w:val="both"/>
        <w:rPr>
          <w:rFonts w:ascii="Times New Roman" w:hAnsi="Times New Roman"/>
          <w:i/>
          <w:spacing w:val="-1"/>
          <w:sz w:val="24"/>
          <w:szCs w:val="24"/>
          <w:lang w:val="ro-RO"/>
        </w:rPr>
      </w:pPr>
    </w:p>
    <w:p w14:paraId="507F4FFE" w14:textId="77777777" w:rsidR="00AD4377" w:rsidRPr="003735E1" w:rsidRDefault="00AD4377" w:rsidP="00AD4377">
      <w:pPr>
        <w:pStyle w:val="Heading1"/>
        <w:jc w:val="both"/>
        <w:rPr>
          <w:rFonts w:ascii="Times New Roman" w:hAnsi="Times New Roman" w:cs="Times New Roman"/>
          <w:i/>
          <w:spacing w:val="-1"/>
          <w:sz w:val="24"/>
          <w:szCs w:val="24"/>
        </w:rPr>
      </w:pPr>
    </w:p>
    <w:p w14:paraId="3F2CA9C7" w14:textId="77777777" w:rsidR="00AD4377" w:rsidRPr="003735E1" w:rsidRDefault="00AD4377" w:rsidP="00AD4377">
      <w:pPr>
        <w:ind w:right="-18"/>
        <w:jc w:val="right"/>
        <w:rPr>
          <w:rFonts w:ascii="Times New Roman" w:hAnsi="Times New Roman"/>
          <w:sz w:val="24"/>
          <w:szCs w:val="24"/>
          <w:lang w:val="ro-RO"/>
        </w:rPr>
      </w:pPr>
    </w:p>
    <w:p w14:paraId="2F79FD5A" w14:textId="77777777" w:rsidR="00AD4377" w:rsidRPr="003735E1" w:rsidRDefault="00AD4377" w:rsidP="00AD4377">
      <w:pPr>
        <w:pStyle w:val="DefaultText"/>
        <w:tabs>
          <w:tab w:val="center" w:pos="2160"/>
          <w:tab w:val="center" w:pos="7920"/>
        </w:tabs>
        <w:jc w:val="both"/>
        <w:rPr>
          <w:szCs w:val="24"/>
          <w:lang w:val="ro-RO"/>
        </w:rPr>
      </w:pPr>
    </w:p>
    <w:p w14:paraId="75F9392A" w14:textId="77777777" w:rsidR="00AD4377" w:rsidRPr="003735E1" w:rsidRDefault="00AD4377" w:rsidP="00AD4377">
      <w:pPr>
        <w:pStyle w:val="DefaultText"/>
        <w:tabs>
          <w:tab w:val="center" w:pos="2160"/>
          <w:tab w:val="center" w:pos="7920"/>
        </w:tabs>
        <w:jc w:val="both"/>
        <w:rPr>
          <w:szCs w:val="24"/>
          <w:lang w:val="ro-RO"/>
        </w:rPr>
      </w:pPr>
      <w:r w:rsidRPr="003735E1">
        <w:rPr>
          <w:szCs w:val="24"/>
          <w:lang w:val="ro-RO"/>
        </w:rPr>
        <w:br w:type="page"/>
      </w:r>
    </w:p>
    <w:p w14:paraId="117DA27B" w14:textId="4FF7ACA9" w:rsidR="003735E1" w:rsidRPr="003735E1" w:rsidRDefault="003C0491" w:rsidP="003735E1">
      <w:pPr>
        <w:widowControl w:val="0"/>
        <w:suppressAutoHyphens/>
        <w:jc w:val="right"/>
        <w:rPr>
          <w:rFonts w:ascii="Times New Roman" w:hAnsi="Times New Roman"/>
          <w:sz w:val="24"/>
          <w:szCs w:val="24"/>
          <w:lang w:val="ro-RO"/>
        </w:rPr>
      </w:pPr>
      <w:r>
        <w:rPr>
          <w:rFonts w:ascii="Times New Roman" w:hAnsi="Times New Roman"/>
          <w:sz w:val="24"/>
          <w:szCs w:val="24"/>
          <w:lang w:val="ro-RO"/>
        </w:rPr>
        <w:lastRenderedPageBreak/>
        <w:t>Formular nr. 9</w:t>
      </w:r>
    </w:p>
    <w:p w14:paraId="6430DAA5" w14:textId="37187B42" w:rsidR="00AD4377" w:rsidRPr="003735E1" w:rsidRDefault="00665E1B" w:rsidP="003735E1">
      <w:pPr>
        <w:shd w:val="clear" w:color="auto" w:fill="FFFFFF"/>
        <w:ind w:right="1469" w:firstLine="144"/>
        <w:jc w:val="both"/>
        <w:rPr>
          <w:rFonts w:ascii="Times New Roman" w:hAnsi="Times New Roman"/>
          <w:sz w:val="24"/>
          <w:szCs w:val="24"/>
          <w:lang w:val="ro-RO"/>
        </w:rPr>
      </w:pPr>
      <w:r w:rsidRPr="003735E1">
        <w:rPr>
          <w:rFonts w:ascii="Times New Roman" w:hAnsi="Times New Roman"/>
          <w:i/>
          <w:iCs/>
          <w:spacing w:val="-12"/>
          <w:sz w:val="24"/>
          <w:szCs w:val="24"/>
          <w:lang w:val="ro-RO"/>
        </w:rPr>
        <w:t xml:space="preserve"> </w:t>
      </w:r>
      <w:r w:rsidR="00AD4377" w:rsidRPr="003735E1">
        <w:rPr>
          <w:rFonts w:ascii="Times New Roman" w:hAnsi="Times New Roman"/>
          <w:i/>
          <w:iCs/>
          <w:spacing w:val="-12"/>
          <w:sz w:val="24"/>
          <w:szCs w:val="24"/>
          <w:lang w:val="ro-RO"/>
        </w:rPr>
        <w:t>(semnătură autorizată)</w:t>
      </w:r>
    </w:p>
    <w:p w14:paraId="728F5B30" w14:textId="77777777" w:rsidR="00AD4377" w:rsidRDefault="00AD4377" w:rsidP="00AD4377">
      <w:pPr>
        <w:overflowPunct/>
        <w:autoSpaceDE/>
        <w:autoSpaceDN/>
        <w:adjustRightInd/>
        <w:jc w:val="right"/>
        <w:textAlignment w:val="auto"/>
        <w:rPr>
          <w:rFonts w:ascii="Times New Roman" w:hAnsi="Times New Roman"/>
          <w:bCs/>
          <w:sz w:val="24"/>
          <w:szCs w:val="24"/>
          <w:lang w:val="ro-RO"/>
        </w:rPr>
      </w:pPr>
    </w:p>
    <w:p w14:paraId="7A91C97F"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0A614499" w14:textId="77777777" w:rsidR="004F5C91" w:rsidRDefault="004F5C91" w:rsidP="00AD4377">
      <w:pPr>
        <w:overflowPunct/>
        <w:autoSpaceDE/>
        <w:autoSpaceDN/>
        <w:adjustRightInd/>
        <w:jc w:val="right"/>
        <w:textAlignment w:val="auto"/>
        <w:rPr>
          <w:rFonts w:ascii="Times New Roman" w:hAnsi="Times New Roman"/>
          <w:bCs/>
          <w:sz w:val="24"/>
          <w:szCs w:val="24"/>
          <w:lang w:val="ro-RO"/>
        </w:rPr>
      </w:pPr>
    </w:p>
    <w:p w14:paraId="738CAD54" w14:textId="77777777" w:rsidR="004F5C91" w:rsidRPr="00B16E93" w:rsidRDefault="004F5C91" w:rsidP="004F5C91">
      <w:pPr>
        <w:pStyle w:val="Heading2"/>
        <w:rPr>
          <w:rFonts w:ascii="Times New Roman" w:eastAsia="Calibri" w:hAnsi="Times New Roman"/>
          <w:color w:val="000000" w:themeColor="text1"/>
          <w:sz w:val="22"/>
          <w:szCs w:val="20"/>
        </w:rPr>
      </w:pPr>
      <w:bookmarkStart w:id="10"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10"/>
    </w:p>
    <w:p w14:paraId="76E25A10" w14:textId="77777777" w:rsidR="004F5C91" w:rsidRPr="00B16E93" w:rsidRDefault="004F5C91" w:rsidP="004F5C91">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64A5FD0A" w14:textId="77777777" w:rsidR="004F5C91" w:rsidRPr="00B16E93" w:rsidRDefault="004F5C91" w:rsidP="004F5C91">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4EE951C2" w14:textId="77777777" w:rsidR="004F5C91" w:rsidRDefault="004F5C91" w:rsidP="004F5C91">
      <w:pPr>
        <w:shd w:val="clear" w:color="auto" w:fill="FFFFFF"/>
        <w:rPr>
          <w:rFonts w:ascii="Times New Roman" w:hAnsi="Times New Roman"/>
          <w:i/>
          <w:iCs/>
          <w:spacing w:val="-2"/>
          <w:w w:val="90"/>
          <w:lang w:val="ro-RO"/>
        </w:rPr>
      </w:pPr>
    </w:p>
    <w:p w14:paraId="67F2533F" w14:textId="77777777" w:rsidR="004F5C91" w:rsidRDefault="004F5C91" w:rsidP="004F5C91">
      <w:pPr>
        <w:shd w:val="clear" w:color="auto" w:fill="FFFFFF"/>
        <w:rPr>
          <w:rFonts w:ascii="Times New Roman" w:hAnsi="Times New Roman"/>
          <w:i/>
          <w:iCs/>
          <w:spacing w:val="-2"/>
          <w:w w:val="90"/>
          <w:lang w:val="ro-RO"/>
        </w:rPr>
      </w:pPr>
    </w:p>
    <w:p w14:paraId="56707492" w14:textId="77777777" w:rsidR="004F5C91" w:rsidRPr="00B16E93" w:rsidRDefault="004F5C91" w:rsidP="004F5C91">
      <w:pPr>
        <w:shd w:val="clear" w:color="auto" w:fill="FFFFFF"/>
        <w:jc w:val="center"/>
        <w:rPr>
          <w:rFonts w:ascii="Times New Roman" w:hAnsi="Times New Roman"/>
          <w:i/>
          <w:iCs/>
          <w:spacing w:val="-2"/>
          <w:w w:val="90"/>
          <w:sz w:val="18"/>
          <w:lang w:val="ro-RO"/>
        </w:rPr>
      </w:pPr>
    </w:p>
    <w:p w14:paraId="3334F954" w14:textId="77777777" w:rsidR="004F5C91" w:rsidRPr="00B16E93" w:rsidRDefault="004F5C91" w:rsidP="004F5C91">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24DE1C3" w14:textId="77777777" w:rsidR="004F5C91" w:rsidRDefault="004F5C91" w:rsidP="004F5C91">
      <w:pPr>
        <w:shd w:val="clear" w:color="auto" w:fill="FFFFFF"/>
        <w:rPr>
          <w:rFonts w:ascii="Times New Roman" w:hAnsi="Times New Roman"/>
          <w:i/>
          <w:iCs/>
          <w:spacing w:val="-2"/>
          <w:w w:val="90"/>
          <w:lang w:val="ro-RO"/>
        </w:rPr>
      </w:pPr>
    </w:p>
    <w:p w14:paraId="50DAABF0" w14:textId="77777777" w:rsidR="004F5C91" w:rsidRDefault="004F5C91" w:rsidP="004F5C91">
      <w:pPr>
        <w:shd w:val="clear" w:color="auto" w:fill="FFFFFF"/>
        <w:rPr>
          <w:rFonts w:ascii="Times New Roman" w:hAnsi="Times New Roman"/>
          <w:lang w:val="ro-RO"/>
        </w:rPr>
      </w:pPr>
    </w:p>
    <w:p w14:paraId="7002F592" w14:textId="77777777" w:rsidR="004F5C91" w:rsidRDefault="004F5C91" w:rsidP="004F5C91">
      <w:pPr>
        <w:shd w:val="clear" w:color="auto" w:fill="FFFFFF"/>
        <w:rPr>
          <w:rFonts w:ascii="Times New Roman" w:hAnsi="Times New Roman"/>
          <w:lang w:val="ro-RO"/>
        </w:rPr>
      </w:pPr>
    </w:p>
    <w:p w14:paraId="3C93C4A5" w14:textId="77777777" w:rsidR="004F5C91" w:rsidRPr="009A03D2" w:rsidRDefault="004F5C91" w:rsidP="004F5C91">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 xml:space="preserve">responsabil cu evaluarea/selecţia și  contractarea în  cadrul  procedurii  de atribuire a  contractului  de  achiziție </w:t>
      </w:r>
      <w:r w:rsidRPr="009A03D2">
        <w:rPr>
          <w:rFonts w:ascii="Times New Roman" w:hAnsi="Times New Roman"/>
          <w:spacing w:val="-3"/>
          <w:sz w:val="22"/>
          <w:lang w:val="ro-RO"/>
        </w:rPr>
        <w:t>publică.............................................................................</w:t>
      </w:r>
    </w:p>
    <w:p w14:paraId="0BEBC948" w14:textId="77777777" w:rsidR="004F5C91" w:rsidRPr="009A03D2" w:rsidRDefault="004F5C91" w:rsidP="004F5C91">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entităţii juridice pe care o reprezint în cadrul activităţii de evaluare și contractare, în baza Regulamentului UE 679/2016 </w:t>
      </w:r>
      <w:r w:rsidRPr="009A03D2">
        <w:rPr>
          <w:rFonts w:ascii="Times New Roman" w:hAnsi="Times New Roman"/>
          <w:i/>
          <w:iCs/>
          <w:sz w:val="22"/>
          <w:lang w:val="ro-RO"/>
        </w:rPr>
        <w:t xml:space="preserve">privind protecţia persoanelor fizice în ceea ce priveşte prelucrarea datelor cu caracter personal și privind libera circulaţie a acestor date și de abrogare a Directivei 95/46/CE (Regulamentul general privind protecţia datelor), </w:t>
      </w:r>
      <w:r w:rsidRPr="009A03D2">
        <w:rPr>
          <w:rFonts w:ascii="Times New Roman" w:hAnsi="Times New Roman"/>
          <w:sz w:val="22"/>
          <w:lang w:val="ro-RO"/>
        </w:rPr>
        <w:t>precum și prelucrarea, stocarea/arhivarea datelor conform normelor legale incidente.</w:t>
      </w:r>
    </w:p>
    <w:p w14:paraId="6F9592BD" w14:textId="77777777" w:rsidR="004F5C91" w:rsidRPr="009A03D2" w:rsidRDefault="004F5C91" w:rsidP="004F5C91">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Declar că am luat la cunoştinţă de drepturile mele conferite de Regulamentului UE 679/2016, inclusiv despre drepturile pe care subiecţii datelor cu caracter personal le deţin, dreptul la acces la date, dreptul la ştergerea datelor ("dreptul de a fi uitat"), dreptul la restrictionare, dreptul la portabilitatea datelor, dreptul la opoziţie, dreptul la rectificare în conformitate cu prevederile legale în vigoare.</w:t>
      </w:r>
    </w:p>
    <w:p w14:paraId="582B56B8" w14:textId="77777777" w:rsidR="004F5C91" w:rsidRPr="009A03D2" w:rsidRDefault="004F5C91" w:rsidP="004F5C91">
      <w:pPr>
        <w:shd w:val="clear" w:color="auto" w:fill="FFFFFF"/>
        <w:spacing w:before="245" w:line="252" w:lineRule="exact"/>
        <w:ind w:left="7" w:right="14" w:firstLine="727"/>
        <w:jc w:val="both"/>
        <w:rPr>
          <w:rFonts w:ascii="Times New Roman" w:hAnsi="Times New Roman"/>
          <w:sz w:val="22"/>
          <w:lang w:val="ro-RO"/>
        </w:rPr>
      </w:pPr>
      <w:r w:rsidRPr="009A03D2">
        <w:rPr>
          <w:rFonts w:ascii="Times New Roman" w:hAnsi="Times New Roman"/>
          <w:spacing w:val="-1"/>
          <w:sz w:val="22"/>
          <w:lang w:val="ro-RO"/>
        </w:rPr>
        <w:t xml:space="preserve">Consimţământul în ceea ce priveşte prelucrarea datelor cu caracter personal, menţionate în tot </w:t>
      </w:r>
      <w:r w:rsidRPr="009A03D2">
        <w:rPr>
          <w:rFonts w:ascii="Times New Roman" w:hAnsi="Times New Roman"/>
          <w:sz w:val="22"/>
          <w:lang w:val="ro-RO"/>
        </w:rPr>
        <w:t>cuprinsul documentelor procedurii de achiziție sunt voluntare.</w:t>
      </w:r>
    </w:p>
    <w:p w14:paraId="11AAA6A4" w14:textId="77777777" w:rsidR="004F5C91" w:rsidRPr="009A03D2" w:rsidRDefault="004F5C91" w:rsidP="004F5C91">
      <w:pPr>
        <w:shd w:val="clear" w:color="auto" w:fill="FFFFFF"/>
        <w:spacing w:before="252" w:line="252" w:lineRule="exact"/>
        <w:ind w:right="22" w:firstLine="727"/>
        <w:jc w:val="both"/>
        <w:rPr>
          <w:rFonts w:ascii="Times New Roman" w:hAnsi="Times New Roman"/>
          <w:sz w:val="22"/>
          <w:lang w:val="ro-RO"/>
        </w:rPr>
      </w:pPr>
      <w:r w:rsidRPr="009A03D2">
        <w:rPr>
          <w:rFonts w:ascii="Times New Roman" w:hAnsi="Times New Roman"/>
          <w:sz w:val="22"/>
          <w:lang w:val="ro-RO"/>
        </w:rPr>
        <w:t>Înţeleg această declarație de consimţământ și sunt de acord cu procesarea datelor personale în următoarele scopuri:</w:t>
      </w:r>
    </w:p>
    <w:p w14:paraId="5AC7943A"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358E6D2E" w14:textId="77777777" w:rsidR="004F5C91" w:rsidRPr="009A03D2" w:rsidRDefault="004F5C91" w:rsidP="004F5C91">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33FF5E12" w14:textId="77777777" w:rsidR="004F5C91" w:rsidRPr="009A03D2" w:rsidRDefault="004F5C91" w:rsidP="004F5C91">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6C8A2A4" w14:textId="77777777" w:rsidR="004F5C91" w:rsidRPr="009A03D2" w:rsidRDefault="004F5C91" w:rsidP="004F5C91">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3A146012" w14:textId="77777777" w:rsidR="004F5C91" w:rsidRPr="009A03D2" w:rsidRDefault="004F5C91" w:rsidP="004F5C91">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(Notă: Se bifează obţiunile aplicabile)</w:t>
      </w:r>
    </w:p>
    <w:p w14:paraId="3AB65AFF" w14:textId="77777777" w:rsidR="004F5C91" w:rsidRDefault="004F5C91" w:rsidP="004F5C91">
      <w:pPr>
        <w:shd w:val="clear" w:color="auto" w:fill="FFFFFF"/>
        <w:spacing w:before="245"/>
        <w:ind w:left="144"/>
        <w:jc w:val="both"/>
        <w:rPr>
          <w:rFonts w:ascii="Times New Roman" w:hAnsi="Times New Roman"/>
          <w:spacing w:val="-2"/>
          <w:sz w:val="22"/>
          <w:lang w:val="ro-RO"/>
        </w:rPr>
      </w:pPr>
    </w:p>
    <w:p w14:paraId="00CDB4EB" w14:textId="77777777" w:rsidR="004F5C91" w:rsidRPr="009A03D2" w:rsidRDefault="004F5C91" w:rsidP="004F5C91">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6EA24B66" w14:textId="77777777" w:rsidR="004F5C91" w:rsidRDefault="004F5C91" w:rsidP="004F5C91">
      <w:pPr>
        <w:shd w:val="clear" w:color="auto" w:fill="FFFFFF"/>
        <w:spacing w:before="72" w:line="475" w:lineRule="exact"/>
        <w:ind w:right="1469"/>
        <w:jc w:val="both"/>
        <w:rPr>
          <w:rFonts w:ascii="Times New Roman" w:hAnsi="Times New Roman"/>
          <w:i/>
          <w:iCs/>
          <w:spacing w:val="-12"/>
          <w:sz w:val="22"/>
          <w:lang w:val="ro-RO"/>
        </w:rPr>
      </w:pPr>
      <w:r>
        <w:rPr>
          <w:rFonts w:ascii="Times New Roman" w:hAnsi="Times New Roman"/>
          <w:spacing w:val="-2"/>
          <w:sz w:val="22"/>
          <w:lang w:val="ro-RO"/>
        </w:rPr>
        <w:t xml:space="preserve">  </w:t>
      </w:r>
      <w:r w:rsidRPr="009A03D2">
        <w:rPr>
          <w:rFonts w:ascii="Times New Roman" w:hAnsi="Times New Roman"/>
          <w:spacing w:val="-2"/>
          <w:sz w:val="22"/>
          <w:lang w:val="ro-RO"/>
        </w:rPr>
        <w:t xml:space="preserve">Operator economic, </w:t>
      </w:r>
      <w:r w:rsidRPr="009A03D2">
        <w:rPr>
          <w:rFonts w:ascii="Times New Roman" w:hAnsi="Times New Roman"/>
          <w:i/>
          <w:iCs/>
          <w:spacing w:val="-12"/>
          <w:sz w:val="22"/>
          <w:lang w:val="ro-RO"/>
        </w:rPr>
        <w:t>(semnătură autorizată)</w:t>
      </w:r>
    </w:p>
    <w:p w14:paraId="63337274" w14:textId="77777777" w:rsidR="004F5C91" w:rsidRPr="009A03D2" w:rsidRDefault="004F5C91" w:rsidP="004F5C91">
      <w:pPr>
        <w:shd w:val="clear" w:color="auto" w:fill="FFFFFF"/>
        <w:spacing w:before="72" w:line="475" w:lineRule="exact"/>
        <w:ind w:right="1469"/>
        <w:jc w:val="both"/>
        <w:rPr>
          <w:rFonts w:ascii="Times New Roman" w:hAnsi="Times New Roman"/>
          <w:sz w:val="22"/>
          <w:lang w:val="ro-RO"/>
        </w:rPr>
      </w:pPr>
    </w:p>
    <w:p w14:paraId="47BAAED2" w14:textId="77777777" w:rsidR="004F5C91" w:rsidRDefault="004F5C91" w:rsidP="004F5C91">
      <w:pPr>
        <w:shd w:val="clear" w:color="auto" w:fill="FFFFFF"/>
        <w:spacing w:before="245"/>
        <w:jc w:val="both"/>
        <w:rPr>
          <w:rFonts w:ascii="Times New Roman" w:hAnsi="Times New Roman"/>
          <w:b/>
          <w:sz w:val="22"/>
          <w:lang w:val="ro-RO"/>
        </w:rPr>
      </w:pPr>
    </w:p>
    <w:sectPr w:rsidR="004F5C91" w:rsidSect="00C002F1">
      <w:footerReference w:type="even" r:id="rId10"/>
      <w:footerReference w:type="default" r:id="rId1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C6DCE" w14:textId="77777777" w:rsidR="00F40E1D" w:rsidRDefault="00F40E1D" w:rsidP="00400002">
      <w:r>
        <w:separator/>
      </w:r>
    </w:p>
  </w:endnote>
  <w:endnote w:type="continuationSeparator" w:id="0">
    <w:p w14:paraId="307CEB27" w14:textId="77777777" w:rsidR="00F40E1D" w:rsidRDefault="00F40E1D"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D77486" w14:textId="77777777" w:rsidR="00F40E1D" w:rsidRDefault="00F40E1D" w:rsidP="00400002">
      <w:r>
        <w:separator/>
      </w:r>
    </w:p>
  </w:footnote>
  <w:footnote w:type="continuationSeparator" w:id="0">
    <w:p w14:paraId="61537FD8" w14:textId="77777777" w:rsidR="00F40E1D" w:rsidRDefault="00F40E1D"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8"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1"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2"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9"/>
  </w:num>
  <w:num w:numId="2">
    <w:abstractNumId w:val="7"/>
  </w:num>
  <w:num w:numId="3">
    <w:abstractNumId w:val="5"/>
  </w:num>
  <w:num w:numId="4">
    <w:abstractNumId w:val="3"/>
  </w:num>
  <w:num w:numId="5">
    <w:abstractNumId w:val="12"/>
  </w:num>
  <w:num w:numId="6">
    <w:abstractNumId w:val="8"/>
  </w:num>
  <w:num w:numId="7">
    <w:abstractNumId w:val="13"/>
  </w:num>
  <w:num w:numId="8">
    <w:abstractNumId w:val="1"/>
  </w:num>
  <w:num w:numId="9">
    <w:abstractNumId w:val="2"/>
  </w:num>
  <w:num w:numId="10">
    <w:abstractNumId w:val="10"/>
  </w:num>
  <w:num w:numId="11">
    <w:abstractNumId w:val="11"/>
  </w:num>
  <w:num w:numId="12">
    <w:abstractNumId w:val="4"/>
  </w:num>
  <w:num w:numId="13">
    <w:abstractNumId w:val="6"/>
  </w:num>
  <w:num w:numId="14">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36"/>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6932"/>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39E2"/>
    <w:rsid w:val="00293CE9"/>
    <w:rsid w:val="002945D0"/>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6520"/>
    <w:rsid w:val="00386CF5"/>
    <w:rsid w:val="00386DE8"/>
    <w:rsid w:val="003879FD"/>
    <w:rsid w:val="00387B66"/>
    <w:rsid w:val="003904F4"/>
    <w:rsid w:val="00392D69"/>
    <w:rsid w:val="0039393F"/>
    <w:rsid w:val="00394867"/>
    <w:rsid w:val="00395F04"/>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491"/>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367"/>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B7E73"/>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5C9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4A65"/>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5765"/>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A01"/>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5E1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B6B"/>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D6B"/>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497"/>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3CA"/>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455A"/>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621"/>
    <w:rsid w:val="00B4470D"/>
    <w:rsid w:val="00B44CD5"/>
    <w:rsid w:val="00B4626C"/>
    <w:rsid w:val="00B469D7"/>
    <w:rsid w:val="00B470C1"/>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97E10"/>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5481"/>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47FFE"/>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96EA2"/>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6BD"/>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0E1D"/>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4E"/>
    <w:rsid w:val="00F71BA3"/>
    <w:rsid w:val="00F72192"/>
    <w:rsid w:val="00F7228B"/>
    <w:rsid w:val="00F72597"/>
    <w:rsid w:val="00F7353E"/>
    <w:rsid w:val="00F74191"/>
    <w:rsid w:val="00F75455"/>
    <w:rsid w:val="00F75C86"/>
    <w:rsid w:val="00F763E8"/>
    <w:rsid w:val="00F76B9E"/>
    <w:rsid w:val="00F76E12"/>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1DC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CA"/>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14CB"/>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basedOn w:val="Normal"/>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9407204">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577590525">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gaspchr.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5.ro/App/Document/geytcnbrgy3a/legea-nr-98-2016-privind-achizitiile-publice?pid=96798275&amp;d=2016-06-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6894A-8E97-464B-932B-5A5DA41B5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2700</Words>
  <Characters>15396</Characters>
  <Application>Microsoft Office Word</Application>
  <DocSecurity>0</DocSecurity>
  <Lines>128</Lines>
  <Paragraphs>36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2025-05-21T09:54:00Z</cp:lastPrinted>
  <dcterms:created xsi:type="dcterms:W3CDTF">2025-06-24T06:44:00Z</dcterms:created>
  <dcterms:modified xsi:type="dcterms:W3CDTF">2025-06-24T06:44:00Z</dcterms:modified>
</cp:coreProperties>
</file>