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3735E1" w:rsidRDefault="001F4339" w:rsidP="001F4339">
      <w:pPr>
        <w:rPr>
          <w:rFonts w:ascii="Times New Roman" w:hAnsi="Times New Roman"/>
          <w:sz w:val="24"/>
          <w:szCs w:val="24"/>
          <w:lang w:val="ro-RO"/>
        </w:rPr>
      </w:pPr>
      <w:bookmarkStart w:id="0" w:name="_GoBack"/>
      <w:bookmarkEnd w:id="0"/>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r w:rsidR="000B7787">
        <w:rPr>
          <w:rFonts w:ascii="Times New Roman" w:hAnsi="Times New Roman"/>
          <w:sz w:val="28"/>
          <w:szCs w:val="28"/>
          <w:lang w:val="ro-RO"/>
        </w:rPr>
        <w:t>D</w:t>
      </w:r>
      <w:r w:rsidR="000B7787" w:rsidRPr="003735E1">
        <w:rPr>
          <w:rFonts w:ascii="Times New Roman" w:hAnsi="Times New Roman"/>
          <w:sz w:val="28"/>
          <w:szCs w:val="28"/>
          <w:lang w:val="ro-RO"/>
        </w:rPr>
        <w:t xml:space="preserve">eclaraţie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1"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1"/>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r w:rsidR="000B7787" w:rsidRPr="003735E1">
        <w:rPr>
          <w:rFonts w:ascii="Times New Roman" w:hAnsi="Times New Roman"/>
          <w:sz w:val="28"/>
          <w:szCs w:val="28"/>
          <w:lang w:val="ro-RO"/>
        </w:rPr>
        <w:t xml:space="preserve">Declaraţie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2" w:name="_Hlk32820879"/>
      <w:r w:rsidRPr="003735E1">
        <w:rPr>
          <w:rFonts w:ascii="Times New Roman" w:hAnsi="Times New Roman"/>
          <w:iCs/>
          <w:sz w:val="28"/>
          <w:szCs w:val="28"/>
          <w:lang w:val="ro-RO"/>
        </w:rPr>
        <w:t>Declarație de acceptare a condițiilor contractuale și de însușire a documentației de atribuire</w:t>
      </w:r>
      <w:bookmarkEnd w:id="2"/>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4D12E7B6" w14:textId="7019D345" w:rsidR="005C4A65" w:rsidRPr="003735E1" w:rsidRDefault="005C4A65"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w:t>
      </w:r>
      <w:r w:rsidR="003C0491">
        <w:rPr>
          <w:rFonts w:ascii="Times New Roman" w:hAnsi="Times New Roman"/>
          <w:iCs/>
          <w:sz w:val="28"/>
          <w:szCs w:val="28"/>
          <w:lang w:val="ro-RO"/>
        </w:rPr>
        <w:t xml:space="preserve">Formular nr. 9 - </w:t>
      </w:r>
      <w:r w:rsidR="004F5C91">
        <w:rPr>
          <w:rFonts w:ascii="Times New Roman" w:hAnsi="Times New Roman"/>
          <w:iCs/>
          <w:sz w:val="28"/>
          <w:szCs w:val="28"/>
          <w:lang w:val="ro-RO"/>
        </w:rPr>
        <w:t>Acord de prelucrare date cu caracter personal</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3"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6423A07D"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Pr="003735E1">
        <w:rPr>
          <w:rFonts w:ascii="Times New Roman" w:hAnsi="Times New Roman"/>
          <w:sz w:val="24"/>
          <w:szCs w:val="24"/>
          <w:lang w:val="ro-RO"/>
        </w:rPr>
        <w:t>,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008D4497">
        <w:rPr>
          <w:rFonts w:ascii="Times New Roman" w:hAnsi="Times New Roman"/>
          <w:b/>
          <w:bCs/>
          <w:sz w:val="24"/>
          <w:szCs w:val="24"/>
          <w:lang w:val="ro-RO"/>
        </w:rPr>
        <w:t>_____________________</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6F677A4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(se bifeaza optiunea corespunzatoare)</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56C97BB5" w:rsidR="00312C00"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0A9BA4DA" w14:textId="100FE75C" w:rsidR="00757B6B" w:rsidRDefault="00757B6B" w:rsidP="00312C00">
      <w:pPr>
        <w:jc w:val="both"/>
        <w:rPr>
          <w:rFonts w:ascii="Times New Roman" w:hAnsi="Times New Roman"/>
          <w:i/>
          <w:sz w:val="24"/>
          <w:szCs w:val="24"/>
          <w:lang w:val="ro-RO"/>
        </w:rPr>
      </w:pPr>
    </w:p>
    <w:p w14:paraId="4D2B75AF" w14:textId="174E9C6F" w:rsidR="00757B6B" w:rsidRDefault="00757B6B" w:rsidP="00312C00">
      <w:pPr>
        <w:jc w:val="both"/>
        <w:rPr>
          <w:rFonts w:ascii="Times New Roman" w:hAnsi="Times New Roman"/>
          <w:i/>
          <w:sz w:val="24"/>
          <w:szCs w:val="24"/>
          <w:lang w:val="ro-RO"/>
        </w:rPr>
      </w:pPr>
    </w:p>
    <w:p w14:paraId="3DD40A58" w14:textId="0A9D9868" w:rsidR="00757B6B" w:rsidRDefault="00757B6B" w:rsidP="00312C00">
      <w:pPr>
        <w:jc w:val="both"/>
        <w:rPr>
          <w:rFonts w:ascii="Times New Roman" w:hAnsi="Times New Roman"/>
          <w:i/>
          <w:sz w:val="24"/>
          <w:szCs w:val="24"/>
          <w:lang w:val="ro-RO"/>
        </w:rPr>
      </w:pPr>
    </w:p>
    <w:p w14:paraId="5AEC775D" w14:textId="3CAC23B8" w:rsidR="00757B6B" w:rsidRDefault="00757B6B" w:rsidP="00312C00">
      <w:pPr>
        <w:jc w:val="both"/>
        <w:rPr>
          <w:rFonts w:ascii="Times New Roman" w:hAnsi="Times New Roman"/>
          <w:i/>
          <w:sz w:val="24"/>
          <w:szCs w:val="24"/>
          <w:lang w:val="ro-RO"/>
        </w:rPr>
      </w:pPr>
    </w:p>
    <w:p w14:paraId="45D0D7CB" w14:textId="77777777" w:rsidR="00FC78CA" w:rsidRDefault="00FC78CA" w:rsidP="00312C00">
      <w:pPr>
        <w:jc w:val="both"/>
        <w:rPr>
          <w:rFonts w:ascii="Times New Roman" w:hAnsi="Times New Roman"/>
          <w:i/>
          <w:sz w:val="24"/>
          <w:szCs w:val="24"/>
          <w:lang w:val="ro-RO"/>
        </w:rPr>
      </w:pPr>
    </w:p>
    <w:p w14:paraId="32E32A21" w14:textId="4FD3F720" w:rsidR="00757B6B" w:rsidRDefault="00757B6B" w:rsidP="00312C00">
      <w:pPr>
        <w:jc w:val="both"/>
        <w:rPr>
          <w:rFonts w:ascii="Times New Roman" w:hAnsi="Times New Roman"/>
          <w:i/>
          <w:sz w:val="24"/>
          <w:szCs w:val="24"/>
          <w:lang w:val="ro-RO"/>
        </w:rPr>
      </w:pPr>
    </w:p>
    <w:p w14:paraId="11BC56E0" w14:textId="77777777" w:rsidR="00757B6B" w:rsidRPr="003735E1" w:rsidRDefault="00757B6B" w:rsidP="00312C00">
      <w:pPr>
        <w:jc w:val="both"/>
        <w:rPr>
          <w:rFonts w:ascii="Times New Roman" w:hAnsi="Times New Roman"/>
          <w:i/>
          <w:sz w:val="24"/>
          <w:szCs w:val="24"/>
          <w:lang w:val="ro-RO"/>
        </w:rPr>
      </w:pPr>
    </w:p>
    <w:p w14:paraId="0DCA9AC0" w14:textId="77F34E4D"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b/>
          <w:i/>
          <w:sz w:val="24"/>
          <w:szCs w:val="24"/>
          <w:lang w:val="ro-RO"/>
        </w:rPr>
        <w:lastRenderedPageBreak/>
        <w:t xml:space="preserve">      </w:t>
      </w:r>
      <w:r w:rsidR="00FC78CA">
        <w:rPr>
          <w:rFonts w:ascii="Times New Roman" w:hAnsi="Times New Roman"/>
          <w:b/>
          <w:i/>
          <w:sz w:val="24"/>
          <w:szCs w:val="24"/>
          <w:lang w:val="ro-RO"/>
        </w:rPr>
        <w:t xml:space="preserve">                                                                                                         </w:t>
      </w:r>
      <w:r w:rsidRPr="00757B6B">
        <w:rPr>
          <w:rFonts w:ascii="Times New Roman" w:hAnsi="Times New Roman"/>
          <w:b/>
          <w:i/>
          <w:sz w:val="24"/>
          <w:szCs w:val="24"/>
          <w:lang w:val="ro-RO"/>
        </w:rPr>
        <w:t xml:space="preserve">   </w:t>
      </w:r>
      <w:r w:rsidRPr="00757B6B">
        <w:rPr>
          <w:rFonts w:ascii="Times New Roman" w:hAnsi="Times New Roman"/>
          <w:sz w:val="24"/>
          <w:szCs w:val="24"/>
          <w:lang w:val="ro-RO"/>
        </w:rPr>
        <w:t>Anexa la formularul de ofertă</w:t>
      </w:r>
    </w:p>
    <w:p w14:paraId="309F72F2"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OFERTANTUL</w:t>
      </w:r>
      <w:r w:rsidRPr="00757B6B">
        <w:rPr>
          <w:rFonts w:ascii="Times New Roman" w:hAnsi="Times New Roman"/>
          <w:sz w:val="24"/>
          <w:szCs w:val="24"/>
          <w:lang w:val="ro-RO"/>
        </w:rPr>
        <w:tab/>
        <w:t xml:space="preserve"> </w:t>
      </w:r>
    </w:p>
    <w:p w14:paraId="70098B6C"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 xml:space="preserve">______________________ </w:t>
      </w:r>
      <w:r w:rsidRPr="00757B6B">
        <w:rPr>
          <w:rFonts w:ascii="Times New Roman" w:hAnsi="Times New Roman"/>
          <w:sz w:val="24"/>
          <w:szCs w:val="24"/>
          <w:lang w:val="ro-RO"/>
        </w:rPr>
        <w:tab/>
        <w:t xml:space="preserve">                            </w:t>
      </w:r>
    </w:p>
    <w:p w14:paraId="3936A273"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(denumirea/numele)</w:t>
      </w:r>
    </w:p>
    <w:p w14:paraId="0002E521"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0A1CE42E" w14:textId="77777777" w:rsidR="00757B6B" w:rsidRPr="00757B6B" w:rsidRDefault="00757B6B" w:rsidP="00757B6B">
      <w:pPr>
        <w:overflowPunct/>
        <w:autoSpaceDE/>
        <w:autoSpaceDN/>
        <w:adjustRightInd/>
        <w:spacing w:after="160" w:line="259" w:lineRule="auto"/>
        <w:textAlignment w:val="auto"/>
        <w:rPr>
          <w:rFonts w:ascii="Times New Roman" w:hAnsi="Times New Roman"/>
          <w:b/>
          <w:bCs/>
          <w:sz w:val="24"/>
          <w:szCs w:val="24"/>
          <w:lang w:val="ro-RO"/>
        </w:rPr>
      </w:pPr>
      <w:r w:rsidRPr="00757B6B">
        <w:rPr>
          <w:rFonts w:ascii="Times New Roman" w:hAnsi="Times New Roman"/>
          <w:b/>
          <w:bCs/>
          <w:sz w:val="24"/>
          <w:szCs w:val="24"/>
          <w:lang w:val="ro-RO"/>
        </w:rPr>
        <w:t>CENTRALIZATOR DE PREŢURI</w:t>
      </w:r>
    </w:p>
    <w:p w14:paraId="116A6D3E" w14:textId="77777777" w:rsidR="00757B6B" w:rsidRPr="00757B6B" w:rsidRDefault="00757B6B" w:rsidP="00757B6B">
      <w:pPr>
        <w:overflowPunct/>
        <w:autoSpaceDE/>
        <w:autoSpaceDN/>
        <w:adjustRightInd/>
        <w:spacing w:after="160" w:line="259" w:lineRule="auto"/>
        <w:textAlignment w:val="auto"/>
        <w:rPr>
          <w:rFonts w:ascii="Times New Roman" w:hAnsi="Times New Roman"/>
          <w:b/>
          <w:bCs/>
          <w:sz w:val="24"/>
          <w:szCs w:val="24"/>
          <w:lang w:val="ro-RO"/>
        </w:rPr>
      </w:pPr>
      <w:r w:rsidRPr="00757B6B">
        <w:rPr>
          <w:rFonts w:ascii="Times New Roman" w:hAnsi="Times New Roman"/>
          <w:b/>
          <w:bCs/>
          <w:sz w:val="24"/>
          <w:szCs w:val="24"/>
          <w:lang w:val="ro-RO"/>
        </w:rPr>
        <w:t>pentru servicii</w:t>
      </w:r>
    </w:p>
    <w:p w14:paraId="3AED8B22" w14:textId="77777777" w:rsidR="00757B6B" w:rsidRPr="00757B6B" w:rsidRDefault="00757B6B" w:rsidP="00757B6B">
      <w:pPr>
        <w:overflowPunct/>
        <w:autoSpaceDE/>
        <w:autoSpaceDN/>
        <w:adjustRightInd/>
        <w:spacing w:after="160" w:line="259" w:lineRule="auto"/>
        <w:textAlignment w:val="auto"/>
        <w:rPr>
          <w:rFonts w:ascii="Times New Roman" w:hAnsi="Times New Roman"/>
          <w:bCs/>
          <w:sz w:val="24"/>
          <w:szCs w:val="24"/>
          <w:lang w:val="ro-RO"/>
        </w:rPr>
      </w:pPr>
      <w:r w:rsidRPr="00757B6B">
        <w:rPr>
          <w:rFonts w:ascii="Times New Roman" w:hAnsi="Times New Roman"/>
          <w:bCs/>
          <w:sz w:val="24"/>
          <w:szCs w:val="24"/>
          <w:lang w:val="ro-RO"/>
        </w:rPr>
        <w:t>în perioada 01.06 – 31.12.2025 și 01.01 – 31.05.2026</w:t>
      </w:r>
    </w:p>
    <w:tbl>
      <w:tblPr>
        <w:tblpPr w:leftFromText="180" w:rightFromText="180" w:vertAnchor="text" w:horzAnchor="margin" w:tblpXSpec="center"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0"/>
        <w:gridCol w:w="1090"/>
        <w:gridCol w:w="983"/>
        <w:gridCol w:w="1112"/>
        <w:gridCol w:w="1726"/>
        <w:gridCol w:w="808"/>
        <w:gridCol w:w="1459"/>
      </w:tblGrid>
      <w:tr w:rsidR="00757B6B" w:rsidRPr="00757B6B" w14:paraId="53CDF8E5" w14:textId="77777777" w:rsidTr="005D7E87">
        <w:trPr>
          <w:trHeight w:val="828"/>
        </w:trPr>
        <w:tc>
          <w:tcPr>
            <w:tcW w:w="2831" w:type="dxa"/>
            <w:shd w:val="clear" w:color="auto" w:fill="auto"/>
            <w:vAlign w:val="center"/>
          </w:tcPr>
          <w:p w14:paraId="45FF6D25"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Tip serviciu</w:t>
            </w:r>
          </w:p>
        </w:tc>
        <w:tc>
          <w:tcPr>
            <w:tcW w:w="1093" w:type="dxa"/>
            <w:shd w:val="clear" w:color="auto" w:fill="auto"/>
            <w:vAlign w:val="center"/>
          </w:tcPr>
          <w:p w14:paraId="730AFD74"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UM</w:t>
            </w:r>
          </w:p>
        </w:tc>
        <w:tc>
          <w:tcPr>
            <w:tcW w:w="984" w:type="dxa"/>
            <w:shd w:val="clear" w:color="auto" w:fill="auto"/>
            <w:vAlign w:val="center"/>
          </w:tcPr>
          <w:p w14:paraId="07AA4341"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Canti-tate</w:t>
            </w:r>
          </w:p>
        </w:tc>
        <w:tc>
          <w:tcPr>
            <w:tcW w:w="1115" w:type="dxa"/>
            <w:shd w:val="clear" w:color="auto" w:fill="auto"/>
            <w:vAlign w:val="center"/>
          </w:tcPr>
          <w:p w14:paraId="29E2CEAF"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Preț unitar</w:t>
            </w:r>
          </w:p>
        </w:tc>
        <w:tc>
          <w:tcPr>
            <w:tcW w:w="1740" w:type="dxa"/>
            <w:shd w:val="clear" w:color="auto" w:fill="auto"/>
            <w:vAlign w:val="center"/>
          </w:tcPr>
          <w:p w14:paraId="7D1FE0A5"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Pret total fara TVA</w:t>
            </w:r>
          </w:p>
          <w:p w14:paraId="4AFA084F"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c>
          <w:tcPr>
            <w:tcW w:w="809" w:type="dxa"/>
            <w:shd w:val="clear" w:color="auto" w:fill="auto"/>
            <w:vAlign w:val="center"/>
          </w:tcPr>
          <w:p w14:paraId="751DADF7"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TVA</w:t>
            </w:r>
          </w:p>
          <w:p w14:paraId="0EA7D2D2"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c>
          <w:tcPr>
            <w:tcW w:w="1469" w:type="dxa"/>
            <w:shd w:val="clear" w:color="auto" w:fill="auto"/>
            <w:vAlign w:val="center"/>
          </w:tcPr>
          <w:p w14:paraId="574F7FF4"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Pret total cu TVA</w:t>
            </w:r>
          </w:p>
          <w:p w14:paraId="1FECA04A"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r>
      <w:tr w:rsidR="00757B6B" w:rsidRPr="00757B6B" w14:paraId="5C556354" w14:textId="77777777" w:rsidTr="005D7E87">
        <w:trPr>
          <w:trHeight w:val="813"/>
        </w:trPr>
        <w:tc>
          <w:tcPr>
            <w:tcW w:w="2831" w:type="dxa"/>
            <w:shd w:val="clear" w:color="auto" w:fill="auto"/>
            <w:vAlign w:val="center"/>
          </w:tcPr>
          <w:p w14:paraId="1FD24402"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Asigurarea a trei mese + două gustări pe zi pentru 50 beneficiari în perioada 01.06 – 31.12.2025</w:t>
            </w:r>
          </w:p>
        </w:tc>
        <w:tc>
          <w:tcPr>
            <w:tcW w:w="1093" w:type="dxa"/>
            <w:shd w:val="clear" w:color="auto" w:fill="auto"/>
            <w:vAlign w:val="center"/>
          </w:tcPr>
          <w:p w14:paraId="6087B9E5"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Hrană/</w:t>
            </w:r>
          </w:p>
          <w:p w14:paraId="51F376BC"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pers/zi</w:t>
            </w:r>
          </w:p>
        </w:tc>
        <w:tc>
          <w:tcPr>
            <w:tcW w:w="984" w:type="dxa"/>
            <w:shd w:val="clear" w:color="auto" w:fill="auto"/>
            <w:vAlign w:val="center"/>
          </w:tcPr>
          <w:p w14:paraId="041EDD65"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12.250</w:t>
            </w:r>
          </w:p>
        </w:tc>
        <w:tc>
          <w:tcPr>
            <w:tcW w:w="1115" w:type="dxa"/>
            <w:shd w:val="clear" w:color="auto" w:fill="auto"/>
            <w:vAlign w:val="center"/>
          </w:tcPr>
          <w:p w14:paraId="2F203007"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740" w:type="dxa"/>
            <w:shd w:val="clear" w:color="auto" w:fill="auto"/>
            <w:vAlign w:val="center"/>
          </w:tcPr>
          <w:p w14:paraId="00DF4933"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809" w:type="dxa"/>
            <w:shd w:val="clear" w:color="auto" w:fill="auto"/>
            <w:vAlign w:val="center"/>
          </w:tcPr>
          <w:p w14:paraId="1107D60A"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1469" w:type="dxa"/>
            <w:shd w:val="clear" w:color="auto" w:fill="auto"/>
            <w:vAlign w:val="center"/>
          </w:tcPr>
          <w:p w14:paraId="74AAED10"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r>
      <w:tr w:rsidR="00757B6B" w:rsidRPr="00757B6B" w14:paraId="0A6F5EA6" w14:textId="77777777" w:rsidTr="005D7E87">
        <w:trPr>
          <w:trHeight w:val="813"/>
        </w:trPr>
        <w:tc>
          <w:tcPr>
            <w:tcW w:w="2831" w:type="dxa"/>
            <w:shd w:val="clear" w:color="auto" w:fill="auto"/>
            <w:vAlign w:val="center"/>
          </w:tcPr>
          <w:p w14:paraId="52D06DF3"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Asigurarea a trei mese + două gustări pe zi pentru 50 beneficiari în perioada 01.01 – 31.05.2026</w:t>
            </w:r>
          </w:p>
        </w:tc>
        <w:tc>
          <w:tcPr>
            <w:tcW w:w="1093" w:type="dxa"/>
            <w:shd w:val="clear" w:color="auto" w:fill="auto"/>
            <w:vAlign w:val="center"/>
          </w:tcPr>
          <w:p w14:paraId="2116D45A"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Hrană/</w:t>
            </w:r>
          </w:p>
          <w:p w14:paraId="03DD48B5"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pers/zi</w:t>
            </w:r>
          </w:p>
        </w:tc>
        <w:tc>
          <w:tcPr>
            <w:tcW w:w="984" w:type="dxa"/>
            <w:shd w:val="clear" w:color="auto" w:fill="auto"/>
            <w:vAlign w:val="center"/>
          </w:tcPr>
          <w:p w14:paraId="5B3AEA38"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6.000</w:t>
            </w:r>
          </w:p>
        </w:tc>
        <w:tc>
          <w:tcPr>
            <w:tcW w:w="1115" w:type="dxa"/>
            <w:shd w:val="clear" w:color="auto" w:fill="auto"/>
            <w:vAlign w:val="center"/>
          </w:tcPr>
          <w:p w14:paraId="7E385575"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740" w:type="dxa"/>
            <w:shd w:val="clear" w:color="auto" w:fill="auto"/>
            <w:vAlign w:val="center"/>
          </w:tcPr>
          <w:p w14:paraId="52337804"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809" w:type="dxa"/>
            <w:shd w:val="clear" w:color="auto" w:fill="auto"/>
            <w:vAlign w:val="center"/>
          </w:tcPr>
          <w:p w14:paraId="1B901DE0"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1469" w:type="dxa"/>
            <w:shd w:val="clear" w:color="auto" w:fill="auto"/>
            <w:vAlign w:val="center"/>
          </w:tcPr>
          <w:p w14:paraId="02D6EDD9"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r>
      <w:tr w:rsidR="00757B6B" w:rsidRPr="00757B6B" w14:paraId="7F22C521" w14:textId="77777777" w:rsidTr="005D7E87">
        <w:trPr>
          <w:trHeight w:val="729"/>
        </w:trPr>
        <w:tc>
          <w:tcPr>
            <w:tcW w:w="2831" w:type="dxa"/>
            <w:shd w:val="clear" w:color="auto" w:fill="auto"/>
            <w:vAlign w:val="center"/>
          </w:tcPr>
          <w:p w14:paraId="6D8EBE5A"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Cheltuieli cu prepararea și transportul în perioada 01.06 – 31.12.2025</w:t>
            </w:r>
          </w:p>
        </w:tc>
        <w:tc>
          <w:tcPr>
            <w:tcW w:w="1093" w:type="dxa"/>
            <w:shd w:val="clear" w:color="auto" w:fill="auto"/>
            <w:vAlign w:val="center"/>
          </w:tcPr>
          <w:p w14:paraId="18296E70"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Pers/zi</w:t>
            </w:r>
          </w:p>
        </w:tc>
        <w:tc>
          <w:tcPr>
            <w:tcW w:w="984" w:type="dxa"/>
            <w:shd w:val="clear" w:color="auto" w:fill="auto"/>
            <w:vAlign w:val="center"/>
          </w:tcPr>
          <w:p w14:paraId="087E6AAD"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12.250</w:t>
            </w:r>
          </w:p>
        </w:tc>
        <w:tc>
          <w:tcPr>
            <w:tcW w:w="1115" w:type="dxa"/>
            <w:shd w:val="clear" w:color="auto" w:fill="auto"/>
            <w:vAlign w:val="center"/>
          </w:tcPr>
          <w:p w14:paraId="74CF13DC"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740" w:type="dxa"/>
            <w:shd w:val="clear" w:color="auto" w:fill="auto"/>
            <w:vAlign w:val="center"/>
          </w:tcPr>
          <w:p w14:paraId="4739D4C9"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809" w:type="dxa"/>
            <w:shd w:val="clear" w:color="auto" w:fill="auto"/>
            <w:vAlign w:val="center"/>
          </w:tcPr>
          <w:p w14:paraId="10A4F239"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1469" w:type="dxa"/>
            <w:shd w:val="clear" w:color="auto" w:fill="auto"/>
            <w:vAlign w:val="center"/>
          </w:tcPr>
          <w:p w14:paraId="22ED27F6"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r>
      <w:tr w:rsidR="00757B6B" w:rsidRPr="00757B6B" w14:paraId="5240B7A1" w14:textId="77777777" w:rsidTr="005D7E87">
        <w:trPr>
          <w:trHeight w:val="729"/>
        </w:trPr>
        <w:tc>
          <w:tcPr>
            <w:tcW w:w="2831" w:type="dxa"/>
            <w:shd w:val="clear" w:color="auto" w:fill="auto"/>
            <w:vAlign w:val="center"/>
          </w:tcPr>
          <w:p w14:paraId="73F18F1A"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Cheltuieli cu prepararea și transportul în perioada 01.01 – 31.05.2026</w:t>
            </w:r>
          </w:p>
        </w:tc>
        <w:tc>
          <w:tcPr>
            <w:tcW w:w="1093" w:type="dxa"/>
            <w:shd w:val="clear" w:color="auto" w:fill="auto"/>
            <w:vAlign w:val="center"/>
          </w:tcPr>
          <w:p w14:paraId="150BCC10"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Pers/zi</w:t>
            </w:r>
          </w:p>
        </w:tc>
        <w:tc>
          <w:tcPr>
            <w:tcW w:w="984" w:type="dxa"/>
            <w:shd w:val="clear" w:color="auto" w:fill="auto"/>
            <w:vAlign w:val="center"/>
          </w:tcPr>
          <w:p w14:paraId="00A03FC8"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6.000</w:t>
            </w:r>
          </w:p>
        </w:tc>
        <w:tc>
          <w:tcPr>
            <w:tcW w:w="1115" w:type="dxa"/>
            <w:shd w:val="clear" w:color="auto" w:fill="auto"/>
            <w:vAlign w:val="center"/>
          </w:tcPr>
          <w:p w14:paraId="1EBB9774"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740" w:type="dxa"/>
            <w:shd w:val="clear" w:color="auto" w:fill="auto"/>
            <w:vAlign w:val="center"/>
          </w:tcPr>
          <w:p w14:paraId="1DADEEAC"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809" w:type="dxa"/>
            <w:shd w:val="clear" w:color="auto" w:fill="auto"/>
            <w:vAlign w:val="center"/>
          </w:tcPr>
          <w:p w14:paraId="34A9FDEF"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1469" w:type="dxa"/>
            <w:shd w:val="clear" w:color="auto" w:fill="auto"/>
            <w:vAlign w:val="center"/>
          </w:tcPr>
          <w:p w14:paraId="787F99EB"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r>
      <w:tr w:rsidR="00757B6B" w:rsidRPr="00757B6B" w14:paraId="17AB5F6B" w14:textId="77777777" w:rsidTr="005D7E87">
        <w:trPr>
          <w:trHeight w:val="286"/>
        </w:trPr>
        <w:tc>
          <w:tcPr>
            <w:tcW w:w="2831" w:type="dxa"/>
            <w:shd w:val="clear" w:color="auto" w:fill="auto"/>
            <w:vAlign w:val="center"/>
          </w:tcPr>
          <w:p w14:paraId="17D18943"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TOTAL</w:t>
            </w:r>
          </w:p>
        </w:tc>
        <w:tc>
          <w:tcPr>
            <w:tcW w:w="1093" w:type="dxa"/>
            <w:shd w:val="clear" w:color="auto" w:fill="auto"/>
            <w:vAlign w:val="center"/>
          </w:tcPr>
          <w:p w14:paraId="5C8B86C9"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984" w:type="dxa"/>
            <w:shd w:val="clear" w:color="auto" w:fill="auto"/>
            <w:vAlign w:val="center"/>
          </w:tcPr>
          <w:p w14:paraId="6FBEB6BE"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115" w:type="dxa"/>
            <w:shd w:val="clear" w:color="auto" w:fill="auto"/>
            <w:vAlign w:val="center"/>
          </w:tcPr>
          <w:p w14:paraId="02757C2E"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740" w:type="dxa"/>
            <w:shd w:val="clear" w:color="auto" w:fill="auto"/>
            <w:vAlign w:val="center"/>
          </w:tcPr>
          <w:p w14:paraId="7029AC93"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809" w:type="dxa"/>
            <w:shd w:val="clear" w:color="auto" w:fill="auto"/>
            <w:vAlign w:val="center"/>
          </w:tcPr>
          <w:p w14:paraId="09CE88A1"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1469" w:type="dxa"/>
            <w:shd w:val="clear" w:color="auto" w:fill="auto"/>
            <w:vAlign w:val="center"/>
          </w:tcPr>
          <w:p w14:paraId="535C5165"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r>
    </w:tbl>
    <w:p w14:paraId="2478498A"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35A9F96B"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Data completării ......................</w:t>
      </w:r>
    </w:p>
    <w:p w14:paraId="54D23FE2"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20E99BEB"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Operator economic,</w:t>
      </w:r>
    </w:p>
    <w:p w14:paraId="3D0F3F8B"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_________________</w:t>
      </w:r>
    </w:p>
    <w:p w14:paraId="0D0581AE"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p>
    <w:p w14:paraId="274C9CF2"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(numele reprezentantului legal, în clar)</w:t>
      </w:r>
    </w:p>
    <w:p w14:paraId="412DB440"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_____________________</w:t>
      </w:r>
    </w:p>
    <w:p w14:paraId="1168C7E8" w14:textId="1576FA19"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(semnătură autorizată)</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3"/>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4"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4"/>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r w:rsidRPr="003735E1">
        <w:rPr>
          <w:rFonts w:ascii="Times New Roman" w:hAnsi="Times New Roman"/>
          <w:sz w:val="24"/>
          <w:szCs w:val="24"/>
          <w:lang w:val="ro-RO"/>
        </w:rPr>
        <w:t>Înţeleg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648810C0"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r w:rsidR="008D4497">
        <w:rPr>
          <w:rFonts w:ascii="Times New Roman" w:hAnsi="Times New Roman"/>
          <w:b/>
          <w:sz w:val="24"/>
          <w:szCs w:val="24"/>
          <w:lang w:val="ro-RO"/>
        </w:rPr>
        <w:t>.......................................</w:t>
      </w:r>
      <w:r w:rsidR="00176E5F" w:rsidRPr="003735E1">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situaţia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58AF2408"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8D4497">
        <w:rPr>
          <w:rFonts w:ascii="Times New Roman" w:hAnsi="Times New Roman"/>
          <w:b/>
          <w:sz w:val="24"/>
          <w:szCs w:val="24"/>
          <w:lang w:val="ro-RO"/>
        </w:rPr>
        <w:t>.....................................</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situaţiile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obligaţiile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insolvenţei sau în lichidare, în supraveghere judiciară sau în încetarea activităţii;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c) nu a fost comisă o abatere profesională gravă care îi pune în discuţie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alţi operatori economici acorduri care vizează denaturarea concurenţei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e) nu ne aflăm într-o situaţie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5"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5"/>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sub sancţiunea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şi sub sancţiunile aplicate faptei de fals în acte publice, </w:t>
      </w:r>
      <w:r w:rsidRPr="003735E1">
        <w:rPr>
          <w:rFonts w:ascii="Times New Roman" w:hAnsi="Times New Roman"/>
          <w:b/>
          <w:sz w:val="24"/>
          <w:szCs w:val="24"/>
          <w:lang w:val="ro-RO"/>
        </w:rPr>
        <w:t>că nu mă aflu în situaţiile  prevăzute la art. 59, 60</w:t>
      </w:r>
      <w:r w:rsidRPr="003735E1">
        <w:rPr>
          <w:rFonts w:ascii="Times New Roman" w:hAnsi="Times New Roman"/>
          <w:bCs/>
          <w:sz w:val="24"/>
          <w:szCs w:val="24"/>
          <w:lang w:val="ro-RO"/>
        </w:rPr>
        <w:t xml:space="preserve">  din Legea nr.98/2016 privind achizitiile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/organ de conducere sau de supervizare şi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Autorităţii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6"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6"/>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1507337A"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C78CA">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7"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7"/>
      <w:r w:rsidR="00F35528" w:rsidRPr="003735E1">
        <w:rPr>
          <w:rFonts w:ascii="Times New Roman" w:hAnsi="Times New Roman"/>
          <w:bCs/>
          <w:sz w:val="24"/>
          <w:szCs w:val="24"/>
          <w:lang w:val="ro-RO"/>
        </w:rPr>
        <w:t>;</w:t>
      </w:r>
    </w:p>
    <w:p w14:paraId="04E6682A" w14:textId="72E210E7"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Oilă</w:t>
      </w:r>
      <w:proofErr w:type="spellEnd"/>
      <w:r w:rsidRPr="003735E1">
        <w:rPr>
          <w:rFonts w:ascii="Times New Roman" w:hAnsi="Times New Roman"/>
          <w:bCs/>
          <w:sz w:val="24"/>
          <w:szCs w:val="24"/>
          <w:lang w:val="ro-RO"/>
        </w:rPr>
        <w:t xml:space="preserve"> Carmen – </w:t>
      </w:r>
      <w:r w:rsidR="00FC78CA">
        <w:rPr>
          <w:rFonts w:ascii="Times New Roman" w:hAnsi="Times New Roman"/>
          <w:bCs/>
          <w:sz w:val="24"/>
          <w:szCs w:val="24"/>
          <w:lang w:val="ro-RO"/>
        </w:rPr>
        <w:t>C</w:t>
      </w:r>
      <w:r w:rsidR="008D4497">
        <w:rPr>
          <w:rFonts w:ascii="Times New Roman" w:hAnsi="Times New Roman"/>
          <w:bCs/>
          <w:sz w:val="24"/>
          <w:szCs w:val="24"/>
          <w:lang w:val="ro-RO"/>
        </w:rPr>
        <w:t>onsilier achiziții publice</w:t>
      </w:r>
    </w:p>
    <w:p w14:paraId="713CF4C8" w14:textId="335D8C66" w:rsidR="001B2CC9" w:rsidRPr="003735E1" w:rsidRDefault="00FC78C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r w:rsidR="001B2CC9" w:rsidRPr="003735E1">
        <w:rPr>
          <w:rFonts w:ascii="Times New Roman" w:hAnsi="Times New Roman"/>
          <w:bCs/>
          <w:sz w:val="24"/>
          <w:szCs w:val="24"/>
          <w:lang w:val="ro-RO"/>
        </w:rPr>
        <w:t xml:space="preserve"> achiziții publice</w:t>
      </w:r>
    </w:p>
    <w:p w14:paraId="7A95517B" w14:textId="65B837E0" w:rsidR="00F85F22" w:rsidRPr="00757B6B" w:rsidRDefault="00FC78CA" w:rsidP="00757B6B">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Timariu Alina Teodora- Șef centru și R</w:t>
      </w:r>
      <w:r w:rsidR="00757B6B">
        <w:rPr>
          <w:rFonts w:ascii="Times New Roman" w:hAnsi="Times New Roman"/>
          <w:bCs/>
          <w:sz w:val="24"/>
          <w:szCs w:val="24"/>
          <w:lang w:val="ro-RO"/>
        </w:rPr>
        <w:t>esponsabil contract</w:t>
      </w: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8"/>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9" w:name="_Hlk37675421"/>
      <w:r w:rsidRPr="003735E1">
        <w:rPr>
          <w:rFonts w:ascii="Times New Roman" w:eastAsia="SimSun" w:hAnsi="Times New Roman"/>
          <w:sz w:val="24"/>
          <w:szCs w:val="24"/>
          <w:lang w:val="ro-RO" w:eastAsia="zh-CN"/>
        </w:rPr>
        <w:lastRenderedPageBreak/>
        <w:t xml:space="preserve">Formular nr. </w:t>
      </w:r>
      <w:bookmarkEnd w:id="9"/>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în calitate de ofertant la procedura de achiziţie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achiziţie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4FF7ACA9" w:rsidR="003735E1" w:rsidRPr="003735E1" w:rsidRDefault="003C0491" w:rsidP="003735E1">
      <w:pPr>
        <w:widowControl w:val="0"/>
        <w:suppressAutoHyphens/>
        <w:jc w:val="right"/>
        <w:rPr>
          <w:rFonts w:ascii="Times New Roman" w:hAnsi="Times New Roman"/>
          <w:sz w:val="24"/>
          <w:szCs w:val="24"/>
          <w:lang w:val="ro-RO"/>
        </w:rPr>
      </w:pPr>
      <w:r>
        <w:rPr>
          <w:rFonts w:ascii="Times New Roman" w:hAnsi="Times New Roman"/>
          <w:sz w:val="24"/>
          <w:szCs w:val="24"/>
          <w:lang w:val="ro-RO"/>
        </w:rPr>
        <w:lastRenderedPageBreak/>
        <w:t>Formular nr. 9</w:t>
      </w:r>
    </w:p>
    <w:p w14:paraId="6430DAA5" w14:textId="37187B42" w:rsidR="00AD4377" w:rsidRPr="003735E1" w:rsidRDefault="00665E1B"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 xml:space="preserve"> </w:t>
      </w:r>
      <w:r w:rsidR="00AD4377" w:rsidRPr="003735E1">
        <w:rPr>
          <w:rFonts w:ascii="Times New Roman" w:hAnsi="Times New Roman"/>
          <w:i/>
          <w:iCs/>
          <w:spacing w:val="-12"/>
          <w:sz w:val="24"/>
          <w:szCs w:val="24"/>
          <w:lang w:val="ro-RO"/>
        </w:rPr>
        <w:t>(semnătură autorizată)</w:t>
      </w:r>
    </w:p>
    <w:p w14:paraId="728F5B30" w14:textId="77777777" w:rsidR="00AD4377" w:rsidRDefault="00AD4377" w:rsidP="00AD4377">
      <w:pPr>
        <w:overflowPunct/>
        <w:autoSpaceDE/>
        <w:autoSpaceDN/>
        <w:adjustRightInd/>
        <w:jc w:val="right"/>
        <w:textAlignment w:val="auto"/>
        <w:rPr>
          <w:rFonts w:ascii="Times New Roman" w:hAnsi="Times New Roman"/>
          <w:bCs/>
          <w:sz w:val="24"/>
          <w:szCs w:val="24"/>
          <w:lang w:val="ro-RO"/>
        </w:rPr>
      </w:pPr>
    </w:p>
    <w:p w14:paraId="7A91C97F"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0A614499"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738CAD54" w14:textId="77777777" w:rsidR="004F5C91" w:rsidRPr="00B16E93" w:rsidRDefault="004F5C91" w:rsidP="004F5C91">
      <w:pPr>
        <w:pStyle w:val="Heading2"/>
        <w:rPr>
          <w:rFonts w:ascii="Times New Roman" w:eastAsia="Calibri" w:hAnsi="Times New Roman"/>
          <w:color w:val="000000" w:themeColor="text1"/>
          <w:sz w:val="22"/>
          <w:szCs w:val="20"/>
        </w:rPr>
      </w:pPr>
      <w:bookmarkStart w:id="10"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10"/>
    </w:p>
    <w:p w14:paraId="76E25A10" w14:textId="77777777" w:rsidR="004F5C91" w:rsidRPr="00B16E93" w:rsidRDefault="004F5C91" w:rsidP="004F5C91">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64A5FD0A" w14:textId="77777777" w:rsidR="004F5C91" w:rsidRPr="00B16E93" w:rsidRDefault="004F5C91" w:rsidP="004F5C91">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4EE951C2" w14:textId="77777777" w:rsidR="004F5C91" w:rsidRDefault="004F5C91" w:rsidP="004F5C91">
      <w:pPr>
        <w:shd w:val="clear" w:color="auto" w:fill="FFFFFF"/>
        <w:rPr>
          <w:rFonts w:ascii="Times New Roman" w:hAnsi="Times New Roman"/>
          <w:i/>
          <w:iCs/>
          <w:spacing w:val="-2"/>
          <w:w w:val="90"/>
          <w:lang w:val="ro-RO"/>
        </w:rPr>
      </w:pPr>
    </w:p>
    <w:p w14:paraId="67F2533F" w14:textId="77777777" w:rsidR="004F5C91" w:rsidRDefault="004F5C91" w:rsidP="004F5C91">
      <w:pPr>
        <w:shd w:val="clear" w:color="auto" w:fill="FFFFFF"/>
        <w:rPr>
          <w:rFonts w:ascii="Times New Roman" w:hAnsi="Times New Roman"/>
          <w:i/>
          <w:iCs/>
          <w:spacing w:val="-2"/>
          <w:w w:val="90"/>
          <w:lang w:val="ro-RO"/>
        </w:rPr>
      </w:pPr>
    </w:p>
    <w:p w14:paraId="56707492" w14:textId="77777777" w:rsidR="004F5C91" w:rsidRPr="00B16E93" w:rsidRDefault="004F5C91" w:rsidP="004F5C91">
      <w:pPr>
        <w:shd w:val="clear" w:color="auto" w:fill="FFFFFF"/>
        <w:jc w:val="center"/>
        <w:rPr>
          <w:rFonts w:ascii="Times New Roman" w:hAnsi="Times New Roman"/>
          <w:i/>
          <w:iCs/>
          <w:spacing w:val="-2"/>
          <w:w w:val="90"/>
          <w:sz w:val="18"/>
          <w:lang w:val="ro-RO"/>
        </w:rPr>
      </w:pPr>
    </w:p>
    <w:p w14:paraId="3334F954" w14:textId="77777777" w:rsidR="004F5C91" w:rsidRPr="00B16E93" w:rsidRDefault="004F5C91" w:rsidP="004F5C91">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24DE1C3" w14:textId="77777777" w:rsidR="004F5C91" w:rsidRDefault="004F5C91" w:rsidP="004F5C91">
      <w:pPr>
        <w:shd w:val="clear" w:color="auto" w:fill="FFFFFF"/>
        <w:rPr>
          <w:rFonts w:ascii="Times New Roman" w:hAnsi="Times New Roman"/>
          <w:i/>
          <w:iCs/>
          <w:spacing w:val="-2"/>
          <w:w w:val="90"/>
          <w:lang w:val="ro-RO"/>
        </w:rPr>
      </w:pPr>
    </w:p>
    <w:p w14:paraId="50DAABF0" w14:textId="77777777" w:rsidR="004F5C91" w:rsidRDefault="004F5C91" w:rsidP="004F5C91">
      <w:pPr>
        <w:shd w:val="clear" w:color="auto" w:fill="FFFFFF"/>
        <w:rPr>
          <w:rFonts w:ascii="Times New Roman" w:hAnsi="Times New Roman"/>
          <w:lang w:val="ro-RO"/>
        </w:rPr>
      </w:pPr>
    </w:p>
    <w:p w14:paraId="7002F592" w14:textId="77777777" w:rsidR="004F5C91" w:rsidRDefault="004F5C91" w:rsidP="004F5C91">
      <w:pPr>
        <w:shd w:val="clear" w:color="auto" w:fill="FFFFFF"/>
        <w:rPr>
          <w:rFonts w:ascii="Times New Roman" w:hAnsi="Times New Roman"/>
          <w:lang w:val="ro-RO"/>
        </w:rPr>
      </w:pPr>
    </w:p>
    <w:p w14:paraId="3C93C4A5" w14:textId="77777777" w:rsidR="004F5C91" w:rsidRPr="009A03D2" w:rsidRDefault="004F5C91" w:rsidP="004F5C91">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0BEBC948" w14:textId="77777777" w:rsidR="004F5C91" w:rsidRPr="009A03D2" w:rsidRDefault="004F5C91" w:rsidP="004F5C91">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6F9592BD" w14:textId="77777777" w:rsidR="004F5C91" w:rsidRPr="009A03D2" w:rsidRDefault="004F5C91" w:rsidP="004F5C91">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582B56B8" w14:textId="77777777" w:rsidR="004F5C91" w:rsidRPr="009A03D2" w:rsidRDefault="004F5C91" w:rsidP="004F5C91">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11AAA6A4" w14:textId="77777777" w:rsidR="004F5C91" w:rsidRPr="009A03D2" w:rsidRDefault="004F5C91" w:rsidP="004F5C91">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5AC7943A"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358E6D2E"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33FF5E12" w14:textId="77777777" w:rsidR="004F5C91" w:rsidRPr="009A03D2" w:rsidRDefault="004F5C91" w:rsidP="004F5C91">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6C8A2A4" w14:textId="77777777" w:rsidR="004F5C91" w:rsidRPr="009A03D2" w:rsidRDefault="004F5C91" w:rsidP="004F5C91">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3A146012" w14:textId="77777777" w:rsidR="004F5C91" w:rsidRPr="009A03D2" w:rsidRDefault="004F5C91" w:rsidP="004F5C91">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3AB65AFF" w14:textId="77777777" w:rsidR="004F5C91" w:rsidRDefault="004F5C91" w:rsidP="004F5C91">
      <w:pPr>
        <w:shd w:val="clear" w:color="auto" w:fill="FFFFFF"/>
        <w:spacing w:before="245"/>
        <w:ind w:left="144"/>
        <w:jc w:val="both"/>
        <w:rPr>
          <w:rFonts w:ascii="Times New Roman" w:hAnsi="Times New Roman"/>
          <w:spacing w:val="-2"/>
          <w:sz w:val="22"/>
          <w:lang w:val="ro-RO"/>
        </w:rPr>
      </w:pPr>
    </w:p>
    <w:p w14:paraId="00CDB4EB" w14:textId="77777777" w:rsidR="004F5C91" w:rsidRPr="009A03D2" w:rsidRDefault="004F5C91" w:rsidP="004F5C91">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6EA24B66" w14:textId="77777777" w:rsidR="004F5C91" w:rsidRDefault="004F5C91" w:rsidP="004F5C91">
      <w:pPr>
        <w:shd w:val="clear" w:color="auto" w:fill="FFFFFF"/>
        <w:spacing w:before="72" w:line="475" w:lineRule="exact"/>
        <w:ind w:right="1469"/>
        <w:jc w:val="both"/>
        <w:rPr>
          <w:rFonts w:ascii="Times New Roman" w:hAnsi="Times New Roman"/>
          <w:i/>
          <w:iCs/>
          <w:spacing w:val="-12"/>
          <w:sz w:val="22"/>
          <w:lang w:val="ro-RO"/>
        </w:rPr>
      </w:pPr>
      <w:r>
        <w:rPr>
          <w:rFonts w:ascii="Times New Roman" w:hAnsi="Times New Roman"/>
          <w:spacing w:val="-2"/>
          <w:sz w:val="22"/>
          <w:lang w:val="ro-RO"/>
        </w:rPr>
        <w:t xml:space="preserve">  </w:t>
      </w:r>
      <w:r w:rsidRPr="009A03D2">
        <w:rPr>
          <w:rFonts w:ascii="Times New Roman" w:hAnsi="Times New Roman"/>
          <w:spacing w:val="-2"/>
          <w:sz w:val="22"/>
          <w:lang w:val="ro-RO"/>
        </w:rPr>
        <w:t xml:space="preserve">Operator economic, </w:t>
      </w:r>
      <w:r w:rsidRPr="009A03D2">
        <w:rPr>
          <w:rFonts w:ascii="Times New Roman" w:hAnsi="Times New Roman"/>
          <w:i/>
          <w:iCs/>
          <w:spacing w:val="-12"/>
          <w:sz w:val="22"/>
          <w:lang w:val="ro-RO"/>
        </w:rPr>
        <w:t>(semnătură autorizată)</w:t>
      </w:r>
    </w:p>
    <w:p w14:paraId="63337274" w14:textId="77777777" w:rsidR="004F5C91" w:rsidRPr="009A03D2" w:rsidRDefault="004F5C91" w:rsidP="004F5C91">
      <w:pPr>
        <w:shd w:val="clear" w:color="auto" w:fill="FFFFFF"/>
        <w:spacing w:before="72" w:line="475" w:lineRule="exact"/>
        <w:ind w:right="1469"/>
        <w:jc w:val="both"/>
        <w:rPr>
          <w:rFonts w:ascii="Times New Roman" w:hAnsi="Times New Roman"/>
          <w:sz w:val="22"/>
          <w:lang w:val="ro-RO"/>
        </w:rPr>
      </w:pPr>
    </w:p>
    <w:p w14:paraId="47BAAED2" w14:textId="77777777" w:rsidR="004F5C91" w:rsidRDefault="004F5C91" w:rsidP="004F5C91">
      <w:pPr>
        <w:shd w:val="clear" w:color="auto" w:fill="FFFFFF"/>
        <w:spacing w:before="245"/>
        <w:jc w:val="both"/>
        <w:rPr>
          <w:rFonts w:ascii="Times New Roman" w:hAnsi="Times New Roman"/>
          <w:b/>
          <w:sz w:val="22"/>
          <w:lang w:val="ro-RO"/>
        </w:rPr>
      </w:pPr>
    </w:p>
    <w:sectPr w:rsidR="004F5C9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C48E6" w14:textId="77777777" w:rsidR="0023461F" w:rsidRDefault="0023461F" w:rsidP="00400002">
      <w:r>
        <w:separator/>
      </w:r>
    </w:p>
  </w:endnote>
  <w:endnote w:type="continuationSeparator" w:id="0">
    <w:p w14:paraId="70DFD7B7" w14:textId="77777777" w:rsidR="0023461F" w:rsidRDefault="0023461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F817F" w14:textId="77777777" w:rsidR="0023461F" w:rsidRDefault="0023461F" w:rsidP="00400002">
      <w:r>
        <w:separator/>
      </w:r>
    </w:p>
  </w:footnote>
  <w:footnote w:type="continuationSeparator" w:id="0">
    <w:p w14:paraId="0765B729" w14:textId="77777777" w:rsidR="0023461F" w:rsidRDefault="0023461F"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1"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9"/>
  </w:num>
  <w:num w:numId="2">
    <w:abstractNumId w:val="7"/>
  </w:num>
  <w:num w:numId="3">
    <w:abstractNumId w:val="5"/>
  </w:num>
  <w:num w:numId="4">
    <w:abstractNumId w:val="3"/>
  </w:num>
  <w:num w:numId="5">
    <w:abstractNumId w:val="12"/>
  </w:num>
  <w:num w:numId="6">
    <w:abstractNumId w:val="8"/>
  </w:num>
  <w:num w:numId="7">
    <w:abstractNumId w:val="13"/>
  </w:num>
  <w:num w:numId="8">
    <w:abstractNumId w:val="1"/>
  </w:num>
  <w:num w:numId="9">
    <w:abstractNumId w:val="2"/>
  </w:num>
  <w:num w:numId="10">
    <w:abstractNumId w:val="10"/>
  </w:num>
  <w:num w:numId="11">
    <w:abstractNumId w:val="11"/>
  </w:num>
  <w:num w:numId="12">
    <w:abstractNumId w:val="4"/>
  </w:num>
  <w:num w:numId="13">
    <w:abstractNumId w:val="6"/>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6932"/>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461F"/>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5D0"/>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5F04"/>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491"/>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367"/>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B7E73"/>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5C9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4A65"/>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A01"/>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5E1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B6B"/>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497"/>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3CA"/>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0B3"/>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0C1"/>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96EA2"/>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6E12"/>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1DC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CA"/>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407204">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577590525">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FB4AE-5E93-430F-8326-4D4FC35C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2747</Words>
  <Characters>15663</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2025-05-21T09:54:00Z</cp:lastPrinted>
  <dcterms:created xsi:type="dcterms:W3CDTF">2025-05-21T10:29:00Z</dcterms:created>
  <dcterms:modified xsi:type="dcterms:W3CDTF">2025-05-21T10:29:00Z</dcterms:modified>
</cp:coreProperties>
</file>