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5ABC6F4B" w14:textId="77777777" w:rsidR="00794D38" w:rsidRDefault="00794D38" w:rsidP="00794D38">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1 </w:t>
      </w:r>
      <w:r>
        <w:rPr>
          <w:rFonts w:ascii="Times New Roman" w:hAnsi="Times New Roman"/>
          <w:bCs/>
          <w:sz w:val="24"/>
          <w:szCs w:val="28"/>
          <w:lang w:val="ro-RO"/>
        </w:rPr>
        <w:t>–</w:t>
      </w:r>
      <w:r w:rsidRPr="007266F1">
        <w:rPr>
          <w:rFonts w:ascii="Times New Roman" w:hAnsi="Times New Roman"/>
          <w:bCs/>
          <w:sz w:val="24"/>
          <w:szCs w:val="28"/>
          <w:lang w:val="ro-RO"/>
        </w:rPr>
        <w:t xml:space="preserve"> </w:t>
      </w:r>
      <w:r>
        <w:rPr>
          <w:rFonts w:ascii="Times New Roman" w:hAnsi="Times New Roman"/>
          <w:bCs/>
          <w:sz w:val="24"/>
          <w:szCs w:val="28"/>
          <w:lang w:val="ro-RO"/>
        </w:rPr>
        <w:t>Scrisoare de înaintare</w:t>
      </w:r>
    </w:p>
    <w:p w14:paraId="541AF53D" w14:textId="353E9D9E"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xml:space="preserve">- Formular nr. </w:t>
      </w:r>
      <w:r w:rsidR="00794D38">
        <w:rPr>
          <w:rFonts w:ascii="Times New Roman" w:hAnsi="Times New Roman"/>
          <w:bCs/>
          <w:sz w:val="24"/>
          <w:szCs w:val="28"/>
          <w:lang w:val="ro-RO"/>
        </w:rPr>
        <w:t>2</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707D0C3C"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794D38">
        <w:rPr>
          <w:rFonts w:ascii="Times New Roman" w:hAnsi="Times New Roman"/>
          <w:sz w:val="24"/>
          <w:szCs w:val="28"/>
          <w:lang w:val="ro-RO"/>
        </w:rPr>
        <w:t>3</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4DBD0443"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794D38">
        <w:rPr>
          <w:rFonts w:ascii="Times New Roman" w:hAnsi="Times New Roman"/>
          <w:sz w:val="24"/>
          <w:szCs w:val="28"/>
          <w:lang w:val="ro-RO"/>
        </w:rPr>
        <w:t>4</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6D0B26AD"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794D38">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723E12B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794D38">
        <w:rPr>
          <w:rFonts w:ascii="Times New Roman" w:hAnsi="Times New Roman"/>
          <w:color w:val="000000"/>
          <w:sz w:val="24"/>
          <w:szCs w:val="28"/>
          <w:lang w:val="ro-RO"/>
        </w:rPr>
        <w:t>6</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6285F17A" w14:textId="0E71CDC6" w:rsidR="00794D38" w:rsidRDefault="005D3155" w:rsidP="00794D38">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00794D38" w:rsidRPr="007266F1">
        <w:rPr>
          <w:rFonts w:ascii="Times New Roman" w:hAnsi="Times New Roman"/>
          <w:iCs/>
          <w:sz w:val="24"/>
          <w:szCs w:val="28"/>
          <w:lang w:val="ro-RO"/>
        </w:rPr>
        <w:t xml:space="preserve">Declarație privind cunoașterea obligațiilor relevante din domeniile mediului, social și al relațiilor de muncă </w:t>
      </w:r>
    </w:p>
    <w:bookmarkEnd w:id="1"/>
    <w:p w14:paraId="3DCCEFA9" w14:textId="121D01A8" w:rsidR="00794D38" w:rsidRDefault="00794D38" w:rsidP="00794D38">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8</w:t>
      </w:r>
      <w:r w:rsidRPr="007266F1">
        <w:rPr>
          <w:rFonts w:ascii="Times New Roman" w:hAnsi="Times New Roman"/>
          <w:iCs/>
          <w:sz w:val="24"/>
          <w:szCs w:val="28"/>
          <w:lang w:val="ro-RO"/>
        </w:rPr>
        <w:t xml:space="preserve"> Declarație de acceptare a condițiilor </w:t>
      </w:r>
      <w:r>
        <w:rPr>
          <w:rFonts w:ascii="Times New Roman" w:hAnsi="Times New Roman"/>
          <w:iCs/>
          <w:sz w:val="24"/>
          <w:szCs w:val="28"/>
          <w:lang w:val="ro-RO"/>
        </w:rPr>
        <w:t>din caietul de sarcini</w:t>
      </w:r>
    </w:p>
    <w:p w14:paraId="20F8CC97" w14:textId="7794622E"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w:t>
      </w:r>
      <w:r w:rsidR="00794D38">
        <w:rPr>
          <w:rFonts w:ascii="Times New Roman" w:hAnsi="Times New Roman"/>
          <w:iCs/>
          <w:sz w:val="24"/>
          <w:szCs w:val="28"/>
          <w:lang w:val="ro-RO"/>
        </w:rPr>
        <w:t>9</w:t>
      </w:r>
      <w:r>
        <w:rPr>
          <w:rFonts w:ascii="Times New Roman" w:hAnsi="Times New Roman"/>
          <w:iCs/>
          <w:sz w:val="24"/>
          <w:szCs w:val="28"/>
          <w:lang w:val="ro-RO"/>
        </w:rPr>
        <w:t xml:space="preserve">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332BCD69" w14:textId="77777777" w:rsidR="00794D38" w:rsidRPr="002660B5" w:rsidRDefault="00794D38" w:rsidP="00794D38">
      <w:pPr>
        <w:overflowPunct/>
        <w:autoSpaceDE/>
        <w:autoSpaceDN/>
        <w:adjustRightInd/>
        <w:spacing w:after="160" w:line="259" w:lineRule="auto"/>
        <w:jc w:val="right"/>
        <w:textAlignment w:val="auto"/>
        <w:rPr>
          <w:rFonts w:ascii="Times New Roman" w:hAnsi="Times New Roman"/>
          <w:sz w:val="24"/>
          <w:szCs w:val="24"/>
          <w:lang w:val="ro-RO"/>
        </w:rPr>
      </w:pPr>
      <w:r w:rsidRPr="002660B5">
        <w:rPr>
          <w:rFonts w:ascii="Times New Roman" w:hAnsi="Times New Roman"/>
          <w:b/>
          <w:sz w:val="24"/>
          <w:szCs w:val="24"/>
          <w:lang w:val="ro-RO"/>
        </w:rPr>
        <w:lastRenderedPageBreak/>
        <w:t>Formularul nr. 1</w:t>
      </w:r>
    </w:p>
    <w:p w14:paraId="3273F296"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794D38" w:rsidRPr="002660B5" w14:paraId="307D15A9"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252E3C3C"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79C9982B"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45DFA9AC"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Autoritatea Contractantă</w:t>
            </w:r>
          </w:p>
        </w:tc>
      </w:tr>
      <w:tr w:rsidR="00794D38" w:rsidRPr="002660B5" w14:paraId="446172E7"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49B4B6A2"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34CF2E35"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0B2C7A6E" w14:textId="77777777" w:rsidR="00794D38" w:rsidRPr="002660B5" w:rsidRDefault="00794D38" w:rsidP="007B267C">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DGASPC Harghita</w:t>
            </w:r>
          </w:p>
        </w:tc>
      </w:tr>
      <w:tr w:rsidR="00794D38" w:rsidRPr="002660B5" w14:paraId="0F1FD58E" w14:textId="77777777" w:rsidTr="007B267C">
        <w:tc>
          <w:tcPr>
            <w:tcW w:w="4068" w:type="dxa"/>
            <w:tcBorders>
              <w:top w:val="single" w:sz="4" w:space="0" w:color="auto"/>
              <w:left w:val="single" w:sz="4" w:space="0" w:color="auto"/>
              <w:bottom w:val="single" w:sz="4" w:space="0" w:color="auto"/>
              <w:right w:val="single" w:sz="4" w:space="0" w:color="auto"/>
            </w:tcBorders>
            <w:vAlign w:val="center"/>
          </w:tcPr>
          <w:p w14:paraId="6981D072"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4269F06"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tcPr>
          <w:p w14:paraId="48AF7B73"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r>
      <w:tr w:rsidR="00794D38" w:rsidRPr="002660B5" w14:paraId="4E1D8715" w14:textId="77777777" w:rsidTr="007B267C">
        <w:tc>
          <w:tcPr>
            <w:tcW w:w="4068" w:type="dxa"/>
            <w:tcBorders>
              <w:top w:val="single" w:sz="4" w:space="0" w:color="auto"/>
              <w:left w:val="single" w:sz="4" w:space="0" w:color="auto"/>
              <w:bottom w:val="single" w:sz="4" w:space="0" w:color="auto"/>
              <w:right w:val="single" w:sz="4" w:space="0" w:color="auto"/>
            </w:tcBorders>
            <w:vAlign w:val="center"/>
            <w:hideMark/>
          </w:tcPr>
          <w:p w14:paraId="535055D7"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c>
          <w:tcPr>
            <w:tcW w:w="900" w:type="dxa"/>
            <w:tcBorders>
              <w:top w:val="nil"/>
              <w:left w:val="single" w:sz="4" w:space="0" w:color="auto"/>
              <w:bottom w:val="nil"/>
              <w:right w:val="single" w:sz="4" w:space="0" w:color="auto"/>
            </w:tcBorders>
            <w:vAlign w:val="center"/>
          </w:tcPr>
          <w:p w14:paraId="4BFA0E38" w14:textId="77777777" w:rsidR="00794D38" w:rsidRPr="002660B5" w:rsidRDefault="00794D38" w:rsidP="007B267C">
            <w:pPr>
              <w:overflowPunct/>
              <w:autoSpaceDE/>
              <w:autoSpaceDN/>
              <w:adjustRightInd/>
              <w:spacing w:after="160" w:line="259" w:lineRule="auto"/>
              <w:textAlignment w:val="auto"/>
              <w:rPr>
                <w:rFonts w:ascii="Times New Roman" w:hAnsi="Times New Roman"/>
                <w:sz w:val="24"/>
                <w:szCs w:val="24"/>
                <w:lang w:val="ro-RO"/>
              </w:rPr>
            </w:pPr>
          </w:p>
        </w:tc>
        <w:tc>
          <w:tcPr>
            <w:tcW w:w="5040" w:type="dxa"/>
            <w:tcBorders>
              <w:top w:val="single" w:sz="4" w:space="0" w:color="auto"/>
              <w:left w:val="single" w:sz="4" w:space="0" w:color="auto"/>
              <w:bottom w:val="single" w:sz="4" w:space="0" w:color="auto"/>
              <w:right w:val="single" w:sz="4" w:space="0" w:color="auto"/>
            </w:tcBorders>
            <w:vAlign w:val="center"/>
            <w:hideMark/>
          </w:tcPr>
          <w:p w14:paraId="53005083" w14:textId="77777777" w:rsidR="00794D38" w:rsidRPr="002660B5" w:rsidRDefault="00794D38" w:rsidP="007B267C">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Nr. …….din ……….…2025</w:t>
            </w:r>
          </w:p>
        </w:tc>
      </w:tr>
    </w:tbl>
    <w:p w14:paraId="5DD41422"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p w14:paraId="2C153E96"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b/>
          <w:sz w:val="24"/>
          <w:szCs w:val="24"/>
          <w:lang w:val="ro-RO"/>
        </w:rPr>
      </w:pPr>
      <w:r w:rsidRPr="002660B5">
        <w:rPr>
          <w:rFonts w:ascii="Times New Roman" w:hAnsi="Times New Roman"/>
          <w:b/>
          <w:sz w:val="24"/>
          <w:szCs w:val="24"/>
          <w:lang w:val="ro-RO"/>
        </w:rPr>
        <w:t>SCRISOARE DE ÎNAINTARE</w:t>
      </w:r>
    </w:p>
    <w:p w14:paraId="460EB8FD"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Către</w:t>
      </w:r>
    </w:p>
    <w:p w14:paraId="3DDB9A1A"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Direcţia</w:t>
      </w:r>
      <w:proofErr w:type="spellEnd"/>
      <w:r w:rsidRPr="002660B5">
        <w:rPr>
          <w:rFonts w:ascii="Times New Roman" w:hAnsi="Times New Roman"/>
          <w:sz w:val="24"/>
          <w:szCs w:val="24"/>
          <w:lang w:val="ro-RO"/>
        </w:rPr>
        <w:t xml:space="preserve"> Generală de </w:t>
      </w:r>
      <w:proofErr w:type="spellStart"/>
      <w:r w:rsidRPr="002660B5">
        <w:rPr>
          <w:rFonts w:ascii="Times New Roman" w:hAnsi="Times New Roman"/>
          <w:sz w:val="24"/>
          <w:szCs w:val="24"/>
          <w:lang w:val="ro-RO"/>
        </w:rPr>
        <w:t>Asistenţă</w:t>
      </w:r>
      <w:proofErr w:type="spellEnd"/>
      <w:r w:rsidRPr="002660B5">
        <w:rPr>
          <w:rFonts w:ascii="Times New Roman" w:hAnsi="Times New Roman"/>
          <w:sz w:val="24"/>
          <w:szCs w:val="24"/>
          <w:lang w:val="ro-RO"/>
        </w:rPr>
        <w:t xml:space="preserve"> Socială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Protecţia</w:t>
      </w:r>
      <w:proofErr w:type="spellEnd"/>
      <w:r w:rsidRPr="002660B5">
        <w:rPr>
          <w:rFonts w:ascii="Times New Roman" w:hAnsi="Times New Roman"/>
          <w:sz w:val="24"/>
          <w:szCs w:val="24"/>
          <w:lang w:val="ro-RO"/>
        </w:rPr>
        <w:t xml:space="preserve"> Copilului Harghita</w:t>
      </w:r>
    </w:p>
    <w:p w14:paraId="2CB3A945" w14:textId="77777777" w:rsidR="00794D38" w:rsidRPr="002660B5" w:rsidRDefault="00794D38" w:rsidP="00794D38">
      <w:pPr>
        <w:overflowPunct/>
        <w:autoSpaceDE/>
        <w:autoSpaceDN/>
        <w:adjustRightInd/>
        <w:spacing w:after="160" w:line="259" w:lineRule="auto"/>
        <w:jc w:val="center"/>
        <w:textAlignment w:val="auto"/>
        <w:rPr>
          <w:rFonts w:ascii="Times New Roman" w:hAnsi="Times New Roman"/>
          <w:sz w:val="24"/>
          <w:szCs w:val="24"/>
          <w:lang w:val="ro-RO"/>
        </w:rPr>
      </w:pPr>
      <w:r w:rsidRPr="002660B5">
        <w:rPr>
          <w:rFonts w:ascii="Times New Roman" w:hAnsi="Times New Roman"/>
          <w:sz w:val="24"/>
          <w:szCs w:val="24"/>
          <w:lang w:val="ro-RO"/>
        </w:rPr>
        <w:t xml:space="preserve">Miercurea Ciuc, </w:t>
      </w:r>
      <w:proofErr w:type="spellStart"/>
      <w:r w:rsidRPr="002660B5">
        <w:rPr>
          <w:rFonts w:ascii="Times New Roman" w:hAnsi="Times New Roman"/>
          <w:sz w:val="24"/>
          <w:szCs w:val="24"/>
          <w:lang w:val="ro-RO"/>
        </w:rPr>
        <w:t>Piaţa</w:t>
      </w:r>
      <w:proofErr w:type="spellEnd"/>
      <w:r w:rsidRPr="002660B5">
        <w:rPr>
          <w:rFonts w:ascii="Times New Roman" w:hAnsi="Times New Roman"/>
          <w:sz w:val="24"/>
          <w:szCs w:val="24"/>
          <w:lang w:val="ro-RO"/>
        </w:rPr>
        <w:t xml:space="preserve"> </w:t>
      </w:r>
      <w:proofErr w:type="spellStart"/>
      <w:r w:rsidRPr="002660B5">
        <w:rPr>
          <w:rFonts w:ascii="Times New Roman" w:hAnsi="Times New Roman"/>
          <w:sz w:val="24"/>
          <w:szCs w:val="24"/>
          <w:lang w:val="ro-RO"/>
        </w:rPr>
        <w:t>Libertăţii</w:t>
      </w:r>
      <w:proofErr w:type="spellEnd"/>
      <w:r w:rsidRPr="002660B5">
        <w:rPr>
          <w:rFonts w:ascii="Times New Roman" w:hAnsi="Times New Roman"/>
          <w:sz w:val="24"/>
          <w:szCs w:val="24"/>
          <w:lang w:val="ro-RO"/>
        </w:rPr>
        <w:t xml:space="preserve"> nr. 5, cam. 304, </w:t>
      </w:r>
      <w:proofErr w:type="spellStart"/>
      <w:r w:rsidRPr="002660B5">
        <w:rPr>
          <w:rFonts w:ascii="Times New Roman" w:hAnsi="Times New Roman"/>
          <w:sz w:val="24"/>
          <w:szCs w:val="24"/>
          <w:lang w:val="ro-RO"/>
        </w:rPr>
        <w:t>judetul</w:t>
      </w:r>
      <w:proofErr w:type="spellEnd"/>
      <w:r w:rsidRPr="002660B5">
        <w:rPr>
          <w:rFonts w:ascii="Times New Roman" w:hAnsi="Times New Roman"/>
          <w:sz w:val="24"/>
          <w:szCs w:val="24"/>
          <w:lang w:val="ro-RO"/>
        </w:rPr>
        <w:t xml:space="preserve"> Harghita, România</w:t>
      </w:r>
    </w:p>
    <w:p w14:paraId="03717D09" w14:textId="77777777" w:rsidR="00794D38" w:rsidRPr="002660B5" w:rsidRDefault="00794D38" w:rsidP="00794D38">
      <w:pPr>
        <w:overflowPunct/>
        <w:autoSpaceDE/>
        <w:autoSpaceDN/>
        <w:adjustRightInd/>
        <w:spacing w:after="160" w:line="259" w:lineRule="auto"/>
        <w:textAlignment w:val="auto"/>
        <w:rPr>
          <w:rFonts w:ascii="Times New Roman" w:hAnsi="Times New Roman"/>
          <w:i/>
          <w:sz w:val="24"/>
          <w:szCs w:val="24"/>
          <w:lang w:val="ro-RO"/>
        </w:rPr>
      </w:pPr>
    </w:p>
    <w:p w14:paraId="33D661E4" w14:textId="04C87CC2"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Ca urmare a anunțului nr. .................</w:t>
      </w:r>
      <w:r w:rsidRPr="002660B5">
        <w:rPr>
          <w:rFonts w:ascii="Times New Roman" w:hAnsi="Times New Roman"/>
          <w:bCs/>
          <w:sz w:val="24"/>
          <w:szCs w:val="24"/>
          <w:lang w:val="ro-RO"/>
        </w:rPr>
        <w:t xml:space="preserve"> din</w:t>
      </w:r>
      <w:r w:rsidRPr="002660B5">
        <w:rPr>
          <w:rFonts w:ascii="Times New Roman" w:hAnsi="Times New Roman"/>
          <w:b/>
          <w:bCs/>
          <w:sz w:val="24"/>
          <w:szCs w:val="24"/>
          <w:lang w:val="ro-RO"/>
        </w:rPr>
        <w:t xml:space="preserve"> </w:t>
      </w:r>
      <w:r w:rsidRPr="002660B5">
        <w:rPr>
          <w:rFonts w:ascii="Times New Roman" w:hAnsi="Times New Roman"/>
          <w:bCs/>
          <w:sz w:val="24"/>
          <w:szCs w:val="24"/>
          <w:lang w:val="ro-RO"/>
        </w:rPr>
        <w:t>......................</w:t>
      </w:r>
      <w:r w:rsidRPr="002660B5">
        <w:rPr>
          <w:rFonts w:ascii="Times New Roman" w:hAnsi="Times New Roman"/>
          <w:b/>
          <w:bCs/>
          <w:sz w:val="24"/>
          <w:szCs w:val="24"/>
          <w:lang w:val="ro-RO"/>
        </w:rPr>
        <w:t xml:space="preserve">  </w:t>
      </w:r>
      <w:r w:rsidRPr="002660B5">
        <w:rPr>
          <w:rFonts w:ascii="Times New Roman" w:hAnsi="Times New Roman"/>
          <w:sz w:val="24"/>
          <w:szCs w:val="24"/>
          <w:lang w:val="ro-RO"/>
        </w:rPr>
        <w:t xml:space="preserve">privind atribuirea  contractului de prestare a </w:t>
      </w:r>
      <w:r w:rsidRPr="002660B5">
        <w:rPr>
          <w:rFonts w:ascii="Times New Roman" w:hAnsi="Times New Roman"/>
          <w:b/>
          <w:sz w:val="24"/>
          <w:szCs w:val="24"/>
          <w:lang w:val="ro-RO"/>
        </w:rPr>
        <w:t xml:space="preserve">Servicii </w:t>
      </w:r>
      <w:r w:rsidR="00171C04">
        <w:rPr>
          <w:rFonts w:ascii="Times New Roman" w:hAnsi="Times New Roman"/>
          <w:b/>
          <w:sz w:val="24"/>
          <w:szCs w:val="24"/>
          <w:lang w:val="ro-RO"/>
        </w:rPr>
        <w:t>de asistență socială cu cazare,</w:t>
      </w:r>
      <w:r w:rsidRPr="002660B5">
        <w:rPr>
          <w:rFonts w:ascii="Times New Roman" w:hAnsi="Times New Roman"/>
          <w:b/>
          <w:sz w:val="24"/>
          <w:szCs w:val="24"/>
          <w:lang w:val="ro-RO"/>
        </w:rPr>
        <w:t xml:space="preserve"> organizate ca „</w:t>
      </w:r>
      <w:r w:rsidR="00171C04">
        <w:rPr>
          <w:rFonts w:ascii="Times New Roman" w:hAnsi="Times New Roman"/>
          <w:b/>
          <w:sz w:val="24"/>
          <w:szCs w:val="24"/>
          <w:lang w:val="ro-RO"/>
        </w:rPr>
        <w:t xml:space="preserve">Servicii de asistență socială cu cazare și servicii </w:t>
      </w:r>
      <w:proofErr w:type="spellStart"/>
      <w:r w:rsidR="00171C04">
        <w:rPr>
          <w:rFonts w:ascii="Times New Roman" w:hAnsi="Times New Roman"/>
          <w:b/>
          <w:sz w:val="24"/>
          <w:szCs w:val="24"/>
          <w:lang w:val="ro-RO"/>
        </w:rPr>
        <w:t>socio</w:t>
      </w:r>
      <w:proofErr w:type="spellEnd"/>
      <w:r w:rsidR="00171C04">
        <w:rPr>
          <w:rFonts w:ascii="Times New Roman" w:hAnsi="Times New Roman"/>
          <w:b/>
          <w:sz w:val="24"/>
          <w:szCs w:val="24"/>
          <w:lang w:val="ro-RO"/>
        </w:rPr>
        <w:t>-medicale</w:t>
      </w:r>
      <w:r w:rsidRPr="002660B5">
        <w:rPr>
          <w:rFonts w:ascii="Times New Roman" w:hAnsi="Times New Roman"/>
          <w:b/>
          <w:sz w:val="24"/>
          <w:szCs w:val="24"/>
          <w:lang w:val="ro-RO"/>
        </w:rPr>
        <w:t>”, cod CPV 8531</w:t>
      </w:r>
      <w:r>
        <w:rPr>
          <w:rFonts w:ascii="Times New Roman" w:hAnsi="Times New Roman"/>
          <w:b/>
          <w:sz w:val="24"/>
          <w:szCs w:val="24"/>
          <w:lang w:val="ro-RO"/>
        </w:rPr>
        <w:t>1</w:t>
      </w:r>
      <w:r w:rsidRPr="002660B5">
        <w:rPr>
          <w:rFonts w:ascii="Times New Roman" w:hAnsi="Times New Roman"/>
          <w:b/>
          <w:sz w:val="24"/>
          <w:szCs w:val="24"/>
          <w:lang w:val="ro-RO"/>
        </w:rPr>
        <w:t>000-</w:t>
      </w:r>
      <w:r>
        <w:rPr>
          <w:rFonts w:ascii="Times New Roman" w:hAnsi="Times New Roman"/>
          <w:b/>
          <w:sz w:val="24"/>
          <w:szCs w:val="24"/>
          <w:lang w:val="ro-RO"/>
        </w:rPr>
        <w:t>2</w:t>
      </w:r>
      <w:r w:rsidRPr="002660B5">
        <w:rPr>
          <w:rFonts w:ascii="Times New Roman" w:hAnsi="Times New Roman"/>
          <w:b/>
          <w:sz w:val="24"/>
          <w:szCs w:val="24"/>
          <w:lang w:val="ro-RO"/>
        </w:rPr>
        <w:t xml:space="preserve">, </w:t>
      </w:r>
    </w:p>
    <w:p w14:paraId="42763455"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p>
    <w:p w14:paraId="4BC265D0" w14:textId="77777777" w:rsidR="00794D38" w:rsidRPr="002660B5" w:rsidRDefault="00794D38" w:rsidP="00794D38">
      <w:pPr>
        <w:overflowPunct/>
        <w:autoSpaceDE/>
        <w:autoSpaceDN/>
        <w:adjustRightInd/>
        <w:spacing w:after="160" w:line="259" w:lineRule="auto"/>
        <w:textAlignment w:val="auto"/>
        <w:rPr>
          <w:rFonts w:ascii="Times New Roman" w:hAnsi="Times New Roman"/>
          <w:b/>
          <w:sz w:val="24"/>
          <w:szCs w:val="24"/>
          <w:lang w:val="ro-RO"/>
        </w:rPr>
      </w:pPr>
      <w:r w:rsidRPr="002660B5">
        <w:rPr>
          <w:rFonts w:ascii="Times New Roman" w:hAnsi="Times New Roman"/>
          <w:sz w:val="24"/>
          <w:szCs w:val="24"/>
          <w:lang w:val="ro-RO"/>
        </w:rPr>
        <w:t xml:space="preserve">noi, ..............................................................  </w:t>
      </w:r>
      <w:r w:rsidRPr="002660B5">
        <w:rPr>
          <w:rFonts w:ascii="Times New Roman" w:hAnsi="Times New Roman"/>
          <w:i/>
          <w:sz w:val="24"/>
          <w:szCs w:val="24"/>
          <w:lang w:val="ro-RO"/>
        </w:rPr>
        <w:t>(denumirea/numele ofertantului),</w:t>
      </w:r>
      <w:r w:rsidRPr="002660B5">
        <w:rPr>
          <w:rFonts w:ascii="Times New Roman" w:hAnsi="Times New Roman"/>
          <w:sz w:val="24"/>
          <w:szCs w:val="24"/>
          <w:lang w:val="ro-RO"/>
        </w:rPr>
        <w:t xml:space="preserve"> vă transmitem alăturat </w:t>
      </w:r>
      <w:proofErr w:type="spellStart"/>
      <w:r w:rsidRPr="002660B5">
        <w:rPr>
          <w:rFonts w:ascii="Times New Roman" w:hAnsi="Times New Roman"/>
          <w:sz w:val="24"/>
          <w:szCs w:val="24"/>
          <w:lang w:val="ro-RO"/>
        </w:rPr>
        <w:t>urmatoarele</w:t>
      </w:r>
      <w:proofErr w:type="spellEnd"/>
      <w:r w:rsidRPr="002660B5">
        <w:rPr>
          <w:rFonts w:ascii="Times New Roman" w:hAnsi="Times New Roman"/>
          <w:sz w:val="24"/>
          <w:szCs w:val="24"/>
          <w:lang w:val="ro-RO"/>
        </w:rPr>
        <w:t>:</w:t>
      </w:r>
    </w:p>
    <w:p w14:paraId="7BC8BA98" w14:textId="77777777" w:rsidR="00794D38" w:rsidRPr="002660B5" w:rsidRDefault="00794D38" w:rsidP="00794D38">
      <w:pPr>
        <w:numPr>
          <w:ilvl w:val="0"/>
          <w:numId w:val="16"/>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Coletul/documentul scanat </w:t>
      </w:r>
      <w:proofErr w:type="spellStart"/>
      <w:r w:rsidRPr="002660B5">
        <w:rPr>
          <w:rFonts w:ascii="Times New Roman" w:hAnsi="Times New Roman"/>
          <w:sz w:val="24"/>
          <w:szCs w:val="24"/>
          <w:lang w:val="ro-RO"/>
        </w:rPr>
        <w:t>conţinând</w:t>
      </w:r>
      <w:proofErr w:type="spellEnd"/>
      <w:r w:rsidRPr="002660B5">
        <w:rPr>
          <w:rFonts w:ascii="Times New Roman" w:hAnsi="Times New Roman"/>
          <w:sz w:val="24"/>
          <w:szCs w:val="24"/>
          <w:lang w:val="ro-RO"/>
        </w:rPr>
        <w:t xml:space="preserve"> oferta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documentele care o </w:t>
      </w:r>
      <w:proofErr w:type="spellStart"/>
      <w:r w:rsidRPr="002660B5">
        <w:rPr>
          <w:rFonts w:ascii="Times New Roman" w:hAnsi="Times New Roman"/>
          <w:sz w:val="24"/>
          <w:szCs w:val="24"/>
          <w:lang w:val="ro-RO"/>
        </w:rPr>
        <w:t>însoţesc</w:t>
      </w:r>
      <w:proofErr w:type="spellEnd"/>
      <w:r w:rsidRPr="002660B5">
        <w:rPr>
          <w:rFonts w:ascii="Times New Roman" w:hAnsi="Times New Roman"/>
          <w:sz w:val="24"/>
          <w:szCs w:val="24"/>
          <w:lang w:val="ro-RO"/>
        </w:rPr>
        <w:t>.</w:t>
      </w:r>
    </w:p>
    <w:p w14:paraId="5EAB57D9" w14:textId="77777777" w:rsidR="00794D38" w:rsidRPr="002660B5" w:rsidRDefault="00794D38" w:rsidP="00794D38">
      <w:pPr>
        <w:numPr>
          <w:ilvl w:val="0"/>
          <w:numId w:val="16"/>
        </w:numPr>
        <w:overflowPunct/>
        <w:autoSpaceDE/>
        <w:autoSpaceDN/>
        <w:adjustRightInd/>
        <w:spacing w:after="160" w:line="259" w:lineRule="auto"/>
        <w:textAlignment w:val="auto"/>
        <w:rPr>
          <w:rFonts w:ascii="Times New Roman" w:hAnsi="Times New Roman"/>
          <w:sz w:val="24"/>
          <w:szCs w:val="24"/>
          <w:lang w:val="ro-RO"/>
        </w:rPr>
      </w:pPr>
      <w:proofErr w:type="spellStart"/>
      <w:r w:rsidRPr="002660B5">
        <w:rPr>
          <w:rFonts w:ascii="Times New Roman" w:hAnsi="Times New Roman"/>
          <w:sz w:val="24"/>
          <w:szCs w:val="24"/>
          <w:lang w:val="ro-RO"/>
        </w:rPr>
        <w:t>Informaţiile</w:t>
      </w:r>
      <w:proofErr w:type="spellEnd"/>
      <w:r w:rsidRPr="002660B5">
        <w:rPr>
          <w:rFonts w:ascii="Times New Roman" w:hAnsi="Times New Roman"/>
          <w:sz w:val="24"/>
          <w:szCs w:val="24"/>
          <w:lang w:val="ro-RO"/>
        </w:rPr>
        <w:t xml:space="preserve"> ofertantului în legătură cu procedura de atribuire a contractului mai sus </w:t>
      </w:r>
      <w:proofErr w:type="spellStart"/>
      <w:r w:rsidRPr="002660B5">
        <w:rPr>
          <w:rFonts w:ascii="Times New Roman" w:hAnsi="Times New Roman"/>
          <w:sz w:val="24"/>
          <w:szCs w:val="24"/>
          <w:lang w:val="ro-RO"/>
        </w:rPr>
        <w:t>menţionat</w:t>
      </w:r>
      <w:proofErr w:type="spellEnd"/>
      <w:r w:rsidRPr="002660B5">
        <w:rPr>
          <w:rFonts w:ascii="Times New Roman" w:hAnsi="Times New Roman"/>
          <w:sz w:val="24"/>
          <w:szCs w:val="24"/>
          <w:lang w:val="ro-RO"/>
        </w:rPr>
        <w:t>:</w:t>
      </w:r>
    </w:p>
    <w:p w14:paraId="6E55F8C5"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numele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prenumele persoanei/persoanelor împuternicite să semneze contractul …………………..</w:t>
      </w:r>
    </w:p>
    <w:p w14:paraId="73358EB5"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adresa pentru </w:t>
      </w:r>
      <w:proofErr w:type="spellStart"/>
      <w:r w:rsidRPr="002660B5">
        <w:rPr>
          <w:rFonts w:ascii="Times New Roman" w:hAnsi="Times New Roman"/>
          <w:sz w:val="24"/>
          <w:szCs w:val="24"/>
          <w:lang w:val="ro-RO"/>
        </w:rPr>
        <w:t>corespondenţă</w:t>
      </w:r>
      <w:proofErr w:type="spellEnd"/>
      <w:r w:rsidRPr="002660B5">
        <w:rPr>
          <w:rFonts w:ascii="Times New Roman" w:hAnsi="Times New Roman"/>
          <w:sz w:val="24"/>
          <w:szCs w:val="24"/>
          <w:lang w:val="ro-RO"/>
        </w:rPr>
        <w:t>: ……………….........................................</w:t>
      </w:r>
    </w:p>
    <w:p w14:paraId="68B09A61"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telefon: ………….......................</w:t>
      </w:r>
    </w:p>
    <w:p w14:paraId="5A1F7957"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fax: ……………….</w:t>
      </w:r>
    </w:p>
    <w:p w14:paraId="047EF359"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e-mail: ………….................…</w:t>
      </w:r>
    </w:p>
    <w:p w14:paraId="154A50A9" w14:textId="77777777" w:rsidR="00794D38" w:rsidRPr="002660B5" w:rsidRDefault="00794D38" w:rsidP="00794D38">
      <w:pPr>
        <w:numPr>
          <w:ilvl w:val="1"/>
          <w:numId w:val="17"/>
        </w:num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datele de identificare ale ofertantului, cont IBAN bancar........................</w:t>
      </w:r>
    </w:p>
    <w:p w14:paraId="5F052721"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 xml:space="preserve">Avem </w:t>
      </w:r>
      <w:proofErr w:type="spellStart"/>
      <w:r w:rsidRPr="002660B5">
        <w:rPr>
          <w:rFonts w:ascii="Times New Roman" w:hAnsi="Times New Roman"/>
          <w:sz w:val="24"/>
          <w:szCs w:val="24"/>
          <w:lang w:val="ro-RO"/>
        </w:rPr>
        <w:t>speranţa</w:t>
      </w:r>
      <w:proofErr w:type="spellEnd"/>
      <w:r w:rsidRPr="002660B5">
        <w:rPr>
          <w:rFonts w:ascii="Times New Roman" w:hAnsi="Times New Roman"/>
          <w:sz w:val="24"/>
          <w:szCs w:val="24"/>
          <w:lang w:val="ro-RO"/>
        </w:rPr>
        <w:t xml:space="preserve"> că oferta noastră este corespunzătoare </w:t>
      </w:r>
      <w:proofErr w:type="spellStart"/>
      <w:r w:rsidRPr="002660B5">
        <w:rPr>
          <w:rFonts w:ascii="Times New Roman" w:hAnsi="Times New Roman"/>
          <w:sz w:val="24"/>
          <w:szCs w:val="24"/>
          <w:lang w:val="ro-RO"/>
        </w:rPr>
        <w:t>şi</w:t>
      </w:r>
      <w:proofErr w:type="spellEnd"/>
      <w:r w:rsidRPr="002660B5">
        <w:rPr>
          <w:rFonts w:ascii="Times New Roman" w:hAnsi="Times New Roman"/>
          <w:sz w:val="24"/>
          <w:szCs w:val="24"/>
          <w:lang w:val="ro-RO"/>
        </w:rPr>
        <w:t xml:space="preserve"> va satisface </w:t>
      </w:r>
      <w:proofErr w:type="spellStart"/>
      <w:r w:rsidRPr="002660B5">
        <w:rPr>
          <w:rFonts w:ascii="Times New Roman" w:hAnsi="Times New Roman"/>
          <w:sz w:val="24"/>
          <w:szCs w:val="24"/>
          <w:lang w:val="ro-RO"/>
        </w:rPr>
        <w:t>cerinţele</w:t>
      </w:r>
      <w:proofErr w:type="spellEnd"/>
      <w:r w:rsidRPr="002660B5">
        <w:rPr>
          <w:rFonts w:ascii="Times New Roman" w:hAnsi="Times New Roman"/>
          <w:sz w:val="24"/>
          <w:szCs w:val="24"/>
          <w:lang w:val="ro-RO"/>
        </w:rPr>
        <w:t>.</w:t>
      </w:r>
    </w:p>
    <w:p w14:paraId="63BAFE9E"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Data completării</w:t>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r>
      <w:r w:rsidRPr="002660B5">
        <w:rPr>
          <w:rFonts w:ascii="Times New Roman" w:hAnsi="Times New Roman"/>
          <w:sz w:val="24"/>
          <w:szCs w:val="24"/>
          <w:lang w:val="ro-RO"/>
        </w:rPr>
        <w:tab/>
        <w:t xml:space="preserve">     </w:t>
      </w:r>
    </w:p>
    <w:p w14:paraId="17C6E73E"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 xml:space="preserve">…………………          </w:t>
      </w:r>
      <w:r w:rsidRPr="002660B5">
        <w:rPr>
          <w:rFonts w:ascii="Times New Roman" w:hAnsi="Times New Roman"/>
          <w:sz w:val="24"/>
          <w:szCs w:val="24"/>
          <w:lang w:val="ro-RO"/>
        </w:rPr>
        <w:t>Cu stimă,</w:t>
      </w:r>
    </w:p>
    <w:p w14:paraId="44A1E1F5"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p>
    <w:p w14:paraId="116642D5" w14:textId="77777777" w:rsidR="00794D38" w:rsidRPr="002660B5"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sz w:val="24"/>
          <w:szCs w:val="24"/>
          <w:lang w:val="ro-RO"/>
        </w:rPr>
        <w:t>Ofertant,</w:t>
      </w:r>
    </w:p>
    <w:p w14:paraId="1B1E9C27" w14:textId="77777777" w:rsidR="00794D38" w:rsidRPr="002660B5" w:rsidRDefault="00794D38" w:rsidP="00794D38">
      <w:pPr>
        <w:overflowPunct/>
        <w:autoSpaceDE/>
        <w:autoSpaceDN/>
        <w:adjustRightInd/>
        <w:spacing w:after="160" w:line="259" w:lineRule="auto"/>
        <w:textAlignment w:val="auto"/>
        <w:rPr>
          <w:rFonts w:ascii="Times New Roman" w:hAnsi="Times New Roman"/>
          <w:i/>
          <w:sz w:val="24"/>
          <w:szCs w:val="24"/>
          <w:lang w:val="ro-RO"/>
        </w:rPr>
      </w:pP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operatorului economic)</w:t>
      </w:r>
    </w:p>
    <w:p w14:paraId="0059558B" w14:textId="77777777" w:rsidR="00794D38" w:rsidRPr="007266F1" w:rsidRDefault="00794D38" w:rsidP="00794D38">
      <w:pPr>
        <w:overflowPunct/>
        <w:autoSpaceDE/>
        <w:autoSpaceDN/>
        <w:adjustRightInd/>
        <w:spacing w:after="160" w:line="259" w:lineRule="auto"/>
        <w:textAlignment w:val="auto"/>
        <w:rPr>
          <w:rFonts w:ascii="Times New Roman" w:hAnsi="Times New Roman"/>
          <w:sz w:val="24"/>
          <w:szCs w:val="24"/>
          <w:lang w:val="ro-RO"/>
        </w:rPr>
      </w:pPr>
      <w:r w:rsidRPr="002660B5">
        <w:rPr>
          <w:rFonts w:ascii="Times New Roman" w:hAnsi="Times New Roman"/>
          <w:i/>
          <w:sz w:val="24"/>
          <w:szCs w:val="24"/>
          <w:lang w:val="ro-RO"/>
        </w:rPr>
        <w:t>………………..…….</w:t>
      </w:r>
      <w:r w:rsidRPr="002660B5">
        <w:rPr>
          <w:rFonts w:ascii="Times New Roman" w:hAnsi="Times New Roman"/>
          <w:sz w:val="24"/>
          <w:szCs w:val="24"/>
          <w:lang w:val="ro-RO"/>
        </w:rPr>
        <w:t>........................</w:t>
      </w:r>
      <w:r w:rsidRPr="002660B5">
        <w:rPr>
          <w:rFonts w:ascii="Times New Roman" w:hAnsi="Times New Roman"/>
          <w:i/>
          <w:sz w:val="24"/>
          <w:szCs w:val="24"/>
          <w:lang w:val="ro-RO"/>
        </w:rPr>
        <w:t xml:space="preserve"> (numele persoanei autorizate </w:t>
      </w:r>
      <w:proofErr w:type="spellStart"/>
      <w:r w:rsidRPr="002660B5">
        <w:rPr>
          <w:rFonts w:ascii="Times New Roman" w:hAnsi="Times New Roman"/>
          <w:i/>
          <w:sz w:val="24"/>
          <w:szCs w:val="24"/>
          <w:lang w:val="ro-RO"/>
        </w:rPr>
        <w:t>şi</w:t>
      </w:r>
      <w:proofErr w:type="spellEnd"/>
      <w:r w:rsidRPr="002660B5">
        <w:rPr>
          <w:rFonts w:ascii="Times New Roman" w:hAnsi="Times New Roman"/>
          <w:i/>
          <w:sz w:val="24"/>
          <w:szCs w:val="24"/>
          <w:lang w:val="ro-RO"/>
        </w:rPr>
        <w:t xml:space="preserve"> semnătura)</w:t>
      </w:r>
      <w:r w:rsidRPr="007266F1">
        <w:rPr>
          <w:rFonts w:ascii="Times New Roman" w:hAnsi="Times New Roman"/>
          <w:sz w:val="24"/>
          <w:szCs w:val="24"/>
          <w:lang w:val="ro-RO"/>
        </w:rPr>
        <w:br w:type="page"/>
      </w:r>
    </w:p>
    <w:p w14:paraId="20FA08AE" w14:textId="77777777" w:rsidR="00794D38" w:rsidRPr="007266F1" w:rsidRDefault="00794D38">
      <w:pPr>
        <w:overflowPunct/>
        <w:autoSpaceDE/>
        <w:autoSpaceDN/>
        <w:adjustRightInd/>
        <w:spacing w:after="160" w:line="259" w:lineRule="auto"/>
        <w:textAlignment w:val="auto"/>
        <w:rPr>
          <w:rFonts w:ascii="Times New Roman" w:hAnsi="Times New Roman"/>
          <w:sz w:val="24"/>
          <w:szCs w:val="24"/>
          <w:lang w:val="ro-RO"/>
        </w:rPr>
      </w:pPr>
    </w:p>
    <w:p w14:paraId="4FCE8B02" w14:textId="47CBFC68" w:rsidR="00312C00" w:rsidRPr="007266F1" w:rsidRDefault="00312C00" w:rsidP="00312C00">
      <w:pPr>
        <w:jc w:val="right"/>
        <w:rPr>
          <w:rFonts w:ascii="Times New Roman" w:hAnsi="Times New Roman"/>
          <w:sz w:val="24"/>
          <w:szCs w:val="24"/>
          <w:lang w:val="ro-RO"/>
        </w:rPr>
      </w:pPr>
      <w:bookmarkStart w:id="2" w:name="_Hlk35511263"/>
      <w:r w:rsidRPr="007266F1">
        <w:rPr>
          <w:rFonts w:ascii="Times New Roman" w:hAnsi="Times New Roman"/>
          <w:sz w:val="24"/>
          <w:szCs w:val="24"/>
          <w:lang w:val="ro-RO"/>
        </w:rPr>
        <w:t xml:space="preserve">Formular nr. </w:t>
      </w:r>
      <w:r w:rsidR="00794D38">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EEE9926"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 str. Piața Libertății, nr. 5,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8"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0F753603" w14:textId="77777777" w:rsidR="00171C04" w:rsidRDefault="006C50BE" w:rsidP="006C50BE">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r w:rsidR="00171C04">
        <w:rPr>
          <w:rFonts w:ascii="Times New Roman" w:hAnsi="Times New Roman"/>
          <w:b/>
          <w:sz w:val="24"/>
          <w:szCs w:val="24"/>
          <w:lang w:val="ro-RO"/>
        </w:rPr>
        <w:t xml:space="preserve">Servicii de asistență socială cu cazare și servicii </w:t>
      </w:r>
      <w:proofErr w:type="spellStart"/>
      <w:r w:rsidR="00171C04">
        <w:rPr>
          <w:rFonts w:ascii="Times New Roman" w:hAnsi="Times New Roman"/>
          <w:b/>
          <w:sz w:val="24"/>
          <w:szCs w:val="24"/>
          <w:lang w:val="ro-RO"/>
        </w:rPr>
        <w:t>socio</w:t>
      </w:r>
      <w:proofErr w:type="spellEnd"/>
      <w:r w:rsidR="00171C04">
        <w:rPr>
          <w:rFonts w:ascii="Times New Roman" w:hAnsi="Times New Roman"/>
          <w:b/>
          <w:sz w:val="24"/>
          <w:szCs w:val="24"/>
          <w:lang w:val="ro-RO"/>
        </w:rPr>
        <w:t xml:space="preserve"> medicale</w:t>
      </w:r>
      <w:r w:rsidR="00171C04" w:rsidRPr="002660B5">
        <w:rPr>
          <w:rFonts w:ascii="Times New Roman" w:hAnsi="Times New Roman"/>
          <w:b/>
          <w:sz w:val="24"/>
          <w:szCs w:val="24"/>
          <w:lang w:val="ro-RO"/>
        </w:rPr>
        <w:t>”, cod CPV 8531</w:t>
      </w:r>
      <w:r w:rsidR="00171C04">
        <w:rPr>
          <w:rFonts w:ascii="Times New Roman" w:hAnsi="Times New Roman"/>
          <w:b/>
          <w:sz w:val="24"/>
          <w:szCs w:val="24"/>
          <w:lang w:val="ro-RO"/>
        </w:rPr>
        <w:t>1</w:t>
      </w:r>
      <w:r w:rsidR="00171C04" w:rsidRPr="002660B5">
        <w:rPr>
          <w:rFonts w:ascii="Times New Roman" w:hAnsi="Times New Roman"/>
          <w:b/>
          <w:sz w:val="24"/>
          <w:szCs w:val="24"/>
          <w:lang w:val="ro-RO"/>
        </w:rPr>
        <w:t>000-</w:t>
      </w:r>
      <w:r w:rsidR="00171C04">
        <w:rPr>
          <w:rFonts w:ascii="Times New Roman" w:hAnsi="Times New Roman"/>
          <w:b/>
          <w:sz w:val="24"/>
          <w:szCs w:val="24"/>
          <w:lang w:val="ro-RO"/>
        </w:rPr>
        <w:t>2</w:t>
      </w:r>
    </w:p>
    <w:p w14:paraId="670B4C00" w14:textId="09C20579" w:rsidR="006C50BE" w:rsidRPr="005B6C09" w:rsidRDefault="00171C04" w:rsidP="006C50BE">
      <w:pPr>
        <w:jc w:val="center"/>
        <w:rPr>
          <w:rFonts w:ascii="Times New Roman" w:hAnsi="Times New Roman"/>
          <w:bCs/>
          <w:sz w:val="24"/>
          <w:szCs w:val="24"/>
          <w:lang w:val="ro-RO"/>
        </w:rPr>
      </w:pPr>
      <w:proofErr w:type="spellStart"/>
      <w:r>
        <w:rPr>
          <w:rFonts w:ascii="Times New Roman" w:hAnsi="Times New Roman"/>
          <w:b/>
          <w:bCs/>
          <w:sz w:val="24"/>
          <w:szCs w:val="24"/>
        </w:rPr>
        <w:t>pentru</w:t>
      </w:r>
      <w:proofErr w:type="spellEnd"/>
      <w:r>
        <w:rPr>
          <w:rFonts w:ascii="Times New Roman" w:hAnsi="Times New Roman"/>
          <w:b/>
          <w:bCs/>
          <w:sz w:val="24"/>
          <w:szCs w:val="24"/>
        </w:rPr>
        <w:t xml:space="preserve"> 5 </w:t>
      </w:r>
      <w:proofErr w:type="spellStart"/>
      <w:r>
        <w:rPr>
          <w:rFonts w:ascii="Times New Roman" w:hAnsi="Times New Roman"/>
          <w:b/>
          <w:bCs/>
          <w:sz w:val="24"/>
          <w:szCs w:val="24"/>
        </w:rPr>
        <w:t>persoane</w:t>
      </w:r>
      <w:proofErr w:type="spellEnd"/>
      <w:r>
        <w:rPr>
          <w:rFonts w:ascii="Times New Roman" w:hAnsi="Times New Roman"/>
          <w:b/>
          <w:bCs/>
          <w:sz w:val="24"/>
          <w:szCs w:val="24"/>
        </w:rPr>
        <w:t xml:space="preserve"> </w:t>
      </w:r>
      <w:proofErr w:type="spellStart"/>
      <w:r>
        <w:rPr>
          <w:rFonts w:ascii="Times New Roman" w:hAnsi="Times New Roman"/>
          <w:b/>
          <w:bCs/>
          <w:sz w:val="24"/>
          <w:szCs w:val="24"/>
        </w:rPr>
        <w:t>în</w:t>
      </w:r>
      <w:proofErr w:type="spellEnd"/>
      <w:r>
        <w:rPr>
          <w:rFonts w:ascii="Times New Roman" w:hAnsi="Times New Roman"/>
          <w:b/>
          <w:bCs/>
          <w:sz w:val="24"/>
          <w:szCs w:val="24"/>
        </w:rPr>
        <w:t xml:space="preserve"> loc. </w:t>
      </w:r>
      <w:proofErr w:type="spellStart"/>
      <w:r>
        <w:rPr>
          <w:rFonts w:ascii="Times New Roman" w:hAnsi="Times New Roman"/>
          <w:b/>
          <w:bCs/>
          <w:sz w:val="24"/>
          <w:szCs w:val="24"/>
        </w:rPr>
        <w:t>Gheorgheni</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1417"/>
        <w:gridCol w:w="1556"/>
        <w:gridCol w:w="1243"/>
        <w:gridCol w:w="1310"/>
        <w:gridCol w:w="1176"/>
        <w:gridCol w:w="1442"/>
      </w:tblGrid>
      <w:tr w:rsidR="00171C04" w:rsidRPr="005B6C09" w14:paraId="20C78D19" w14:textId="77777777" w:rsidTr="009455C0">
        <w:trPr>
          <w:trHeight w:val="828"/>
        </w:trPr>
        <w:tc>
          <w:tcPr>
            <w:tcW w:w="1352" w:type="dxa"/>
            <w:shd w:val="clear" w:color="auto" w:fill="auto"/>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shd w:val="clear" w:color="auto" w:fill="auto"/>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shd w:val="clear" w:color="auto" w:fill="auto"/>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171C04" w:rsidRPr="00780188" w14:paraId="521627CC" w14:textId="77777777" w:rsidTr="009455C0">
        <w:trPr>
          <w:trHeight w:val="813"/>
        </w:trPr>
        <w:tc>
          <w:tcPr>
            <w:tcW w:w="1352" w:type="dxa"/>
            <w:shd w:val="clear" w:color="auto" w:fill="auto"/>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shd w:val="clear" w:color="auto" w:fill="auto"/>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shd w:val="clear" w:color="auto" w:fill="auto"/>
            <w:vAlign w:val="center"/>
          </w:tcPr>
          <w:p w14:paraId="7A3C94B1" w14:textId="19C1B780" w:rsidR="006C50BE" w:rsidRPr="005B6C09" w:rsidRDefault="00171C04" w:rsidP="009455C0">
            <w:pPr>
              <w:jc w:val="center"/>
              <w:rPr>
                <w:rFonts w:ascii="Times New Roman" w:hAnsi="Times New Roman"/>
                <w:sz w:val="24"/>
                <w:szCs w:val="24"/>
              </w:rPr>
            </w:pPr>
            <w:r>
              <w:rPr>
                <w:rFonts w:ascii="Times New Roman" w:hAnsi="Times New Roman"/>
                <w:sz w:val="24"/>
                <w:szCs w:val="24"/>
              </w:rPr>
              <w:t>6.694,33</w:t>
            </w:r>
          </w:p>
        </w:tc>
        <w:tc>
          <w:tcPr>
            <w:tcW w:w="1310" w:type="dxa"/>
            <w:vAlign w:val="center"/>
          </w:tcPr>
          <w:p w14:paraId="012130BB" w14:textId="786EE855" w:rsidR="006C50BE" w:rsidRPr="005B6C09" w:rsidRDefault="00171C04" w:rsidP="009455C0">
            <w:pPr>
              <w:jc w:val="center"/>
              <w:rPr>
                <w:rFonts w:ascii="Times New Roman" w:hAnsi="Times New Roman"/>
                <w:sz w:val="24"/>
                <w:szCs w:val="24"/>
              </w:rPr>
            </w:pPr>
            <w:r>
              <w:rPr>
                <w:rFonts w:ascii="Times New Roman" w:hAnsi="Times New Roman"/>
                <w:sz w:val="24"/>
                <w:szCs w:val="24"/>
              </w:rPr>
              <w:t>5</w:t>
            </w:r>
          </w:p>
        </w:tc>
        <w:tc>
          <w:tcPr>
            <w:tcW w:w="1163" w:type="dxa"/>
            <w:vAlign w:val="center"/>
          </w:tcPr>
          <w:p w14:paraId="71573518" w14:textId="038690DA" w:rsidR="006C50BE" w:rsidRPr="005B6C09" w:rsidRDefault="00171C04" w:rsidP="009455C0">
            <w:pPr>
              <w:jc w:val="center"/>
              <w:rPr>
                <w:rFonts w:ascii="Times New Roman" w:hAnsi="Times New Roman"/>
                <w:sz w:val="24"/>
                <w:szCs w:val="24"/>
              </w:rPr>
            </w:pPr>
            <w:r>
              <w:rPr>
                <w:rFonts w:ascii="Times New Roman" w:hAnsi="Times New Roman"/>
                <w:sz w:val="24"/>
                <w:szCs w:val="24"/>
              </w:rPr>
              <w:t>33.471,65</w:t>
            </w:r>
          </w:p>
        </w:tc>
        <w:tc>
          <w:tcPr>
            <w:tcW w:w="1447" w:type="dxa"/>
            <w:vAlign w:val="center"/>
          </w:tcPr>
          <w:p w14:paraId="399CDEA5" w14:textId="4003DC9D" w:rsidR="006C50BE" w:rsidRPr="00154777" w:rsidRDefault="00D143E1" w:rsidP="009455C0">
            <w:pPr>
              <w:jc w:val="center"/>
              <w:rPr>
                <w:rFonts w:ascii="Times New Roman" w:hAnsi="Times New Roman"/>
                <w:sz w:val="24"/>
                <w:szCs w:val="24"/>
              </w:rPr>
            </w:pPr>
            <w:r>
              <w:rPr>
                <w:rFonts w:ascii="Times New Roman" w:hAnsi="Times New Roman"/>
                <w:sz w:val="24"/>
                <w:szCs w:val="24"/>
              </w:rPr>
              <w:t>2</w:t>
            </w:r>
            <w:r w:rsidR="00171C04">
              <w:rPr>
                <w:rFonts w:ascii="Times New Roman" w:hAnsi="Times New Roman"/>
                <w:sz w:val="24"/>
                <w:szCs w:val="24"/>
              </w:rPr>
              <w:t>67</w:t>
            </w:r>
            <w:r>
              <w:rPr>
                <w:rFonts w:ascii="Times New Roman" w:hAnsi="Times New Roman"/>
                <w:sz w:val="24"/>
                <w:szCs w:val="24"/>
              </w:rPr>
              <w:t>.</w:t>
            </w:r>
            <w:r w:rsidR="00171C04">
              <w:rPr>
                <w:rFonts w:ascii="Times New Roman" w:hAnsi="Times New Roman"/>
                <w:sz w:val="24"/>
                <w:szCs w:val="24"/>
              </w:rPr>
              <w:t>773,20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268172F5"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794D38">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2E952D98"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794D38">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09B89D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794D38">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9"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5E79FE68"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794D38">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19FFB8" w14:textId="77777777" w:rsidR="00794D38" w:rsidRPr="007266F1" w:rsidRDefault="00794D38" w:rsidP="00794D38">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7</w:t>
      </w:r>
    </w:p>
    <w:p w14:paraId="5173DEC1"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Ofertant ___________________</w:t>
      </w:r>
    </w:p>
    <w:p w14:paraId="653572B2"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4E7DF5A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5146AD9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1F7F299E"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6C6C541C"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12E39B7A"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40D060FA" w14:textId="77777777" w:rsidR="00794D38" w:rsidRPr="007266F1" w:rsidRDefault="00794D38" w:rsidP="00794D38">
      <w:pPr>
        <w:overflowPunct/>
        <w:autoSpaceDE/>
        <w:autoSpaceDN/>
        <w:adjustRightInd/>
        <w:textAlignment w:val="auto"/>
        <w:rPr>
          <w:rFonts w:ascii="Times New Roman" w:hAnsi="Times New Roman"/>
          <w:b/>
          <w:bCs/>
          <w:iCs/>
          <w:sz w:val="24"/>
          <w:szCs w:val="24"/>
          <w:lang w:val="ro-RO"/>
        </w:rPr>
      </w:pPr>
    </w:p>
    <w:p w14:paraId="15251F81" w14:textId="77777777" w:rsidR="00794D38" w:rsidRPr="007266F1" w:rsidRDefault="00794D38" w:rsidP="00794D38">
      <w:pPr>
        <w:pStyle w:val="Default"/>
        <w:rPr>
          <w:b/>
          <w:bCs/>
          <w:lang w:val="ro-RO"/>
        </w:rPr>
      </w:pPr>
    </w:p>
    <w:p w14:paraId="4C3652AE" w14:textId="77777777" w:rsidR="00794D38" w:rsidRPr="007266F1" w:rsidRDefault="00794D38" w:rsidP="00794D38">
      <w:pPr>
        <w:pStyle w:val="Default"/>
        <w:jc w:val="center"/>
        <w:rPr>
          <w:b/>
          <w:bCs/>
          <w:lang w:val="ro-RO"/>
        </w:rPr>
      </w:pPr>
    </w:p>
    <w:p w14:paraId="5B0ECD9A" w14:textId="77777777" w:rsidR="00794D38" w:rsidRPr="007266F1" w:rsidRDefault="00794D38" w:rsidP="00794D38">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61F27877" w14:textId="77777777" w:rsidR="00794D38" w:rsidRPr="007266F1" w:rsidRDefault="00794D38" w:rsidP="00794D38">
      <w:pPr>
        <w:jc w:val="center"/>
        <w:rPr>
          <w:rFonts w:ascii="Times New Roman" w:hAnsi="Times New Roman"/>
          <w:b/>
          <w:sz w:val="24"/>
          <w:szCs w:val="24"/>
          <w:lang w:val="ro-RO"/>
        </w:rPr>
      </w:pPr>
    </w:p>
    <w:p w14:paraId="2E04602C" w14:textId="77777777" w:rsidR="00794D38" w:rsidRPr="007266F1" w:rsidRDefault="00794D38" w:rsidP="00794D38">
      <w:pPr>
        <w:jc w:val="center"/>
        <w:rPr>
          <w:rFonts w:ascii="Times New Roman" w:hAnsi="Times New Roman"/>
          <w:b/>
          <w:sz w:val="24"/>
          <w:szCs w:val="24"/>
          <w:lang w:val="ro-RO"/>
        </w:rPr>
      </w:pPr>
    </w:p>
    <w:p w14:paraId="78EA43E2" w14:textId="77777777" w:rsidR="00794D38" w:rsidRPr="007266F1" w:rsidRDefault="00794D38" w:rsidP="00794D38">
      <w:pPr>
        <w:pStyle w:val="PlainText"/>
        <w:numPr>
          <w:ilvl w:val="0"/>
          <w:numId w:val="0"/>
        </w:numPr>
        <w:jc w:val="center"/>
        <w:rPr>
          <w:rFonts w:ascii="Times New Roman" w:hAnsi="Times New Roman"/>
          <w:b/>
          <w:sz w:val="24"/>
          <w:szCs w:val="24"/>
        </w:rPr>
      </w:pPr>
    </w:p>
    <w:p w14:paraId="4E3B3561" w14:textId="77777777" w:rsidR="00794D38" w:rsidRPr="007266F1" w:rsidRDefault="00794D38" w:rsidP="00794D38">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507BA2E1" w14:textId="77777777" w:rsidR="00794D38" w:rsidRPr="007266F1" w:rsidRDefault="00794D38" w:rsidP="00794D38">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32246702"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39908654"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787E0CBE"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16BBD920"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3F855D18" w14:textId="77777777" w:rsidR="00794D38" w:rsidRPr="007266F1" w:rsidRDefault="00794D38" w:rsidP="00794D38">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7A512B98" w14:textId="77777777" w:rsidR="00794D38" w:rsidRPr="007266F1" w:rsidRDefault="00794D38" w:rsidP="00794D38">
      <w:pPr>
        <w:spacing w:before="100" w:beforeAutospacing="1" w:after="100" w:afterAutospacing="1"/>
        <w:jc w:val="both"/>
        <w:rPr>
          <w:rFonts w:ascii="Times New Roman" w:hAnsi="Times New Roman"/>
          <w:noProof/>
          <w:sz w:val="24"/>
          <w:szCs w:val="24"/>
          <w:lang w:val="ro-RO"/>
        </w:rPr>
      </w:pPr>
    </w:p>
    <w:p w14:paraId="17026A2C"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2AFC884" w14:textId="77777777" w:rsidR="00794D38" w:rsidRDefault="00794D38" w:rsidP="00794D38">
      <w:pPr>
        <w:pStyle w:val="Default"/>
        <w:ind w:firstLine="720"/>
        <w:jc w:val="center"/>
        <w:rPr>
          <w:b/>
          <w:bCs/>
          <w:lang w:val="ro-RO"/>
        </w:rPr>
      </w:pPr>
    </w:p>
    <w:p w14:paraId="3CAC4213" w14:textId="77777777" w:rsidR="00794D38" w:rsidRDefault="00794D38" w:rsidP="00794D38">
      <w:pPr>
        <w:pStyle w:val="Default"/>
        <w:ind w:firstLine="720"/>
        <w:jc w:val="center"/>
        <w:rPr>
          <w:b/>
          <w:bCs/>
          <w:lang w:val="ro-RO"/>
        </w:rPr>
      </w:pPr>
    </w:p>
    <w:p w14:paraId="376FAFBD" w14:textId="77777777" w:rsidR="00794D38" w:rsidRDefault="00794D38" w:rsidP="00794D38">
      <w:pPr>
        <w:pStyle w:val="Default"/>
        <w:ind w:firstLine="720"/>
        <w:jc w:val="center"/>
        <w:rPr>
          <w:b/>
          <w:bCs/>
          <w:lang w:val="ro-RO"/>
        </w:rPr>
      </w:pPr>
    </w:p>
    <w:p w14:paraId="52B5C185" w14:textId="77777777" w:rsidR="00794D38" w:rsidRDefault="00794D38" w:rsidP="00794D38">
      <w:pPr>
        <w:pStyle w:val="Default"/>
        <w:ind w:firstLine="720"/>
        <w:jc w:val="center"/>
        <w:rPr>
          <w:b/>
          <w:bCs/>
          <w:lang w:val="ro-RO"/>
        </w:rPr>
      </w:pPr>
    </w:p>
    <w:p w14:paraId="21CDFFAF" w14:textId="77777777" w:rsidR="00794D38" w:rsidRDefault="00794D38" w:rsidP="00794D38">
      <w:pPr>
        <w:pStyle w:val="Default"/>
        <w:ind w:firstLine="720"/>
        <w:jc w:val="center"/>
        <w:rPr>
          <w:b/>
          <w:bCs/>
          <w:lang w:val="ro-RO"/>
        </w:rPr>
      </w:pPr>
    </w:p>
    <w:p w14:paraId="76D6936B" w14:textId="77777777" w:rsidR="00794D38" w:rsidRDefault="00794D38" w:rsidP="00794D38">
      <w:pPr>
        <w:pStyle w:val="Default"/>
        <w:ind w:firstLine="720"/>
        <w:jc w:val="center"/>
        <w:rPr>
          <w:b/>
          <w:bCs/>
          <w:lang w:val="ro-RO"/>
        </w:rPr>
      </w:pPr>
    </w:p>
    <w:p w14:paraId="20E26E94" w14:textId="77777777" w:rsidR="00794D38" w:rsidRDefault="00794D38" w:rsidP="00794D38">
      <w:pPr>
        <w:pStyle w:val="Default"/>
        <w:ind w:firstLine="720"/>
        <w:jc w:val="center"/>
        <w:rPr>
          <w:b/>
          <w:bCs/>
          <w:lang w:val="ro-RO"/>
        </w:rPr>
      </w:pPr>
    </w:p>
    <w:p w14:paraId="29B8DD3D" w14:textId="77777777" w:rsidR="00794D38" w:rsidRDefault="00794D38" w:rsidP="00794D38">
      <w:pPr>
        <w:pStyle w:val="Default"/>
        <w:ind w:firstLine="720"/>
        <w:jc w:val="center"/>
        <w:rPr>
          <w:b/>
          <w:bCs/>
          <w:lang w:val="ro-RO"/>
        </w:rPr>
      </w:pPr>
    </w:p>
    <w:p w14:paraId="340C2CDA" w14:textId="77777777" w:rsidR="00794D38" w:rsidRDefault="00794D38" w:rsidP="00794D38">
      <w:pPr>
        <w:pStyle w:val="Default"/>
        <w:ind w:firstLine="720"/>
        <w:jc w:val="center"/>
        <w:rPr>
          <w:b/>
          <w:bCs/>
          <w:lang w:val="ro-RO"/>
        </w:rPr>
      </w:pPr>
    </w:p>
    <w:p w14:paraId="522169CE" w14:textId="77777777" w:rsidR="00794D38" w:rsidRDefault="00794D38" w:rsidP="00794D38">
      <w:pPr>
        <w:pStyle w:val="Default"/>
        <w:ind w:firstLine="720"/>
        <w:jc w:val="center"/>
        <w:rPr>
          <w:b/>
          <w:bCs/>
          <w:lang w:val="ro-RO"/>
        </w:rPr>
      </w:pPr>
    </w:p>
    <w:p w14:paraId="66E4F008" w14:textId="77777777" w:rsidR="00794D38" w:rsidRDefault="00794D38" w:rsidP="00794D38">
      <w:pPr>
        <w:pStyle w:val="Default"/>
        <w:ind w:firstLine="720"/>
        <w:jc w:val="center"/>
        <w:rPr>
          <w:b/>
          <w:bCs/>
          <w:lang w:val="ro-RO"/>
        </w:rPr>
      </w:pPr>
    </w:p>
    <w:p w14:paraId="77D947D5" w14:textId="77777777" w:rsidR="00794D38" w:rsidRDefault="00794D38" w:rsidP="00794D38">
      <w:pPr>
        <w:pStyle w:val="Default"/>
        <w:ind w:firstLine="720"/>
        <w:jc w:val="center"/>
        <w:rPr>
          <w:b/>
          <w:bCs/>
          <w:lang w:val="ro-RO"/>
        </w:rPr>
      </w:pPr>
    </w:p>
    <w:p w14:paraId="65A5A9EB" w14:textId="77777777" w:rsidR="00794D38" w:rsidRDefault="00794D38" w:rsidP="00794D38">
      <w:pPr>
        <w:pStyle w:val="Default"/>
        <w:ind w:firstLine="720"/>
        <w:jc w:val="center"/>
        <w:rPr>
          <w:b/>
          <w:bCs/>
          <w:lang w:val="ro-RO"/>
        </w:rPr>
      </w:pPr>
    </w:p>
    <w:p w14:paraId="1F7479CF" w14:textId="77777777" w:rsidR="00794D38" w:rsidRDefault="00794D38" w:rsidP="00794D38">
      <w:pPr>
        <w:pStyle w:val="Default"/>
        <w:ind w:firstLine="720"/>
        <w:jc w:val="center"/>
        <w:rPr>
          <w:b/>
          <w:bCs/>
          <w:lang w:val="ro-RO"/>
        </w:rPr>
      </w:pPr>
    </w:p>
    <w:p w14:paraId="5271C115" w14:textId="77777777" w:rsidR="00794D38" w:rsidRDefault="00794D38" w:rsidP="00794D38">
      <w:pPr>
        <w:pStyle w:val="Default"/>
        <w:ind w:firstLine="720"/>
        <w:jc w:val="center"/>
        <w:rPr>
          <w:b/>
          <w:bCs/>
          <w:lang w:val="ro-RO"/>
        </w:rPr>
      </w:pPr>
    </w:p>
    <w:p w14:paraId="71091605" w14:textId="77777777" w:rsidR="00794D38" w:rsidRDefault="00794D38" w:rsidP="00794D38">
      <w:pPr>
        <w:pStyle w:val="Default"/>
        <w:ind w:firstLine="720"/>
        <w:jc w:val="center"/>
        <w:rPr>
          <w:b/>
          <w:bCs/>
          <w:lang w:val="ro-RO"/>
        </w:rPr>
      </w:pPr>
    </w:p>
    <w:p w14:paraId="049EC464" w14:textId="77777777" w:rsidR="00794D38" w:rsidRDefault="00794D38" w:rsidP="00794D38">
      <w:pPr>
        <w:pStyle w:val="Default"/>
        <w:ind w:firstLine="720"/>
        <w:jc w:val="center"/>
        <w:rPr>
          <w:b/>
          <w:bCs/>
          <w:lang w:val="ro-RO"/>
        </w:rPr>
      </w:pPr>
    </w:p>
    <w:p w14:paraId="59E0EC7F" w14:textId="77777777" w:rsidR="00794D38" w:rsidRDefault="00794D38" w:rsidP="00794D38">
      <w:pPr>
        <w:pStyle w:val="Default"/>
        <w:ind w:firstLine="720"/>
        <w:jc w:val="center"/>
        <w:rPr>
          <w:b/>
          <w:bCs/>
          <w:lang w:val="ro-RO"/>
        </w:rPr>
      </w:pPr>
    </w:p>
    <w:p w14:paraId="24DD9882" w14:textId="77777777" w:rsidR="00794D38" w:rsidRDefault="00794D38" w:rsidP="00794D38">
      <w:pPr>
        <w:pStyle w:val="Default"/>
        <w:ind w:firstLine="720"/>
        <w:jc w:val="center"/>
        <w:rPr>
          <w:b/>
          <w:bCs/>
          <w:lang w:val="ro-RO"/>
        </w:rPr>
      </w:pPr>
    </w:p>
    <w:p w14:paraId="64307AEE" w14:textId="77777777" w:rsidR="00794D38" w:rsidRPr="007266F1" w:rsidRDefault="00794D38" w:rsidP="00794D38">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Pr>
          <w:rFonts w:ascii="Times New Roman" w:hAnsi="Times New Roman"/>
          <w:bCs/>
          <w:sz w:val="24"/>
          <w:szCs w:val="24"/>
          <w:lang w:val="ro-RO"/>
        </w:rPr>
        <w:t>8</w:t>
      </w:r>
    </w:p>
    <w:p w14:paraId="32E8F625" w14:textId="77777777" w:rsidR="00794D38" w:rsidRPr="007266F1" w:rsidRDefault="00794D38" w:rsidP="00794D38">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2E37C2AF" w14:textId="77777777" w:rsidR="00794D38" w:rsidRPr="007266F1" w:rsidRDefault="00794D38" w:rsidP="00794D38">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2C3473DD" w14:textId="77777777" w:rsidR="00794D38" w:rsidRPr="007266F1" w:rsidRDefault="00794D38" w:rsidP="00794D38">
      <w:pPr>
        <w:pStyle w:val="PlainText"/>
        <w:numPr>
          <w:ilvl w:val="0"/>
          <w:numId w:val="0"/>
        </w:numPr>
        <w:jc w:val="both"/>
        <w:rPr>
          <w:rFonts w:ascii="Times New Roman" w:hAnsi="Times New Roman"/>
          <w:i/>
          <w:sz w:val="24"/>
          <w:szCs w:val="24"/>
        </w:rPr>
      </w:pPr>
    </w:p>
    <w:p w14:paraId="734DB947" w14:textId="77777777" w:rsidR="00794D38" w:rsidRPr="007266F1" w:rsidRDefault="00794D38" w:rsidP="00794D38">
      <w:pPr>
        <w:jc w:val="both"/>
        <w:rPr>
          <w:rFonts w:ascii="Times New Roman" w:hAnsi="Times New Roman"/>
          <w:sz w:val="24"/>
          <w:szCs w:val="24"/>
          <w:lang w:val="ro-RO"/>
        </w:rPr>
      </w:pPr>
    </w:p>
    <w:p w14:paraId="07C9CA63" w14:textId="77777777" w:rsidR="00794D38" w:rsidRPr="007266F1" w:rsidRDefault="00794D38" w:rsidP="00794D38">
      <w:pPr>
        <w:jc w:val="center"/>
        <w:rPr>
          <w:rFonts w:ascii="Times New Roman" w:hAnsi="Times New Roman"/>
          <w:b/>
          <w:sz w:val="24"/>
          <w:szCs w:val="24"/>
          <w:lang w:val="ro-RO"/>
        </w:rPr>
      </w:pPr>
    </w:p>
    <w:p w14:paraId="6365F986" w14:textId="77777777" w:rsidR="00794D38" w:rsidRPr="007266F1" w:rsidRDefault="00794D38" w:rsidP="00794D38">
      <w:pPr>
        <w:jc w:val="center"/>
        <w:rPr>
          <w:rFonts w:ascii="Times New Roman" w:hAnsi="Times New Roman"/>
          <w:b/>
          <w:sz w:val="24"/>
          <w:szCs w:val="24"/>
          <w:lang w:val="ro-RO"/>
        </w:rPr>
      </w:pPr>
    </w:p>
    <w:p w14:paraId="5A228768" w14:textId="77777777" w:rsidR="00794D38" w:rsidRPr="007266F1" w:rsidRDefault="00794D38" w:rsidP="00794D38">
      <w:pPr>
        <w:jc w:val="center"/>
        <w:rPr>
          <w:rFonts w:ascii="Times New Roman" w:hAnsi="Times New Roman"/>
          <w:b/>
          <w:sz w:val="24"/>
          <w:szCs w:val="24"/>
          <w:lang w:val="ro-RO"/>
        </w:rPr>
      </w:pPr>
    </w:p>
    <w:p w14:paraId="79B1990A" w14:textId="77777777" w:rsidR="00794D38" w:rsidRDefault="00794D38" w:rsidP="00794D38">
      <w:pPr>
        <w:pStyle w:val="Default"/>
        <w:ind w:firstLine="720"/>
        <w:jc w:val="center"/>
        <w:rPr>
          <w:b/>
          <w:bCs/>
          <w:lang w:val="ro-RO"/>
        </w:rPr>
      </w:pPr>
    </w:p>
    <w:p w14:paraId="2D4902EE" w14:textId="77777777" w:rsidR="00794D38" w:rsidRPr="007266F1" w:rsidRDefault="00794D38" w:rsidP="00794D38">
      <w:pPr>
        <w:pStyle w:val="Default"/>
        <w:ind w:firstLine="720"/>
        <w:jc w:val="center"/>
        <w:rPr>
          <w:b/>
          <w:bCs/>
          <w:lang w:val="ro-RO"/>
        </w:rPr>
      </w:pPr>
      <w:r w:rsidRPr="007266F1">
        <w:rPr>
          <w:b/>
          <w:bCs/>
          <w:lang w:val="ro-RO"/>
        </w:rPr>
        <w:t>DECLARAŢIE DE ACCEP</w:t>
      </w:r>
      <w:r>
        <w:rPr>
          <w:b/>
          <w:bCs/>
          <w:lang w:val="ro-RO"/>
        </w:rPr>
        <w:t xml:space="preserve">TARE A </w:t>
      </w:r>
      <w:r w:rsidRPr="007266F1">
        <w:rPr>
          <w:b/>
          <w:bCs/>
          <w:lang w:val="ro-RO"/>
        </w:rPr>
        <w:t>CONDIȚIILOR DIN CAIETUL DE SARCINI</w:t>
      </w:r>
    </w:p>
    <w:p w14:paraId="65022652" w14:textId="77777777" w:rsidR="00794D38" w:rsidRPr="007266F1" w:rsidRDefault="00794D38" w:rsidP="00794D38">
      <w:pPr>
        <w:pStyle w:val="Default"/>
        <w:jc w:val="center"/>
        <w:rPr>
          <w:b/>
          <w:bCs/>
          <w:lang w:val="ro-RO"/>
        </w:rPr>
      </w:pPr>
    </w:p>
    <w:p w14:paraId="1E850B08" w14:textId="77777777" w:rsidR="00794D38" w:rsidRPr="007266F1" w:rsidRDefault="00794D38" w:rsidP="00794D38">
      <w:pPr>
        <w:pStyle w:val="Default"/>
        <w:jc w:val="center"/>
        <w:rPr>
          <w:lang w:val="ro-RO"/>
        </w:rPr>
      </w:pPr>
    </w:p>
    <w:p w14:paraId="7104F351" w14:textId="77777777" w:rsidR="00794D38" w:rsidRPr="007266F1" w:rsidRDefault="00794D38" w:rsidP="00794D38">
      <w:pPr>
        <w:pStyle w:val="Default"/>
        <w:ind w:firstLine="720"/>
        <w:rPr>
          <w:lang w:val="ro-RO"/>
        </w:rPr>
      </w:pPr>
      <w:r w:rsidRPr="007266F1">
        <w:rPr>
          <w:lang w:val="ro-RO"/>
        </w:rPr>
        <w:t>Către ………………………………………………………………</w:t>
      </w:r>
    </w:p>
    <w:p w14:paraId="65F75A38" w14:textId="77777777" w:rsidR="00794D38" w:rsidRPr="007266F1" w:rsidRDefault="00794D38" w:rsidP="00794D38">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D4CF07B" w14:textId="77777777" w:rsidR="00794D38" w:rsidRPr="007266F1" w:rsidRDefault="00794D38" w:rsidP="00794D38">
      <w:pPr>
        <w:pStyle w:val="Default"/>
        <w:rPr>
          <w:lang w:val="ro-RO"/>
        </w:rPr>
      </w:pPr>
    </w:p>
    <w:p w14:paraId="6BB28C3A" w14:textId="77777777" w:rsidR="00794D38" w:rsidRPr="007266F1" w:rsidRDefault="00794D38" w:rsidP="00794D38">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3BBA7C57" w14:textId="77777777" w:rsidR="00794D38" w:rsidRPr="007266F1" w:rsidRDefault="00794D38" w:rsidP="00794D38">
      <w:pPr>
        <w:pStyle w:val="Default"/>
        <w:rPr>
          <w:lang w:val="ro-RO"/>
        </w:rPr>
      </w:pPr>
    </w:p>
    <w:p w14:paraId="7C40E567" w14:textId="77777777" w:rsidR="00794D38" w:rsidRPr="007266F1" w:rsidRDefault="00794D38" w:rsidP="00794D38">
      <w:pPr>
        <w:pStyle w:val="Default"/>
        <w:rPr>
          <w:lang w:val="ro-RO"/>
        </w:rPr>
      </w:pPr>
    </w:p>
    <w:p w14:paraId="60AD8B6A" w14:textId="77777777" w:rsidR="00794D38" w:rsidRPr="007266F1" w:rsidRDefault="00794D38" w:rsidP="00794D38">
      <w:pPr>
        <w:pStyle w:val="Default"/>
        <w:rPr>
          <w:lang w:val="ro-RO"/>
        </w:rPr>
      </w:pPr>
      <w:r w:rsidRPr="007266F1">
        <w:rPr>
          <w:lang w:val="ro-RO"/>
        </w:rPr>
        <w:t>Data completării ......................</w:t>
      </w:r>
    </w:p>
    <w:p w14:paraId="7CCA4A08" w14:textId="77777777" w:rsidR="00794D38" w:rsidRPr="007266F1" w:rsidRDefault="00794D38" w:rsidP="00794D38">
      <w:pPr>
        <w:pStyle w:val="Default"/>
        <w:rPr>
          <w:lang w:val="ro-RO"/>
        </w:rPr>
      </w:pPr>
    </w:p>
    <w:p w14:paraId="7786FDA7" w14:textId="77777777" w:rsidR="00794D38" w:rsidRPr="007266F1" w:rsidRDefault="00794D38" w:rsidP="00794D38">
      <w:pPr>
        <w:pStyle w:val="Default"/>
        <w:rPr>
          <w:lang w:val="ro-RO"/>
        </w:rPr>
      </w:pPr>
      <w:r w:rsidRPr="007266F1">
        <w:rPr>
          <w:lang w:val="ro-RO"/>
        </w:rPr>
        <w:t>Operator economic,</w:t>
      </w:r>
    </w:p>
    <w:p w14:paraId="10BDED7A" w14:textId="77777777" w:rsidR="00794D38" w:rsidRPr="007266F1" w:rsidRDefault="00794D38" w:rsidP="00794D38">
      <w:pPr>
        <w:pStyle w:val="Default"/>
        <w:rPr>
          <w:lang w:val="ro-RO"/>
        </w:rPr>
      </w:pPr>
    </w:p>
    <w:p w14:paraId="614C13E5" w14:textId="77777777" w:rsidR="00794D38" w:rsidRPr="007266F1" w:rsidRDefault="00794D38" w:rsidP="00794D38">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3EA42955" w14:textId="77777777" w:rsidR="00794D38" w:rsidRPr="007266F1" w:rsidRDefault="00794D38" w:rsidP="00794D38">
      <w:pPr>
        <w:overflowPunct/>
        <w:autoSpaceDE/>
        <w:autoSpaceDN/>
        <w:adjustRightInd/>
        <w:textAlignment w:val="auto"/>
        <w:rPr>
          <w:rFonts w:ascii="Times New Roman" w:hAnsi="Times New Roman"/>
          <w:bCs/>
          <w:sz w:val="24"/>
          <w:szCs w:val="24"/>
          <w:lang w:val="ro-RO"/>
        </w:rPr>
      </w:pPr>
    </w:p>
    <w:p w14:paraId="3AD2865C" w14:textId="77777777" w:rsidR="00794D38" w:rsidRPr="007266F1" w:rsidRDefault="00794D38" w:rsidP="00794D38">
      <w:pPr>
        <w:spacing w:before="100" w:beforeAutospacing="1" w:after="100" w:afterAutospacing="1"/>
        <w:jc w:val="both"/>
        <w:rPr>
          <w:rFonts w:ascii="Times New Roman" w:hAnsi="Times New Roman"/>
          <w:noProof/>
          <w:sz w:val="24"/>
          <w:szCs w:val="24"/>
          <w:lang w:val="ro-RO"/>
        </w:rPr>
      </w:pPr>
    </w:p>
    <w:p w14:paraId="39794127"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7BC544D0"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9EDE2FC"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1629CE77"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5CE27ACE"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778E06ED" w14:textId="77777777" w:rsidR="00794D38" w:rsidRPr="007266F1" w:rsidRDefault="00794D38" w:rsidP="00794D38">
      <w:pPr>
        <w:spacing w:before="100" w:beforeAutospacing="1" w:after="100" w:afterAutospacing="1"/>
        <w:jc w:val="both"/>
        <w:rPr>
          <w:rFonts w:ascii="Times New Roman" w:hAnsi="Times New Roman"/>
          <w:i/>
          <w:noProof/>
          <w:sz w:val="22"/>
          <w:szCs w:val="24"/>
          <w:lang w:val="ro-RO"/>
        </w:rPr>
      </w:pPr>
    </w:p>
    <w:p w14:paraId="1EACA6FD" w14:textId="77777777" w:rsidR="00794D38" w:rsidRDefault="00794D38" w:rsidP="00794D38">
      <w:pPr>
        <w:spacing w:line="360" w:lineRule="auto"/>
        <w:jc w:val="both"/>
        <w:rPr>
          <w:rFonts w:ascii="Times New Roman" w:hAnsi="Times New Roman"/>
          <w:i/>
          <w:spacing w:val="-1"/>
          <w:sz w:val="24"/>
          <w:szCs w:val="24"/>
          <w:lang w:val="ro-RO"/>
        </w:rPr>
      </w:pPr>
    </w:p>
    <w:p w14:paraId="608EF92C" w14:textId="77777777" w:rsidR="00794D38" w:rsidRDefault="00794D38" w:rsidP="00794D38">
      <w:pPr>
        <w:spacing w:line="360" w:lineRule="auto"/>
        <w:jc w:val="both"/>
        <w:rPr>
          <w:rFonts w:ascii="Times New Roman" w:hAnsi="Times New Roman"/>
          <w:i/>
          <w:spacing w:val="-1"/>
          <w:sz w:val="24"/>
          <w:szCs w:val="24"/>
          <w:lang w:val="ro-RO"/>
        </w:rPr>
      </w:pPr>
    </w:p>
    <w:p w14:paraId="67F9EED7" w14:textId="77777777" w:rsidR="00794D38" w:rsidRDefault="00794D38" w:rsidP="00794D38">
      <w:pPr>
        <w:spacing w:line="360" w:lineRule="auto"/>
        <w:jc w:val="both"/>
        <w:rPr>
          <w:rFonts w:ascii="Times New Roman" w:hAnsi="Times New Roman"/>
          <w:i/>
          <w:spacing w:val="-1"/>
          <w:sz w:val="24"/>
          <w:szCs w:val="24"/>
          <w:lang w:val="ro-RO"/>
        </w:rPr>
      </w:pPr>
    </w:p>
    <w:p w14:paraId="7A4C907C" w14:textId="77777777" w:rsidR="00794D38" w:rsidRPr="007266F1" w:rsidRDefault="00794D38" w:rsidP="00794D38">
      <w:pPr>
        <w:spacing w:line="360" w:lineRule="auto"/>
        <w:jc w:val="both"/>
        <w:rPr>
          <w:rFonts w:ascii="Times New Roman" w:hAnsi="Times New Roman"/>
          <w:i/>
          <w:spacing w:val="-1"/>
          <w:sz w:val="24"/>
          <w:szCs w:val="24"/>
          <w:lang w:val="ro-RO"/>
        </w:rPr>
      </w:pPr>
    </w:p>
    <w:p w14:paraId="664FD1D7" w14:textId="77777777" w:rsidR="00794D38" w:rsidRPr="007266F1" w:rsidRDefault="00794D38" w:rsidP="00794D38">
      <w:pPr>
        <w:pStyle w:val="DefaultText"/>
        <w:tabs>
          <w:tab w:val="center" w:pos="2160"/>
          <w:tab w:val="center" w:pos="7920"/>
        </w:tabs>
        <w:jc w:val="both"/>
        <w:rPr>
          <w:b/>
          <w:bCs/>
          <w:i/>
          <w:noProof w:val="0"/>
          <w:color w:val="365F91"/>
          <w:spacing w:val="-1"/>
          <w:szCs w:val="24"/>
          <w:lang w:val="ro-RO" w:eastAsia="ro-RO"/>
        </w:rPr>
      </w:pPr>
    </w:p>
    <w:p w14:paraId="3BBEB144" w14:textId="267D32B8"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Pr>
          <w:rFonts w:ascii="Times New Roman" w:hAnsi="Times New Roman"/>
          <w:bCs/>
          <w:sz w:val="24"/>
          <w:szCs w:val="24"/>
          <w:lang w:val="ro-RO"/>
        </w:rPr>
        <w:t>8</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5D963" w14:textId="77777777" w:rsidR="008E5DA6" w:rsidRDefault="008E5DA6" w:rsidP="00400002">
      <w:r>
        <w:separator/>
      </w:r>
    </w:p>
  </w:endnote>
  <w:endnote w:type="continuationSeparator" w:id="0">
    <w:p w14:paraId="1D5D9B07" w14:textId="77777777" w:rsidR="008E5DA6" w:rsidRDefault="008E5DA6"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400AA" w14:textId="77777777" w:rsidR="008E5DA6" w:rsidRDefault="008E5DA6" w:rsidP="00400002">
      <w:r>
        <w:separator/>
      </w:r>
    </w:p>
  </w:footnote>
  <w:footnote w:type="continuationSeparator" w:id="0">
    <w:p w14:paraId="0053CDA2" w14:textId="77777777" w:rsidR="008E5DA6" w:rsidRDefault="008E5DA6"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lvl>
    <w:lvl w:ilvl="3" w:tplc="337C83B4">
      <w:numFmt w:val="decimal"/>
      <w:lvlText w:val="%4."/>
      <w:lvlJc w:val="left"/>
      <w:pPr>
        <w:tabs>
          <w:tab w:val="num" w:pos="2760"/>
        </w:tabs>
        <w:ind w:left="2760" w:hanging="360"/>
      </w:pPr>
    </w:lvl>
    <w:lvl w:ilvl="4" w:tplc="B34C196E">
      <w:start w:val="1"/>
      <w:numFmt w:val="upperRoman"/>
      <w:lvlText w:val="%5)"/>
      <w:lvlJc w:val="left"/>
      <w:pPr>
        <w:tabs>
          <w:tab w:val="num" w:pos="3840"/>
        </w:tabs>
        <w:ind w:left="3840" w:hanging="720"/>
      </w:pPr>
    </w:lvl>
    <w:lvl w:ilvl="5" w:tplc="AA80A444">
      <w:start w:val="1"/>
      <w:numFmt w:val="decimal"/>
      <w:lvlText w:val="%6)"/>
      <w:lvlJc w:val="left"/>
      <w:pPr>
        <w:tabs>
          <w:tab w:val="num" w:pos="2676"/>
        </w:tabs>
        <w:ind w:left="4380" w:hanging="360"/>
      </w:pPr>
    </w:lvl>
    <w:lvl w:ilvl="6" w:tplc="0418000F">
      <w:start w:val="1"/>
      <w:numFmt w:val="decimal"/>
      <w:lvlText w:val="%7."/>
      <w:lvlJc w:val="left"/>
      <w:pPr>
        <w:tabs>
          <w:tab w:val="num" w:pos="4920"/>
        </w:tabs>
        <w:ind w:left="4920" w:hanging="360"/>
      </w:pPr>
    </w:lvl>
    <w:lvl w:ilvl="7" w:tplc="04180019">
      <w:start w:val="1"/>
      <w:numFmt w:val="lowerLetter"/>
      <w:lvlText w:val="%8."/>
      <w:lvlJc w:val="left"/>
      <w:pPr>
        <w:tabs>
          <w:tab w:val="num" w:pos="5640"/>
        </w:tabs>
        <w:ind w:left="5640" w:hanging="360"/>
      </w:pPr>
    </w:lvl>
    <w:lvl w:ilvl="8" w:tplc="0418001B">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11841749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7576138">
    <w:abstractNumId w:val="9"/>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1C04"/>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43B"/>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4D38"/>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5DA6"/>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400"/>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3E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2DF"/>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2866</Words>
  <Characters>16338</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2</cp:revision>
  <cp:lastPrinted>2025-04-17T11:34:00Z</cp:lastPrinted>
  <dcterms:created xsi:type="dcterms:W3CDTF">2025-04-22T11:48:00Z</dcterms:created>
  <dcterms:modified xsi:type="dcterms:W3CDTF">2025-04-22T11:48:00Z</dcterms:modified>
</cp:coreProperties>
</file>