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7266F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78F54C58"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Formular nr. 1</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5E90CE98"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5B6C09">
        <w:rPr>
          <w:rFonts w:ascii="Times New Roman" w:hAnsi="Times New Roman"/>
          <w:sz w:val="24"/>
          <w:szCs w:val="28"/>
          <w:lang w:val="ro-RO"/>
        </w:rPr>
        <w:t>2</w:t>
      </w:r>
      <w:r w:rsidRPr="007266F1">
        <w:rPr>
          <w:rFonts w:ascii="Times New Roman" w:hAnsi="Times New Roman"/>
          <w:sz w:val="24"/>
          <w:szCs w:val="28"/>
          <w:lang w:val="ro-RO"/>
        </w:rPr>
        <w:t xml:space="preserve"> – </w:t>
      </w:r>
      <w:r w:rsidR="000B7787" w:rsidRPr="007266F1">
        <w:rPr>
          <w:rFonts w:ascii="Times New Roman" w:hAnsi="Times New Roman"/>
          <w:sz w:val="24"/>
          <w:szCs w:val="28"/>
          <w:lang w:val="ro-RO"/>
        </w:rPr>
        <w:t xml:space="preserve">Declaraţie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1B15C778"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5B6C09">
        <w:rPr>
          <w:rFonts w:ascii="Times New Roman" w:hAnsi="Times New Roman"/>
          <w:sz w:val="24"/>
          <w:szCs w:val="28"/>
          <w:lang w:val="ro-RO"/>
        </w:rPr>
        <w:t>3</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54EB4DEF"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4</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0D4F3AE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r w:rsidR="000B7787" w:rsidRPr="007266F1">
        <w:rPr>
          <w:rFonts w:ascii="Times New Roman" w:hAnsi="Times New Roman"/>
          <w:sz w:val="24"/>
          <w:szCs w:val="28"/>
          <w:lang w:val="ro-RO"/>
        </w:rPr>
        <w:t xml:space="preserve">Declaraţie </w:t>
      </w:r>
      <w:r w:rsidRPr="007266F1">
        <w:rPr>
          <w:rFonts w:ascii="Times New Roman" w:hAnsi="Times New Roman"/>
          <w:sz w:val="24"/>
          <w:szCs w:val="28"/>
          <w:lang w:val="ro-RO"/>
        </w:rPr>
        <w:t>privind neîncadrarea în prevederile art. 59-60 din Legea 98/2016</w:t>
      </w:r>
    </w:p>
    <w:p w14:paraId="1DE929EB" w14:textId="42CD1DE4" w:rsidR="000B7787" w:rsidRDefault="0056483F" w:rsidP="00D914CB">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sidR="005B6C09">
        <w:rPr>
          <w:rFonts w:ascii="Times New Roman" w:hAnsi="Times New Roman"/>
          <w:iCs/>
          <w:sz w:val="24"/>
          <w:szCs w:val="28"/>
          <w:lang w:val="ro-RO"/>
        </w:rPr>
        <w:t>6</w:t>
      </w:r>
      <w:r w:rsidR="000B7787"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23CAB1E5" w14:textId="584AF4D2" w:rsidR="005D3155" w:rsidRDefault="005D3155" w:rsidP="005D315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20F8CC97" w14:textId="074627F8"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8 -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4FCE8B02" w14:textId="77777777" w:rsidR="00312C00" w:rsidRPr="007266F1" w:rsidRDefault="00312C00" w:rsidP="00312C00">
      <w:pPr>
        <w:jc w:val="right"/>
        <w:rPr>
          <w:rFonts w:ascii="Times New Roman" w:hAnsi="Times New Roman"/>
          <w:sz w:val="24"/>
          <w:szCs w:val="24"/>
          <w:lang w:val="ro-RO"/>
        </w:rPr>
      </w:pPr>
      <w:bookmarkStart w:id="2" w:name="_Hlk35511263"/>
      <w:r w:rsidRPr="007266F1">
        <w:rPr>
          <w:rFonts w:ascii="Times New Roman" w:hAnsi="Times New Roman"/>
          <w:sz w:val="24"/>
          <w:szCs w:val="24"/>
          <w:lang w:val="ro-RO"/>
        </w:rPr>
        <w:lastRenderedPageBreak/>
        <w:t>Formular nr. 1</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EEE9926"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 str. Piața Libertății, nr. 5,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(șasezeci)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(se bifeaza optiunea corespunzatoare)</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5.  Întelegem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Semnătura _______________ în calitate de _________________, autorizat să semnez oferta pentru şi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r w:rsidRPr="00780188">
        <w:rPr>
          <w:rFonts w:ascii="Times New Roman" w:hAnsi="Times New Roman"/>
          <w:color w:val="000000"/>
          <w:sz w:val="24"/>
          <w:szCs w:val="24"/>
        </w:rPr>
        <w:t>Anexa la formularul de ofertă</w:t>
      </w:r>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(denumirea/numele)</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670B4C00" w14:textId="0C7029AC" w:rsidR="006C50BE" w:rsidRPr="005B6C09" w:rsidRDefault="006C50BE" w:rsidP="006C50BE">
      <w:pPr>
        <w:jc w:val="center"/>
        <w:rPr>
          <w:rFonts w:ascii="Times New Roman" w:hAnsi="Times New Roman"/>
          <w:bCs/>
          <w:sz w:val="24"/>
          <w:szCs w:val="24"/>
          <w:lang w:val="ro-RO"/>
        </w:rPr>
      </w:pPr>
      <w:r w:rsidRPr="00780188">
        <w:rPr>
          <w:rFonts w:ascii="Times New Roman" w:hAnsi="Times New Roman"/>
          <w:b/>
          <w:bCs/>
          <w:sz w:val="24"/>
          <w:szCs w:val="24"/>
        </w:rPr>
        <w:t xml:space="preserve">pentru </w:t>
      </w:r>
      <w:r w:rsidR="00D143E1">
        <w:rPr>
          <w:rFonts w:ascii="Times New Roman" w:hAnsi="Times New Roman"/>
          <w:b/>
          <w:bCs/>
          <w:sz w:val="24"/>
          <w:szCs w:val="24"/>
        </w:rPr>
        <w:t>Locuință m</w:t>
      </w:r>
      <w:r w:rsidR="009843DB">
        <w:rPr>
          <w:rFonts w:ascii="Times New Roman" w:hAnsi="Times New Roman"/>
          <w:b/>
          <w:bCs/>
          <w:sz w:val="24"/>
          <w:szCs w:val="24"/>
        </w:rPr>
        <w:t>axim</w:t>
      </w:r>
      <w:r w:rsidR="00D143E1">
        <w:rPr>
          <w:rFonts w:ascii="Times New Roman" w:hAnsi="Times New Roman"/>
          <w:b/>
          <w:bCs/>
          <w:sz w:val="24"/>
          <w:szCs w:val="24"/>
        </w:rPr>
        <w:t xml:space="preserve"> protejată </w:t>
      </w:r>
      <w:r w:rsidR="008227CF">
        <w:rPr>
          <w:rFonts w:ascii="Times New Roman" w:hAnsi="Times New Roman"/>
          <w:b/>
          <w:bCs/>
          <w:sz w:val="24"/>
          <w:szCs w:val="24"/>
        </w:rPr>
        <w:t>Tăureni</w:t>
      </w:r>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sidR="008227CF">
        <w:rPr>
          <w:rFonts w:ascii="Times New Roman" w:hAnsi="Times New Roman"/>
          <w:b/>
          <w:bCs/>
          <w:sz w:val="24"/>
          <w:szCs w:val="24"/>
        </w:rPr>
        <w:t>6</w:t>
      </w:r>
      <w:r w:rsidR="005B6C09">
        <w:rPr>
          <w:rFonts w:ascii="Times New Roman" w:hAnsi="Times New Roman"/>
          <w:b/>
          <w:bCs/>
          <w:sz w:val="24"/>
          <w:szCs w:val="24"/>
        </w:rPr>
        <w:t xml:space="preserve"> persoane</w:t>
      </w:r>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Cost / beneficiar / lună ofertat</w:t>
            </w:r>
          </w:p>
          <w:p w14:paraId="4BA67827"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Contribuție proprie la costul / beneficiar / lună</w:t>
            </w:r>
          </w:p>
          <w:p w14:paraId="0E8C9E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Contribuție proprie la costul / beneficiar / lună</w:t>
            </w:r>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(Procent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Cost / beneficiar / lună conform HG 426 / 2020</w:t>
            </w:r>
          </w:p>
          <w:p w14:paraId="5EC3760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Număr beneficiari / lună</w:t>
            </w:r>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Cost total pe lună</w:t>
            </w:r>
          </w:p>
          <w:p w14:paraId="0D5280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Valoare ofertă financiară maximă</w:t>
            </w:r>
          </w:p>
          <w:p w14:paraId="324F219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4198EEDF" w:rsidR="006C50BE" w:rsidRPr="005B6C09" w:rsidRDefault="009843DB" w:rsidP="009455C0">
            <w:pPr>
              <w:jc w:val="center"/>
              <w:rPr>
                <w:rFonts w:ascii="Times New Roman" w:hAnsi="Times New Roman"/>
                <w:sz w:val="24"/>
                <w:szCs w:val="24"/>
              </w:rPr>
            </w:pPr>
            <w:r>
              <w:rPr>
                <w:rFonts w:ascii="Times New Roman" w:hAnsi="Times New Roman"/>
                <w:sz w:val="24"/>
                <w:szCs w:val="24"/>
              </w:rPr>
              <w:t>6</w:t>
            </w:r>
            <w:r w:rsidR="005B6C09">
              <w:rPr>
                <w:rFonts w:ascii="Times New Roman" w:hAnsi="Times New Roman"/>
                <w:sz w:val="24"/>
                <w:szCs w:val="24"/>
              </w:rPr>
              <w:t>.</w:t>
            </w:r>
            <w:r>
              <w:rPr>
                <w:rFonts w:ascii="Times New Roman" w:hAnsi="Times New Roman"/>
                <w:sz w:val="24"/>
                <w:szCs w:val="24"/>
              </w:rPr>
              <w:t>074</w:t>
            </w:r>
            <w:r w:rsidR="00D143E1">
              <w:rPr>
                <w:rFonts w:ascii="Times New Roman" w:hAnsi="Times New Roman"/>
                <w:sz w:val="24"/>
                <w:szCs w:val="24"/>
              </w:rPr>
              <w:t>,</w:t>
            </w:r>
            <w:r>
              <w:rPr>
                <w:rFonts w:ascii="Times New Roman" w:hAnsi="Times New Roman"/>
                <w:sz w:val="24"/>
                <w:szCs w:val="24"/>
              </w:rPr>
              <w:t>7</w:t>
            </w:r>
            <w:r w:rsidR="00D143E1">
              <w:rPr>
                <w:rFonts w:ascii="Times New Roman" w:hAnsi="Times New Roman"/>
                <w:sz w:val="24"/>
                <w:szCs w:val="24"/>
              </w:rPr>
              <w:t>5</w:t>
            </w:r>
          </w:p>
        </w:tc>
        <w:tc>
          <w:tcPr>
            <w:tcW w:w="1310" w:type="dxa"/>
            <w:vAlign w:val="center"/>
          </w:tcPr>
          <w:p w14:paraId="012130BB" w14:textId="573797E2" w:rsidR="006C50BE" w:rsidRPr="005B6C09" w:rsidRDefault="008227CF" w:rsidP="009455C0">
            <w:pPr>
              <w:jc w:val="center"/>
              <w:rPr>
                <w:rFonts w:ascii="Times New Roman" w:hAnsi="Times New Roman"/>
                <w:sz w:val="24"/>
                <w:szCs w:val="24"/>
              </w:rPr>
            </w:pPr>
            <w:r>
              <w:rPr>
                <w:rFonts w:ascii="Times New Roman" w:hAnsi="Times New Roman"/>
                <w:sz w:val="24"/>
                <w:szCs w:val="24"/>
              </w:rPr>
              <w:t>6</w:t>
            </w:r>
          </w:p>
        </w:tc>
        <w:tc>
          <w:tcPr>
            <w:tcW w:w="1163" w:type="dxa"/>
            <w:vAlign w:val="center"/>
          </w:tcPr>
          <w:p w14:paraId="71573518" w14:textId="6D34BC18" w:rsidR="006C50BE" w:rsidRPr="005B6C09" w:rsidRDefault="008227CF" w:rsidP="009455C0">
            <w:pPr>
              <w:jc w:val="center"/>
              <w:rPr>
                <w:rFonts w:ascii="Times New Roman" w:hAnsi="Times New Roman"/>
                <w:sz w:val="24"/>
                <w:szCs w:val="24"/>
              </w:rPr>
            </w:pPr>
            <w:r>
              <w:rPr>
                <w:rFonts w:ascii="Times New Roman" w:hAnsi="Times New Roman"/>
                <w:sz w:val="24"/>
                <w:szCs w:val="24"/>
              </w:rPr>
              <w:t>36.448,50</w:t>
            </w:r>
          </w:p>
        </w:tc>
        <w:tc>
          <w:tcPr>
            <w:tcW w:w="1447" w:type="dxa"/>
            <w:vAlign w:val="center"/>
          </w:tcPr>
          <w:p w14:paraId="399CDEA5" w14:textId="2966E7CB" w:rsidR="006C50BE" w:rsidRPr="00154777" w:rsidRDefault="008227CF" w:rsidP="009455C0">
            <w:pPr>
              <w:jc w:val="center"/>
              <w:rPr>
                <w:rFonts w:ascii="Times New Roman" w:hAnsi="Times New Roman"/>
                <w:sz w:val="24"/>
                <w:szCs w:val="24"/>
              </w:rPr>
            </w:pPr>
            <w:r>
              <w:rPr>
                <w:rFonts w:ascii="Times New Roman" w:hAnsi="Times New Roman"/>
                <w:sz w:val="24"/>
                <w:szCs w:val="24"/>
              </w:rPr>
              <w:t>291</w:t>
            </w:r>
            <w:r w:rsidR="009843DB">
              <w:rPr>
                <w:rFonts w:ascii="Times New Roman" w:hAnsi="Times New Roman"/>
                <w:sz w:val="24"/>
                <w:szCs w:val="24"/>
              </w:rPr>
              <w:t>.</w:t>
            </w:r>
            <w:r>
              <w:rPr>
                <w:rFonts w:ascii="Times New Roman" w:hAnsi="Times New Roman"/>
                <w:sz w:val="24"/>
                <w:szCs w:val="24"/>
              </w:rPr>
              <w:t>588</w:t>
            </w:r>
            <w:r w:rsidR="009843DB">
              <w:rPr>
                <w:rFonts w:ascii="Times New Roman" w:hAnsi="Times New Roman"/>
                <w:sz w:val="24"/>
                <w:szCs w:val="24"/>
              </w:rPr>
              <w:t>,00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Data completării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(numele reprezentantului legal, în clar)</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(semnătură autorizată)</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0EE1ADDB"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5B6C09">
        <w:rPr>
          <w:rFonts w:ascii="Times New Roman" w:hAnsi="Times New Roman"/>
          <w:sz w:val="24"/>
          <w:szCs w:val="24"/>
          <w:lang w:val="ro-RO"/>
        </w:rPr>
        <w:t>2</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privind neîncadrarea în situaţiile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sancţiunea excluderii din procedura de achiziţie publică şi sub sancţiunile aplicabile faptei de fals în acte publice, că nu mă aflu în situaţia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instanţe judecătoreşti, pentru comiterea uneia dintre următoarele infracţiuni:</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infracţiuni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din Legea nr. 78/2000, cu modificările şi completările ulterioare, sau de dispoziţiile corespunzătoare ale legislaţiei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fraudă, în sensul articolului 1 din Convenţia privind protejarea intereselor financiare ale Comunităţilor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r w:rsidRPr="007266F1">
        <w:rPr>
          <w:rFonts w:ascii="Times New Roman" w:hAnsi="Times New Roman"/>
          <w:sz w:val="24"/>
          <w:szCs w:val="24"/>
          <w:lang w:val="ro-RO"/>
        </w:rPr>
        <w:t>Înţeleg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declaraţie nu este conformă cu realitatea sunt pasibil de încălcarea prevederilor legislaţiei penale privind falsul în declaraţii.</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1A22BDBF"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5B6C09">
        <w:rPr>
          <w:rFonts w:ascii="Times New Roman" w:hAnsi="Times New Roman"/>
          <w:sz w:val="24"/>
          <w:szCs w:val="24"/>
          <w:lang w:val="ro-RO"/>
        </w:rPr>
        <w:t>3</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privind neîncadrarea în situatiile prevazute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sancţiunea excluderii din procedura de achiziţie publică şi sub sancţiunile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situaţia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Subsemnatul declar că informaţiile furnizate sunt complete şi corecte în fiecare detaliu şi înţeleg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autoritatea contractantă are dreptul de a solicita, în scopul verificării şi confirmării declaraţiilor,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r w:rsidRPr="007266F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4CC12CB4"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5B6C09">
        <w:rPr>
          <w:rFonts w:ascii="Times New Roman" w:hAnsi="Times New Roman"/>
          <w:bCs/>
          <w:sz w:val="24"/>
          <w:szCs w:val="24"/>
          <w:lang w:val="ro-RO"/>
        </w:rPr>
        <w:t>4</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privind neîncadrarea în situatiile prevazute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sancţiunea excluderii din procedura de achiziţie publică şi sub sancţiunile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situaţiile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obligaţiile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insolvenţei sau în lichidare, în supraveghere judiciară sau în încetarea activităţii;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c) nu a fost comisă o abatere profesională gravă care îi pune în discuţie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alţi operatori economici acorduri care vizează denaturarea concurenţei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e) nu ne aflăm într-o situaţie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r w:rsidRPr="007266F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19CFBC09"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5B6C09">
        <w:rPr>
          <w:rFonts w:ascii="Times New Roman" w:hAnsi="Times New Roman"/>
          <w:bCs/>
          <w:sz w:val="24"/>
          <w:szCs w:val="24"/>
          <w:lang w:val="ro-RO"/>
        </w:rPr>
        <w:t>5</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sub sancţiunea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şi sub sancţiunile aplicate faptei de fals în acte publice, </w:t>
      </w:r>
      <w:r w:rsidRPr="007266F1">
        <w:rPr>
          <w:rFonts w:ascii="Times New Roman" w:hAnsi="Times New Roman"/>
          <w:b/>
          <w:sz w:val="24"/>
          <w:szCs w:val="24"/>
          <w:lang w:val="ro-RO"/>
        </w:rPr>
        <w:t>că nu mă aflu în situaţiile  prevăzute la art. 59, 60</w:t>
      </w:r>
      <w:r w:rsidRPr="007266F1">
        <w:rPr>
          <w:rFonts w:ascii="Times New Roman" w:hAnsi="Times New Roman"/>
          <w:bCs/>
          <w:sz w:val="24"/>
          <w:szCs w:val="24"/>
          <w:lang w:val="ro-RO"/>
        </w:rPr>
        <w:t xml:space="preserve"> din Legea nr.98/2016 privind achizitiile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/organ de conducere sau de supervizare şi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Autorităţii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Orian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Păncescu Matild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Oilă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Bogos Gy</w:t>
      </w:r>
      <w:r w:rsidRPr="006C50BE">
        <w:rPr>
          <w:rFonts w:ascii="Times New Roman" w:hAnsi="Times New Roman"/>
          <w:bCs/>
          <w:sz w:val="24"/>
          <w:szCs w:val="24"/>
          <w:lang w:val="hu-HU"/>
        </w:rPr>
        <w:t>ö</w:t>
      </w:r>
      <w:r w:rsidRPr="006C50BE">
        <w:rPr>
          <w:rFonts w:ascii="Times New Roman" w:hAnsi="Times New Roman"/>
          <w:bCs/>
          <w:sz w:val="24"/>
          <w:szCs w:val="24"/>
          <w:lang w:val="ro-RO"/>
        </w:rPr>
        <w:t>ngyvér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Todiruț Adel Ibolya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Ianovits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6CF21209"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5B6C09">
        <w:rPr>
          <w:rFonts w:ascii="Times New Roman" w:hAnsi="Times New Roman"/>
          <w:bCs/>
          <w:sz w:val="24"/>
          <w:szCs w:val="24"/>
          <w:lang w:val="ro-RO"/>
        </w:rPr>
        <w:t>6</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autorităţii contractante şi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nume şi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denumirea/numele şi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conditiile din Caietul de sarcini, publicate în cadrul prezentei proceduri de atribuire, şi ne obligăm să respectăm toate obligaţiile menţionate în conţinutul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(nume şi prenume, semnatură şi ştampila)</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14873B30"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5B6C09">
        <w:rPr>
          <w:rFonts w:ascii="Times New Roman" w:hAnsi="Times New Roman"/>
          <w:bCs/>
          <w:sz w:val="24"/>
          <w:szCs w:val="24"/>
          <w:lang w:val="ro-RO"/>
        </w:rPr>
        <w:t>7</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r w:rsidRPr="007266F1">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în calitate de ofertant la procedura de achiziţie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achiziţie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ţinut cont de obligaţiile relevante din domeniile mediului, social şi al relaţiilor de muncă, luând cunoștință de instituţiile competente de la care se pot obţine informaţii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267D32B8"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Pr>
          <w:rFonts w:ascii="Times New Roman" w:hAnsi="Times New Roman"/>
          <w:bCs/>
          <w:sz w:val="24"/>
          <w:szCs w:val="24"/>
          <w:lang w:val="ro-RO"/>
        </w:rPr>
        <w:t>8</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 xml:space="preserve">responsabil cu evaluarea/selecţia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entităţii juridice pe care o reprezint în cadrul activităţii de evaluare și contractare, în baza Regulamentului UE 679/2016 </w:t>
      </w:r>
      <w:r w:rsidRPr="009A03D2">
        <w:rPr>
          <w:rFonts w:ascii="Times New Roman" w:hAnsi="Times New Roman"/>
          <w:i/>
          <w:iCs/>
          <w:sz w:val="22"/>
          <w:lang w:val="ro-RO"/>
        </w:rPr>
        <w:t xml:space="preserve">privind protecţia persoanelor fizice în ceea ce priveşte prelucrarea datelor cu caracter personal și privind libera circulaţie a acestor date și de abrogare a Directivei 95/46/CE (Regulamentul general privind protecţia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Declar că am luat la cunoştinţă de drepturile mele conferite de Regulamentului UE 679/2016, inclusiv despre drepturile pe care subiecţii datelor cu caracter personal le deţin, dreptul la acces la date, dreptul la ştergerea datelor ("dreptul de a fi uitat"), dreptul la restrictionare, dreptul la portabilitatea datelor, dreptul la opoziţie,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r w:rsidRPr="009A03D2">
        <w:rPr>
          <w:rFonts w:ascii="Times New Roman" w:hAnsi="Times New Roman"/>
          <w:spacing w:val="-1"/>
          <w:sz w:val="22"/>
          <w:lang w:val="ro-RO"/>
        </w:rPr>
        <w:t xml:space="preserve">Consimţământul în ceea ce priveşte prelucrarea datelor cu caracter personal, menţionate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r w:rsidRPr="009A03D2">
        <w:rPr>
          <w:rFonts w:ascii="Times New Roman" w:hAnsi="Times New Roman"/>
          <w:sz w:val="22"/>
          <w:lang w:val="ro-RO"/>
        </w:rPr>
        <w:t>Înţeleg această declarație de consimţământ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(Notă: Se bifează obţiunile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0AB31" w14:textId="77777777" w:rsidR="005F609C" w:rsidRDefault="005F609C" w:rsidP="00400002">
      <w:r>
        <w:separator/>
      </w:r>
    </w:p>
  </w:endnote>
  <w:endnote w:type="continuationSeparator" w:id="0">
    <w:p w14:paraId="4CFECA25" w14:textId="77777777" w:rsidR="005F609C" w:rsidRDefault="005F609C"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A1E99" w14:textId="77777777" w:rsidR="005F609C" w:rsidRDefault="005F609C" w:rsidP="00400002">
      <w:r>
        <w:separator/>
      </w:r>
    </w:p>
  </w:footnote>
  <w:footnote w:type="continuationSeparator" w:id="0">
    <w:p w14:paraId="4350A4F9" w14:textId="77777777" w:rsidR="005F609C" w:rsidRDefault="005F609C"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2"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3"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734594578">
    <w:abstractNumId w:val="10"/>
  </w:num>
  <w:num w:numId="2" w16cid:durableId="1161581774">
    <w:abstractNumId w:val="8"/>
  </w:num>
  <w:num w:numId="3" w16cid:durableId="1885676119">
    <w:abstractNumId w:val="6"/>
  </w:num>
  <w:num w:numId="4" w16cid:durableId="785464001">
    <w:abstractNumId w:val="3"/>
  </w:num>
  <w:num w:numId="5" w16cid:durableId="1412578722">
    <w:abstractNumId w:val="13"/>
  </w:num>
  <w:num w:numId="6" w16cid:durableId="814564175">
    <w:abstractNumId w:val="9"/>
  </w:num>
  <w:num w:numId="7" w16cid:durableId="151914905">
    <w:abstractNumId w:val="14"/>
  </w:num>
  <w:num w:numId="8" w16cid:durableId="141695897">
    <w:abstractNumId w:val="1"/>
  </w:num>
  <w:num w:numId="9" w16cid:durableId="2040622275">
    <w:abstractNumId w:val="2"/>
  </w:num>
  <w:num w:numId="10" w16cid:durableId="1986080795">
    <w:abstractNumId w:val="11"/>
  </w:num>
  <w:num w:numId="11" w16cid:durableId="638805559">
    <w:abstractNumId w:val="12"/>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39C4"/>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9C"/>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5EE7"/>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2627</Words>
  <Characters>14976</Characters>
  <Application>Microsoft Office Word</Application>
  <DocSecurity>0</DocSecurity>
  <Lines>124</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3</cp:revision>
  <cp:lastPrinted>2024-09-26T11:20:00Z</cp:lastPrinted>
  <dcterms:created xsi:type="dcterms:W3CDTF">2025-04-16T09:51:00Z</dcterms:created>
  <dcterms:modified xsi:type="dcterms:W3CDTF">2025-04-16T09:56:00Z</dcterms:modified>
</cp:coreProperties>
</file>