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04B85"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bookmarkStart w:id="0" w:name="_Hlk35511263"/>
    </w:p>
    <w:p w14:paraId="33FDE404"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p>
    <w:p w14:paraId="2E2137DC"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4B68B48F"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0AE3B04A"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5BEEAE4B" w14:textId="77777777" w:rsidR="006C6359"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OPIS</w:t>
      </w:r>
    </w:p>
    <w:p w14:paraId="6EA161EA" w14:textId="77777777" w:rsidR="006C6359"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p>
    <w:p w14:paraId="403632B6"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p>
    <w:p w14:paraId="7A444EC0" w14:textId="77777777" w:rsidR="006C6359" w:rsidRDefault="006C6359" w:rsidP="006C6359">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298E0567" w14:textId="77777777" w:rsidR="006C6359" w:rsidRPr="007266F1" w:rsidRDefault="006C6359" w:rsidP="006C6359">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4871F864" w14:textId="77777777" w:rsidR="006C6359" w:rsidRPr="007266F1" w:rsidRDefault="006C6359" w:rsidP="006C6359">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5752E21A" w14:textId="77777777" w:rsidR="006C6359" w:rsidRPr="007266F1" w:rsidRDefault="006C6359" w:rsidP="006C6359">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21B8EE1E" w14:textId="77777777" w:rsidR="006C6359" w:rsidRPr="007266F1" w:rsidRDefault="006C6359" w:rsidP="006C6359">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4E93B33D" w14:textId="77777777" w:rsidR="006C6359" w:rsidRPr="007266F1" w:rsidRDefault="006C6359" w:rsidP="006C6359">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135009CC" w14:textId="77777777" w:rsidR="006C6359" w:rsidRPr="007266F1" w:rsidRDefault="006C6359" w:rsidP="006C6359">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00949A66" w14:textId="77777777" w:rsidR="006C6359" w:rsidRDefault="006C6359" w:rsidP="006C6359">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5FF3F2E0" w14:textId="77777777" w:rsidR="006C6359" w:rsidRDefault="006C6359" w:rsidP="006C6359">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2CB96194" w14:textId="77777777" w:rsidR="006C6359" w:rsidRPr="005D3155" w:rsidRDefault="006C6359" w:rsidP="006C6359">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EE146C7" w14:textId="77777777" w:rsidR="006C6359" w:rsidRPr="007266F1" w:rsidRDefault="006C6359" w:rsidP="006C6359">
      <w:pPr>
        <w:overflowPunct/>
        <w:autoSpaceDE/>
        <w:autoSpaceDN/>
        <w:adjustRightInd/>
        <w:spacing w:line="360" w:lineRule="auto"/>
        <w:textAlignment w:val="auto"/>
        <w:rPr>
          <w:rFonts w:ascii="Times New Roman" w:hAnsi="Times New Roman"/>
          <w:iCs/>
          <w:sz w:val="24"/>
          <w:szCs w:val="28"/>
          <w:lang w:val="ro-RO"/>
        </w:rPr>
      </w:pPr>
    </w:p>
    <w:p w14:paraId="03651C3C" w14:textId="77777777" w:rsidR="006C6359" w:rsidRPr="002660B5" w:rsidRDefault="006C6359" w:rsidP="006C6359">
      <w:pPr>
        <w:overflowPunct/>
        <w:autoSpaceDE/>
        <w:autoSpaceDN/>
        <w:adjustRightInd/>
        <w:spacing w:after="160" w:line="259" w:lineRule="auto"/>
        <w:textAlignment w:val="auto"/>
        <w:rPr>
          <w:rFonts w:ascii="Times New Roman" w:hAnsi="Times New Roman"/>
          <w:iCs/>
          <w:sz w:val="24"/>
          <w:szCs w:val="24"/>
          <w:lang w:val="ro-RO"/>
        </w:rPr>
      </w:pPr>
    </w:p>
    <w:p w14:paraId="58F8D867" w14:textId="77777777" w:rsidR="006C6359" w:rsidRPr="002660B5" w:rsidRDefault="006C6359" w:rsidP="006C6359">
      <w:pPr>
        <w:overflowPunct/>
        <w:autoSpaceDE/>
        <w:autoSpaceDN/>
        <w:adjustRightInd/>
        <w:spacing w:after="160" w:line="259" w:lineRule="auto"/>
        <w:textAlignment w:val="auto"/>
        <w:rPr>
          <w:rFonts w:ascii="Times New Roman" w:hAnsi="Times New Roman"/>
          <w:iCs/>
          <w:sz w:val="24"/>
          <w:szCs w:val="24"/>
          <w:lang w:val="ro-RO"/>
        </w:rPr>
      </w:pPr>
    </w:p>
    <w:p w14:paraId="5D92C082"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p>
    <w:p w14:paraId="61F013F1"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br w:type="page"/>
      </w:r>
    </w:p>
    <w:p w14:paraId="5239E0C9"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11716FDD"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6C6359" w:rsidRPr="002660B5" w14:paraId="1500A498" w14:textId="77777777" w:rsidTr="00785D7C">
        <w:tc>
          <w:tcPr>
            <w:tcW w:w="4068" w:type="dxa"/>
            <w:tcBorders>
              <w:top w:val="single" w:sz="4" w:space="0" w:color="auto"/>
              <w:left w:val="single" w:sz="4" w:space="0" w:color="auto"/>
              <w:bottom w:val="single" w:sz="4" w:space="0" w:color="auto"/>
              <w:right w:val="single" w:sz="4" w:space="0" w:color="auto"/>
            </w:tcBorders>
            <w:vAlign w:val="center"/>
            <w:hideMark/>
          </w:tcPr>
          <w:p w14:paraId="47DD39E4"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D02BA0C"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3CA80626"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6C6359" w:rsidRPr="002660B5" w14:paraId="4930DAB8" w14:textId="77777777" w:rsidTr="00785D7C">
        <w:tc>
          <w:tcPr>
            <w:tcW w:w="4068" w:type="dxa"/>
            <w:tcBorders>
              <w:top w:val="single" w:sz="4" w:space="0" w:color="auto"/>
              <w:left w:val="single" w:sz="4" w:space="0" w:color="auto"/>
              <w:bottom w:val="single" w:sz="4" w:space="0" w:color="auto"/>
              <w:right w:val="single" w:sz="4" w:space="0" w:color="auto"/>
            </w:tcBorders>
            <w:vAlign w:val="center"/>
            <w:hideMark/>
          </w:tcPr>
          <w:p w14:paraId="54B704F4"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0C45E527"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7074BAD8" w14:textId="77777777" w:rsidR="006C6359" w:rsidRPr="002660B5" w:rsidRDefault="006C6359" w:rsidP="00785D7C">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6C6359" w:rsidRPr="002660B5" w14:paraId="0E25E027" w14:textId="77777777" w:rsidTr="00785D7C">
        <w:tc>
          <w:tcPr>
            <w:tcW w:w="4068" w:type="dxa"/>
            <w:tcBorders>
              <w:top w:val="single" w:sz="4" w:space="0" w:color="auto"/>
              <w:left w:val="single" w:sz="4" w:space="0" w:color="auto"/>
              <w:bottom w:val="single" w:sz="4" w:space="0" w:color="auto"/>
              <w:right w:val="single" w:sz="4" w:space="0" w:color="auto"/>
            </w:tcBorders>
            <w:vAlign w:val="center"/>
          </w:tcPr>
          <w:p w14:paraId="72438E32"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24B30DB3"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0421577C"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r>
      <w:tr w:rsidR="006C6359" w:rsidRPr="002660B5" w14:paraId="05481D7F" w14:textId="77777777" w:rsidTr="00785D7C">
        <w:tc>
          <w:tcPr>
            <w:tcW w:w="4068" w:type="dxa"/>
            <w:tcBorders>
              <w:top w:val="single" w:sz="4" w:space="0" w:color="auto"/>
              <w:left w:val="single" w:sz="4" w:space="0" w:color="auto"/>
              <w:bottom w:val="single" w:sz="4" w:space="0" w:color="auto"/>
              <w:right w:val="single" w:sz="4" w:space="0" w:color="auto"/>
            </w:tcBorders>
            <w:vAlign w:val="center"/>
            <w:hideMark/>
          </w:tcPr>
          <w:p w14:paraId="5E15032B"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c>
          <w:tcPr>
            <w:tcW w:w="900" w:type="dxa"/>
            <w:tcBorders>
              <w:top w:val="nil"/>
              <w:left w:val="single" w:sz="4" w:space="0" w:color="auto"/>
              <w:bottom w:val="nil"/>
              <w:right w:val="single" w:sz="4" w:space="0" w:color="auto"/>
            </w:tcBorders>
            <w:vAlign w:val="center"/>
          </w:tcPr>
          <w:p w14:paraId="67278201"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71B34417"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r>
    </w:tbl>
    <w:p w14:paraId="3AA03D6C"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30611920"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180D9FA4"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5DB22733"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1696BA74"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 xml:space="preserve">Miercurea Ciuc, </w:t>
      </w:r>
      <w:proofErr w:type="spellStart"/>
      <w:r w:rsidRPr="002660B5">
        <w:rPr>
          <w:rFonts w:ascii="Times New Roman" w:hAnsi="Times New Roman"/>
          <w:sz w:val="24"/>
          <w:szCs w:val="24"/>
          <w:lang w:val="ro-RO"/>
        </w:rPr>
        <w:t>Piaţa</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Libertăţii</w:t>
      </w:r>
      <w:proofErr w:type="spellEnd"/>
      <w:r w:rsidRPr="002660B5">
        <w:rPr>
          <w:rFonts w:ascii="Times New Roman" w:hAnsi="Times New Roman"/>
          <w:sz w:val="24"/>
          <w:szCs w:val="24"/>
          <w:lang w:val="ro-RO"/>
        </w:rPr>
        <w:t xml:space="preserve"> nr. 5, cam. 304, </w:t>
      </w:r>
      <w:proofErr w:type="spellStart"/>
      <w:r w:rsidRPr="002660B5">
        <w:rPr>
          <w:rFonts w:ascii="Times New Roman" w:hAnsi="Times New Roman"/>
          <w:sz w:val="24"/>
          <w:szCs w:val="24"/>
          <w:lang w:val="ro-RO"/>
        </w:rPr>
        <w:t>judetul</w:t>
      </w:r>
      <w:proofErr w:type="spellEnd"/>
      <w:r w:rsidRPr="002660B5">
        <w:rPr>
          <w:rFonts w:ascii="Times New Roman" w:hAnsi="Times New Roman"/>
          <w:sz w:val="24"/>
          <w:szCs w:val="24"/>
          <w:lang w:val="ro-RO"/>
        </w:rPr>
        <w:t xml:space="preserve"> Harghita, România</w:t>
      </w:r>
    </w:p>
    <w:p w14:paraId="2F7BAF56" w14:textId="77777777" w:rsidR="006C6359" w:rsidRPr="002660B5" w:rsidRDefault="006C6359" w:rsidP="006C6359">
      <w:pPr>
        <w:overflowPunct/>
        <w:autoSpaceDE/>
        <w:autoSpaceDN/>
        <w:adjustRightInd/>
        <w:spacing w:after="160" w:line="259" w:lineRule="auto"/>
        <w:textAlignment w:val="auto"/>
        <w:rPr>
          <w:rFonts w:ascii="Times New Roman" w:hAnsi="Times New Roman"/>
          <w:i/>
          <w:sz w:val="24"/>
          <w:szCs w:val="24"/>
          <w:lang w:val="ro-RO"/>
        </w:rPr>
      </w:pPr>
    </w:p>
    <w:p w14:paraId="37023CC0"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 xml:space="preserve">Servicii sociale pentru persoane adulte cu dizabilități organizate ca „centru de zi pentru persoane adulte cu dizabilități”, cod CPV 85312000-9, </w:t>
      </w:r>
    </w:p>
    <w:p w14:paraId="6BE168AA"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41793692"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622F5FC5" w14:textId="77777777" w:rsidR="006C6359" w:rsidRPr="002660B5" w:rsidRDefault="006C6359" w:rsidP="006C6359">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4E79F583" w14:textId="77777777" w:rsidR="006C6359" w:rsidRPr="002660B5" w:rsidRDefault="006C6359" w:rsidP="006C6359">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37CC807A"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3B6992A6"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5C2BCB56"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172484B3"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6F03946D"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77620BC9"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076B1755"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326ACE5A"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467B2E8F"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7EB5F1F2"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p>
    <w:p w14:paraId="250FD47D"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6B5797C0" w14:textId="77777777" w:rsidR="006C6359" w:rsidRPr="002660B5" w:rsidRDefault="006C6359" w:rsidP="006C6359">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1A658083" w14:textId="77777777" w:rsidR="006C6359" w:rsidRPr="007266F1"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4FCE8B02" w14:textId="1929B975"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6C6359">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62EF7F5F" w14:textId="77777777" w:rsidR="00566706" w:rsidRPr="00780188" w:rsidRDefault="00566706" w:rsidP="00566706">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8F65141" w14:textId="77777777" w:rsidR="00566706" w:rsidRDefault="00566706" w:rsidP="00566706">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Pr>
          <w:rFonts w:ascii="Times New Roman" w:hAnsi="Times New Roman"/>
          <w:b/>
          <w:bCs/>
          <w:sz w:val="24"/>
          <w:szCs w:val="24"/>
        </w:rPr>
        <w:t>Centru</w:t>
      </w:r>
      <w:proofErr w:type="spellEnd"/>
      <w:r>
        <w:rPr>
          <w:rFonts w:ascii="Times New Roman" w:hAnsi="Times New Roman"/>
          <w:b/>
          <w:bCs/>
          <w:sz w:val="24"/>
          <w:szCs w:val="24"/>
        </w:rPr>
        <w:t xml:space="preserve"> de zi </w:t>
      </w:r>
      <w:proofErr w:type="spellStart"/>
      <w:r>
        <w:rPr>
          <w:rFonts w:ascii="Times New Roman" w:hAnsi="Times New Roman"/>
          <w:b/>
          <w:bCs/>
          <w:sz w:val="24"/>
          <w:szCs w:val="24"/>
        </w:rPr>
        <w:t>pentru</w:t>
      </w:r>
      <w:proofErr w:type="spellEnd"/>
      <w:r>
        <w:rPr>
          <w:rFonts w:ascii="Times New Roman" w:hAnsi="Times New Roman"/>
          <w:b/>
          <w:bCs/>
          <w:sz w:val="24"/>
          <w:szCs w:val="24"/>
        </w:rPr>
        <w:t xml:space="preserve"> </w:t>
      </w:r>
      <w:proofErr w:type="spellStart"/>
      <w:r>
        <w:rPr>
          <w:rFonts w:ascii="Times New Roman" w:hAnsi="Times New Roman"/>
          <w:b/>
          <w:bCs/>
          <w:sz w:val="24"/>
          <w:szCs w:val="24"/>
        </w:rPr>
        <w:t>persoane</w:t>
      </w:r>
      <w:proofErr w:type="spellEnd"/>
      <w:r>
        <w:rPr>
          <w:rFonts w:ascii="Times New Roman" w:hAnsi="Times New Roman"/>
          <w:b/>
          <w:bCs/>
          <w:sz w:val="24"/>
          <w:szCs w:val="24"/>
        </w:rPr>
        <w:t xml:space="preserve"> </w:t>
      </w:r>
      <w:proofErr w:type="spellStart"/>
      <w:r>
        <w:rPr>
          <w:rFonts w:ascii="Times New Roman" w:hAnsi="Times New Roman"/>
          <w:b/>
          <w:bCs/>
          <w:sz w:val="24"/>
          <w:szCs w:val="24"/>
        </w:rPr>
        <w:t>adulte</w:t>
      </w:r>
      <w:proofErr w:type="spellEnd"/>
      <w:r>
        <w:rPr>
          <w:rFonts w:ascii="Times New Roman" w:hAnsi="Times New Roman"/>
          <w:b/>
          <w:bCs/>
          <w:sz w:val="24"/>
          <w:szCs w:val="24"/>
        </w:rPr>
        <w:t xml:space="preserve"> cu </w:t>
      </w:r>
      <w:proofErr w:type="spellStart"/>
      <w:r>
        <w:rPr>
          <w:rFonts w:ascii="Times New Roman" w:hAnsi="Times New Roman"/>
          <w:b/>
          <w:bCs/>
          <w:sz w:val="24"/>
          <w:szCs w:val="24"/>
        </w:rPr>
        <w:t>dizabilități</w:t>
      </w:r>
      <w:proofErr w:type="spellEnd"/>
      <w:r>
        <w:rPr>
          <w:rFonts w:ascii="Times New Roman" w:hAnsi="Times New Roman"/>
          <w:b/>
          <w:bCs/>
          <w:sz w:val="24"/>
          <w:szCs w:val="24"/>
        </w:rPr>
        <w:t xml:space="preserve">, </w:t>
      </w:r>
    </w:p>
    <w:p w14:paraId="3C97FA1D" w14:textId="77777777" w:rsidR="00566706" w:rsidRPr="005B6C09" w:rsidRDefault="00566706" w:rsidP="00566706">
      <w:pPr>
        <w:jc w:val="center"/>
        <w:rPr>
          <w:rFonts w:ascii="Times New Roman" w:hAnsi="Times New Roman"/>
          <w:bCs/>
          <w:sz w:val="24"/>
          <w:szCs w:val="24"/>
          <w:lang w:val="ro-RO"/>
        </w:rPr>
      </w:pPr>
      <w:proofErr w:type="spellStart"/>
      <w:r>
        <w:rPr>
          <w:rFonts w:ascii="Times New Roman" w:hAnsi="Times New Roman"/>
          <w:b/>
          <w:bCs/>
          <w:sz w:val="24"/>
          <w:szCs w:val="24"/>
        </w:rPr>
        <w:t>comuna</w:t>
      </w:r>
      <w:proofErr w:type="spellEnd"/>
      <w:r>
        <w:rPr>
          <w:rFonts w:ascii="Times New Roman" w:hAnsi="Times New Roman"/>
          <w:b/>
          <w:bCs/>
          <w:sz w:val="24"/>
          <w:szCs w:val="24"/>
        </w:rPr>
        <w:t xml:space="preserve"> </w:t>
      </w:r>
      <w:proofErr w:type="spellStart"/>
      <w:r>
        <w:rPr>
          <w:rFonts w:ascii="Times New Roman" w:hAnsi="Times New Roman"/>
          <w:b/>
          <w:bCs/>
          <w:sz w:val="24"/>
          <w:szCs w:val="24"/>
        </w:rPr>
        <w:t>Sândominic</w:t>
      </w:r>
      <w:proofErr w:type="spellEnd"/>
      <w:r>
        <w:rPr>
          <w:rFonts w:ascii="Times New Roman" w:hAnsi="Times New Roman"/>
          <w:b/>
          <w:bCs/>
          <w:sz w:val="24"/>
          <w:szCs w:val="24"/>
        </w:rPr>
        <w:t xml:space="preserve"> - 15 </w:t>
      </w:r>
      <w:proofErr w:type="spellStart"/>
      <w:r>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66706" w:rsidRPr="005B6C09" w14:paraId="1B5A4FFA" w14:textId="77777777" w:rsidTr="00F53526">
        <w:trPr>
          <w:trHeight w:val="828"/>
        </w:trPr>
        <w:tc>
          <w:tcPr>
            <w:tcW w:w="1352" w:type="dxa"/>
            <w:shd w:val="clear" w:color="auto" w:fill="auto"/>
            <w:vAlign w:val="center"/>
          </w:tcPr>
          <w:p w14:paraId="2D62F9A9" w14:textId="77777777" w:rsidR="00566706" w:rsidRPr="005B6C09" w:rsidRDefault="00566706" w:rsidP="00F53526">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9109B0A" w14:textId="77777777" w:rsidR="00566706" w:rsidRPr="005B6C09" w:rsidRDefault="00566706" w:rsidP="00F53526">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1D18B5E3" w14:textId="77777777" w:rsidR="00566706" w:rsidRPr="005B6C09" w:rsidRDefault="00566706" w:rsidP="00F53526">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5806847A" w14:textId="77777777" w:rsidR="00566706" w:rsidRPr="005B6C09" w:rsidRDefault="00566706" w:rsidP="00F53526">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0D15334F" w14:textId="77777777" w:rsidR="00566706" w:rsidRPr="005B6C09" w:rsidRDefault="00566706" w:rsidP="00F53526">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15E2243" w14:textId="77777777" w:rsidR="00566706" w:rsidRPr="005B6C09" w:rsidRDefault="00566706" w:rsidP="00F53526">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13551F89" w14:textId="77777777" w:rsidR="00566706" w:rsidRPr="005B6C09" w:rsidRDefault="00566706" w:rsidP="00F53526">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43A79147" w14:textId="77777777" w:rsidR="00566706" w:rsidRPr="005B6C09" w:rsidRDefault="00566706" w:rsidP="00F53526">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E7D3337" w14:textId="77777777" w:rsidR="00566706" w:rsidRPr="005B6C09" w:rsidRDefault="00566706" w:rsidP="00F53526">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74227BAD" w14:textId="77777777" w:rsidR="00566706" w:rsidRPr="005B6C09" w:rsidRDefault="00566706" w:rsidP="00F53526">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69EF8C9D" w14:textId="77777777" w:rsidR="00566706" w:rsidRPr="005B6C09" w:rsidRDefault="00566706" w:rsidP="00F53526">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25F24B1D" w14:textId="77777777" w:rsidR="00566706" w:rsidRPr="005B6C09" w:rsidRDefault="00566706" w:rsidP="00F53526">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5B385679" w14:textId="77777777" w:rsidR="00566706" w:rsidRPr="005B6C09" w:rsidRDefault="00566706" w:rsidP="00F53526">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66706" w:rsidRPr="00780188" w14:paraId="024934CA" w14:textId="77777777" w:rsidTr="00F53526">
        <w:trPr>
          <w:trHeight w:val="813"/>
        </w:trPr>
        <w:tc>
          <w:tcPr>
            <w:tcW w:w="1352" w:type="dxa"/>
            <w:shd w:val="clear" w:color="auto" w:fill="auto"/>
            <w:vAlign w:val="center"/>
          </w:tcPr>
          <w:p w14:paraId="72BAF27F" w14:textId="77777777" w:rsidR="00566706" w:rsidRPr="005B6C09" w:rsidRDefault="00566706" w:rsidP="00F53526">
            <w:pPr>
              <w:jc w:val="center"/>
              <w:rPr>
                <w:rFonts w:ascii="Times New Roman" w:hAnsi="Times New Roman"/>
                <w:noProof/>
                <w:sz w:val="24"/>
                <w:szCs w:val="24"/>
              </w:rPr>
            </w:pPr>
          </w:p>
        </w:tc>
        <w:tc>
          <w:tcPr>
            <w:tcW w:w="1417" w:type="dxa"/>
            <w:vAlign w:val="center"/>
          </w:tcPr>
          <w:p w14:paraId="08F5F9B0" w14:textId="77777777" w:rsidR="00566706" w:rsidRPr="005B6C09" w:rsidRDefault="00566706" w:rsidP="00F53526">
            <w:pPr>
              <w:jc w:val="center"/>
              <w:rPr>
                <w:rFonts w:ascii="Times New Roman" w:hAnsi="Times New Roman"/>
                <w:noProof/>
                <w:sz w:val="24"/>
                <w:szCs w:val="24"/>
              </w:rPr>
            </w:pPr>
          </w:p>
        </w:tc>
        <w:tc>
          <w:tcPr>
            <w:tcW w:w="1561" w:type="dxa"/>
            <w:shd w:val="clear" w:color="auto" w:fill="auto"/>
            <w:vAlign w:val="center"/>
          </w:tcPr>
          <w:p w14:paraId="5F7878AD" w14:textId="77777777" w:rsidR="00566706" w:rsidRPr="005B6C09" w:rsidRDefault="00566706" w:rsidP="00F53526">
            <w:pPr>
              <w:jc w:val="center"/>
              <w:rPr>
                <w:rFonts w:ascii="Times New Roman" w:hAnsi="Times New Roman"/>
                <w:noProof/>
                <w:sz w:val="24"/>
                <w:szCs w:val="24"/>
              </w:rPr>
            </w:pPr>
          </w:p>
        </w:tc>
        <w:tc>
          <w:tcPr>
            <w:tcW w:w="1243" w:type="dxa"/>
            <w:shd w:val="clear" w:color="auto" w:fill="auto"/>
            <w:vAlign w:val="center"/>
          </w:tcPr>
          <w:p w14:paraId="2BBA7757" w14:textId="77777777" w:rsidR="00566706" w:rsidRPr="005B6C09" w:rsidRDefault="00566706" w:rsidP="00F53526">
            <w:pPr>
              <w:jc w:val="center"/>
              <w:rPr>
                <w:rFonts w:ascii="Times New Roman" w:hAnsi="Times New Roman"/>
                <w:sz w:val="24"/>
                <w:szCs w:val="24"/>
              </w:rPr>
            </w:pPr>
            <w:r>
              <w:rPr>
                <w:rFonts w:ascii="Times New Roman" w:hAnsi="Times New Roman"/>
                <w:sz w:val="24"/>
                <w:szCs w:val="24"/>
              </w:rPr>
              <w:t>3.428,00</w:t>
            </w:r>
          </w:p>
        </w:tc>
        <w:tc>
          <w:tcPr>
            <w:tcW w:w="1310" w:type="dxa"/>
            <w:vAlign w:val="center"/>
          </w:tcPr>
          <w:p w14:paraId="2B810D10" w14:textId="77777777" w:rsidR="00566706" w:rsidRPr="005B6C09" w:rsidRDefault="00566706" w:rsidP="00F53526">
            <w:pPr>
              <w:jc w:val="center"/>
              <w:rPr>
                <w:rFonts w:ascii="Times New Roman" w:hAnsi="Times New Roman"/>
                <w:sz w:val="24"/>
                <w:szCs w:val="24"/>
              </w:rPr>
            </w:pPr>
            <w:r>
              <w:rPr>
                <w:rFonts w:ascii="Times New Roman" w:hAnsi="Times New Roman"/>
                <w:sz w:val="24"/>
                <w:szCs w:val="24"/>
              </w:rPr>
              <w:t>15</w:t>
            </w:r>
          </w:p>
        </w:tc>
        <w:tc>
          <w:tcPr>
            <w:tcW w:w="1163" w:type="dxa"/>
            <w:vAlign w:val="center"/>
          </w:tcPr>
          <w:p w14:paraId="10DEEB18" w14:textId="77777777" w:rsidR="00566706" w:rsidRPr="005B6C09" w:rsidRDefault="00566706" w:rsidP="00F53526">
            <w:pPr>
              <w:jc w:val="center"/>
              <w:rPr>
                <w:rFonts w:ascii="Times New Roman" w:hAnsi="Times New Roman"/>
                <w:sz w:val="24"/>
                <w:szCs w:val="24"/>
              </w:rPr>
            </w:pPr>
            <w:r>
              <w:rPr>
                <w:rFonts w:ascii="Times New Roman" w:hAnsi="Times New Roman"/>
                <w:sz w:val="24"/>
                <w:szCs w:val="24"/>
              </w:rPr>
              <w:t>51.420,00</w:t>
            </w:r>
          </w:p>
        </w:tc>
        <w:tc>
          <w:tcPr>
            <w:tcW w:w="1447" w:type="dxa"/>
            <w:vAlign w:val="center"/>
          </w:tcPr>
          <w:p w14:paraId="52EDA7BF" w14:textId="77777777" w:rsidR="00566706" w:rsidRPr="00154777" w:rsidRDefault="00566706" w:rsidP="00F53526">
            <w:pPr>
              <w:jc w:val="center"/>
              <w:rPr>
                <w:rFonts w:ascii="Times New Roman" w:hAnsi="Times New Roman"/>
                <w:sz w:val="24"/>
                <w:szCs w:val="24"/>
              </w:rPr>
            </w:pPr>
            <w:r>
              <w:rPr>
                <w:rFonts w:ascii="Times New Roman" w:hAnsi="Times New Roman"/>
                <w:sz w:val="24"/>
                <w:szCs w:val="24"/>
              </w:rPr>
              <w:t>411.360,00</w:t>
            </w:r>
          </w:p>
        </w:tc>
      </w:tr>
    </w:tbl>
    <w:p w14:paraId="4D7ADA29" w14:textId="77777777" w:rsidR="00566706" w:rsidRPr="00780188" w:rsidRDefault="00566706" w:rsidP="00566706">
      <w:pPr>
        <w:rPr>
          <w:rFonts w:ascii="Times New Roman" w:hAnsi="Times New Roman"/>
          <w:color w:val="000000"/>
          <w:sz w:val="24"/>
          <w:szCs w:val="24"/>
        </w:rPr>
      </w:pPr>
    </w:p>
    <w:p w14:paraId="7D103A40" w14:textId="77777777" w:rsidR="00566706" w:rsidRPr="00780188" w:rsidRDefault="00566706" w:rsidP="00566706">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0CD62A5A"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6C6359">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6007BAD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6C6359">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7690FD63"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6C6359">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7B9F25D9"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6C6359">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641C3A4A"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6C6359">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3B223A97"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6C6359">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330C4385"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6C6359">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6F5AA" w14:textId="77777777" w:rsidR="00D94DAB" w:rsidRDefault="00D94DAB" w:rsidP="00400002">
      <w:r>
        <w:separator/>
      </w:r>
    </w:p>
  </w:endnote>
  <w:endnote w:type="continuationSeparator" w:id="0">
    <w:p w14:paraId="60B7051F" w14:textId="77777777" w:rsidR="00D94DAB" w:rsidRDefault="00D94DAB"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F095E" w14:textId="77777777" w:rsidR="00D94DAB" w:rsidRDefault="00D94DAB" w:rsidP="00400002">
      <w:r>
        <w:separator/>
      </w:r>
    </w:p>
  </w:footnote>
  <w:footnote w:type="continuationSeparator" w:id="0">
    <w:p w14:paraId="78F936EA" w14:textId="77777777" w:rsidR="00D94DAB" w:rsidRDefault="00D94DAB"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1184174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7576138">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706"/>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2FB"/>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6359"/>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171EB"/>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0D5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4DAB"/>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BD4"/>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479E1"/>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2867</Words>
  <Characters>16347</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2025-04-17T10:46:00Z</cp:lastPrinted>
  <dcterms:created xsi:type="dcterms:W3CDTF">2025-04-17T10:56:00Z</dcterms:created>
  <dcterms:modified xsi:type="dcterms:W3CDTF">2025-04-17T10:56:00Z</dcterms:modified>
</cp:coreProperties>
</file>