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1CD75D7D" w14:textId="77777777" w:rsidR="00DF5D1D" w:rsidRPr="00DF5D1D" w:rsidRDefault="00DF5D1D" w:rsidP="009A5435">
      <w:pPr>
        <w:overflowPunct/>
        <w:autoSpaceDE/>
        <w:autoSpaceDN/>
        <w:adjustRightInd/>
        <w:spacing w:after="160" w:line="259" w:lineRule="auto"/>
        <w:jc w:val="center"/>
        <w:textAlignment w:val="auto"/>
        <w:rPr>
          <w:rFonts w:ascii="Times New Roman" w:hAnsi="Times New Roman"/>
          <w:b/>
          <w:sz w:val="24"/>
          <w:szCs w:val="24"/>
          <w:lang w:val="ro-RO"/>
        </w:rPr>
      </w:pPr>
      <w:r w:rsidRPr="00DF5D1D">
        <w:rPr>
          <w:rFonts w:ascii="Times New Roman" w:hAnsi="Times New Roman"/>
          <w:b/>
          <w:sz w:val="24"/>
          <w:szCs w:val="24"/>
          <w:lang w:val="ro-RO"/>
        </w:rPr>
        <w:t>OPIS</w:t>
      </w:r>
    </w:p>
    <w:p w14:paraId="0D2A47A0"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p w14:paraId="2A0A75FB"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p w14:paraId="6E5CE224"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p w14:paraId="7C5C759D"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p w14:paraId="0218EFAA" w14:textId="77777777" w:rsidR="00DF5D1D" w:rsidRPr="00DF5D1D" w:rsidRDefault="00DF5D1D" w:rsidP="00DF5D1D">
      <w:pPr>
        <w:overflowPunct/>
        <w:autoSpaceDE/>
        <w:autoSpaceDN/>
        <w:adjustRightInd/>
        <w:spacing w:after="160" w:line="259" w:lineRule="auto"/>
        <w:textAlignment w:val="auto"/>
        <w:rPr>
          <w:rFonts w:ascii="Times New Roman" w:hAnsi="Times New Roman"/>
          <w:b/>
          <w:bCs/>
          <w:sz w:val="24"/>
          <w:szCs w:val="24"/>
          <w:lang w:val="ro-RO"/>
        </w:rPr>
      </w:pPr>
      <w:r w:rsidRPr="00DF5D1D">
        <w:rPr>
          <w:rFonts w:ascii="Times New Roman" w:hAnsi="Times New Roman"/>
          <w:b/>
          <w:bCs/>
          <w:sz w:val="24"/>
          <w:szCs w:val="24"/>
          <w:lang w:val="ro-RO"/>
        </w:rPr>
        <w:t>- Formular nr. 1 – Scrisoare de înaintare</w:t>
      </w:r>
    </w:p>
    <w:p w14:paraId="11AF0854" w14:textId="77777777" w:rsidR="00DF5D1D" w:rsidRPr="00DF5D1D" w:rsidRDefault="00DF5D1D" w:rsidP="00DF5D1D">
      <w:pPr>
        <w:overflowPunct/>
        <w:autoSpaceDE/>
        <w:autoSpaceDN/>
        <w:adjustRightInd/>
        <w:spacing w:after="160" w:line="259" w:lineRule="auto"/>
        <w:textAlignment w:val="auto"/>
        <w:rPr>
          <w:rFonts w:ascii="Times New Roman" w:hAnsi="Times New Roman"/>
          <w:b/>
          <w:bCs/>
          <w:sz w:val="24"/>
          <w:szCs w:val="24"/>
          <w:lang w:val="ro-RO"/>
        </w:rPr>
      </w:pPr>
      <w:r w:rsidRPr="00DF5D1D">
        <w:rPr>
          <w:rFonts w:ascii="Times New Roman" w:hAnsi="Times New Roman"/>
          <w:b/>
          <w:bCs/>
          <w:sz w:val="24"/>
          <w:szCs w:val="24"/>
          <w:lang w:val="ro-RO"/>
        </w:rPr>
        <w:t>- Formular nr. 2 – Formularul de ofertă + anexă</w:t>
      </w:r>
    </w:p>
    <w:p w14:paraId="02DF4182"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xml:space="preserve">- Formular nr. 3 – </w:t>
      </w:r>
      <w:proofErr w:type="spellStart"/>
      <w:r w:rsidRPr="00DF5D1D">
        <w:rPr>
          <w:rFonts w:ascii="Times New Roman" w:hAnsi="Times New Roman"/>
          <w:b/>
          <w:sz w:val="24"/>
          <w:szCs w:val="24"/>
          <w:lang w:val="ro-RO"/>
        </w:rPr>
        <w:t>Declaraţie</w:t>
      </w:r>
      <w:proofErr w:type="spellEnd"/>
      <w:r w:rsidRPr="00DF5D1D">
        <w:rPr>
          <w:rFonts w:ascii="Times New Roman" w:hAnsi="Times New Roman"/>
          <w:b/>
          <w:sz w:val="24"/>
          <w:szCs w:val="24"/>
          <w:lang w:val="ro-RO"/>
        </w:rPr>
        <w:t xml:space="preserve"> privind neîncadrarea în situațiile prevăzute la art. 164 din </w:t>
      </w:r>
    </w:p>
    <w:p w14:paraId="49E0CB2D"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xml:space="preserve">Legea 98/2016 </w:t>
      </w:r>
    </w:p>
    <w:p w14:paraId="4FDF6AF8"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xml:space="preserve">- Formular nr. 4 - </w:t>
      </w:r>
      <w:bookmarkStart w:id="0" w:name="_Hlk37665265"/>
      <w:r w:rsidRPr="00DF5D1D">
        <w:rPr>
          <w:rFonts w:ascii="Times New Roman" w:hAnsi="Times New Roman"/>
          <w:b/>
          <w:sz w:val="24"/>
          <w:szCs w:val="24"/>
          <w:lang w:val="ro-RO"/>
        </w:rPr>
        <w:t>Declarație privind neîncadrarea în situațiile prevăzute la art. 165 din Legea 98/2016</w:t>
      </w:r>
    </w:p>
    <w:bookmarkEnd w:id="0"/>
    <w:p w14:paraId="491792F8"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Formular nr. 5 - Declarație privind neîncadrarea în situațiile prevăzute la art. 167 din Legea 98/2016</w:t>
      </w:r>
    </w:p>
    <w:p w14:paraId="286E1CFF"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xml:space="preserve">- Formular nr. 6 - </w:t>
      </w:r>
      <w:proofErr w:type="spellStart"/>
      <w:r w:rsidRPr="00DF5D1D">
        <w:rPr>
          <w:rFonts w:ascii="Times New Roman" w:hAnsi="Times New Roman"/>
          <w:b/>
          <w:sz w:val="24"/>
          <w:szCs w:val="24"/>
          <w:lang w:val="ro-RO"/>
        </w:rPr>
        <w:t>Declaraţie</w:t>
      </w:r>
      <w:proofErr w:type="spellEnd"/>
      <w:r w:rsidRPr="00DF5D1D">
        <w:rPr>
          <w:rFonts w:ascii="Times New Roman" w:hAnsi="Times New Roman"/>
          <w:b/>
          <w:sz w:val="24"/>
          <w:szCs w:val="24"/>
          <w:lang w:val="ro-RO"/>
        </w:rPr>
        <w:t xml:space="preserve"> privind neîncadrarea în prevederile art. 59-60 din Legea 98/2016</w:t>
      </w:r>
    </w:p>
    <w:p w14:paraId="235B2181" w14:textId="77777777" w:rsidR="00DF5D1D" w:rsidRPr="00DF5D1D" w:rsidRDefault="00DF5D1D" w:rsidP="00DF5D1D">
      <w:pPr>
        <w:overflowPunct/>
        <w:autoSpaceDE/>
        <w:autoSpaceDN/>
        <w:adjustRightInd/>
        <w:spacing w:after="160" w:line="259" w:lineRule="auto"/>
        <w:textAlignment w:val="auto"/>
        <w:rPr>
          <w:rFonts w:ascii="Times New Roman" w:hAnsi="Times New Roman"/>
          <w:b/>
          <w:iCs/>
          <w:sz w:val="24"/>
          <w:szCs w:val="24"/>
          <w:lang w:val="ro-RO"/>
        </w:rPr>
      </w:pPr>
      <w:r w:rsidRPr="00DF5D1D">
        <w:rPr>
          <w:rFonts w:ascii="Times New Roman" w:hAnsi="Times New Roman"/>
          <w:b/>
          <w:iCs/>
          <w:sz w:val="24"/>
          <w:szCs w:val="24"/>
          <w:lang w:val="ro-RO"/>
        </w:rPr>
        <w:t xml:space="preserve">- Formular nr. 7 – Declarație privind cunoașterea obligațiilor relevante din domeniile mediului, social și al relațiilor de muncă </w:t>
      </w:r>
    </w:p>
    <w:p w14:paraId="7A21148C" w14:textId="77777777" w:rsidR="00DF5D1D" w:rsidRPr="00DF5D1D" w:rsidRDefault="00DF5D1D" w:rsidP="00DF5D1D">
      <w:pPr>
        <w:overflowPunct/>
        <w:autoSpaceDE/>
        <w:autoSpaceDN/>
        <w:adjustRightInd/>
        <w:spacing w:after="160" w:line="259" w:lineRule="auto"/>
        <w:textAlignment w:val="auto"/>
        <w:rPr>
          <w:rFonts w:ascii="Times New Roman" w:hAnsi="Times New Roman"/>
          <w:b/>
          <w:iCs/>
          <w:sz w:val="24"/>
          <w:szCs w:val="24"/>
          <w:lang w:val="ro-RO"/>
        </w:rPr>
      </w:pPr>
      <w:r w:rsidRPr="00DF5D1D">
        <w:rPr>
          <w:rFonts w:ascii="Times New Roman" w:hAnsi="Times New Roman"/>
          <w:b/>
          <w:iCs/>
          <w:sz w:val="24"/>
          <w:szCs w:val="24"/>
          <w:lang w:val="ro-RO"/>
        </w:rPr>
        <w:t xml:space="preserve">- Formular nr. 8 - </w:t>
      </w:r>
      <w:bookmarkStart w:id="1" w:name="_Hlk32820879"/>
      <w:r w:rsidRPr="00DF5D1D">
        <w:rPr>
          <w:rFonts w:ascii="Times New Roman" w:hAnsi="Times New Roman"/>
          <w:b/>
          <w:iCs/>
          <w:sz w:val="24"/>
          <w:szCs w:val="24"/>
          <w:lang w:val="ro-RO"/>
        </w:rPr>
        <w:t>Declarație de acceptare a condițiilor contractuale și de însușire a documentației de atribuire</w:t>
      </w:r>
      <w:bookmarkEnd w:id="1"/>
    </w:p>
    <w:p w14:paraId="621E3206" w14:textId="77777777" w:rsidR="00DF5D1D" w:rsidRPr="00DF5D1D" w:rsidRDefault="00DF5D1D" w:rsidP="00DF5D1D">
      <w:pPr>
        <w:overflowPunct/>
        <w:autoSpaceDE/>
        <w:autoSpaceDN/>
        <w:adjustRightInd/>
        <w:spacing w:after="160" w:line="259" w:lineRule="auto"/>
        <w:textAlignment w:val="auto"/>
        <w:rPr>
          <w:rFonts w:ascii="Times New Roman" w:hAnsi="Times New Roman"/>
          <w:b/>
          <w:iCs/>
          <w:sz w:val="24"/>
          <w:szCs w:val="24"/>
          <w:lang w:val="ro-RO"/>
        </w:rPr>
      </w:pPr>
      <w:r w:rsidRPr="00DF5D1D">
        <w:rPr>
          <w:rFonts w:ascii="Times New Roman" w:hAnsi="Times New Roman"/>
          <w:b/>
          <w:iCs/>
          <w:sz w:val="24"/>
          <w:szCs w:val="24"/>
          <w:lang w:val="ro-RO"/>
        </w:rPr>
        <w:t>- Formular nr. 9 - Acord prelucrare date cu caracter personal</w:t>
      </w:r>
    </w:p>
    <w:p w14:paraId="3B71F110" w14:textId="77777777" w:rsidR="00DF5D1D" w:rsidRPr="00DF5D1D" w:rsidRDefault="00DF5D1D" w:rsidP="00DF5D1D">
      <w:pPr>
        <w:overflowPunct/>
        <w:autoSpaceDE/>
        <w:autoSpaceDN/>
        <w:adjustRightInd/>
        <w:spacing w:after="160" w:line="259" w:lineRule="auto"/>
        <w:textAlignment w:val="auto"/>
        <w:rPr>
          <w:rFonts w:ascii="Times New Roman" w:hAnsi="Times New Roman"/>
          <w:b/>
          <w:iCs/>
          <w:sz w:val="24"/>
          <w:szCs w:val="24"/>
          <w:lang w:val="ro-RO"/>
        </w:rPr>
      </w:pPr>
    </w:p>
    <w:p w14:paraId="1D39C756" w14:textId="77777777" w:rsidR="00DF5D1D" w:rsidRPr="00DF5D1D" w:rsidRDefault="00DF5D1D" w:rsidP="00DF5D1D">
      <w:pPr>
        <w:overflowPunct/>
        <w:autoSpaceDE/>
        <w:autoSpaceDN/>
        <w:adjustRightInd/>
        <w:spacing w:after="160" w:line="259" w:lineRule="auto"/>
        <w:textAlignment w:val="auto"/>
        <w:rPr>
          <w:rFonts w:ascii="Times New Roman" w:hAnsi="Times New Roman"/>
          <w:b/>
          <w:iCs/>
          <w:sz w:val="24"/>
          <w:szCs w:val="24"/>
          <w:lang w:val="ro-RO"/>
        </w:rPr>
      </w:pPr>
    </w:p>
    <w:p w14:paraId="4CA0DD86"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p w14:paraId="525F28C2"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br w:type="page"/>
      </w:r>
    </w:p>
    <w:p w14:paraId="27AB7478" w14:textId="77777777" w:rsidR="00DF5D1D" w:rsidRPr="00DF5D1D" w:rsidRDefault="00DF5D1D" w:rsidP="00DF5D1D">
      <w:pPr>
        <w:overflowPunct/>
        <w:autoSpaceDE/>
        <w:autoSpaceDN/>
        <w:adjustRightInd/>
        <w:spacing w:after="160" w:line="259" w:lineRule="auto"/>
        <w:jc w:val="right"/>
        <w:textAlignment w:val="auto"/>
        <w:rPr>
          <w:rFonts w:ascii="Times New Roman" w:hAnsi="Times New Roman"/>
          <w:b/>
          <w:sz w:val="24"/>
          <w:szCs w:val="24"/>
          <w:lang w:val="ro-RO"/>
        </w:rPr>
      </w:pPr>
      <w:r w:rsidRPr="00DF5D1D">
        <w:rPr>
          <w:rFonts w:ascii="Times New Roman" w:hAnsi="Times New Roman"/>
          <w:b/>
          <w:sz w:val="24"/>
          <w:szCs w:val="24"/>
          <w:lang w:val="ro-RO"/>
        </w:rPr>
        <w:lastRenderedPageBreak/>
        <w:t>Formularul nr.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DF5D1D" w:rsidRPr="00DF5D1D" w14:paraId="1FA30FB3" w14:textId="77777777" w:rsidTr="00DF5D1D">
        <w:tc>
          <w:tcPr>
            <w:tcW w:w="4061" w:type="dxa"/>
            <w:tcBorders>
              <w:top w:val="single" w:sz="4" w:space="0" w:color="auto"/>
              <w:left w:val="single" w:sz="4" w:space="0" w:color="auto"/>
              <w:bottom w:val="single" w:sz="4" w:space="0" w:color="auto"/>
              <w:right w:val="single" w:sz="4" w:space="0" w:color="auto"/>
            </w:tcBorders>
            <w:vAlign w:val="center"/>
            <w:hideMark/>
          </w:tcPr>
          <w:p w14:paraId="4A4E8141"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Operatorul economic</w:t>
            </w:r>
          </w:p>
        </w:tc>
        <w:tc>
          <w:tcPr>
            <w:tcW w:w="898" w:type="dxa"/>
            <w:tcBorders>
              <w:top w:val="nil"/>
              <w:left w:val="single" w:sz="4" w:space="0" w:color="auto"/>
              <w:bottom w:val="nil"/>
              <w:right w:val="single" w:sz="4" w:space="0" w:color="auto"/>
            </w:tcBorders>
            <w:vAlign w:val="center"/>
          </w:tcPr>
          <w:p w14:paraId="40C169AA"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tc>
        <w:tc>
          <w:tcPr>
            <w:tcW w:w="5029" w:type="dxa"/>
            <w:tcBorders>
              <w:top w:val="single" w:sz="4" w:space="0" w:color="auto"/>
              <w:left w:val="single" w:sz="4" w:space="0" w:color="auto"/>
              <w:bottom w:val="single" w:sz="4" w:space="0" w:color="auto"/>
              <w:right w:val="single" w:sz="4" w:space="0" w:color="auto"/>
            </w:tcBorders>
            <w:vAlign w:val="center"/>
            <w:hideMark/>
          </w:tcPr>
          <w:p w14:paraId="56FF6A6F"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Autoritatea Contractantă</w:t>
            </w:r>
          </w:p>
        </w:tc>
      </w:tr>
      <w:tr w:rsidR="00DF5D1D" w:rsidRPr="00DF5D1D" w14:paraId="61ED9155" w14:textId="77777777" w:rsidTr="00DF5D1D">
        <w:tc>
          <w:tcPr>
            <w:tcW w:w="4061" w:type="dxa"/>
            <w:tcBorders>
              <w:top w:val="single" w:sz="4" w:space="0" w:color="auto"/>
              <w:left w:val="single" w:sz="4" w:space="0" w:color="auto"/>
              <w:bottom w:val="single" w:sz="4" w:space="0" w:color="auto"/>
              <w:right w:val="single" w:sz="4" w:space="0" w:color="auto"/>
            </w:tcBorders>
            <w:vAlign w:val="center"/>
            <w:hideMark/>
          </w:tcPr>
          <w:p w14:paraId="4D9E04AB" w14:textId="77777777" w:rsidR="00DF5D1D" w:rsidRPr="00DF5D1D" w:rsidRDefault="00DF5D1D" w:rsidP="00DF5D1D">
            <w:pPr>
              <w:overflowPunct/>
              <w:autoSpaceDE/>
              <w:autoSpaceDN/>
              <w:adjustRightInd/>
              <w:spacing w:after="160" w:line="259" w:lineRule="auto"/>
              <w:textAlignment w:val="auto"/>
              <w:rPr>
                <w:rFonts w:ascii="Times New Roman" w:hAnsi="Times New Roman"/>
                <w:b/>
                <w:i/>
                <w:sz w:val="24"/>
                <w:szCs w:val="24"/>
                <w:lang w:val="ro-RO"/>
              </w:rPr>
            </w:pPr>
            <w:r w:rsidRPr="00DF5D1D">
              <w:rPr>
                <w:rFonts w:ascii="Times New Roman" w:hAnsi="Times New Roman"/>
                <w:b/>
                <w:i/>
                <w:sz w:val="24"/>
                <w:szCs w:val="24"/>
                <w:lang w:val="ro-RO"/>
              </w:rPr>
              <w:t>Denumirea (numele ofertantului)</w:t>
            </w:r>
          </w:p>
        </w:tc>
        <w:tc>
          <w:tcPr>
            <w:tcW w:w="898" w:type="dxa"/>
            <w:tcBorders>
              <w:top w:val="nil"/>
              <w:left w:val="single" w:sz="4" w:space="0" w:color="auto"/>
              <w:bottom w:val="nil"/>
              <w:right w:val="single" w:sz="4" w:space="0" w:color="auto"/>
            </w:tcBorders>
            <w:vAlign w:val="center"/>
          </w:tcPr>
          <w:p w14:paraId="4225E844"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tc>
        <w:tc>
          <w:tcPr>
            <w:tcW w:w="5029" w:type="dxa"/>
            <w:tcBorders>
              <w:top w:val="single" w:sz="4" w:space="0" w:color="auto"/>
              <w:left w:val="single" w:sz="4" w:space="0" w:color="auto"/>
              <w:bottom w:val="single" w:sz="4" w:space="0" w:color="auto"/>
              <w:right w:val="single" w:sz="4" w:space="0" w:color="auto"/>
            </w:tcBorders>
            <w:vAlign w:val="center"/>
            <w:hideMark/>
          </w:tcPr>
          <w:p w14:paraId="434C51DE"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DGASPC Harghita</w:t>
            </w:r>
          </w:p>
        </w:tc>
      </w:tr>
      <w:tr w:rsidR="00DF5D1D" w:rsidRPr="00DF5D1D" w14:paraId="1186F967" w14:textId="77777777" w:rsidTr="00DF5D1D">
        <w:tc>
          <w:tcPr>
            <w:tcW w:w="4061" w:type="dxa"/>
            <w:tcBorders>
              <w:top w:val="single" w:sz="4" w:space="0" w:color="auto"/>
              <w:left w:val="single" w:sz="4" w:space="0" w:color="auto"/>
              <w:bottom w:val="single" w:sz="4" w:space="0" w:color="auto"/>
              <w:right w:val="single" w:sz="4" w:space="0" w:color="auto"/>
            </w:tcBorders>
            <w:vAlign w:val="center"/>
          </w:tcPr>
          <w:p w14:paraId="71ED41FE" w14:textId="77777777" w:rsidR="00DF5D1D" w:rsidRPr="00DF5D1D" w:rsidRDefault="00DF5D1D" w:rsidP="00DF5D1D">
            <w:pPr>
              <w:overflowPunct/>
              <w:autoSpaceDE/>
              <w:autoSpaceDN/>
              <w:adjustRightInd/>
              <w:spacing w:after="160" w:line="259" w:lineRule="auto"/>
              <w:textAlignment w:val="auto"/>
              <w:rPr>
                <w:rFonts w:ascii="Times New Roman" w:hAnsi="Times New Roman"/>
                <w:b/>
                <w:i/>
                <w:sz w:val="24"/>
                <w:szCs w:val="24"/>
                <w:lang w:val="ro-RO"/>
              </w:rPr>
            </w:pPr>
          </w:p>
        </w:tc>
        <w:tc>
          <w:tcPr>
            <w:tcW w:w="898" w:type="dxa"/>
            <w:tcBorders>
              <w:top w:val="nil"/>
              <w:left w:val="single" w:sz="4" w:space="0" w:color="auto"/>
              <w:bottom w:val="nil"/>
              <w:right w:val="single" w:sz="4" w:space="0" w:color="auto"/>
            </w:tcBorders>
            <w:vAlign w:val="center"/>
          </w:tcPr>
          <w:p w14:paraId="36099E7E"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tc>
        <w:tc>
          <w:tcPr>
            <w:tcW w:w="5029" w:type="dxa"/>
            <w:tcBorders>
              <w:top w:val="single" w:sz="4" w:space="0" w:color="auto"/>
              <w:left w:val="single" w:sz="4" w:space="0" w:color="auto"/>
              <w:bottom w:val="single" w:sz="4" w:space="0" w:color="auto"/>
              <w:right w:val="single" w:sz="4" w:space="0" w:color="auto"/>
            </w:tcBorders>
            <w:vAlign w:val="center"/>
          </w:tcPr>
          <w:p w14:paraId="2A120CEF"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tc>
      </w:tr>
      <w:tr w:rsidR="00DF5D1D" w:rsidRPr="00DF5D1D" w14:paraId="484A542D" w14:textId="77777777" w:rsidTr="00DF5D1D">
        <w:tc>
          <w:tcPr>
            <w:tcW w:w="4061" w:type="dxa"/>
            <w:tcBorders>
              <w:top w:val="single" w:sz="4" w:space="0" w:color="auto"/>
              <w:left w:val="single" w:sz="4" w:space="0" w:color="auto"/>
              <w:bottom w:val="single" w:sz="4" w:space="0" w:color="auto"/>
              <w:right w:val="single" w:sz="4" w:space="0" w:color="auto"/>
            </w:tcBorders>
            <w:vAlign w:val="center"/>
            <w:hideMark/>
          </w:tcPr>
          <w:p w14:paraId="021AB053" w14:textId="4EE36ADB" w:rsidR="00DF5D1D" w:rsidRPr="00DF5D1D" w:rsidRDefault="00DF5D1D" w:rsidP="00DF5D1D">
            <w:pPr>
              <w:overflowPunct/>
              <w:autoSpaceDE/>
              <w:autoSpaceDN/>
              <w:adjustRightInd/>
              <w:spacing w:after="160" w:line="259" w:lineRule="auto"/>
              <w:textAlignment w:val="auto"/>
              <w:rPr>
                <w:rFonts w:ascii="Times New Roman" w:hAnsi="Times New Roman"/>
                <w:b/>
                <w:i/>
                <w:sz w:val="24"/>
                <w:szCs w:val="24"/>
                <w:lang w:val="ro-RO"/>
              </w:rPr>
            </w:pPr>
            <w:r w:rsidRPr="00DF5D1D">
              <w:rPr>
                <w:rFonts w:ascii="Times New Roman" w:hAnsi="Times New Roman"/>
                <w:b/>
                <w:sz w:val="24"/>
                <w:szCs w:val="24"/>
                <w:lang w:val="ro-RO"/>
              </w:rPr>
              <w:t>Nr. ………din ……………202</w:t>
            </w:r>
            <w:r w:rsidR="009A5435">
              <w:rPr>
                <w:rFonts w:ascii="Times New Roman" w:hAnsi="Times New Roman"/>
                <w:b/>
                <w:sz w:val="24"/>
                <w:szCs w:val="24"/>
                <w:lang w:val="ro-RO"/>
              </w:rPr>
              <w:t>5</w:t>
            </w:r>
          </w:p>
        </w:tc>
        <w:tc>
          <w:tcPr>
            <w:tcW w:w="898" w:type="dxa"/>
            <w:tcBorders>
              <w:top w:val="nil"/>
              <w:left w:val="single" w:sz="4" w:space="0" w:color="auto"/>
              <w:bottom w:val="nil"/>
              <w:right w:val="single" w:sz="4" w:space="0" w:color="auto"/>
            </w:tcBorders>
            <w:vAlign w:val="center"/>
          </w:tcPr>
          <w:p w14:paraId="54EB13B4"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tc>
        <w:tc>
          <w:tcPr>
            <w:tcW w:w="5029" w:type="dxa"/>
            <w:tcBorders>
              <w:top w:val="single" w:sz="4" w:space="0" w:color="auto"/>
              <w:left w:val="single" w:sz="4" w:space="0" w:color="auto"/>
              <w:bottom w:val="single" w:sz="4" w:space="0" w:color="auto"/>
              <w:right w:val="single" w:sz="4" w:space="0" w:color="auto"/>
            </w:tcBorders>
            <w:vAlign w:val="center"/>
            <w:hideMark/>
          </w:tcPr>
          <w:p w14:paraId="595FB908" w14:textId="2F21A581" w:rsidR="00DF5D1D" w:rsidRPr="00DF5D1D" w:rsidRDefault="00DF5D1D" w:rsidP="00DF5D1D">
            <w:pPr>
              <w:overflowPunct/>
              <w:autoSpaceDE/>
              <w:autoSpaceDN/>
              <w:adjustRightInd/>
              <w:spacing w:after="160" w:line="259" w:lineRule="auto"/>
              <w:textAlignment w:val="auto"/>
              <w:rPr>
                <w:rFonts w:ascii="Times New Roman" w:hAnsi="Times New Roman"/>
                <w:b/>
                <w:i/>
                <w:sz w:val="24"/>
                <w:szCs w:val="24"/>
                <w:lang w:val="ro-RO"/>
              </w:rPr>
            </w:pPr>
            <w:r w:rsidRPr="00DF5D1D">
              <w:rPr>
                <w:rFonts w:ascii="Times New Roman" w:hAnsi="Times New Roman"/>
                <w:b/>
                <w:sz w:val="24"/>
                <w:szCs w:val="24"/>
                <w:lang w:val="ro-RO"/>
              </w:rPr>
              <w:t>Nr. …….din ……….…202</w:t>
            </w:r>
            <w:r w:rsidR="009A5435">
              <w:rPr>
                <w:rFonts w:ascii="Times New Roman" w:hAnsi="Times New Roman"/>
                <w:b/>
                <w:sz w:val="24"/>
                <w:szCs w:val="24"/>
                <w:lang w:val="ro-RO"/>
              </w:rPr>
              <w:t>5</w:t>
            </w:r>
          </w:p>
        </w:tc>
      </w:tr>
    </w:tbl>
    <w:p w14:paraId="668C2E3E"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p>
    <w:p w14:paraId="2AD6EFF2" w14:textId="77777777" w:rsidR="00DF5D1D" w:rsidRPr="00DF5D1D" w:rsidRDefault="00DF5D1D" w:rsidP="009A5435">
      <w:pPr>
        <w:overflowPunct/>
        <w:autoSpaceDE/>
        <w:autoSpaceDN/>
        <w:adjustRightInd/>
        <w:spacing w:after="160" w:line="259" w:lineRule="auto"/>
        <w:jc w:val="center"/>
        <w:textAlignment w:val="auto"/>
        <w:rPr>
          <w:rFonts w:ascii="Times New Roman" w:hAnsi="Times New Roman"/>
          <w:b/>
          <w:sz w:val="24"/>
          <w:szCs w:val="24"/>
          <w:lang w:val="ro-RO"/>
        </w:rPr>
      </w:pPr>
      <w:r w:rsidRPr="00DF5D1D">
        <w:rPr>
          <w:rFonts w:ascii="Times New Roman" w:hAnsi="Times New Roman"/>
          <w:b/>
          <w:sz w:val="24"/>
          <w:szCs w:val="24"/>
          <w:lang w:val="ro-RO"/>
        </w:rPr>
        <w:t>SCRISOARE DE ÎNAINTARE</w:t>
      </w:r>
    </w:p>
    <w:p w14:paraId="12BFCE37" w14:textId="77777777" w:rsidR="00DF5D1D" w:rsidRPr="00DF5D1D" w:rsidRDefault="00DF5D1D" w:rsidP="009A5435">
      <w:pPr>
        <w:overflowPunct/>
        <w:autoSpaceDE/>
        <w:autoSpaceDN/>
        <w:adjustRightInd/>
        <w:spacing w:after="160" w:line="259" w:lineRule="auto"/>
        <w:jc w:val="center"/>
        <w:textAlignment w:val="auto"/>
        <w:rPr>
          <w:rFonts w:ascii="Times New Roman" w:hAnsi="Times New Roman"/>
          <w:b/>
          <w:sz w:val="24"/>
          <w:szCs w:val="24"/>
          <w:lang w:val="ro-RO"/>
        </w:rPr>
      </w:pPr>
      <w:r w:rsidRPr="00DF5D1D">
        <w:rPr>
          <w:rFonts w:ascii="Times New Roman" w:hAnsi="Times New Roman"/>
          <w:b/>
          <w:sz w:val="24"/>
          <w:szCs w:val="24"/>
          <w:lang w:val="ro-RO"/>
        </w:rPr>
        <w:t>Către</w:t>
      </w:r>
    </w:p>
    <w:p w14:paraId="6356C967" w14:textId="77777777" w:rsidR="00DF5D1D" w:rsidRPr="00DF5D1D" w:rsidRDefault="00DF5D1D" w:rsidP="009A5435">
      <w:pPr>
        <w:overflowPunct/>
        <w:autoSpaceDE/>
        <w:autoSpaceDN/>
        <w:adjustRightInd/>
        <w:spacing w:after="160" w:line="259" w:lineRule="auto"/>
        <w:jc w:val="center"/>
        <w:textAlignment w:val="auto"/>
        <w:rPr>
          <w:rFonts w:ascii="Times New Roman" w:hAnsi="Times New Roman"/>
          <w:b/>
          <w:sz w:val="24"/>
          <w:szCs w:val="24"/>
          <w:lang w:val="ro-RO"/>
        </w:rPr>
      </w:pPr>
    </w:p>
    <w:p w14:paraId="137961D1" w14:textId="77777777" w:rsidR="00DF5D1D" w:rsidRPr="00DF5D1D" w:rsidRDefault="00DF5D1D" w:rsidP="009A5435">
      <w:pPr>
        <w:overflowPunct/>
        <w:autoSpaceDE/>
        <w:autoSpaceDN/>
        <w:adjustRightInd/>
        <w:spacing w:after="160" w:line="259" w:lineRule="auto"/>
        <w:jc w:val="center"/>
        <w:textAlignment w:val="auto"/>
        <w:rPr>
          <w:rFonts w:ascii="Times New Roman" w:hAnsi="Times New Roman"/>
          <w:b/>
          <w:sz w:val="24"/>
          <w:szCs w:val="24"/>
          <w:lang w:val="ro-RO"/>
        </w:rPr>
      </w:pPr>
      <w:proofErr w:type="spellStart"/>
      <w:r w:rsidRPr="00DF5D1D">
        <w:rPr>
          <w:rFonts w:ascii="Times New Roman" w:hAnsi="Times New Roman"/>
          <w:b/>
          <w:sz w:val="24"/>
          <w:szCs w:val="24"/>
          <w:lang w:val="ro-RO"/>
        </w:rPr>
        <w:t>Direcţia</w:t>
      </w:r>
      <w:proofErr w:type="spellEnd"/>
      <w:r w:rsidRPr="00DF5D1D">
        <w:rPr>
          <w:rFonts w:ascii="Times New Roman" w:hAnsi="Times New Roman"/>
          <w:b/>
          <w:sz w:val="24"/>
          <w:szCs w:val="24"/>
          <w:lang w:val="ro-RO"/>
        </w:rPr>
        <w:t xml:space="preserve"> Generală de </w:t>
      </w:r>
      <w:proofErr w:type="spellStart"/>
      <w:r w:rsidRPr="00DF5D1D">
        <w:rPr>
          <w:rFonts w:ascii="Times New Roman" w:hAnsi="Times New Roman"/>
          <w:b/>
          <w:sz w:val="24"/>
          <w:szCs w:val="24"/>
          <w:lang w:val="ro-RO"/>
        </w:rPr>
        <w:t>Asistenţă</w:t>
      </w:r>
      <w:proofErr w:type="spellEnd"/>
      <w:r w:rsidRPr="00DF5D1D">
        <w:rPr>
          <w:rFonts w:ascii="Times New Roman" w:hAnsi="Times New Roman"/>
          <w:b/>
          <w:sz w:val="24"/>
          <w:szCs w:val="24"/>
          <w:lang w:val="ro-RO"/>
        </w:rPr>
        <w:t xml:space="preserve"> Socială </w:t>
      </w:r>
      <w:proofErr w:type="spellStart"/>
      <w:r w:rsidRPr="00DF5D1D">
        <w:rPr>
          <w:rFonts w:ascii="Times New Roman" w:hAnsi="Times New Roman"/>
          <w:b/>
          <w:sz w:val="24"/>
          <w:szCs w:val="24"/>
          <w:lang w:val="ro-RO"/>
        </w:rPr>
        <w:t>şi</w:t>
      </w:r>
      <w:proofErr w:type="spellEnd"/>
      <w:r w:rsidRPr="00DF5D1D">
        <w:rPr>
          <w:rFonts w:ascii="Times New Roman" w:hAnsi="Times New Roman"/>
          <w:b/>
          <w:sz w:val="24"/>
          <w:szCs w:val="24"/>
          <w:lang w:val="ro-RO"/>
        </w:rPr>
        <w:t xml:space="preserve"> </w:t>
      </w:r>
      <w:proofErr w:type="spellStart"/>
      <w:r w:rsidRPr="00DF5D1D">
        <w:rPr>
          <w:rFonts w:ascii="Times New Roman" w:hAnsi="Times New Roman"/>
          <w:b/>
          <w:sz w:val="24"/>
          <w:szCs w:val="24"/>
          <w:lang w:val="ro-RO"/>
        </w:rPr>
        <w:t>Protecţia</w:t>
      </w:r>
      <w:proofErr w:type="spellEnd"/>
      <w:r w:rsidRPr="00DF5D1D">
        <w:rPr>
          <w:rFonts w:ascii="Times New Roman" w:hAnsi="Times New Roman"/>
          <w:b/>
          <w:sz w:val="24"/>
          <w:szCs w:val="24"/>
          <w:lang w:val="ro-RO"/>
        </w:rPr>
        <w:t xml:space="preserve"> Copilului Harghita</w:t>
      </w:r>
    </w:p>
    <w:p w14:paraId="32AA49E5" w14:textId="77777777" w:rsidR="00DF5D1D" w:rsidRPr="00DF5D1D" w:rsidRDefault="00DF5D1D" w:rsidP="009A5435">
      <w:pPr>
        <w:overflowPunct/>
        <w:autoSpaceDE/>
        <w:autoSpaceDN/>
        <w:adjustRightInd/>
        <w:spacing w:after="160" w:line="259" w:lineRule="auto"/>
        <w:jc w:val="center"/>
        <w:textAlignment w:val="auto"/>
        <w:rPr>
          <w:rFonts w:ascii="Times New Roman" w:hAnsi="Times New Roman"/>
          <w:b/>
          <w:sz w:val="24"/>
          <w:szCs w:val="24"/>
          <w:lang w:val="ro-RO"/>
        </w:rPr>
      </w:pPr>
      <w:r w:rsidRPr="00DF5D1D">
        <w:rPr>
          <w:rFonts w:ascii="Times New Roman" w:hAnsi="Times New Roman"/>
          <w:b/>
          <w:sz w:val="24"/>
          <w:szCs w:val="24"/>
          <w:lang w:val="ro-RO"/>
        </w:rPr>
        <w:t xml:space="preserve">Miercurea Ciuc, </w:t>
      </w:r>
      <w:proofErr w:type="spellStart"/>
      <w:r w:rsidRPr="00DF5D1D">
        <w:rPr>
          <w:rFonts w:ascii="Times New Roman" w:hAnsi="Times New Roman"/>
          <w:b/>
          <w:sz w:val="24"/>
          <w:szCs w:val="24"/>
          <w:lang w:val="ro-RO"/>
        </w:rPr>
        <w:t>Piaţa</w:t>
      </w:r>
      <w:proofErr w:type="spellEnd"/>
      <w:r w:rsidRPr="00DF5D1D">
        <w:rPr>
          <w:rFonts w:ascii="Times New Roman" w:hAnsi="Times New Roman"/>
          <w:b/>
          <w:sz w:val="24"/>
          <w:szCs w:val="24"/>
          <w:lang w:val="ro-RO"/>
        </w:rPr>
        <w:t xml:space="preserve"> </w:t>
      </w:r>
      <w:proofErr w:type="spellStart"/>
      <w:r w:rsidRPr="00DF5D1D">
        <w:rPr>
          <w:rFonts w:ascii="Times New Roman" w:hAnsi="Times New Roman"/>
          <w:b/>
          <w:sz w:val="24"/>
          <w:szCs w:val="24"/>
          <w:lang w:val="ro-RO"/>
        </w:rPr>
        <w:t>Libertăţii</w:t>
      </w:r>
      <w:proofErr w:type="spellEnd"/>
      <w:r w:rsidRPr="00DF5D1D">
        <w:rPr>
          <w:rFonts w:ascii="Times New Roman" w:hAnsi="Times New Roman"/>
          <w:b/>
          <w:sz w:val="24"/>
          <w:szCs w:val="24"/>
          <w:lang w:val="ro-RO"/>
        </w:rPr>
        <w:t xml:space="preserve"> nr. 5, cam. 304, </w:t>
      </w:r>
      <w:proofErr w:type="spellStart"/>
      <w:r w:rsidRPr="00DF5D1D">
        <w:rPr>
          <w:rFonts w:ascii="Times New Roman" w:hAnsi="Times New Roman"/>
          <w:b/>
          <w:sz w:val="24"/>
          <w:szCs w:val="24"/>
          <w:lang w:val="ro-RO"/>
        </w:rPr>
        <w:t>judetul</w:t>
      </w:r>
      <w:proofErr w:type="spellEnd"/>
      <w:r w:rsidRPr="00DF5D1D">
        <w:rPr>
          <w:rFonts w:ascii="Times New Roman" w:hAnsi="Times New Roman"/>
          <w:b/>
          <w:sz w:val="24"/>
          <w:szCs w:val="24"/>
          <w:lang w:val="ro-RO"/>
        </w:rPr>
        <w:t xml:space="preserve"> Harghita, România</w:t>
      </w:r>
    </w:p>
    <w:p w14:paraId="49E1AE28" w14:textId="77777777" w:rsidR="00DF5D1D" w:rsidRPr="00DF5D1D" w:rsidRDefault="00DF5D1D" w:rsidP="00DF5D1D">
      <w:pPr>
        <w:overflowPunct/>
        <w:autoSpaceDE/>
        <w:autoSpaceDN/>
        <w:adjustRightInd/>
        <w:spacing w:after="160" w:line="259" w:lineRule="auto"/>
        <w:textAlignment w:val="auto"/>
        <w:rPr>
          <w:rFonts w:ascii="Times New Roman" w:hAnsi="Times New Roman"/>
          <w:b/>
          <w:i/>
          <w:sz w:val="24"/>
          <w:szCs w:val="24"/>
          <w:lang w:val="ro-RO"/>
        </w:rPr>
      </w:pPr>
    </w:p>
    <w:p w14:paraId="71E317CF"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Ca urmare a anunțului nr. .................</w:t>
      </w:r>
      <w:r w:rsidRPr="00DF5D1D">
        <w:rPr>
          <w:rFonts w:ascii="Times New Roman" w:hAnsi="Times New Roman"/>
          <w:b/>
          <w:bCs/>
          <w:sz w:val="24"/>
          <w:szCs w:val="24"/>
          <w:lang w:val="ro-RO"/>
        </w:rPr>
        <w:t xml:space="preserve"> din ......................  </w:t>
      </w:r>
      <w:r w:rsidRPr="00DF5D1D">
        <w:rPr>
          <w:rFonts w:ascii="Times New Roman" w:hAnsi="Times New Roman"/>
          <w:b/>
          <w:sz w:val="24"/>
          <w:szCs w:val="24"/>
          <w:lang w:val="ro-RO"/>
        </w:rPr>
        <w:t xml:space="preserve">privind atribuirea  contractului de prestare a Servicii sociale pentru persoane adulte cu dizabilități organizate ca „centru de zi pentru persoane adulte cu dizabilități”, cod CPV 85312000-9, </w:t>
      </w:r>
    </w:p>
    <w:p w14:paraId="3D4016B0"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xml:space="preserve">noi, ..............................................................  </w:t>
      </w:r>
      <w:r w:rsidRPr="00DF5D1D">
        <w:rPr>
          <w:rFonts w:ascii="Times New Roman" w:hAnsi="Times New Roman"/>
          <w:b/>
          <w:i/>
          <w:sz w:val="24"/>
          <w:szCs w:val="24"/>
          <w:lang w:val="ro-RO"/>
        </w:rPr>
        <w:t>(denumirea/numele ofertantului),</w:t>
      </w:r>
      <w:r w:rsidRPr="00DF5D1D">
        <w:rPr>
          <w:rFonts w:ascii="Times New Roman" w:hAnsi="Times New Roman"/>
          <w:b/>
          <w:sz w:val="24"/>
          <w:szCs w:val="24"/>
          <w:lang w:val="ro-RO"/>
        </w:rPr>
        <w:t xml:space="preserve"> vă transmitem alăturat </w:t>
      </w:r>
      <w:proofErr w:type="spellStart"/>
      <w:r w:rsidRPr="00DF5D1D">
        <w:rPr>
          <w:rFonts w:ascii="Times New Roman" w:hAnsi="Times New Roman"/>
          <w:b/>
          <w:sz w:val="24"/>
          <w:szCs w:val="24"/>
          <w:lang w:val="ro-RO"/>
        </w:rPr>
        <w:t>urmatoarele</w:t>
      </w:r>
      <w:proofErr w:type="spellEnd"/>
      <w:r w:rsidRPr="00DF5D1D">
        <w:rPr>
          <w:rFonts w:ascii="Times New Roman" w:hAnsi="Times New Roman"/>
          <w:b/>
          <w:sz w:val="24"/>
          <w:szCs w:val="24"/>
          <w:lang w:val="ro-RO"/>
        </w:rPr>
        <w:t>:</w:t>
      </w:r>
    </w:p>
    <w:p w14:paraId="5EB33501" w14:textId="77777777" w:rsidR="00DF5D1D" w:rsidRPr="00DF5D1D" w:rsidRDefault="00DF5D1D" w:rsidP="00DF5D1D">
      <w:pPr>
        <w:numPr>
          <w:ilvl w:val="0"/>
          <w:numId w:val="16"/>
        </w:num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xml:space="preserve">Coletul/documentul scanat </w:t>
      </w:r>
      <w:proofErr w:type="spellStart"/>
      <w:r w:rsidRPr="00DF5D1D">
        <w:rPr>
          <w:rFonts w:ascii="Times New Roman" w:hAnsi="Times New Roman"/>
          <w:b/>
          <w:sz w:val="24"/>
          <w:szCs w:val="24"/>
          <w:lang w:val="ro-RO"/>
        </w:rPr>
        <w:t>conţinând</w:t>
      </w:r>
      <w:proofErr w:type="spellEnd"/>
      <w:r w:rsidRPr="00DF5D1D">
        <w:rPr>
          <w:rFonts w:ascii="Times New Roman" w:hAnsi="Times New Roman"/>
          <w:b/>
          <w:sz w:val="24"/>
          <w:szCs w:val="24"/>
          <w:lang w:val="ro-RO"/>
        </w:rPr>
        <w:t xml:space="preserve"> oferta </w:t>
      </w:r>
      <w:proofErr w:type="spellStart"/>
      <w:r w:rsidRPr="00DF5D1D">
        <w:rPr>
          <w:rFonts w:ascii="Times New Roman" w:hAnsi="Times New Roman"/>
          <w:b/>
          <w:sz w:val="24"/>
          <w:szCs w:val="24"/>
          <w:lang w:val="ro-RO"/>
        </w:rPr>
        <w:t>şi</w:t>
      </w:r>
      <w:proofErr w:type="spellEnd"/>
      <w:r w:rsidRPr="00DF5D1D">
        <w:rPr>
          <w:rFonts w:ascii="Times New Roman" w:hAnsi="Times New Roman"/>
          <w:b/>
          <w:sz w:val="24"/>
          <w:szCs w:val="24"/>
          <w:lang w:val="ro-RO"/>
        </w:rPr>
        <w:t xml:space="preserve"> documentele care o </w:t>
      </w:r>
      <w:proofErr w:type="spellStart"/>
      <w:r w:rsidRPr="00DF5D1D">
        <w:rPr>
          <w:rFonts w:ascii="Times New Roman" w:hAnsi="Times New Roman"/>
          <w:b/>
          <w:sz w:val="24"/>
          <w:szCs w:val="24"/>
          <w:lang w:val="ro-RO"/>
        </w:rPr>
        <w:t>însoţesc</w:t>
      </w:r>
      <w:proofErr w:type="spellEnd"/>
      <w:r w:rsidRPr="00DF5D1D">
        <w:rPr>
          <w:rFonts w:ascii="Times New Roman" w:hAnsi="Times New Roman"/>
          <w:b/>
          <w:sz w:val="24"/>
          <w:szCs w:val="24"/>
          <w:lang w:val="ro-RO"/>
        </w:rPr>
        <w:t>.</w:t>
      </w:r>
    </w:p>
    <w:p w14:paraId="1C0543C1" w14:textId="77777777" w:rsidR="00DF5D1D" w:rsidRPr="00DF5D1D" w:rsidRDefault="00DF5D1D" w:rsidP="00DF5D1D">
      <w:pPr>
        <w:numPr>
          <w:ilvl w:val="0"/>
          <w:numId w:val="16"/>
        </w:numPr>
        <w:overflowPunct/>
        <w:autoSpaceDE/>
        <w:autoSpaceDN/>
        <w:adjustRightInd/>
        <w:spacing w:after="160" w:line="259" w:lineRule="auto"/>
        <w:textAlignment w:val="auto"/>
        <w:rPr>
          <w:rFonts w:ascii="Times New Roman" w:hAnsi="Times New Roman"/>
          <w:b/>
          <w:sz w:val="24"/>
          <w:szCs w:val="24"/>
          <w:lang w:val="ro-RO"/>
        </w:rPr>
      </w:pPr>
      <w:proofErr w:type="spellStart"/>
      <w:r w:rsidRPr="00DF5D1D">
        <w:rPr>
          <w:rFonts w:ascii="Times New Roman" w:hAnsi="Times New Roman"/>
          <w:b/>
          <w:sz w:val="24"/>
          <w:szCs w:val="24"/>
          <w:lang w:val="ro-RO"/>
        </w:rPr>
        <w:t>Informaţiile</w:t>
      </w:r>
      <w:proofErr w:type="spellEnd"/>
      <w:r w:rsidRPr="00DF5D1D">
        <w:rPr>
          <w:rFonts w:ascii="Times New Roman" w:hAnsi="Times New Roman"/>
          <w:b/>
          <w:sz w:val="24"/>
          <w:szCs w:val="24"/>
          <w:lang w:val="ro-RO"/>
        </w:rPr>
        <w:t xml:space="preserve"> ofertantului în legătură cu procedura de atribuire a contractului mai sus </w:t>
      </w:r>
      <w:proofErr w:type="spellStart"/>
      <w:r w:rsidRPr="00DF5D1D">
        <w:rPr>
          <w:rFonts w:ascii="Times New Roman" w:hAnsi="Times New Roman"/>
          <w:b/>
          <w:sz w:val="24"/>
          <w:szCs w:val="24"/>
          <w:lang w:val="ro-RO"/>
        </w:rPr>
        <w:t>menţionat</w:t>
      </w:r>
      <w:proofErr w:type="spellEnd"/>
      <w:r w:rsidRPr="00DF5D1D">
        <w:rPr>
          <w:rFonts w:ascii="Times New Roman" w:hAnsi="Times New Roman"/>
          <w:b/>
          <w:sz w:val="24"/>
          <w:szCs w:val="24"/>
          <w:lang w:val="ro-RO"/>
        </w:rPr>
        <w:t>:</w:t>
      </w:r>
    </w:p>
    <w:p w14:paraId="1104F52B" w14:textId="77777777" w:rsidR="00DF5D1D" w:rsidRPr="00DF5D1D" w:rsidRDefault="00DF5D1D" w:rsidP="00DF5D1D">
      <w:pPr>
        <w:numPr>
          <w:ilvl w:val="1"/>
          <w:numId w:val="17"/>
        </w:num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xml:space="preserve">numele </w:t>
      </w:r>
      <w:proofErr w:type="spellStart"/>
      <w:r w:rsidRPr="00DF5D1D">
        <w:rPr>
          <w:rFonts w:ascii="Times New Roman" w:hAnsi="Times New Roman"/>
          <w:b/>
          <w:sz w:val="24"/>
          <w:szCs w:val="24"/>
          <w:lang w:val="ro-RO"/>
        </w:rPr>
        <w:t>şi</w:t>
      </w:r>
      <w:proofErr w:type="spellEnd"/>
      <w:r w:rsidRPr="00DF5D1D">
        <w:rPr>
          <w:rFonts w:ascii="Times New Roman" w:hAnsi="Times New Roman"/>
          <w:b/>
          <w:sz w:val="24"/>
          <w:szCs w:val="24"/>
          <w:lang w:val="ro-RO"/>
        </w:rPr>
        <w:t xml:space="preserve"> prenumele persoanei/persoanelor împuternicite să semneze contractul …………………..</w:t>
      </w:r>
    </w:p>
    <w:p w14:paraId="063E32FD" w14:textId="77777777" w:rsidR="00DF5D1D" w:rsidRPr="00DF5D1D" w:rsidRDefault="00DF5D1D" w:rsidP="00DF5D1D">
      <w:pPr>
        <w:numPr>
          <w:ilvl w:val="1"/>
          <w:numId w:val="17"/>
        </w:num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xml:space="preserve">adresa pentru </w:t>
      </w:r>
      <w:proofErr w:type="spellStart"/>
      <w:r w:rsidRPr="00DF5D1D">
        <w:rPr>
          <w:rFonts w:ascii="Times New Roman" w:hAnsi="Times New Roman"/>
          <w:b/>
          <w:sz w:val="24"/>
          <w:szCs w:val="24"/>
          <w:lang w:val="ro-RO"/>
        </w:rPr>
        <w:t>corespondenţă</w:t>
      </w:r>
      <w:proofErr w:type="spellEnd"/>
      <w:r w:rsidRPr="00DF5D1D">
        <w:rPr>
          <w:rFonts w:ascii="Times New Roman" w:hAnsi="Times New Roman"/>
          <w:b/>
          <w:sz w:val="24"/>
          <w:szCs w:val="24"/>
          <w:lang w:val="ro-RO"/>
        </w:rPr>
        <w:t>: ……………….........................................</w:t>
      </w:r>
    </w:p>
    <w:p w14:paraId="1B36C883" w14:textId="77777777" w:rsidR="00DF5D1D" w:rsidRPr="00DF5D1D" w:rsidRDefault="00DF5D1D" w:rsidP="00DF5D1D">
      <w:pPr>
        <w:numPr>
          <w:ilvl w:val="1"/>
          <w:numId w:val="17"/>
        </w:num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telefon: ………….......................</w:t>
      </w:r>
    </w:p>
    <w:p w14:paraId="1FB710B3" w14:textId="77777777" w:rsidR="00DF5D1D" w:rsidRPr="00DF5D1D" w:rsidRDefault="00DF5D1D" w:rsidP="00DF5D1D">
      <w:pPr>
        <w:numPr>
          <w:ilvl w:val="1"/>
          <w:numId w:val="17"/>
        </w:num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fax: ……………….</w:t>
      </w:r>
    </w:p>
    <w:p w14:paraId="4D0864F7" w14:textId="77777777" w:rsidR="00DF5D1D" w:rsidRPr="00DF5D1D" w:rsidRDefault="00DF5D1D" w:rsidP="00DF5D1D">
      <w:pPr>
        <w:numPr>
          <w:ilvl w:val="1"/>
          <w:numId w:val="17"/>
        </w:num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e-mail: ………….................…</w:t>
      </w:r>
    </w:p>
    <w:p w14:paraId="56162B93" w14:textId="77777777" w:rsidR="00DF5D1D" w:rsidRPr="00DF5D1D" w:rsidRDefault="00DF5D1D" w:rsidP="00DF5D1D">
      <w:pPr>
        <w:numPr>
          <w:ilvl w:val="1"/>
          <w:numId w:val="17"/>
        </w:num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datele de identificare ale ofertantului, cont IBAN bancar........................</w:t>
      </w:r>
    </w:p>
    <w:p w14:paraId="2B928A0F"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 xml:space="preserve">Avem </w:t>
      </w:r>
      <w:proofErr w:type="spellStart"/>
      <w:r w:rsidRPr="00DF5D1D">
        <w:rPr>
          <w:rFonts w:ascii="Times New Roman" w:hAnsi="Times New Roman"/>
          <w:b/>
          <w:sz w:val="24"/>
          <w:szCs w:val="24"/>
          <w:lang w:val="ro-RO"/>
        </w:rPr>
        <w:t>speranţa</w:t>
      </w:r>
      <w:proofErr w:type="spellEnd"/>
      <w:r w:rsidRPr="00DF5D1D">
        <w:rPr>
          <w:rFonts w:ascii="Times New Roman" w:hAnsi="Times New Roman"/>
          <w:b/>
          <w:sz w:val="24"/>
          <w:szCs w:val="24"/>
          <w:lang w:val="ro-RO"/>
        </w:rPr>
        <w:t xml:space="preserve"> că oferta noastră este corespunzătoare </w:t>
      </w:r>
      <w:proofErr w:type="spellStart"/>
      <w:r w:rsidRPr="00DF5D1D">
        <w:rPr>
          <w:rFonts w:ascii="Times New Roman" w:hAnsi="Times New Roman"/>
          <w:b/>
          <w:sz w:val="24"/>
          <w:szCs w:val="24"/>
          <w:lang w:val="ro-RO"/>
        </w:rPr>
        <w:t>şi</w:t>
      </w:r>
      <w:proofErr w:type="spellEnd"/>
      <w:r w:rsidRPr="00DF5D1D">
        <w:rPr>
          <w:rFonts w:ascii="Times New Roman" w:hAnsi="Times New Roman"/>
          <w:b/>
          <w:sz w:val="24"/>
          <w:szCs w:val="24"/>
          <w:lang w:val="ro-RO"/>
        </w:rPr>
        <w:t xml:space="preserve"> va satisface </w:t>
      </w:r>
      <w:proofErr w:type="spellStart"/>
      <w:r w:rsidRPr="00DF5D1D">
        <w:rPr>
          <w:rFonts w:ascii="Times New Roman" w:hAnsi="Times New Roman"/>
          <w:b/>
          <w:sz w:val="24"/>
          <w:szCs w:val="24"/>
          <w:lang w:val="ro-RO"/>
        </w:rPr>
        <w:t>cerinţele</w:t>
      </w:r>
      <w:proofErr w:type="spellEnd"/>
      <w:r w:rsidRPr="00DF5D1D">
        <w:rPr>
          <w:rFonts w:ascii="Times New Roman" w:hAnsi="Times New Roman"/>
          <w:b/>
          <w:sz w:val="24"/>
          <w:szCs w:val="24"/>
          <w:lang w:val="ro-RO"/>
        </w:rPr>
        <w:t>.</w:t>
      </w:r>
    </w:p>
    <w:p w14:paraId="2FC72B41"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Data completării</w:t>
      </w:r>
      <w:r w:rsidRPr="00DF5D1D">
        <w:rPr>
          <w:rFonts w:ascii="Times New Roman" w:hAnsi="Times New Roman"/>
          <w:b/>
          <w:sz w:val="24"/>
          <w:szCs w:val="24"/>
          <w:lang w:val="ro-RO"/>
        </w:rPr>
        <w:tab/>
      </w:r>
      <w:r w:rsidRPr="00DF5D1D">
        <w:rPr>
          <w:rFonts w:ascii="Times New Roman" w:hAnsi="Times New Roman"/>
          <w:b/>
          <w:sz w:val="24"/>
          <w:szCs w:val="24"/>
          <w:lang w:val="ro-RO"/>
        </w:rPr>
        <w:tab/>
      </w:r>
      <w:r w:rsidRPr="00DF5D1D">
        <w:rPr>
          <w:rFonts w:ascii="Times New Roman" w:hAnsi="Times New Roman"/>
          <w:b/>
          <w:sz w:val="24"/>
          <w:szCs w:val="24"/>
          <w:lang w:val="ro-RO"/>
        </w:rPr>
        <w:tab/>
      </w:r>
      <w:r w:rsidRPr="00DF5D1D">
        <w:rPr>
          <w:rFonts w:ascii="Times New Roman" w:hAnsi="Times New Roman"/>
          <w:b/>
          <w:sz w:val="24"/>
          <w:szCs w:val="24"/>
          <w:lang w:val="ro-RO"/>
        </w:rPr>
        <w:tab/>
      </w:r>
      <w:r w:rsidRPr="00DF5D1D">
        <w:rPr>
          <w:rFonts w:ascii="Times New Roman" w:hAnsi="Times New Roman"/>
          <w:b/>
          <w:sz w:val="24"/>
          <w:szCs w:val="24"/>
          <w:lang w:val="ro-RO"/>
        </w:rPr>
        <w:tab/>
      </w:r>
      <w:r w:rsidRPr="00DF5D1D">
        <w:rPr>
          <w:rFonts w:ascii="Times New Roman" w:hAnsi="Times New Roman"/>
          <w:b/>
          <w:sz w:val="24"/>
          <w:szCs w:val="24"/>
          <w:lang w:val="ro-RO"/>
        </w:rPr>
        <w:tab/>
      </w:r>
      <w:r w:rsidRPr="00DF5D1D">
        <w:rPr>
          <w:rFonts w:ascii="Times New Roman" w:hAnsi="Times New Roman"/>
          <w:b/>
          <w:sz w:val="24"/>
          <w:szCs w:val="24"/>
          <w:lang w:val="ro-RO"/>
        </w:rPr>
        <w:tab/>
        <w:t xml:space="preserve">     </w:t>
      </w:r>
    </w:p>
    <w:p w14:paraId="06D3333C"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i/>
          <w:sz w:val="24"/>
          <w:szCs w:val="24"/>
          <w:lang w:val="ro-RO"/>
        </w:rPr>
        <w:t xml:space="preserve">…………………          </w:t>
      </w:r>
      <w:r w:rsidRPr="00DF5D1D">
        <w:rPr>
          <w:rFonts w:ascii="Times New Roman" w:hAnsi="Times New Roman"/>
          <w:b/>
          <w:sz w:val="24"/>
          <w:szCs w:val="24"/>
          <w:lang w:val="ro-RO"/>
        </w:rPr>
        <w:t>Cu stimă,</w:t>
      </w:r>
    </w:p>
    <w:p w14:paraId="7F9628A6" w14:textId="77777777" w:rsidR="00DF5D1D" w:rsidRPr="00DF5D1D" w:rsidRDefault="00DF5D1D" w:rsidP="00DF5D1D">
      <w:pPr>
        <w:overflowPunct/>
        <w:autoSpaceDE/>
        <w:autoSpaceDN/>
        <w:adjustRightInd/>
        <w:spacing w:after="160" w:line="259" w:lineRule="auto"/>
        <w:textAlignment w:val="auto"/>
        <w:rPr>
          <w:rFonts w:ascii="Times New Roman" w:hAnsi="Times New Roman"/>
          <w:b/>
          <w:sz w:val="24"/>
          <w:szCs w:val="24"/>
          <w:lang w:val="ro-RO"/>
        </w:rPr>
      </w:pPr>
      <w:r w:rsidRPr="00DF5D1D">
        <w:rPr>
          <w:rFonts w:ascii="Times New Roman" w:hAnsi="Times New Roman"/>
          <w:b/>
          <w:sz w:val="24"/>
          <w:szCs w:val="24"/>
          <w:lang w:val="ro-RO"/>
        </w:rPr>
        <w:t>Ofertant,</w:t>
      </w:r>
    </w:p>
    <w:p w14:paraId="3EA2734C" w14:textId="77777777" w:rsidR="00DF5D1D" w:rsidRPr="00DF5D1D" w:rsidRDefault="00DF5D1D" w:rsidP="00DF5D1D">
      <w:pPr>
        <w:overflowPunct/>
        <w:autoSpaceDE/>
        <w:autoSpaceDN/>
        <w:adjustRightInd/>
        <w:spacing w:after="160" w:line="259" w:lineRule="auto"/>
        <w:textAlignment w:val="auto"/>
        <w:rPr>
          <w:rFonts w:ascii="Times New Roman" w:hAnsi="Times New Roman"/>
          <w:b/>
          <w:i/>
          <w:sz w:val="24"/>
          <w:szCs w:val="24"/>
          <w:lang w:val="ro-RO"/>
        </w:rPr>
      </w:pPr>
      <w:r w:rsidRPr="00DF5D1D">
        <w:rPr>
          <w:rFonts w:ascii="Times New Roman" w:hAnsi="Times New Roman"/>
          <w:b/>
          <w:sz w:val="24"/>
          <w:szCs w:val="24"/>
          <w:lang w:val="ro-RO"/>
        </w:rPr>
        <w:t>................</w:t>
      </w:r>
      <w:r w:rsidRPr="00DF5D1D">
        <w:rPr>
          <w:rFonts w:ascii="Times New Roman" w:hAnsi="Times New Roman"/>
          <w:b/>
          <w:i/>
          <w:sz w:val="24"/>
          <w:szCs w:val="24"/>
          <w:lang w:val="ro-RO"/>
        </w:rPr>
        <w:t xml:space="preserve"> …………………(numele operatorului economic)</w:t>
      </w:r>
    </w:p>
    <w:p w14:paraId="792E0259" w14:textId="77777777" w:rsidR="00DF5D1D" w:rsidRPr="00DF5D1D" w:rsidRDefault="00DF5D1D" w:rsidP="00DF5D1D">
      <w:pPr>
        <w:overflowPunct/>
        <w:autoSpaceDE/>
        <w:autoSpaceDN/>
        <w:adjustRightInd/>
        <w:spacing w:after="160" w:line="259" w:lineRule="auto"/>
        <w:textAlignment w:val="auto"/>
        <w:rPr>
          <w:rFonts w:ascii="Times New Roman" w:hAnsi="Times New Roman"/>
          <w:b/>
          <w:i/>
          <w:sz w:val="24"/>
          <w:szCs w:val="24"/>
          <w:lang w:val="ro-RO"/>
        </w:rPr>
      </w:pPr>
      <w:r w:rsidRPr="00DF5D1D">
        <w:rPr>
          <w:rFonts w:ascii="Times New Roman" w:hAnsi="Times New Roman"/>
          <w:b/>
          <w:i/>
          <w:sz w:val="24"/>
          <w:szCs w:val="24"/>
          <w:lang w:val="ro-RO"/>
        </w:rPr>
        <w:t>………………..…….</w:t>
      </w:r>
      <w:r w:rsidRPr="00DF5D1D">
        <w:rPr>
          <w:rFonts w:ascii="Times New Roman" w:hAnsi="Times New Roman"/>
          <w:b/>
          <w:sz w:val="24"/>
          <w:szCs w:val="24"/>
          <w:lang w:val="ro-RO"/>
        </w:rPr>
        <w:t>........................</w:t>
      </w:r>
      <w:r w:rsidRPr="00DF5D1D">
        <w:rPr>
          <w:rFonts w:ascii="Times New Roman" w:hAnsi="Times New Roman"/>
          <w:b/>
          <w:i/>
          <w:sz w:val="24"/>
          <w:szCs w:val="24"/>
          <w:lang w:val="ro-RO"/>
        </w:rPr>
        <w:t xml:space="preserve"> (numele persoanei autorizate </w:t>
      </w:r>
      <w:proofErr w:type="spellStart"/>
      <w:r w:rsidRPr="00DF5D1D">
        <w:rPr>
          <w:rFonts w:ascii="Times New Roman" w:hAnsi="Times New Roman"/>
          <w:b/>
          <w:i/>
          <w:sz w:val="24"/>
          <w:szCs w:val="24"/>
          <w:lang w:val="ro-RO"/>
        </w:rPr>
        <w:t>şi</w:t>
      </w:r>
      <w:proofErr w:type="spellEnd"/>
      <w:r w:rsidRPr="00DF5D1D">
        <w:rPr>
          <w:rFonts w:ascii="Times New Roman" w:hAnsi="Times New Roman"/>
          <w:b/>
          <w:i/>
          <w:sz w:val="24"/>
          <w:szCs w:val="24"/>
          <w:lang w:val="ro-RO"/>
        </w:rPr>
        <w:t xml:space="preserve"> semnătura)</w:t>
      </w: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4FCE8B02" w14:textId="6EAD4DCE"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lastRenderedPageBreak/>
        <w:t xml:space="preserve">Formular nr. </w:t>
      </w:r>
      <w:r w:rsidR="00DF5D1D">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7D4FBDF2" w14:textId="77777777" w:rsidR="006B32B4" w:rsidRDefault="006C50BE" w:rsidP="006C50BE">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D35610">
        <w:rPr>
          <w:rFonts w:ascii="Times New Roman" w:hAnsi="Times New Roman"/>
          <w:b/>
          <w:bCs/>
          <w:sz w:val="24"/>
          <w:szCs w:val="24"/>
        </w:rPr>
        <w:t>Centru</w:t>
      </w:r>
      <w:proofErr w:type="spellEnd"/>
      <w:r w:rsidR="00D35610">
        <w:rPr>
          <w:rFonts w:ascii="Times New Roman" w:hAnsi="Times New Roman"/>
          <w:b/>
          <w:bCs/>
          <w:sz w:val="24"/>
          <w:szCs w:val="24"/>
        </w:rPr>
        <w:t xml:space="preserve"> de zi </w:t>
      </w:r>
      <w:proofErr w:type="spellStart"/>
      <w:r w:rsidR="00D35610">
        <w:rPr>
          <w:rFonts w:ascii="Times New Roman" w:hAnsi="Times New Roman"/>
          <w:b/>
          <w:bCs/>
          <w:sz w:val="24"/>
          <w:szCs w:val="24"/>
        </w:rPr>
        <w:t>pentru</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persoane</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adulte</w:t>
      </w:r>
      <w:proofErr w:type="spellEnd"/>
      <w:r w:rsidR="00D35610">
        <w:rPr>
          <w:rFonts w:ascii="Times New Roman" w:hAnsi="Times New Roman"/>
          <w:b/>
          <w:bCs/>
          <w:sz w:val="24"/>
          <w:szCs w:val="24"/>
        </w:rPr>
        <w:t xml:space="preserve"> cu </w:t>
      </w:r>
      <w:proofErr w:type="spellStart"/>
      <w:r w:rsidR="00D35610">
        <w:rPr>
          <w:rFonts w:ascii="Times New Roman" w:hAnsi="Times New Roman"/>
          <w:b/>
          <w:bCs/>
          <w:sz w:val="24"/>
          <w:szCs w:val="24"/>
        </w:rPr>
        <w:t>dizabilități</w:t>
      </w:r>
      <w:proofErr w:type="spellEnd"/>
      <w:r w:rsidR="00D35610">
        <w:rPr>
          <w:rFonts w:ascii="Times New Roman" w:hAnsi="Times New Roman"/>
          <w:b/>
          <w:bCs/>
          <w:sz w:val="24"/>
          <w:szCs w:val="24"/>
        </w:rPr>
        <w:t xml:space="preserve"> </w:t>
      </w:r>
    </w:p>
    <w:p w14:paraId="670B4C00" w14:textId="598296F2" w:rsidR="006C50BE" w:rsidRPr="005B6C09" w:rsidRDefault="006B32B4" w:rsidP="006C50BE">
      <w:pPr>
        <w:jc w:val="center"/>
        <w:rPr>
          <w:rFonts w:ascii="Times New Roman" w:hAnsi="Times New Roman"/>
          <w:bCs/>
          <w:sz w:val="24"/>
          <w:szCs w:val="24"/>
          <w:lang w:val="ro-RO"/>
        </w:rPr>
      </w:pPr>
      <w:proofErr w:type="spellStart"/>
      <w:r>
        <w:rPr>
          <w:rFonts w:ascii="Times New Roman" w:hAnsi="Times New Roman"/>
          <w:b/>
          <w:bCs/>
          <w:sz w:val="24"/>
          <w:szCs w:val="24"/>
        </w:rPr>
        <w:t>Porumbenii</w:t>
      </w:r>
      <w:proofErr w:type="spellEnd"/>
      <w:r>
        <w:rPr>
          <w:rFonts w:ascii="Times New Roman" w:hAnsi="Times New Roman"/>
          <w:b/>
          <w:bCs/>
          <w:sz w:val="24"/>
          <w:szCs w:val="24"/>
        </w:rPr>
        <w:t xml:space="preserve"> Mici</w:t>
      </w:r>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Pr>
          <w:rFonts w:ascii="Times New Roman" w:hAnsi="Times New Roman"/>
          <w:b/>
          <w:bCs/>
          <w:sz w:val="24"/>
          <w:szCs w:val="24"/>
        </w:rPr>
        <w:t>12</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2E45EBD6" w:rsidR="006C50BE" w:rsidRPr="005B6C09" w:rsidRDefault="00D35610"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428</w:t>
            </w:r>
            <w:r w:rsidR="00D143E1">
              <w:rPr>
                <w:rFonts w:ascii="Times New Roman" w:hAnsi="Times New Roman"/>
                <w:sz w:val="24"/>
                <w:szCs w:val="24"/>
              </w:rPr>
              <w:t>,</w:t>
            </w:r>
            <w:r>
              <w:rPr>
                <w:rFonts w:ascii="Times New Roman" w:hAnsi="Times New Roman"/>
                <w:sz w:val="24"/>
                <w:szCs w:val="24"/>
              </w:rPr>
              <w:t>00</w:t>
            </w:r>
          </w:p>
        </w:tc>
        <w:tc>
          <w:tcPr>
            <w:tcW w:w="1310" w:type="dxa"/>
            <w:vAlign w:val="center"/>
          </w:tcPr>
          <w:p w14:paraId="012130BB" w14:textId="3BB19D56" w:rsidR="006C50BE" w:rsidRPr="005B6C09" w:rsidRDefault="006B32B4" w:rsidP="009455C0">
            <w:pPr>
              <w:jc w:val="center"/>
              <w:rPr>
                <w:rFonts w:ascii="Times New Roman" w:hAnsi="Times New Roman"/>
                <w:sz w:val="24"/>
                <w:szCs w:val="24"/>
              </w:rPr>
            </w:pPr>
            <w:r>
              <w:rPr>
                <w:rFonts w:ascii="Times New Roman" w:hAnsi="Times New Roman"/>
                <w:sz w:val="24"/>
                <w:szCs w:val="24"/>
              </w:rPr>
              <w:t>12</w:t>
            </w:r>
          </w:p>
        </w:tc>
        <w:tc>
          <w:tcPr>
            <w:tcW w:w="1163" w:type="dxa"/>
            <w:vAlign w:val="center"/>
          </w:tcPr>
          <w:p w14:paraId="71573518" w14:textId="37FDAD87" w:rsidR="006C50BE" w:rsidRPr="005B6C09" w:rsidRDefault="006B32B4" w:rsidP="009455C0">
            <w:pPr>
              <w:jc w:val="center"/>
              <w:rPr>
                <w:rFonts w:ascii="Times New Roman" w:hAnsi="Times New Roman"/>
                <w:sz w:val="24"/>
                <w:szCs w:val="24"/>
              </w:rPr>
            </w:pPr>
            <w:r>
              <w:rPr>
                <w:rFonts w:ascii="Times New Roman" w:hAnsi="Times New Roman"/>
                <w:sz w:val="24"/>
                <w:szCs w:val="24"/>
              </w:rPr>
              <w:t>41.136,00</w:t>
            </w:r>
          </w:p>
        </w:tc>
        <w:tc>
          <w:tcPr>
            <w:tcW w:w="1447" w:type="dxa"/>
            <w:vAlign w:val="center"/>
          </w:tcPr>
          <w:p w14:paraId="399CDEA5" w14:textId="5582F6F4" w:rsidR="006C50BE" w:rsidRPr="00154777" w:rsidRDefault="006B32B4" w:rsidP="009455C0">
            <w:pPr>
              <w:jc w:val="center"/>
              <w:rPr>
                <w:rFonts w:ascii="Times New Roman" w:hAnsi="Times New Roman"/>
                <w:sz w:val="24"/>
                <w:szCs w:val="24"/>
              </w:rPr>
            </w:pPr>
            <w:r>
              <w:rPr>
                <w:rFonts w:ascii="Times New Roman" w:hAnsi="Times New Roman"/>
                <w:sz w:val="24"/>
                <w:szCs w:val="24"/>
              </w:rPr>
              <w:t>329.088,00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8C360CA"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DF5D1D">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60831529"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DF5D1D">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7E127FBA"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DF5D1D">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7196BE88"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DF5D1D">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22DEE4F1"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DF5D1D">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46CE6796"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DF5D1D">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067E68B4"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DF5D1D">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0C360" w14:textId="77777777" w:rsidR="00351EF3" w:rsidRDefault="00351EF3" w:rsidP="00400002">
      <w:r>
        <w:separator/>
      </w:r>
    </w:p>
  </w:endnote>
  <w:endnote w:type="continuationSeparator" w:id="0">
    <w:p w14:paraId="69B52B4D" w14:textId="77777777" w:rsidR="00351EF3" w:rsidRDefault="00351EF3"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9B6E2" w14:textId="77777777" w:rsidR="00351EF3" w:rsidRDefault="00351EF3" w:rsidP="00400002">
      <w:r>
        <w:separator/>
      </w:r>
    </w:p>
  </w:footnote>
  <w:footnote w:type="continuationSeparator" w:id="0">
    <w:p w14:paraId="5C3265D6" w14:textId="77777777" w:rsidR="00351EF3" w:rsidRDefault="00351EF3"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3782861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5422814">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1EF3"/>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0B9"/>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1DFF"/>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5435"/>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5D1D"/>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065">
      <w:bodyDiv w:val="1"/>
      <w:marLeft w:val="0"/>
      <w:marRight w:val="0"/>
      <w:marTop w:val="0"/>
      <w:marBottom w:val="0"/>
      <w:divBdr>
        <w:top w:val="none" w:sz="0" w:space="0" w:color="auto"/>
        <w:left w:val="none" w:sz="0" w:space="0" w:color="auto"/>
        <w:bottom w:val="none" w:sz="0" w:space="0" w:color="auto"/>
        <w:right w:val="none" w:sz="0" w:space="0" w:color="auto"/>
      </w:divBdr>
    </w:div>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487333248">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2866</Words>
  <Characters>16340</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4</cp:revision>
  <cp:lastPrinted>2025-04-17T10:00:00Z</cp:lastPrinted>
  <dcterms:created xsi:type="dcterms:W3CDTF">2025-04-16T10:15:00Z</dcterms:created>
  <dcterms:modified xsi:type="dcterms:W3CDTF">2025-04-17T10:00:00Z</dcterms:modified>
</cp:coreProperties>
</file>