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8EE7B" w14:textId="77777777" w:rsidR="00630A07" w:rsidRPr="007266F1" w:rsidRDefault="00630A07" w:rsidP="00630A07">
      <w:pPr>
        <w:rPr>
          <w:rFonts w:ascii="Times New Roman" w:hAnsi="Times New Roman"/>
          <w:sz w:val="24"/>
          <w:szCs w:val="24"/>
          <w:lang w:val="ro-RO"/>
        </w:rPr>
      </w:pPr>
    </w:p>
    <w:p w14:paraId="7EA1AF9C" w14:textId="77777777" w:rsidR="00630A07" w:rsidRPr="007266F1" w:rsidRDefault="00630A07" w:rsidP="00630A07">
      <w:pPr>
        <w:rPr>
          <w:rFonts w:ascii="Times New Roman" w:hAnsi="Times New Roman"/>
          <w:sz w:val="24"/>
          <w:szCs w:val="24"/>
          <w:lang w:val="ro-RO"/>
        </w:rPr>
      </w:pPr>
    </w:p>
    <w:p w14:paraId="1BDAE617" w14:textId="77777777" w:rsidR="00630A07" w:rsidRPr="007266F1" w:rsidRDefault="00630A07" w:rsidP="00630A07">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37B9C1EB" w14:textId="77777777" w:rsidR="00630A07" w:rsidRPr="007266F1" w:rsidRDefault="00630A07" w:rsidP="00630A07">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C512BBC" w14:textId="77777777" w:rsidR="00630A07" w:rsidRPr="007266F1" w:rsidRDefault="00630A07" w:rsidP="00630A07">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107C390" w14:textId="77777777" w:rsidR="00630A07" w:rsidRPr="007266F1" w:rsidRDefault="00630A07" w:rsidP="00630A07">
      <w:pPr>
        <w:rPr>
          <w:rFonts w:ascii="Times New Roman" w:hAnsi="Times New Roman"/>
          <w:sz w:val="24"/>
          <w:szCs w:val="24"/>
          <w:lang w:val="ro-RO"/>
        </w:rPr>
      </w:pPr>
    </w:p>
    <w:p w14:paraId="21E60CF5" w14:textId="77777777" w:rsidR="00630A07" w:rsidRPr="007266F1" w:rsidRDefault="00630A07" w:rsidP="00630A07">
      <w:pPr>
        <w:rPr>
          <w:rFonts w:ascii="Times New Roman" w:hAnsi="Times New Roman"/>
          <w:sz w:val="24"/>
          <w:szCs w:val="24"/>
          <w:lang w:val="ro-RO"/>
        </w:rPr>
      </w:pPr>
    </w:p>
    <w:p w14:paraId="118BDBD7" w14:textId="77777777" w:rsidR="00630A07" w:rsidRPr="007266F1" w:rsidRDefault="00630A07" w:rsidP="00630A07">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3D7D7500" w14:textId="77777777" w:rsidR="00630A07" w:rsidRPr="007266F1" w:rsidRDefault="00630A07" w:rsidP="00630A07">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10FE5170" w14:textId="77777777" w:rsidR="00630A07" w:rsidRPr="007266F1" w:rsidRDefault="00630A07" w:rsidP="00630A07">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786FBF9" w14:textId="77777777" w:rsidR="00630A07" w:rsidRPr="007266F1" w:rsidRDefault="00630A07" w:rsidP="00630A07">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607D4178" w14:textId="77777777" w:rsidR="00630A07" w:rsidRPr="007266F1" w:rsidRDefault="00630A07" w:rsidP="00630A07">
      <w:pPr>
        <w:overflowPunct/>
        <w:autoSpaceDE/>
        <w:autoSpaceDN/>
        <w:adjustRightInd/>
        <w:spacing w:after="160" w:line="259" w:lineRule="auto"/>
        <w:textAlignment w:val="auto"/>
        <w:rPr>
          <w:rFonts w:ascii="Times New Roman" w:hAnsi="Times New Roman"/>
          <w:sz w:val="24"/>
          <w:szCs w:val="24"/>
          <w:lang w:val="ro-RO"/>
        </w:rPr>
      </w:pPr>
    </w:p>
    <w:p w14:paraId="40457368" w14:textId="77777777" w:rsidR="00630A07" w:rsidRPr="007266F1" w:rsidRDefault="00630A07" w:rsidP="00630A07">
      <w:pPr>
        <w:overflowPunct/>
        <w:autoSpaceDE/>
        <w:autoSpaceDN/>
        <w:adjustRightInd/>
        <w:spacing w:after="160" w:line="259" w:lineRule="auto"/>
        <w:textAlignment w:val="auto"/>
        <w:rPr>
          <w:rFonts w:ascii="Times New Roman" w:hAnsi="Times New Roman"/>
          <w:sz w:val="24"/>
          <w:szCs w:val="24"/>
          <w:lang w:val="ro-RO"/>
        </w:rPr>
      </w:pPr>
    </w:p>
    <w:p w14:paraId="43693C51" w14:textId="77777777" w:rsidR="00630A07" w:rsidRPr="007266F1" w:rsidRDefault="00630A07" w:rsidP="00630A07">
      <w:pPr>
        <w:overflowPunct/>
        <w:autoSpaceDE/>
        <w:autoSpaceDN/>
        <w:adjustRightInd/>
        <w:spacing w:after="160" w:line="259" w:lineRule="auto"/>
        <w:textAlignment w:val="auto"/>
        <w:rPr>
          <w:rFonts w:ascii="Times New Roman" w:hAnsi="Times New Roman"/>
          <w:sz w:val="24"/>
          <w:szCs w:val="24"/>
          <w:lang w:val="ro-RO"/>
        </w:rPr>
      </w:pPr>
    </w:p>
    <w:p w14:paraId="373BB99B" w14:textId="77777777" w:rsidR="00630A07" w:rsidRPr="007266F1" w:rsidRDefault="00630A07" w:rsidP="00630A07">
      <w:pPr>
        <w:overflowPunct/>
        <w:autoSpaceDE/>
        <w:autoSpaceDN/>
        <w:adjustRightInd/>
        <w:spacing w:after="160" w:line="259" w:lineRule="auto"/>
        <w:textAlignment w:val="auto"/>
        <w:rPr>
          <w:rFonts w:ascii="Times New Roman" w:hAnsi="Times New Roman"/>
          <w:sz w:val="24"/>
          <w:szCs w:val="24"/>
          <w:lang w:val="ro-RO"/>
        </w:rPr>
      </w:pPr>
    </w:p>
    <w:p w14:paraId="094C4268" w14:textId="77777777" w:rsidR="00630A07" w:rsidRDefault="00630A07" w:rsidP="00630A07">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4D9C541E" w14:textId="77777777" w:rsidR="00630A07" w:rsidRPr="007266F1" w:rsidRDefault="00630A07" w:rsidP="00630A07">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0153CF8E" w14:textId="77777777" w:rsidR="00630A07" w:rsidRPr="007266F1" w:rsidRDefault="00630A07" w:rsidP="00630A07">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074E2719" w14:textId="77777777" w:rsidR="00630A07" w:rsidRPr="007266F1" w:rsidRDefault="00630A07" w:rsidP="00630A07">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5C3E9983" w14:textId="77777777" w:rsidR="00630A07" w:rsidRPr="007266F1" w:rsidRDefault="00630A07" w:rsidP="00630A07">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Pr="007266F1">
        <w:rPr>
          <w:rFonts w:ascii="Times New Roman" w:hAnsi="Times New Roman"/>
          <w:color w:val="000000"/>
          <w:sz w:val="24"/>
          <w:szCs w:val="28"/>
          <w:lang w:val="ro-RO"/>
        </w:rPr>
        <w:t>Declarație privind neîncadrarea în situațiile prevăzute la art. 165 din Legea 98/2016</w:t>
      </w:r>
    </w:p>
    <w:bookmarkEnd w:id="0"/>
    <w:p w14:paraId="68941B1B" w14:textId="77777777" w:rsidR="00630A07" w:rsidRPr="007266F1" w:rsidRDefault="00630A07" w:rsidP="00630A07">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14E0BB2B" w14:textId="77777777" w:rsidR="00630A07" w:rsidRPr="007266F1" w:rsidRDefault="00630A07" w:rsidP="00630A07">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0C792ABB" w14:textId="77777777" w:rsidR="00630A07" w:rsidRDefault="00630A07" w:rsidP="00630A07">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1F68EDB3" w14:textId="77777777" w:rsidR="00630A07" w:rsidRDefault="00630A07" w:rsidP="00630A07">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1773B47C" w14:textId="77777777" w:rsidR="00630A07" w:rsidRPr="005D3155" w:rsidRDefault="00630A07" w:rsidP="00630A07">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4CDFC553" w14:textId="77777777" w:rsidR="00630A07" w:rsidRPr="007266F1" w:rsidRDefault="00630A07" w:rsidP="00630A07">
      <w:pPr>
        <w:overflowPunct/>
        <w:autoSpaceDE/>
        <w:autoSpaceDN/>
        <w:adjustRightInd/>
        <w:spacing w:line="360" w:lineRule="auto"/>
        <w:textAlignment w:val="auto"/>
        <w:rPr>
          <w:rFonts w:ascii="Times New Roman" w:hAnsi="Times New Roman"/>
          <w:iCs/>
          <w:sz w:val="24"/>
          <w:szCs w:val="28"/>
          <w:lang w:val="ro-RO"/>
        </w:rPr>
      </w:pPr>
    </w:p>
    <w:p w14:paraId="3FA1D78C" w14:textId="77777777" w:rsidR="00630A07" w:rsidRPr="007266F1" w:rsidRDefault="00630A07" w:rsidP="00630A07">
      <w:pPr>
        <w:overflowPunct/>
        <w:autoSpaceDE/>
        <w:autoSpaceDN/>
        <w:adjustRightInd/>
        <w:spacing w:line="360" w:lineRule="auto"/>
        <w:textAlignment w:val="auto"/>
        <w:rPr>
          <w:rFonts w:ascii="Times New Roman" w:hAnsi="Times New Roman"/>
          <w:iCs/>
          <w:sz w:val="24"/>
          <w:szCs w:val="28"/>
          <w:lang w:val="ro-RO"/>
        </w:rPr>
      </w:pPr>
    </w:p>
    <w:p w14:paraId="3ED6D9E5" w14:textId="77777777" w:rsidR="00630A07" w:rsidRPr="007266F1" w:rsidRDefault="00630A07" w:rsidP="00630A07">
      <w:pPr>
        <w:overflowPunct/>
        <w:autoSpaceDE/>
        <w:autoSpaceDN/>
        <w:adjustRightInd/>
        <w:spacing w:line="259" w:lineRule="auto"/>
        <w:jc w:val="both"/>
        <w:textAlignment w:val="auto"/>
        <w:rPr>
          <w:rFonts w:ascii="Times New Roman" w:hAnsi="Times New Roman"/>
          <w:sz w:val="24"/>
          <w:szCs w:val="24"/>
          <w:lang w:val="ro-RO"/>
        </w:rPr>
      </w:pPr>
    </w:p>
    <w:p w14:paraId="5371FD55" w14:textId="77777777" w:rsidR="00630A07" w:rsidRPr="007266F1" w:rsidRDefault="00630A07" w:rsidP="00630A07">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5710893C" w14:textId="77777777" w:rsidR="00630A07" w:rsidRPr="008075E5" w:rsidRDefault="00630A07" w:rsidP="00630A07">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306D9718" w14:textId="77777777" w:rsidR="00630A07" w:rsidRPr="008075E5" w:rsidRDefault="00630A07" w:rsidP="00630A07">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630A07" w:rsidRPr="008075E5" w14:paraId="073B636A" w14:textId="77777777" w:rsidTr="00892EF0">
        <w:tc>
          <w:tcPr>
            <w:tcW w:w="4068" w:type="dxa"/>
            <w:tcBorders>
              <w:right w:val="single" w:sz="4" w:space="0" w:color="auto"/>
            </w:tcBorders>
            <w:vAlign w:val="center"/>
          </w:tcPr>
          <w:p w14:paraId="774A3474" w14:textId="77777777" w:rsidR="00630A07" w:rsidRPr="008075E5" w:rsidRDefault="00630A07" w:rsidP="00892EF0">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74CB43F1" w14:textId="77777777" w:rsidR="00630A07" w:rsidRPr="008075E5" w:rsidRDefault="00630A07" w:rsidP="00892EF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34FA73DB" w14:textId="77777777" w:rsidR="00630A07" w:rsidRPr="008075E5" w:rsidRDefault="00630A07" w:rsidP="00892EF0">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630A07" w:rsidRPr="008075E5" w14:paraId="54FB7C2C" w14:textId="77777777" w:rsidTr="00892EF0">
        <w:tc>
          <w:tcPr>
            <w:tcW w:w="4068" w:type="dxa"/>
            <w:tcBorders>
              <w:right w:val="single" w:sz="4" w:space="0" w:color="auto"/>
            </w:tcBorders>
            <w:vAlign w:val="center"/>
          </w:tcPr>
          <w:p w14:paraId="0C619E98" w14:textId="77777777" w:rsidR="00630A07" w:rsidRPr="008075E5" w:rsidRDefault="00630A07" w:rsidP="00892EF0">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180DF2D4" w14:textId="77777777" w:rsidR="00630A07" w:rsidRPr="008075E5" w:rsidRDefault="00630A07" w:rsidP="00892EF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6A297F09" w14:textId="77777777" w:rsidR="00630A07" w:rsidRPr="008075E5" w:rsidRDefault="00630A07" w:rsidP="00892EF0">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630A07" w:rsidRPr="008075E5" w14:paraId="39D63F02" w14:textId="77777777" w:rsidTr="00892EF0">
        <w:tc>
          <w:tcPr>
            <w:tcW w:w="4068" w:type="dxa"/>
            <w:tcBorders>
              <w:right w:val="single" w:sz="4" w:space="0" w:color="auto"/>
            </w:tcBorders>
            <w:vAlign w:val="center"/>
          </w:tcPr>
          <w:p w14:paraId="4ED78025" w14:textId="77777777" w:rsidR="00630A07" w:rsidRPr="008075E5" w:rsidRDefault="00630A07" w:rsidP="00892EF0">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C5BF551" w14:textId="77777777" w:rsidR="00630A07" w:rsidRPr="008075E5" w:rsidRDefault="00630A07" w:rsidP="00892EF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EDEF127" w14:textId="77777777" w:rsidR="00630A07" w:rsidRPr="008075E5" w:rsidRDefault="00630A07" w:rsidP="00892EF0">
            <w:pPr>
              <w:spacing w:after="240"/>
              <w:jc w:val="center"/>
              <w:rPr>
                <w:rFonts w:ascii="Times New Roman" w:hAnsi="Times New Roman"/>
                <w:sz w:val="24"/>
                <w:szCs w:val="24"/>
                <w:lang w:val="ro-RO"/>
              </w:rPr>
            </w:pPr>
          </w:p>
        </w:tc>
      </w:tr>
      <w:tr w:rsidR="00630A07" w:rsidRPr="008075E5" w14:paraId="1CDA6D47" w14:textId="77777777" w:rsidTr="00892EF0">
        <w:tc>
          <w:tcPr>
            <w:tcW w:w="4068" w:type="dxa"/>
            <w:tcBorders>
              <w:right w:val="single" w:sz="4" w:space="0" w:color="auto"/>
            </w:tcBorders>
            <w:vAlign w:val="center"/>
          </w:tcPr>
          <w:p w14:paraId="6B3C0165" w14:textId="77777777" w:rsidR="00630A07" w:rsidRPr="008075E5" w:rsidRDefault="00630A07" w:rsidP="00892EF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c>
          <w:tcPr>
            <w:tcW w:w="900" w:type="dxa"/>
            <w:tcBorders>
              <w:top w:val="nil"/>
              <w:left w:val="single" w:sz="4" w:space="0" w:color="auto"/>
              <w:bottom w:val="nil"/>
              <w:right w:val="single" w:sz="4" w:space="0" w:color="auto"/>
            </w:tcBorders>
            <w:vAlign w:val="center"/>
          </w:tcPr>
          <w:p w14:paraId="780E7F71" w14:textId="77777777" w:rsidR="00630A07" w:rsidRPr="008075E5" w:rsidRDefault="00630A07" w:rsidP="00892EF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F3C06B6" w14:textId="77777777" w:rsidR="00630A07" w:rsidRPr="008075E5" w:rsidRDefault="00630A07" w:rsidP="00892EF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r>
    </w:tbl>
    <w:p w14:paraId="029F0B9F" w14:textId="77777777" w:rsidR="00630A07" w:rsidRPr="008075E5" w:rsidRDefault="00630A07" w:rsidP="00630A07">
      <w:pPr>
        <w:spacing w:line="360" w:lineRule="auto"/>
        <w:jc w:val="center"/>
        <w:rPr>
          <w:rFonts w:ascii="Times New Roman" w:hAnsi="Times New Roman"/>
          <w:b/>
          <w:sz w:val="24"/>
          <w:szCs w:val="24"/>
          <w:lang w:val="ro-RO"/>
        </w:rPr>
      </w:pPr>
    </w:p>
    <w:p w14:paraId="2A8D8989" w14:textId="77777777" w:rsidR="00630A07" w:rsidRPr="008075E5" w:rsidRDefault="00630A07" w:rsidP="00630A07">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12E21E26" w14:textId="77777777" w:rsidR="00630A07" w:rsidRPr="008075E5" w:rsidRDefault="00630A07" w:rsidP="00630A07">
      <w:pPr>
        <w:jc w:val="center"/>
        <w:rPr>
          <w:rFonts w:ascii="Times New Roman" w:hAnsi="Times New Roman"/>
          <w:sz w:val="24"/>
          <w:szCs w:val="24"/>
          <w:lang w:val="ro-RO"/>
        </w:rPr>
      </w:pPr>
      <w:r w:rsidRPr="008075E5">
        <w:rPr>
          <w:rFonts w:ascii="Times New Roman" w:hAnsi="Times New Roman"/>
          <w:sz w:val="24"/>
          <w:szCs w:val="24"/>
          <w:lang w:val="ro-RO"/>
        </w:rPr>
        <w:t>Către</w:t>
      </w:r>
    </w:p>
    <w:p w14:paraId="07AB45F7" w14:textId="77777777" w:rsidR="00630A07" w:rsidRPr="008075E5" w:rsidRDefault="00630A07" w:rsidP="00630A07">
      <w:pPr>
        <w:jc w:val="center"/>
        <w:rPr>
          <w:rFonts w:ascii="Times New Roman" w:hAnsi="Times New Roman"/>
          <w:sz w:val="24"/>
          <w:szCs w:val="24"/>
          <w:lang w:val="ro-RO"/>
        </w:rPr>
      </w:pPr>
    </w:p>
    <w:p w14:paraId="50A7C402" w14:textId="77777777" w:rsidR="00630A07" w:rsidRPr="008075E5" w:rsidRDefault="00630A07" w:rsidP="00630A07">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4F17722B" w14:textId="77777777" w:rsidR="00630A07" w:rsidRPr="008075E5" w:rsidRDefault="00630A07" w:rsidP="00630A07">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proofErr w:type="spellStart"/>
      <w:r w:rsidRPr="008075E5">
        <w:rPr>
          <w:rFonts w:ascii="Times New Roman" w:hAnsi="Times New Roman"/>
          <w:sz w:val="24"/>
          <w:szCs w:val="24"/>
          <w:lang w:val="ro-RO"/>
        </w:rPr>
        <w:t>Piaţa</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Libertăţii</w:t>
      </w:r>
      <w:proofErr w:type="spellEnd"/>
      <w:r w:rsidRPr="008075E5">
        <w:rPr>
          <w:rFonts w:ascii="Times New Roman" w:hAnsi="Times New Roman"/>
          <w:sz w:val="24"/>
          <w:szCs w:val="24"/>
          <w:lang w:val="ro-RO"/>
        </w:rPr>
        <w:t xml:space="preserve"> nr. 5, cam. 304,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5183B59C" w14:textId="77777777" w:rsidR="00630A07" w:rsidRPr="008075E5" w:rsidRDefault="00630A07" w:rsidP="00630A07">
      <w:pPr>
        <w:spacing w:line="360" w:lineRule="auto"/>
        <w:ind w:left="284"/>
        <w:jc w:val="center"/>
        <w:rPr>
          <w:rFonts w:ascii="Times New Roman" w:hAnsi="Times New Roman"/>
          <w:i/>
          <w:sz w:val="24"/>
          <w:szCs w:val="24"/>
          <w:lang w:val="ro-RO"/>
        </w:rPr>
      </w:pPr>
    </w:p>
    <w:p w14:paraId="44DB0148" w14:textId="77777777" w:rsidR="00630A07" w:rsidRPr="008075E5" w:rsidRDefault="00630A07" w:rsidP="00630A07">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Pr>
          <w:rFonts w:ascii="Times New Roman" w:hAnsi="Times New Roman"/>
          <w:b/>
          <w:sz w:val="24"/>
          <w:szCs w:val="24"/>
          <w:lang w:val="ro-RO"/>
        </w:rPr>
        <w:t>00</w:t>
      </w:r>
      <w:r w:rsidRPr="00CD21A8">
        <w:rPr>
          <w:rFonts w:ascii="Times New Roman" w:hAnsi="Times New Roman"/>
          <w:b/>
          <w:sz w:val="24"/>
          <w:szCs w:val="24"/>
          <w:lang w:val="ro-RO"/>
        </w:rPr>
        <w:t>0-</w:t>
      </w:r>
      <w:r>
        <w:rPr>
          <w:rFonts w:ascii="Times New Roman" w:hAnsi="Times New Roman"/>
          <w:b/>
          <w:sz w:val="24"/>
          <w:szCs w:val="24"/>
          <w:lang w:val="ro-RO"/>
        </w:rPr>
        <w:t>9</w:t>
      </w:r>
      <w:r w:rsidRPr="008075E5">
        <w:rPr>
          <w:rFonts w:ascii="Times New Roman" w:hAnsi="Times New Roman"/>
          <w:b/>
          <w:sz w:val="24"/>
          <w:szCs w:val="24"/>
          <w:lang w:val="ro-RO"/>
        </w:rPr>
        <w:t xml:space="preserve">, </w:t>
      </w:r>
    </w:p>
    <w:p w14:paraId="20CCF84E" w14:textId="77777777" w:rsidR="00630A07" w:rsidRPr="008075E5" w:rsidRDefault="00630A07" w:rsidP="00630A07">
      <w:pPr>
        <w:spacing w:line="276" w:lineRule="auto"/>
        <w:ind w:left="360" w:firstLine="360"/>
        <w:jc w:val="both"/>
        <w:rPr>
          <w:rFonts w:ascii="Times New Roman" w:hAnsi="Times New Roman"/>
          <w:b/>
          <w:sz w:val="24"/>
          <w:szCs w:val="24"/>
          <w:lang w:val="ro-RO"/>
        </w:rPr>
      </w:pPr>
    </w:p>
    <w:p w14:paraId="725E974F" w14:textId="77777777" w:rsidR="00630A07" w:rsidRPr="008075E5" w:rsidRDefault="00630A07" w:rsidP="00630A07">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31DF9CC6" w14:textId="77777777" w:rsidR="00630A07" w:rsidRPr="008075E5" w:rsidRDefault="00630A07" w:rsidP="00630A07">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6A8E2122" w14:textId="77777777" w:rsidR="00630A07" w:rsidRPr="008075E5" w:rsidRDefault="00630A07" w:rsidP="00630A07">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699A00F2" w14:textId="77777777" w:rsidR="00630A07" w:rsidRPr="008075E5" w:rsidRDefault="00630A07" w:rsidP="00630A07">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54233DD2" w14:textId="77777777" w:rsidR="00630A07" w:rsidRPr="008075E5" w:rsidRDefault="00630A07" w:rsidP="00630A07">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67078F6E" w14:textId="77777777" w:rsidR="00630A07" w:rsidRPr="008075E5" w:rsidRDefault="00630A07" w:rsidP="00630A07">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28166F9D" w14:textId="77777777" w:rsidR="00630A07" w:rsidRPr="008075E5" w:rsidRDefault="00630A07" w:rsidP="00630A07">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7FC4AF26" w14:textId="77777777" w:rsidR="00630A07" w:rsidRPr="008075E5" w:rsidRDefault="00630A07" w:rsidP="00630A07">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37805232" w14:textId="77777777" w:rsidR="00630A07" w:rsidRPr="008075E5" w:rsidRDefault="00630A07" w:rsidP="00630A07">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50DE18B6" w14:textId="77777777" w:rsidR="00630A07" w:rsidRPr="008075E5" w:rsidRDefault="00630A07" w:rsidP="00630A07">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7366E212" w14:textId="77777777" w:rsidR="00630A07" w:rsidRPr="008075E5" w:rsidRDefault="00630A07" w:rsidP="00630A07">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4CFBB237" w14:textId="77777777" w:rsidR="00630A07" w:rsidRPr="008075E5" w:rsidRDefault="00630A07" w:rsidP="00630A07">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6EF0D48D" w14:textId="77777777" w:rsidR="00630A07" w:rsidRPr="008075E5" w:rsidRDefault="00630A07" w:rsidP="00630A07">
      <w:pPr>
        <w:ind w:left="284"/>
        <w:rPr>
          <w:rFonts w:ascii="Times New Roman" w:hAnsi="Times New Roman"/>
          <w:sz w:val="24"/>
          <w:szCs w:val="24"/>
          <w:lang w:val="ro-RO"/>
        </w:rPr>
      </w:pPr>
    </w:p>
    <w:p w14:paraId="281706A2" w14:textId="77777777" w:rsidR="00630A07" w:rsidRPr="008075E5" w:rsidRDefault="00630A07" w:rsidP="00630A07">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6662D6D" w14:textId="77777777" w:rsidR="00630A07" w:rsidRPr="008075E5" w:rsidRDefault="00630A07" w:rsidP="00630A07">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68E96764" w14:textId="77777777" w:rsidR="00630A07" w:rsidRPr="008075E5" w:rsidRDefault="00630A07" w:rsidP="00630A07">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5D305B64" w14:textId="77777777" w:rsidR="00630A07" w:rsidRDefault="00630A07" w:rsidP="00630A07">
      <w:pPr>
        <w:jc w:val="right"/>
        <w:rPr>
          <w:rFonts w:ascii="Times New Roman" w:hAnsi="Times New Roman"/>
          <w:sz w:val="24"/>
          <w:szCs w:val="24"/>
          <w:lang w:val="ro-RO"/>
        </w:rPr>
      </w:pPr>
    </w:p>
    <w:p w14:paraId="232EF308" w14:textId="77777777" w:rsidR="00630A07" w:rsidRDefault="00630A07" w:rsidP="00630A07">
      <w:pPr>
        <w:jc w:val="right"/>
        <w:rPr>
          <w:rFonts w:ascii="Times New Roman" w:hAnsi="Times New Roman"/>
          <w:sz w:val="24"/>
          <w:szCs w:val="24"/>
          <w:lang w:val="ro-RO"/>
        </w:rPr>
      </w:pPr>
    </w:p>
    <w:p w14:paraId="5B2E3C5E" w14:textId="77777777" w:rsidR="00630A07" w:rsidRDefault="00630A07" w:rsidP="00630A07">
      <w:pPr>
        <w:jc w:val="right"/>
        <w:rPr>
          <w:rFonts w:ascii="Times New Roman" w:hAnsi="Times New Roman"/>
          <w:sz w:val="24"/>
          <w:szCs w:val="24"/>
          <w:lang w:val="ro-RO"/>
        </w:rPr>
      </w:pPr>
    </w:p>
    <w:p w14:paraId="17CEC069" w14:textId="77777777" w:rsidR="00630A07" w:rsidRDefault="00630A07" w:rsidP="00630A07">
      <w:pPr>
        <w:jc w:val="right"/>
        <w:rPr>
          <w:rFonts w:ascii="Times New Roman" w:hAnsi="Times New Roman"/>
          <w:sz w:val="24"/>
          <w:szCs w:val="24"/>
          <w:lang w:val="ro-RO"/>
        </w:rPr>
      </w:pPr>
    </w:p>
    <w:p w14:paraId="71B842F3" w14:textId="77777777" w:rsidR="00630A07" w:rsidRDefault="00630A07" w:rsidP="00630A07">
      <w:pPr>
        <w:jc w:val="right"/>
        <w:rPr>
          <w:rFonts w:ascii="Times New Roman" w:hAnsi="Times New Roman"/>
          <w:sz w:val="24"/>
          <w:szCs w:val="24"/>
          <w:lang w:val="ro-RO"/>
        </w:rPr>
      </w:pPr>
    </w:p>
    <w:p w14:paraId="44ED5711" w14:textId="77777777" w:rsidR="00630A07" w:rsidRDefault="00630A07" w:rsidP="00630A07">
      <w:pPr>
        <w:jc w:val="right"/>
        <w:rPr>
          <w:rFonts w:ascii="Times New Roman" w:hAnsi="Times New Roman"/>
          <w:sz w:val="24"/>
          <w:szCs w:val="24"/>
          <w:lang w:val="ro-RO"/>
        </w:rPr>
      </w:pPr>
    </w:p>
    <w:p w14:paraId="60320B81" w14:textId="77777777" w:rsidR="00630A07" w:rsidRDefault="00630A07" w:rsidP="00630A07">
      <w:pPr>
        <w:jc w:val="right"/>
        <w:rPr>
          <w:rFonts w:ascii="Times New Roman" w:hAnsi="Times New Roman"/>
          <w:sz w:val="24"/>
          <w:szCs w:val="24"/>
          <w:lang w:val="ro-RO"/>
        </w:rPr>
      </w:pPr>
    </w:p>
    <w:p w14:paraId="7AF03604" w14:textId="77777777" w:rsidR="00630A07" w:rsidRDefault="00630A07" w:rsidP="00630A07">
      <w:pPr>
        <w:jc w:val="right"/>
        <w:rPr>
          <w:rFonts w:ascii="Times New Roman" w:hAnsi="Times New Roman"/>
          <w:sz w:val="24"/>
          <w:szCs w:val="24"/>
          <w:lang w:val="ro-RO"/>
        </w:rPr>
      </w:pPr>
    </w:p>
    <w:p w14:paraId="6C5535B4" w14:textId="77777777" w:rsidR="00630A07" w:rsidRDefault="00630A07" w:rsidP="00630A07">
      <w:pPr>
        <w:jc w:val="right"/>
        <w:rPr>
          <w:rFonts w:ascii="Times New Roman" w:hAnsi="Times New Roman"/>
          <w:sz w:val="24"/>
          <w:szCs w:val="24"/>
          <w:lang w:val="ro-RO"/>
        </w:rPr>
      </w:pPr>
    </w:p>
    <w:p w14:paraId="1BFA3D25" w14:textId="77777777" w:rsidR="00630A07" w:rsidRDefault="00630A07" w:rsidP="00630A07">
      <w:pPr>
        <w:jc w:val="right"/>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4FCE8B02" w14:textId="77777777"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lastRenderedPageBreak/>
        <w:t>Formular nr. 1</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7D4FBDF2" w14:textId="77777777" w:rsidR="006B32B4"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35610">
        <w:rPr>
          <w:rFonts w:ascii="Times New Roman" w:hAnsi="Times New Roman"/>
          <w:b/>
          <w:bCs/>
          <w:sz w:val="24"/>
          <w:szCs w:val="24"/>
        </w:rPr>
        <w:t>Centru</w:t>
      </w:r>
      <w:proofErr w:type="spellEnd"/>
      <w:r w:rsidR="00D35610">
        <w:rPr>
          <w:rFonts w:ascii="Times New Roman" w:hAnsi="Times New Roman"/>
          <w:b/>
          <w:bCs/>
          <w:sz w:val="24"/>
          <w:szCs w:val="24"/>
        </w:rPr>
        <w:t xml:space="preserve"> de zi </w:t>
      </w:r>
      <w:proofErr w:type="spellStart"/>
      <w:r w:rsidR="00D35610">
        <w:rPr>
          <w:rFonts w:ascii="Times New Roman" w:hAnsi="Times New Roman"/>
          <w:b/>
          <w:bCs/>
          <w:sz w:val="24"/>
          <w:szCs w:val="24"/>
        </w:rPr>
        <w:t>pentru</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persoane</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adulte</w:t>
      </w:r>
      <w:proofErr w:type="spellEnd"/>
      <w:r w:rsidR="00D35610">
        <w:rPr>
          <w:rFonts w:ascii="Times New Roman" w:hAnsi="Times New Roman"/>
          <w:b/>
          <w:bCs/>
          <w:sz w:val="24"/>
          <w:szCs w:val="24"/>
        </w:rPr>
        <w:t xml:space="preserve"> cu </w:t>
      </w:r>
      <w:proofErr w:type="spellStart"/>
      <w:r w:rsidR="00D35610">
        <w:rPr>
          <w:rFonts w:ascii="Times New Roman" w:hAnsi="Times New Roman"/>
          <w:b/>
          <w:bCs/>
          <w:sz w:val="24"/>
          <w:szCs w:val="24"/>
        </w:rPr>
        <w:t>dizabilități</w:t>
      </w:r>
      <w:proofErr w:type="spellEnd"/>
      <w:r w:rsidR="00D35610">
        <w:rPr>
          <w:rFonts w:ascii="Times New Roman" w:hAnsi="Times New Roman"/>
          <w:b/>
          <w:bCs/>
          <w:sz w:val="24"/>
          <w:szCs w:val="24"/>
        </w:rPr>
        <w:t xml:space="preserve"> </w:t>
      </w:r>
    </w:p>
    <w:p w14:paraId="670B4C00" w14:textId="674278ED" w:rsidR="006C50BE" w:rsidRPr="005B6C09" w:rsidRDefault="00AE6B85" w:rsidP="006C50BE">
      <w:pPr>
        <w:jc w:val="center"/>
        <w:rPr>
          <w:rFonts w:ascii="Times New Roman" w:hAnsi="Times New Roman"/>
          <w:bCs/>
          <w:sz w:val="24"/>
          <w:szCs w:val="24"/>
          <w:lang w:val="ro-RO"/>
        </w:rPr>
      </w:pPr>
      <w:proofErr w:type="spellStart"/>
      <w:r>
        <w:rPr>
          <w:rFonts w:ascii="Times New Roman" w:hAnsi="Times New Roman"/>
          <w:b/>
          <w:bCs/>
          <w:sz w:val="24"/>
          <w:szCs w:val="24"/>
        </w:rPr>
        <w:t>Mădăraș</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6B32B4">
        <w:rPr>
          <w:rFonts w:ascii="Times New Roman" w:hAnsi="Times New Roman"/>
          <w:b/>
          <w:bCs/>
          <w:sz w:val="24"/>
          <w:szCs w:val="24"/>
        </w:rPr>
        <w:t>12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AE6B85"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AE6B85"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37E16AC7" w:rsidR="006C50BE" w:rsidRPr="005B6C09" w:rsidRDefault="00AE6B85" w:rsidP="009455C0">
            <w:pPr>
              <w:jc w:val="center"/>
              <w:rPr>
                <w:rFonts w:ascii="Times New Roman" w:hAnsi="Times New Roman"/>
                <w:sz w:val="24"/>
                <w:szCs w:val="24"/>
              </w:rPr>
            </w:pPr>
            <w:r>
              <w:rPr>
                <w:rFonts w:ascii="Times New Roman" w:hAnsi="Times New Roman"/>
                <w:sz w:val="24"/>
                <w:szCs w:val="24"/>
              </w:rPr>
              <w:t>2</w:t>
            </w:r>
            <w:r w:rsidR="005B6C09">
              <w:rPr>
                <w:rFonts w:ascii="Times New Roman" w:hAnsi="Times New Roman"/>
                <w:sz w:val="24"/>
                <w:szCs w:val="24"/>
              </w:rPr>
              <w:t>.</w:t>
            </w:r>
            <w:r>
              <w:rPr>
                <w:rFonts w:ascii="Times New Roman" w:hAnsi="Times New Roman"/>
                <w:sz w:val="24"/>
                <w:szCs w:val="24"/>
              </w:rPr>
              <w:t>669,08</w:t>
            </w:r>
          </w:p>
        </w:tc>
        <w:tc>
          <w:tcPr>
            <w:tcW w:w="1310" w:type="dxa"/>
            <w:vAlign w:val="center"/>
          </w:tcPr>
          <w:p w14:paraId="012130BB" w14:textId="3BB19D56" w:rsidR="006C50BE" w:rsidRPr="005B6C09" w:rsidRDefault="006B32B4" w:rsidP="009455C0">
            <w:pPr>
              <w:jc w:val="center"/>
              <w:rPr>
                <w:rFonts w:ascii="Times New Roman" w:hAnsi="Times New Roman"/>
                <w:sz w:val="24"/>
                <w:szCs w:val="24"/>
              </w:rPr>
            </w:pPr>
            <w:r>
              <w:rPr>
                <w:rFonts w:ascii="Times New Roman" w:hAnsi="Times New Roman"/>
                <w:sz w:val="24"/>
                <w:szCs w:val="24"/>
              </w:rPr>
              <w:t>12</w:t>
            </w:r>
          </w:p>
        </w:tc>
        <w:tc>
          <w:tcPr>
            <w:tcW w:w="1163" w:type="dxa"/>
            <w:vAlign w:val="center"/>
          </w:tcPr>
          <w:p w14:paraId="71573518" w14:textId="4AFEFFB4" w:rsidR="006C50BE" w:rsidRPr="005B6C09" w:rsidRDefault="00AE6B85" w:rsidP="009455C0">
            <w:pPr>
              <w:jc w:val="center"/>
              <w:rPr>
                <w:rFonts w:ascii="Times New Roman" w:hAnsi="Times New Roman"/>
                <w:sz w:val="24"/>
                <w:szCs w:val="24"/>
              </w:rPr>
            </w:pPr>
            <w:r>
              <w:rPr>
                <w:rFonts w:ascii="Times New Roman" w:hAnsi="Times New Roman"/>
                <w:sz w:val="24"/>
                <w:szCs w:val="24"/>
              </w:rPr>
              <w:t>32</w:t>
            </w:r>
            <w:r w:rsidR="006B32B4">
              <w:rPr>
                <w:rFonts w:ascii="Times New Roman" w:hAnsi="Times New Roman"/>
                <w:sz w:val="24"/>
                <w:szCs w:val="24"/>
              </w:rPr>
              <w:t>.</w:t>
            </w:r>
            <w:r>
              <w:rPr>
                <w:rFonts w:ascii="Times New Roman" w:hAnsi="Times New Roman"/>
                <w:sz w:val="24"/>
                <w:szCs w:val="24"/>
              </w:rPr>
              <w:t>028,96</w:t>
            </w:r>
          </w:p>
        </w:tc>
        <w:tc>
          <w:tcPr>
            <w:tcW w:w="1447" w:type="dxa"/>
            <w:vAlign w:val="center"/>
          </w:tcPr>
          <w:p w14:paraId="399CDEA5" w14:textId="1E281F03" w:rsidR="006C50BE" w:rsidRPr="00154777" w:rsidRDefault="00AE6B85" w:rsidP="009455C0">
            <w:pPr>
              <w:jc w:val="center"/>
              <w:rPr>
                <w:rFonts w:ascii="Times New Roman" w:hAnsi="Times New Roman"/>
                <w:sz w:val="24"/>
                <w:szCs w:val="24"/>
              </w:rPr>
            </w:pPr>
            <w:r>
              <w:rPr>
                <w:rFonts w:ascii="Times New Roman" w:hAnsi="Times New Roman"/>
                <w:sz w:val="24"/>
                <w:szCs w:val="24"/>
              </w:rPr>
              <w:t>256</w:t>
            </w:r>
            <w:r w:rsidR="006B32B4">
              <w:rPr>
                <w:rFonts w:ascii="Times New Roman" w:hAnsi="Times New Roman"/>
                <w:sz w:val="24"/>
                <w:szCs w:val="24"/>
              </w:rPr>
              <w:t>.</w:t>
            </w:r>
            <w:r>
              <w:rPr>
                <w:rFonts w:ascii="Times New Roman" w:hAnsi="Times New Roman"/>
                <w:sz w:val="24"/>
                <w:szCs w:val="24"/>
              </w:rPr>
              <w:t>231</w:t>
            </w:r>
            <w:r w:rsidR="006B32B4">
              <w:rPr>
                <w:rFonts w:ascii="Times New Roman" w:hAnsi="Times New Roman"/>
                <w:sz w:val="24"/>
                <w:szCs w:val="24"/>
              </w:rPr>
              <w:t>,</w:t>
            </w:r>
            <w:r>
              <w:rPr>
                <w:rFonts w:ascii="Times New Roman" w:hAnsi="Times New Roman"/>
                <w:sz w:val="24"/>
                <w:szCs w:val="24"/>
              </w:rPr>
              <w:t>68</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0EE1ADDB"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5B6C09">
        <w:rPr>
          <w:rFonts w:ascii="Times New Roman" w:hAnsi="Times New Roman"/>
          <w:sz w:val="24"/>
          <w:szCs w:val="24"/>
          <w:lang w:val="ro-RO"/>
        </w:rPr>
        <w:t>2</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1A22BDBF"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5B6C09">
        <w:rPr>
          <w:rFonts w:ascii="Times New Roman" w:hAnsi="Times New Roman"/>
          <w:sz w:val="24"/>
          <w:szCs w:val="24"/>
          <w:lang w:val="ro-RO"/>
        </w:rPr>
        <w:t>3</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4CC12CB4"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5B6C09">
        <w:rPr>
          <w:rFonts w:ascii="Times New Roman" w:hAnsi="Times New Roman"/>
          <w:bCs/>
          <w:sz w:val="24"/>
          <w:szCs w:val="24"/>
          <w:lang w:val="ro-RO"/>
        </w:rPr>
        <w:t>4</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19CFBC09"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5B6C09">
        <w:rPr>
          <w:rFonts w:ascii="Times New Roman" w:hAnsi="Times New Roman"/>
          <w:bCs/>
          <w:sz w:val="24"/>
          <w:szCs w:val="24"/>
          <w:lang w:val="ro-RO"/>
        </w:rPr>
        <w:t>5</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6CF21209"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5B6C09">
        <w:rPr>
          <w:rFonts w:ascii="Times New Roman" w:hAnsi="Times New Roman"/>
          <w:bCs/>
          <w:sz w:val="24"/>
          <w:szCs w:val="24"/>
          <w:lang w:val="ro-RO"/>
        </w:rPr>
        <w:t>6</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14873B30"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5B6C09">
        <w:rPr>
          <w:rFonts w:ascii="Times New Roman" w:hAnsi="Times New Roman"/>
          <w:bCs/>
          <w:sz w:val="24"/>
          <w:szCs w:val="24"/>
          <w:lang w:val="ro-RO"/>
        </w:rPr>
        <w:t>7</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267D32B8"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8</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7957F" w14:textId="77777777" w:rsidR="00191856" w:rsidRDefault="00191856" w:rsidP="00400002">
      <w:r>
        <w:separator/>
      </w:r>
    </w:p>
  </w:endnote>
  <w:endnote w:type="continuationSeparator" w:id="0">
    <w:p w14:paraId="086709CB" w14:textId="77777777" w:rsidR="00191856" w:rsidRDefault="00191856"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988AC" w14:textId="77777777" w:rsidR="00191856" w:rsidRDefault="00191856" w:rsidP="00400002">
      <w:r>
        <w:separator/>
      </w:r>
    </w:p>
  </w:footnote>
  <w:footnote w:type="continuationSeparator" w:id="0">
    <w:p w14:paraId="2EE4D8F5" w14:textId="77777777" w:rsidR="00191856" w:rsidRDefault="00191856"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1856"/>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53E8"/>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0A07"/>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63E"/>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2868</Words>
  <Characters>16352</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2025-04-17T09:36:00Z</cp:lastPrinted>
  <dcterms:created xsi:type="dcterms:W3CDTF">2025-04-16T10:19:00Z</dcterms:created>
  <dcterms:modified xsi:type="dcterms:W3CDTF">2025-04-17T09:54:00Z</dcterms:modified>
</cp:coreProperties>
</file>