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CDD1A" w14:textId="77777777" w:rsidR="00CA3C8C" w:rsidRPr="007266F1" w:rsidRDefault="00CA3C8C" w:rsidP="00CA3C8C">
      <w:pPr>
        <w:rPr>
          <w:rFonts w:ascii="Times New Roman" w:hAnsi="Times New Roman"/>
          <w:sz w:val="24"/>
          <w:szCs w:val="24"/>
          <w:lang w:val="ro-RO"/>
        </w:rPr>
      </w:pPr>
    </w:p>
    <w:p w14:paraId="3AAAEDFC" w14:textId="77777777" w:rsidR="00CA3C8C" w:rsidRPr="007266F1" w:rsidRDefault="00CA3C8C" w:rsidP="00CA3C8C">
      <w:pPr>
        <w:rPr>
          <w:rFonts w:ascii="Times New Roman" w:hAnsi="Times New Roman"/>
          <w:sz w:val="24"/>
          <w:szCs w:val="24"/>
          <w:lang w:val="ro-RO"/>
        </w:rPr>
      </w:pPr>
    </w:p>
    <w:p w14:paraId="4A78B796" w14:textId="77777777" w:rsidR="00CA3C8C" w:rsidRPr="007266F1" w:rsidRDefault="00CA3C8C" w:rsidP="00CA3C8C">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1427C392" w14:textId="77777777" w:rsidR="00CA3C8C" w:rsidRPr="007266F1" w:rsidRDefault="00CA3C8C" w:rsidP="00CA3C8C">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48675DB" w14:textId="77777777" w:rsidR="00CA3C8C" w:rsidRPr="007266F1" w:rsidRDefault="00CA3C8C" w:rsidP="00CA3C8C">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56426C7" w14:textId="77777777" w:rsidR="00CA3C8C" w:rsidRPr="007266F1" w:rsidRDefault="00CA3C8C" w:rsidP="00CA3C8C">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2E30806D" w14:textId="77777777" w:rsidR="00CA3C8C" w:rsidRPr="007266F1" w:rsidRDefault="00CA3C8C" w:rsidP="00CA3C8C">
      <w:pPr>
        <w:overflowPunct/>
        <w:autoSpaceDE/>
        <w:autoSpaceDN/>
        <w:adjustRightInd/>
        <w:spacing w:after="160" w:line="259" w:lineRule="auto"/>
        <w:textAlignment w:val="auto"/>
        <w:rPr>
          <w:rFonts w:ascii="Times New Roman" w:hAnsi="Times New Roman"/>
          <w:sz w:val="24"/>
          <w:szCs w:val="24"/>
          <w:lang w:val="ro-RO"/>
        </w:rPr>
      </w:pPr>
    </w:p>
    <w:p w14:paraId="15BBB12A" w14:textId="77777777" w:rsidR="00CA3C8C" w:rsidRPr="007266F1" w:rsidRDefault="00CA3C8C" w:rsidP="00CA3C8C">
      <w:pPr>
        <w:overflowPunct/>
        <w:autoSpaceDE/>
        <w:autoSpaceDN/>
        <w:adjustRightInd/>
        <w:spacing w:after="160" w:line="259" w:lineRule="auto"/>
        <w:textAlignment w:val="auto"/>
        <w:rPr>
          <w:rFonts w:ascii="Times New Roman" w:hAnsi="Times New Roman"/>
          <w:sz w:val="24"/>
          <w:szCs w:val="24"/>
          <w:lang w:val="ro-RO"/>
        </w:rPr>
      </w:pPr>
    </w:p>
    <w:p w14:paraId="5C884A62" w14:textId="77777777" w:rsidR="00CA3C8C" w:rsidRPr="007266F1" w:rsidRDefault="00CA3C8C" w:rsidP="00CA3C8C">
      <w:pPr>
        <w:overflowPunct/>
        <w:autoSpaceDE/>
        <w:autoSpaceDN/>
        <w:adjustRightInd/>
        <w:spacing w:after="160" w:line="259" w:lineRule="auto"/>
        <w:textAlignment w:val="auto"/>
        <w:rPr>
          <w:rFonts w:ascii="Times New Roman" w:hAnsi="Times New Roman"/>
          <w:sz w:val="24"/>
          <w:szCs w:val="24"/>
          <w:lang w:val="ro-RO"/>
        </w:rPr>
      </w:pPr>
    </w:p>
    <w:p w14:paraId="739A7F4B" w14:textId="77777777" w:rsidR="00CA3C8C" w:rsidRPr="007266F1" w:rsidRDefault="00CA3C8C" w:rsidP="00CA3C8C">
      <w:pPr>
        <w:overflowPunct/>
        <w:autoSpaceDE/>
        <w:autoSpaceDN/>
        <w:adjustRightInd/>
        <w:spacing w:after="160" w:line="259" w:lineRule="auto"/>
        <w:textAlignment w:val="auto"/>
        <w:rPr>
          <w:rFonts w:ascii="Times New Roman" w:hAnsi="Times New Roman"/>
          <w:sz w:val="24"/>
          <w:szCs w:val="24"/>
          <w:lang w:val="ro-RO"/>
        </w:rPr>
      </w:pPr>
    </w:p>
    <w:p w14:paraId="09125D74" w14:textId="77777777" w:rsidR="00CA3C8C" w:rsidRPr="007266F1" w:rsidRDefault="00CA3C8C" w:rsidP="00CA3C8C">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Formular nr. 1 - Formularul de ofertă + anexă</w:t>
      </w:r>
    </w:p>
    <w:p w14:paraId="2097F2B3" w14:textId="77777777" w:rsidR="00CA3C8C" w:rsidRPr="007266F1" w:rsidRDefault="00CA3C8C" w:rsidP="00CA3C8C">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2</w:t>
      </w:r>
      <w:r w:rsidRPr="007266F1">
        <w:rPr>
          <w:rFonts w:ascii="Times New Roman" w:hAnsi="Times New Roman"/>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situațiile prevăzute la art. 164 din </w:t>
      </w:r>
    </w:p>
    <w:p w14:paraId="0046826A" w14:textId="77777777" w:rsidR="00CA3C8C" w:rsidRPr="007266F1" w:rsidRDefault="00CA3C8C" w:rsidP="00CA3C8C">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Legea 98/2016 </w:t>
      </w:r>
    </w:p>
    <w:p w14:paraId="2C05D7A1" w14:textId="77777777" w:rsidR="00CA3C8C" w:rsidRPr="007266F1" w:rsidRDefault="00CA3C8C" w:rsidP="00CA3C8C">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3</w:t>
      </w:r>
      <w:r w:rsidRPr="007266F1">
        <w:rPr>
          <w:rFonts w:ascii="Times New Roman" w:hAnsi="Times New Roman"/>
          <w:sz w:val="24"/>
          <w:szCs w:val="28"/>
          <w:lang w:val="ro-RO"/>
        </w:rPr>
        <w:t xml:space="preserve"> - </w:t>
      </w:r>
      <w:bookmarkStart w:id="0" w:name="_Hlk37665265"/>
      <w:r w:rsidRPr="007266F1">
        <w:rPr>
          <w:rFonts w:ascii="Times New Roman" w:hAnsi="Times New Roman"/>
          <w:color w:val="000000"/>
          <w:sz w:val="24"/>
          <w:szCs w:val="28"/>
          <w:lang w:val="ro-RO"/>
        </w:rPr>
        <w:t>Declarație privind neîncadrarea în situațiile prevăzute la art. 165 din Legea 98/2016</w:t>
      </w:r>
    </w:p>
    <w:bookmarkEnd w:id="0"/>
    <w:p w14:paraId="772DFB07" w14:textId="77777777" w:rsidR="00CA3C8C" w:rsidRPr="007266F1" w:rsidRDefault="00CA3C8C" w:rsidP="00CA3C8C">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4</w:t>
      </w:r>
      <w:r w:rsidRPr="007266F1">
        <w:rPr>
          <w:rFonts w:ascii="Times New Roman" w:hAnsi="Times New Roman"/>
          <w:color w:val="000000"/>
          <w:sz w:val="24"/>
          <w:szCs w:val="28"/>
          <w:lang w:val="ro-RO"/>
        </w:rPr>
        <w:t xml:space="preserve"> - Declarație privind neîncadrarea în situațiile prevăzute la art. 167 din Legea 98/2016</w:t>
      </w:r>
    </w:p>
    <w:p w14:paraId="3A0424F8" w14:textId="77777777" w:rsidR="00CA3C8C" w:rsidRPr="007266F1" w:rsidRDefault="00CA3C8C" w:rsidP="00CA3C8C">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prevederile art. 59-60 din Legea 98/2016</w:t>
      </w:r>
    </w:p>
    <w:p w14:paraId="4C0B0773" w14:textId="77777777" w:rsidR="00CA3C8C" w:rsidRDefault="00CA3C8C" w:rsidP="00CA3C8C">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6</w:t>
      </w:r>
      <w:r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5E2999F2" w14:textId="77777777" w:rsidR="00CA3C8C" w:rsidRDefault="00CA3C8C" w:rsidP="00CA3C8C">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7D03CA94" w14:textId="77777777" w:rsidR="00CA3C8C" w:rsidRPr="005D3155" w:rsidRDefault="00CA3C8C" w:rsidP="00CA3C8C">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8 - </w:t>
      </w:r>
      <w:r w:rsidRPr="005D3155">
        <w:rPr>
          <w:rFonts w:ascii="Times New Roman" w:hAnsi="Times New Roman"/>
          <w:iCs/>
          <w:sz w:val="24"/>
          <w:szCs w:val="28"/>
          <w:lang w:val="ro-RO"/>
        </w:rPr>
        <w:t>Acord prelucrare date cu caracter personal</w:t>
      </w:r>
    </w:p>
    <w:p w14:paraId="157F7EAA" w14:textId="77777777" w:rsidR="00CA3C8C" w:rsidRPr="007266F1" w:rsidRDefault="00CA3C8C" w:rsidP="00CA3C8C">
      <w:pPr>
        <w:overflowPunct/>
        <w:autoSpaceDE/>
        <w:autoSpaceDN/>
        <w:adjustRightInd/>
        <w:spacing w:line="360" w:lineRule="auto"/>
        <w:textAlignment w:val="auto"/>
        <w:rPr>
          <w:rFonts w:ascii="Times New Roman" w:hAnsi="Times New Roman"/>
          <w:iCs/>
          <w:sz w:val="24"/>
          <w:szCs w:val="28"/>
          <w:lang w:val="ro-RO"/>
        </w:rPr>
      </w:pPr>
    </w:p>
    <w:p w14:paraId="572AECA4" w14:textId="77777777" w:rsidR="00CA3C8C" w:rsidRPr="007266F1" w:rsidRDefault="00CA3C8C" w:rsidP="00CA3C8C">
      <w:pPr>
        <w:overflowPunct/>
        <w:autoSpaceDE/>
        <w:autoSpaceDN/>
        <w:adjustRightInd/>
        <w:spacing w:line="360" w:lineRule="auto"/>
        <w:textAlignment w:val="auto"/>
        <w:rPr>
          <w:rFonts w:ascii="Times New Roman" w:hAnsi="Times New Roman"/>
          <w:iCs/>
          <w:sz w:val="24"/>
          <w:szCs w:val="28"/>
          <w:lang w:val="ro-RO"/>
        </w:rPr>
      </w:pPr>
    </w:p>
    <w:p w14:paraId="24C521DA" w14:textId="77777777" w:rsidR="00CA3C8C" w:rsidRPr="007266F1" w:rsidRDefault="00CA3C8C" w:rsidP="00CA3C8C">
      <w:pPr>
        <w:overflowPunct/>
        <w:autoSpaceDE/>
        <w:autoSpaceDN/>
        <w:adjustRightInd/>
        <w:spacing w:line="259" w:lineRule="auto"/>
        <w:jc w:val="both"/>
        <w:textAlignment w:val="auto"/>
        <w:rPr>
          <w:rFonts w:ascii="Times New Roman" w:hAnsi="Times New Roman"/>
          <w:sz w:val="24"/>
          <w:szCs w:val="24"/>
          <w:lang w:val="ro-RO"/>
        </w:rPr>
      </w:pPr>
    </w:p>
    <w:p w14:paraId="39B06C9B" w14:textId="77777777" w:rsidR="00CA3C8C" w:rsidRPr="007266F1" w:rsidRDefault="00CA3C8C" w:rsidP="00CA3C8C">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404349EE" w14:textId="77777777" w:rsidR="00CA3C8C" w:rsidRPr="008075E5" w:rsidRDefault="00CA3C8C" w:rsidP="00CA3C8C">
      <w:pPr>
        <w:jc w:val="right"/>
        <w:rPr>
          <w:rFonts w:ascii="Times New Roman" w:hAnsi="Times New Roman"/>
          <w:sz w:val="24"/>
          <w:szCs w:val="24"/>
          <w:lang w:val="ro-RO"/>
        </w:rPr>
      </w:pPr>
      <w:r w:rsidRPr="008075E5">
        <w:rPr>
          <w:rFonts w:ascii="Times New Roman" w:hAnsi="Times New Roman"/>
          <w:b/>
          <w:sz w:val="24"/>
          <w:szCs w:val="24"/>
          <w:lang w:val="ro-RO"/>
        </w:rPr>
        <w:lastRenderedPageBreak/>
        <w:t>Formularul nr. 1</w:t>
      </w:r>
    </w:p>
    <w:p w14:paraId="7077FE35" w14:textId="77777777" w:rsidR="00CA3C8C" w:rsidRPr="008075E5" w:rsidRDefault="00CA3C8C" w:rsidP="00CA3C8C">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CA3C8C" w:rsidRPr="008075E5" w14:paraId="4DC232E1" w14:textId="77777777" w:rsidTr="004E0C62">
        <w:tc>
          <w:tcPr>
            <w:tcW w:w="4068" w:type="dxa"/>
            <w:tcBorders>
              <w:right w:val="single" w:sz="4" w:space="0" w:color="auto"/>
            </w:tcBorders>
            <w:vAlign w:val="center"/>
          </w:tcPr>
          <w:p w14:paraId="466033C9" w14:textId="77777777" w:rsidR="00CA3C8C" w:rsidRPr="008075E5" w:rsidRDefault="00CA3C8C" w:rsidP="004E0C62">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73AF7BA9" w14:textId="77777777" w:rsidR="00CA3C8C" w:rsidRPr="008075E5" w:rsidRDefault="00CA3C8C" w:rsidP="004E0C62">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2E27F3D6" w14:textId="77777777" w:rsidR="00CA3C8C" w:rsidRPr="008075E5" w:rsidRDefault="00CA3C8C" w:rsidP="004E0C62">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CA3C8C" w:rsidRPr="008075E5" w14:paraId="6DDCEAD1" w14:textId="77777777" w:rsidTr="004E0C62">
        <w:tc>
          <w:tcPr>
            <w:tcW w:w="4068" w:type="dxa"/>
            <w:tcBorders>
              <w:right w:val="single" w:sz="4" w:space="0" w:color="auto"/>
            </w:tcBorders>
            <w:vAlign w:val="center"/>
          </w:tcPr>
          <w:p w14:paraId="2E26CF49" w14:textId="77777777" w:rsidR="00CA3C8C" w:rsidRPr="008075E5" w:rsidRDefault="00CA3C8C" w:rsidP="004E0C62">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21EAEC6D" w14:textId="77777777" w:rsidR="00CA3C8C" w:rsidRPr="008075E5" w:rsidRDefault="00CA3C8C" w:rsidP="004E0C62">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4C7CE152" w14:textId="77777777" w:rsidR="00CA3C8C" w:rsidRPr="008075E5" w:rsidRDefault="00CA3C8C" w:rsidP="004E0C62">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CA3C8C" w:rsidRPr="008075E5" w14:paraId="0EA7B742" w14:textId="77777777" w:rsidTr="004E0C62">
        <w:tc>
          <w:tcPr>
            <w:tcW w:w="4068" w:type="dxa"/>
            <w:tcBorders>
              <w:right w:val="single" w:sz="4" w:space="0" w:color="auto"/>
            </w:tcBorders>
            <w:vAlign w:val="center"/>
          </w:tcPr>
          <w:p w14:paraId="4F294092" w14:textId="77777777" w:rsidR="00CA3C8C" w:rsidRPr="008075E5" w:rsidRDefault="00CA3C8C" w:rsidP="004E0C62">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7C9F0990" w14:textId="77777777" w:rsidR="00CA3C8C" w:rsidRPr="008075E5" w:rsidRDefault="00CA3C8C" w:rsidP="004E0C62">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7C3EC20F" w14:textId="77777777" w:rsidR="00CA3C8C" w:rsidRPr="008075E5" w:rsidRDefault="00CA3C8C" w:rsidP="004E0C62">
            <w:pPr>
              <w:spacing w:after="240"/>
              <w:jc w:val="center"/>
              <w:rPr>
                <w:rFonts w:ascii="Times New Roman" w:hAnsi="Times New Roman"/>
                <w:sz w:val="24"/>
                <w:szCs w:val="24"/>
                <w:lang w:val="ro-RO"/>
              </w:rPr>
            </w:pPr>
          </w:p>
        </w:tc>
      </w:tr>
      <w:tr w:rsidR="00CA3C8C" w:rsidRPr="008075E5" w14:paraId="7286756E" w14:textId="77777777" w:rsidTr="004E0C62">
        <w:tc>
          <w:tcPr>
            <w:tcW w:w="4068" w:type="dxa"/>
            <w:tcBorders>
              <w:right w:val="single" w:sz="4" w:space="0" w:color="auto"/>
            </w:tcBorders>
            <w:vAlign w:val="center"/>
          </w:tcPr>
          <w:p w14:paraId="532E118D" w14:textId="5CD04402" w:rsidR="00CA3C8C" w:rsidRPr="008075E5" w:rsidRDefault="00CA3C8C" w:rsidP="004E0C62">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w:t>
            </w:r>
            <w:r>
              <w:rPr>
                <w:rFonts w:ascii="Times New Roman" w:hAnsi="Times New Roman"/>
                <w:sz w:val="24"/>
                <w:szCs w:val="24"/>
                <w:lang w:val="ro-RO"/>
              </w:rPr>
              <w:t>5</w:t>
            </w:r>
          </w:p>
        </w:tc>
        <w:tc>
          <w:tcPr>
            <w:tcW w:w="900" w:type="dxa"/>
            <w:tcBorders>
              <w:top w:val="nil"/>
              <w:left w:val="single" w:sz="4" w:space="0" w:color="auto"/>
              <w:bottom w:val="nil"/>
              <w:right w:val="single" w:sz="4" w:space="0" w:color="auto"/>
            </w:tcBorders>
            <w:vAlign w:val="center"/>
          </w:tcPr>
          <w:p w14:paraId="29643F5E" w14:textId="77777777" w:rsidR="00CA3C8C" w:rsidRPr="008075E5" w:rsidRDefault="00CA3C8C" w:rsidP="004E0C62">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05DFB745" w14:textId="5C1F0A51" w:rsidR="00CA3C8C" w:rsidRPr="008075E5" w:rsidRDefault="00CA3C8C" w:rsidP="004E0C62">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w:t>
            </w:r>
            <w:r>
              <w:rPr>
                <w:rFonts w:ascii="Times New Roman" w:hAnsi="Times New Roman"/>
                <w:sz w:val="24"/>
                <w:szCs w:val="24"/>
                <w:lang w:val="ro-RO"/>
              </w:rPr>
              <w:t>5</w:t>
            </w:r>
          </w:p>
        </w:tc>
      </w:tr>
    </w:tbl>
    <w:p w14:paraId="2B53F2F9" w14:textId="77777777" w:rsidR="00CA3C8C" w:rsidRPr="008075E5" w:rsidRDefault="00CA3C8C" w:rsidP="00CA3C8C">
      <w:pPr>
        <w:spacing w:line="360" w:lineRule="auto"/>
        <w:jc w:val="center"/>
        <w:rPr>
          <w:rFonts w:ascii="Times New Roman" w:hAnsi="Times New Roman"/>
          <w:b/>
          <w:sz w:val="24"/>
          <w:szCs w:val="24"/>
          <w:lang w:val="ro-RO"/>
        </w:rPr>
      </w:pPr>
    </w:p>
    <w:p w14:paraId="4E9D1798" w14:textId="77777777" w:rsidR="00CA3C8C" w:rsidRPr="008075E5" w:rsidRDefault="00CA3C8C" w:rsidP="00CA3C8C">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7B9EF396" w14:textId="77777777" w:rsidR="00CA3C8C" w:rsidRPr="008075E5" w:rsidRDefault="00CA3C8C" w:rsidP="00CA3C8C">
      <w:pPr>
        <w:jc w:val="center"/>
        <w:rPr>
          <w:rFonts w:ascii="Times New Roman" w:hAnsi="Times New Roman"/>
          <w:sz w:val="24"/>
          <w:szCs w:val="24"/>
          <w:lang w:val="ro-RO"/>
        </w:rPr>
      </w:pPr>
      <w:r w:rsidRPr="008075E5">
        <w:rPr>
          <w:rFonts w:ascii="Times New Roman" w:hAnsi="Times New Roman"/>
          <w:sz w:val="24"/>
          <w:szCs w:val="24"/>
          <w:lang w:val="ro-RO"/>
        </w:rPr>
        <w:t>Către</w:t>
      </w:r>
    </w:p>
    <w:p w14:paraId="1BF3CBBD" w14:textId="77777777" w:rsidR="00CA3C8C" w:rsidRPr="008075E5" w:rsidRDefault="00CA3C8C" w:rsidP="00CA3C8C">
      <w:pPr>
        <w:jc w:val="center"/>
        <w:rPr>
          <w:rFonts w:ascii="Times New Roman" w:hAnsi="Times New Roman"/>
          <w:sz w:val="24"/>
          <w:szCs w:val="24"/>
          <w:lang w:val="ro-RO"/>
        </w:rPr>
      </w:pPr>
    </w:p>
    <w:p w14:paraId="72DBCA14" w14:textId="77777777" w:rsidR="00CA3C8C" w:rsidRPr="008075E5" w:rsidRDefault="00CA3C8C" w:rsidP="00CA3C8C">
      <w:pPr>
        <w:jc w:val="center"/>
        <w:rPr>
          <w:rFonts w:ascii="Times New Roman" w:hAnsi="Times New Roman"/>
          <w:sz w:val="24"/>
          <w:szCs w:val="24"/>
          <w:lang w:val="ro-RO"/>
        </w:rPr>
      </w:pPr>
      <w:proofErr w:type="spellStart"/>
      <w:r w:rsidRPr="008075E5">
        <w:rPr>
          <w:rFonts w:ascii="Times New Roman" w:hAnsi="Times New Roman"/>
          <w:sz w:val="24"/>
          <w:szCs w:val="24"/>
          <w:lang w:val="ro-RO"/>
        </w:rPr>
        <w:t>Direcţia</w:t>
      </w:r>
      <w:proofErr w:type="spellEnd"/>
      <w:r w:rsidRPr="008075E5">
        <w:rPr>
          <w:rFonts w:ascii="Times New Roman" w:hAnsi="Times New Roman"/>
          <w:sz w:val="24"/>
          <w:szCs w:val="24"/>
          <w:lang w:val="ro-RO"/>
        </w:rPr>
        <w:t xml:space="preserve"> Generală de </w:t>
      </w:r>
      <w:proofErr w:type="spellStart"/>
      <w:r w:rsidRPr="008075E5">
        <w:rPr>
          <w:rFonts w:ascii="Times New Roman" w:hAnsi="Times New Roman"/>
          <w:sz w:val="24"/>
          <w:szCs w:val="24"/>
          <w:lang w:val="ro-RO"/>
        </w:rPr>
        <w:t>Asistenţă</w:t>
      </w:r>
      <w:proofErr w:type="spellEnd"/>
      <w:r w:rsidRPr="008075E5">
        <w:rPr>
          <w:rFonts w:ascii="Times New Roman" w:hAnsi="Times New Roman"/>
          <w:sz w:val="24"/>
          <w:szCs w:val="24"/>
          <w:lang w:val="ro-RO"/>
        </w:rPr>
        <w:t xml:space="preserve"> Socială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Protecţia</w:t>
      </w:r>
      <w:proofErr w:type="spellEnd"/>
      <w:r w:rsidRPr="008075E5">
        <w:rPr>
          <w:rFonts w:ascii="Times New Roman" w:hAnsi="Times New Roman"/>
          <w:sz w:val="24"/>
          <w:szCs w:val="24"/>
          <w:lang w:val="ro-RO"/>
        </w:rPr>
        <w:t xml:space="preserve"> Copilului Harghita</w:t>
      </w:r>
    </w:p>
    <w:p w14:paraId="74E458D9" w14:textId="77777777" w:rsidR="00CA3C8C" w:rsidRPr="008075E5" w:rsidRDefault="00CA3C8C" w:rsidP="00CA3C8C">
      <w:pPr>
        <w:spacing w:line="360" w:lineRule="auto"/>
        <w:ind w:left="284"/>
        <w:jc w:val="center"/>
        <w:rPr>
          <w:rFonts w:ascii="Times New Roman" w:hAnsi="Times New Roman"/>
          <w:sz w:val="24"/>
          <w:szCs w:val="24"/>
          <w:lang w:val="ro-RO"/>
        </w:rPr>
      </w:pPr>
      <w:r w:rsidRPr="008075E5">
        <w:rPr>
          <w:rFonts w:ascii="Times New Roman" w:hAnsi="Times New Roman"/>
          <w:sz w:val="24"/>
          <w:szCs w:val="24"/>
          <w:lang w:val="ro-RO"/>
        </w:rPr>
        <w:t xml:space="preserve">Miercurea Ciuc, </w:t>
      </w:r>
      <w:proofErr w:type="spellStart"/>
      <w:r w:rsidRPr="008075E5">
        <w:rPr>
          <w:rFonts w:ascii="Times New Roman" w:hAnsi="Times New Roman"/>
          <w:sz w:val="24"/>
          <w:szCs w:val="24"/>
          <w:lang w:val="ro-RO"/>
        </w:rPr>
        <w:t>Piaţa</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Libertăţii</w:t>
      </w:r>
      <w:proofErr w:type="spellEnd"/>
      <w:r w:rsidRPr="008075E5">
        <w:rPr>
          <w:rFonts w:ascii="Times New Roman" w:hAnsi="Times New Roman"/>
          <w:sz w:val="24"/>
          <w:szCs w:val="24"/>
          <w:lang w:val="ro-RO"/>
        </w:rPr>
        <w:t xml:space="preserve"> nr. 5, cam. 304, </w:t>
      </w:r>
      <w:proofErr w:type="spellStart"/>
      <w:r w:rsidRPr="008075E5">
        <w:rPr>
          <w:rFonts w:ascii="Times New Roman" w:hAnsi="Times New Roman"/>
          <w:sz w:val="24"/>
          <w:szCs w:val="24"/>
          <w:lang w:val="ro-RO"/>
        </w:rPr>
        <w:t>judetul</w:t>
      </w:r>
      <w:proofErr w:type="spellEnd"/>
      <w:r w:rsidRPr="008075E5">
        <w:rPr>
          <w:rFonts w:ascii="Times New Roman" w:hAnsi="Times New Roman"/>
          <w:sz w:val="24"/>
          <w:szCs w:val="24"/>
          <w:lang w:val="ro-RO"/>
        </w:rPr>
        <w:t xml:space="preserve"> Harghita, România</w:t>
      </w:r>
    </w:p>
    <w:p w14:paraId="77317923" w14:textId="77777777" w:rsidR="00CA3C8C" w:rsidRPr="008075E5" w:rsidRDefault="00CA3C8C" w:rsidP="00CA3C8C">
      <w:pPr>
        <w:spacing w:line="360" w:lineRule="auto"/>
        <w:ind w:left="284"/>
        <w:jc w:val="center"/>
        <w:rPr>
          <w:rFonts w:ascii="Times New Roman" w:hAnsi="Times New Roman"/>
          <w:i/>
          <w:sz w:val="24"/>
          <w:szCs w:val="24"/>
          <w:lang w:val="ro-RO"/>
        </w:rPr>
      </w:pPr>
    </w:p>
    <w:p w14:paraId="40011ABE" w14:textId="77777777" w:rsidR="00CA3C8C" w:rsidRPr="008075E5" w:rsidRDefault="00CA3C8C" w:rsidP="00CA3C8C">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Ca urmare a anunțului nr. .................</w:t>
      </w:r>
      <w:r w:rsidRPr="008075E5">
        <w:rPr>
          <w:rFonts w:ascii="Times New Roman" w:hAnsi="Times New Roman"/>
          <w:bCs/>
          <w:sz w:val="24"/>
          <w:szCs w:val="24"/>
          <w:lang w:val="ro-RO"/>
        </w:rPr>
        <w:t xml:space="preserve"> din</w:t>
      </w:r>
      <w:r w:rsidRPr="008075E5">
        <w:rPr>
          <w:rFonts w:ascii="Times New Roman" w:hAnsi="Times New Roman"/>
          <w:b/>
          <w:bCs/>
          <w:sz w:val="24"/>
          <w:szCs w:val="24"/>
          <w:lang w:val="ro-RO"/>
        </w:rPr>
        <w:t xml:space="preserve"> </w:t>
      </w:r>
      <w:r w:rsidRPr="008075E5">
        <w:rPr>
          <w:rFonts w:ascii="Times New Roman" w:hAnsi="Times New Roman"/>
          <w:bCs/>
          <w:sz w:val="24"/>
          <w:szCs w:val="24"/>
          <w:lang w:val="ro-RO"/>
        </w:rPr>
        <w:t>......................</w:t>
      </w:r>
      <w:r w:rsidRPr="008075E5">
        <w:rPr>
          <w:rFonts w:ascii="Times New Roman" w:hAnsi="Times New Roman"/>
          <w:b/>
          <w:bCs/>
          <w:sz w:val="24"/>
          <w:szCs w:val="24"/>
          <w:lang w:val="ro-RO"/>
        </w:rPr>
        <w:t xml:space="preserve">  </w:t>
      </w:r>
      <w:r w:rsidRPr="008075E5">
        <w:rPr>
          <w:rFonts w:ascii="Times New Roman" w:hAnsi="Times New Roman"/>
          <w:sz w:val="24"/>
          <w:szCs w:val="24"/>
          <w:lang w:val="ro-RO"/>
        </w:rPr>
        <w:t xml:space="preserve">privind atribuirea  contractului de prestare a </w:t>
      </w:r>
      <w:r w:rsidRPr="00CD21A8">
        <w:rPr>
          <w:rFonts w:ascii="Times New Roman" w:hAnsi="Times New Roman"/>
          <w:b/>
          <w:sz w:val="24"/>
          <w:szCs w:val="24"/>
          <w:lang w:val="ro-RO"/>
        </w:rPr>
        <w:t>Servicii sociale pentru persoane adulte cu dizabilități</w:t>
      </w:r>
      <w:r>
        <w:rPr>
          <w:rFonts w:ascii="Times New Roman" w:hAnsi="Times New Roman"/>
          <w:b/>
          <w:sz w:val="24"/>
          <w:szCs w:val="24"/>
          <w:lang w:val="ro-RO"/>
        </w:rPr>
        <w:t xml:space="preserve"> </w:t>
      </w:r>
      <w:r w:rsidRPr="00CD21A8">
        <w:rPr>
          <w:rFonts w:ascii="Times New Roman" w:hAnsi="Times New Roman"/>
          <w:b/>
          <w:sz w:val="24"/>
          <w:szCs w:val="24"/>
          <w:lang w:val="ro-RO"/>
        </w:rPr>
        <w:t>organizate ca „centru de zi pentru persoane adulte cu dizabilități”, cod CPV 85312</w:t>
      </w:r>
      <w:r>
        <w:rPr>
          <w:rFonts w:ascii="Times New Roman" w:hAnsi="Times New Roman"/>
          <w:b/>
          <w:sz w:val="24"/>
          <w:szCs w:val="24"/>
          <w:lang w:val="ro-RO"/>
        </w:rPr>
        <w:t>0</w:t>
      </w:r>
      <w:r w:rsidRPr="00CD21A8">
        <w:rPr>
          <w:rFonts w:ascii="Times New Roman" w:hAnsi="Times New Roman"/>
          <w:b/>
          <w:sz w:val="24"/>
          <w:szCs w:val="24"/>
          <w:lang w:val="ro-RO"/>
        </w:rPr>
        <w:t>00-</w:t>
      </w:r>
      <w:r>
        <w:rPr>
          <w:rFonts w:ascii="Times New Roman" w:hAnsi="Times New Roman"/>
          <w:b/>
          <w:sz w:val="24"/>
          <w:szCs w:val="24"/>
          <w:lang w:val="ro-RO"/>
        </w:rPr>
        <w:t>9</w:t>
      </w:r>
      <w:r w:rsidRPr="008075E5">
        <w:rPr>
          <w:rFonts w:ascii="Times New Roman" w:hAnsi="Times New Roman"/>
          <w:b/>
          <w:sz w:val="24"/>
          <w:szCs w:val="24"/>
          <w:lang w:val="ro-RO"/>
        </w:rPr>
        <w:t xml:space="preserve">, </w:t>
      </w:r>
    </w:p>
    <w:p w14:paraId="056BBB93" w14:textId="77777777" w:rsidR="00CA3C8C" w:rsidRPr="008075E5" w:rsidRDefault="00CA3C8C" w:rsidP="00CA3C8C">
      <w:pPr>
        <w:spacing w:line="276" w:lineRule="auto"/>
        <w:ind w:left="360" w:firstLine="360"/>
        <w:jc w:val="both"/>
        <w:rPr>
          <w:rFonts w:ascii="Times New Roman" w:hAnsi="Times New Roman"/>
          <w:b/>
          <w:sz w:val="24"/>
          <w:szCs w:val="24"/>
          <w:lang w:val="ro-RO"/>
        </w:rPr>
      </w:pPr>
    </w:p>
    <w:p w14:paraId="1107B3FF" w14:textId="77777777" w:rsidR="00CA3C8C" w:rsidRPr="008075E5" w:rsidRDefault="00CA3C8C" w:rsidP="00CA3C8C">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w:t>
      </w:r>
      <w:proofErr w:type="spellStart"/>
      <w:r w:rsidRPr="008075E5">
        <w:rPr>
          <w:rFonts w:ascii="Times New Roman" w:hAnsi="Times New Roman"/>
          <w:sz w:val="24"/>
          <w:szCs w:val="24"/>
          <w:lang w:val="ro-RO"/>
        </w:rPr>
        <w:t>urmatoarele</w:t>
      </w:r>
      <w:proofErr w:type="spellEnd"/>
      <w:r w:rsidRPr="008075E5">
        <w:rPr>
          <w:rFonts w:ascii="Times New Roman" w:hAnsi="Times New Roman"/>
          <w:sz w:val="24"/>
          <w:szCs w:val="24"/>
          <w:lang w:val="ro-RO"/>
        </w:rPr>
        <w:t>:</w:t>
      </w:r>
    </w:p>
    <w:p w14:paraId="6F90FCF3" w14:textId="77777777" w:rsidR="00CA3C8C" w:rsidRPr="008075E5" w:rsidRDefault="00CA3C8C" w:rsidP="00CA3C8C">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Coletul/documentul scanat </w:t>
      </w:r>
      <w:proofErr w:type="spellStart"/>
      <w:r w:rsidRPr="008075E5">
        <w:rPr>
          <w:rFonts w:ascii="Times New Roman" w:hAnsi="Times New Roman"/>
          <w:sz w:val="24"/>
          <w:szCs w:val="24"/>
          <w:lang w:val="ro-RO"/>
        </w:rPr>
        <w:t>conţinând</w:t>
      </w:r>
      <w:proofErr w:type="spellEnd"/>
      <w:r w:rsidRPr="008075E5">
        <w:rPr>
          <w:rFonts w:ascii="Times New Roman" w:hAnsi="Times New Roman"/>
          <w:sz w:val="24"/>
          <w:szCs w:val="24"/>
          <w:lang w:val="ro-RO"/>
        </w:rPr>
        <w:t xml:space="preserve"> oferta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documentele care o </w:t>
      </w:r>
      <w:proofErr w:type="spellStart"/>
      <w:r w:rsidRPr="008075E5">
        <w:rPr>
          <w:rFonts w:ascii="Times New Roman" w:hAnsi="Times New Roman"/>
          <w:sz w:val="24"/>
          <w:szCs w:val="24"/>
          <w:lang w:val="ro-RO"/>
        </w:rPr>
        <w:t>însoţesc</w:t>
      </w:r>
      <w:proofErr w:type="spellEnd"/>
      <w:r w:rsidRPr="008075E5">
        <w:rPr>
          <w:rFonts w:ascii="Times New Roman" w:hAnsi="Times New Roman"/>
          <w:sz w:val="24"/>
          <w:szCs w:val="24"/>
          <w:lang w:val="ro-RO"/>
        </w:rPr>
        <w:t>.</w:t>
      </w:r>
    </w:p>
    <w:p w14:paraId="2844E2C6" w14:textId="77777777" w:rsidR="00CA3C8C" w:rsidRPr="008075E5" w:rsidRDefault="00CA3C8C" w:rsidP="00CA3C8C">
      <w:pPr>
        <w:numPr>
          <w:ilvl w:val="0"/>
          <w:numId w:val="17"/>
        </w:numPr>
        <w:overflowPunct/>
        <w:jc w:val="both"/>
        <w:textAlignment w:val="auto"/>
        <w:rPr>
          <w:rFonts w:ascii="Times New Roman" w:hAnsi="Times New Roman"/>
          <w:sz w:val="24"/>
          <w:szCs w:val="24"/>
          <w:lang w:val="ro-RO"/>
        </w:rPr>
      </w:pPr>
      <w:proofErr w:type="spellStart"/>
      <w:r w:rsidRPr="008075E5">
        <w:rPr>
          <w:rFonts w:ascii="Times New Roman" w:hAnsi="Times New Roman"/>
          <w:sz w:val="24"/>
          <w:szCs w:val="24"/>
          <w:lang w:val="ro-RO"/>
        </w:rPr>
        <w:t>Informaţiile</w:t>
      </w:r>
      <w:proofErr w:type="spellEnd"/>
      <w:r w:rsidRPr="008075E5">
        <w:rPr>
          <w:rFonts w:ascii="Times New Roman" w:hAnsi="Times New Roman"/>
          <w:sz w:val="24"/>
          <w:szCs w:val="24"/>
          <w:lang w:val="ro-RO"/>
        </w:rPr>
        <w:t xml:space="preserve"> ofertantului în legătură cu procedura de atribuire a contractului mai sus </w:t>
      </w:r>
      <w:proofErr w:type="spellStart"/>
      <w:r w:rsidRPr="008075E5">
        <w:rPr>
          <w:rFonts w:ascii="Times New Roman" w:hAnsi="Times New Roman"/>
          <w:sz w:val="24"/>
          <w:szCs w:val="24"/>
          <w:lang w:val="ro-RO"/>
        </w:rPr>
        <w:t>menţionat</w:t>
      </w:r>
      <w:proofErr w:type="spellEnd"/>
      <w:r w:rsidRPr="008075E5">
        <w:rPr>
          <w:rFonts w:ascii="Times New Roman" w:hAnsi="Times New Roman"/>
          <w:sz w:val="24"/>
          <w:szCs w:val="24"/>
          <w:lang w:val="ro-RO"/>
        </w:rPr>
        <w:t>:</w:t>
      </w:r>
    </w:p>
    <w:p w14:paraId="75BCA05D" w14:textId="77777777" w:rsidR="00CA3C8C" w:rsidRPr="008075E5" w:rsidRDefault="00CA3C8C" w:rsidP="00CA3C8C">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numele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prenumele persoanei/persoanelor împuternicite să semneze contractul …………………..</w:t>
      </w:r>
    </w:p>
    <w:p w14:paraId="60611934" w14:textId="77777777" w:rsidR="00CA3C8C" w:rsidRPr="008075E5" w:rsidRDefault="00CA3C8C" w:rsidP="00CA3C8C">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adresa pentru </w:t>
      </w:r>
      <w:proofErr w:type="spellStart"/>
      <w:r w:rsidRPr="008075E5">
        <w:rPr>
          <w:rFonts w:ascii="Times New Roman" w:hAnsi="Times New Roman"/>
          <w:sz w:val="24"/>
          <w:szCs w:val="24"/>
          <w:lang w:val="ro-RO"/>
        </w:rPr>
        <w:t>corespondenţă</w:t>
      </w:r>
      <w:proofErr w:type="spellEnd"/>
      <w:r w:rsidRPr="008075E5">
        <w:rPr>
          <w:rFonts w:ascii="Times New Roman" w:hAnsi="Times New Roman"/>
          <w:sz w:val="24"/>
          <w:szCs w:val="24"/>
          <w:lang w:val="ro-RO"/>
        </w:rPr>
        <w:t>: ……………….........................................</w:t>
      </w:r>
    </w:p>
    <w:p w14:paraId="0810BED4" w14:textId="77777777" w:rsidR="00CA3C8C" w:rsidRPr="008075E5" w:rsidRDefault="00CA3C8C" w:rsidP="00CA3C8C">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057583D1" w14:textId="77777777" w:rsidR="00CA3C8C" w:rsidRPr="008075E5" w:rsidRDefault="00CA3C8C" w:rsidP="00CA3C8C">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084E9044" w14:textId="77777777" w:rsidR="00CA3C8C" w:rsidRPr="008075E5" w:rsidRDefault="00CA3C8C" w:rsidP="00CA3C8C">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4901420A" w14:textId="77777777" w:rsidR="00CA3C8C" w:rsidRPr="008075E5" w:rsidRDefault="00CA3C8C" w:rsidP="00CA3C8C">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504F6275" w14:textId="77777777" w:rsidR="00CA3C8C" w:rsidRPr="008075E5" w:rsidRDefault="00CA3C8C" w:rsidP="00CA3C8C">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 xml:space="preserve">Avem </w:t>
      </w:r>
      <w:proofErr w:type="spellStart"/>
      <w:r w:rsidRPr="008075E5">
        <w:rPr>
          <w:rFonts w:ascii="Times New Roman" w:hAnsi="Times New Roman"/>
          <w:sz w:val="24"/>
          <w:szCs w:val="24"/>
          <w:lang w:val="ro-RO"/>
        </w:rPr>
        <w:t>speranţa</w:t>
      </w:r>
      <w:proofErr w:type="spellEnd"/>
      <w:r w:rsidRPr="008075E5">
        <w:rPr>
          <w:rFonts w:ascii="Times New Roman" w:hAnsi="Times New Roman"/>
          <w:sz w:val="24"/>
          <w:szCs w:val="24"/>
          <w:lang w:val="ro-RO"/>
        </w:rPr>
        <w:t xml:space="preserve"> că oferta noastră este corespunzătoare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va satisface </w:t>
      </w:r>
      <w:proofErr w:type="spellStart"/>
      <w:r w:rsidRPr="008075E5">
        <w:rPr>
          <w:rFonts w:ascii="Times New Roman" w:hAnsi="Times New Roman"/>
          <w:sz w:val="24"/>
          <w:szCs w:val="24"/>
          <w:lang w:val="ro-RO"/>
        </w:rPr>
        <w:t>cerinţele</w:t>
      </w:r>
      <w:proofErr w:type="spellEnd"/>
      <w:r w:rsidRPr="008075E5">
        <w:rPr>
          <w:rFonts w:ascii="Times New Roman" w:hAnsi="Times New Roman"/>
          <w:sz w:val="24"/>
          <w:szCs w:val="24"/>
          <w:lang w:val="ro-RO"/>
        </w:rPr>
        <w:t>.</w:t>
      </w:r>
    </w:p>
    <w:p w14:paraId="108100C4" w14:textId="77777777" w:rsidR="00CA3C8C" w:rsidRPr="008075E5" w:rsidRDefault="00CA3C8C" w:rsidP="00CA3C8C">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40072603" w14:textId="77777777" w:rsidR="00CA3C8C" w:rsidRPr="008075E5" w:rsidRDefault="00CA3C8C" w:rsidP="00CA3C8C">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6D4A0D84" w14:textId="77777777" w:rsidR="00CA3C8C" w:rsidRPr="008075E5" w:rsidRDefault="00CA3C8C" w:rsidP="00CA3C8C">
      <w:pPr>
        <w:ind w:left="284"/>
        <w:rPr>
          <w:rFonts w:ascii="Times New Roman" w:hAnsi="Times New Roman"/>
          <w:sz w:val="24"/>
          <w:szCs w:val="24"/>
          <w:lang w:val="ro-RO"/>
        </w:rPr>
      </w:pPr>
    </w:p>
    <w:p w14:paraId="4CF56548" w14:textId="77777777" w:rsidR="00CA3C8C" w:rsidRPr="008075E5" w:rsidRDefault="00CA3C8C" w:rsidP="00CA3C8C">
      <w:pPr>
        <w:jc w:val="center"/>
        <w:rPr>
          <w:rFonts w:ascii="Times New Roman" w:hAnsi="Times New Roman"/>
          <w:sz w:val="24"/>
          <w:szCs w:val="24"/>
          <w:lang w:val="ro-RO"/>
        </w:rPr>
      </w:pPr>
      <w:r w:rsidRPr="008075E5">
        <w:rPr>
          <w:rFonts w:ascii="Times New Roman" w:hAnsi="Times New Roman"/>
          <w:sz w:val="24"/>
          <w:szCs w:val="24"/>
          <w:lang w:val="ro-RO"/>
        </w:rPr>
        <w:t>Ofertant,</w:t>
      </w:r>
    </w:p>
    <w:p w14:paraId="7D3B5D62" w14:textId="77777777" w:rsidR="00CA3C8C" w:rsidRPr="008075E5" w:rsidRDefault="00CA3C8C" w:rsidP="00CA3C8C">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697A7DD2" w14:textId="77777777" w:rsidR="00CA3C8C" w:rsidRPr="008075E5" w:rsidRDefault="00CA3C8C" w:rsidP="00CA3C8C">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w:t>
      </w:r>
      <w:proofErr w:type="spellStart"/>
      <w:r w:rsidRPr="008075E5">
        <w:rPr>
          <w:rFonts w:ascii="Times New Roman" w:hAnsi="Times New Roman"/>
          <w:i/>
          <w:sz w:val="24"/>
          <w:szCs w:val="24"/>
          <w:lang w:val="ro-RO"/>
        </w:rPr>
        <w:t>şi</w:t>
      </w:r>
      <w:proofErr w:type="spellEnd"/>
      <w:r w:rsidRPr="008075E5">
        <w:rPr>
          <w:rFonts w:ascii="Times New Roman" w:hAnsi="Times New Roman"/>
          <w:i/>
          <w:sz w:val="24"/>
          <w:szCs w:val="24"/>
          <w:lang w:val="ro-RO"/>
        </w:rPr>
        <w:t xml:space="preserve"> semnătura)</w:t>
      </w:r>
    </w:p>
    <w:p w14:paraId="1B39DFFF" w14:textId="77777777" w:rsidR="00CA3C8C" w:rsidRDefault="00CA3C8C" w:rsidP="00CA3C8C">
      <w:pPr>
        <w:jc w:val="right"/>
        <w:rPr>
          <w:rFonts w:ascii="Times New Roman" w:hAnsi="Times New Roman"/>
          <w:sz w:val="24"/>
          <w:szCs w:val="24"/>
          <w:lang w:val="ro-RO"/>
        </w:rPr>
      </w:pPr>
    </w:p>
    <w:p w14:paraId="1652F309" w14:textId="77777777" w:rsidR="00CA3C8C" w:rsidRDefault="00CA3C8C" w:rsidP="00CA3C8C">
      <w:pPr>
        <w:jc w:val="right"/>
        <w:rPr>
          <w:rFonts w:ascii="Times New Roman" w:hAnsi="Times New Roman"/>
          <w:sz w:val="24"/>
          <w:szCs w:val="24"/>
          <w:lang w:val="ro-RO"/>
        </w:rPr>
      </w:pPr>
    </w:p>
    <w:p w14:paraId="6935CB8B" w14:textId="77777777"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4FCE8B02" w14:textId="622D31C2" w:rsidR="00312C00" w:rsidRPr="007266F1" w:rsidRDefault="00312C00" w:rsidP="00312C00">
      <w:pPr>
        <w:jc w:val="right"/>
        <w:rPr>
          <w:rFonts w:ascii="Times New Roman" w:hAnsi="Times New Roman"/>
          <w:sz w:val="24"/>
          <w:szCs w:val="24"/>
          <w:lang w:val="ro-RO"/>
        </w:rPr>
      </w:pPr>
      <w:bookmarkStart w:id="2" w:name="_Hlk35511263"/>
      <w:r w:rsidRPr="007266F1">
        <w:rPr>
          <w:rFonts w:ascii="Times New Roman" w:hAnsi="Times New Roman"/>
          <w:sz w:val="24"/>
          <w:szCs w:val="24"/>
          <w:lang w:val="ro-RO"/>
        </w:rPr>
        <w:lastRenderedPageBreak/>
        <w:t xml:space="preserve">Formular nr. </w:t>
      </w:r>
      <w:r w:rsidR="00CA3C8C">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EEE9926"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sediul în: str. Piața Libertății, nr. 5,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w:t>
      </w:r>
      <w:proofErr w:type="spellStart"/>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670B4C00" w14:textId="05405F09" w:rsidR="006C50BE" w:rsidRPr="005B6C09" w:rsidRDefault="006C50BE" w:rsidP="006C50BE">
      <w:pPr>
        <w:jc w:val="center"/>
        <w:rPr>
          <w:rFonts w:ascii="Times New Roman" w:hAnsi="Times New Roman"/>
          <w:bCs/>
          <w:sz w:val="24"/>
          <w:szCs w:val="24"/>
          <w:lang w:val="ro-RO"/>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proofErr w:type="spellStart"/>
      <w:r w:rsidR="00D35610">
        <w:rPr>
          <w:rFonts w:ascii="Times New Roman" w:hAnsi="Times New Roman"/>
          <w:b/>
          <w:bCs/>
          <w:sz w:val="24"/>
          <w:szCs w:val="24"/>
        </w:rPr>
        <w:t>Centru</w:t>
      </w:r>
      <w:proofErr w:type="spellEnd"/>
      <w:r w:rsidR="00D35610">
        <w:rPr>
          <w:rFonts w:ascii="Times New Roman" w:hAnsi="Times New Roman"/>
          <w:b/>
          <w:bCs/>
          <w:sz w:val="24"/>
          <w:szCs w:val="24"/>
        </w:rPr>
        <w:t xml:space="preserve"> de zi </w:t>
      </w:r>
      <w:proofErr w:type="spellStart"/>
      <w:r w:rsidR="00D35610">
        <w:rPr>
          <w:rFonts w:ascii="Times New Roman" w:hAnsi="Times New Roman"/>
          <w:b/>
          <w:bCs/>
          <w:sz w:val="24"/>
          <w:szCs w:val="24"/>
        </w:rPr>
        <w:t>pentru</w:t>
      </w:r>
      <w:proofErr w:type="spellEnd"/>
      <w:r w:rsidR="00D35610">
        <w:rPr>
          <w:rFonts w:ascii="Times New Roman" w:hAnsi="Times New Roman"/>
          <w:b/>
          <w:bCs/>
          <w:sz w:val="24"/>
          <w:szCs w:val="24"/>
        </w:rPr>
        <w:t xml:space="preserve"> </w:t>
      </w:r>
      <w:proofErr w:type="spellStart"/>
      <w:r w:rsidR="00D35610">
        <w:rPr>
          <w:rFonts w:ascii="Times New Roman" w:hAnsi="Times New Roman"/>
          <w:b/>
          <w:bCs/>
          <w:sz w:val="24"/>
          <w:szCs w:val="24"/>
        </w:rPr>
        <w:t>persoane</w:t>
      </w:r>
      <w:proofErr w:type="spellEnd"/>
      <w:r w:rsidR="00D35610">
        <w:rPr>
          <w:rFonts w:ascii="Times New Roman" w:hAnsi="Times New Roman"/>
          <w:b/>
          <w:bCs/>
          <w:sz w:val="24"/>
          <w:szCs w:val="24"/>
        </w:rPr>
        <w:t xml:space="preserve"> </w:t>
      </w:r>
      <w:proofErr w:type="spellStart"/>
      <w:r w:rsidR="00D35610">
        <w:rPr>
          <w:rFonts w:ascii="Times New Roman" w:hAnsi="Times New Roman"/>
          <w:b/>
          <w:bCs/>
          <w:sz w:val="24"/>
          <w:szCs w:val="24"/>
        </w:rPr>
        <w:t>adulte</w:t>
      </w:r>
      <w:proofErr w:type="spellEnd"/>
      <w:r w:rsidR="00D35610">
        <w:rPr>
          <w:rFonts w:ascii="Times New Roman" w:hAnsi="Times New Roman"/>
          <w:b/>
          <w:bCs/>
          <w:sz w:val="24"/>
          <w:szCs w:val="24"/>
        </w:rPr>
        <w:t xml:space="preserve"> cu </w:t>
      </w:r>
      <w:proofErr w:type="spellStart"/>
      <w:r w:rsidR="00D35610">
        <w:rPr>
          <w:rFonts w:ascii="Times New Roman" w:hAnsi="Times New Roman"/>
          <w:b/>
          <w:bCs/>
          <w:sz w:val="24"/>
          <w:szCs w:val="24"/>
        </w:rPr>
        <w:t>dizabilități</w:t>
      </w:r>
      <w:proofErr w:type="spellEnd"/>
      <w:r w:rsidR="00D35610">
        <w:rPr>
          <w:rFonts w:ascii="Times New Roman" w:hAnsi="Times New Roman"/>
          <w:b/>
          <w:bCs/>
          <w:sz w:val="24"/>
          <w:szCs w:val="24"/>
        </w:rPr>
        <w:t xml:space="preserve"> M-</w:t>
      </w:r>
      <w:proofErr w:type="spellStart"/>
      <w:r w:rsidR="00D35610">
        <w:rPr>
          <w:rFonts w:ascii="Times New Roman" w:hAnsi="Times New Roman"/>
          <w:b/>
          <w:bCs/>
          <w:sz w:val="24"/>
          <w:szCs w:val="24"/>
        </w:rPr>
        <w:t>Ciuc</w:t>
      </w:r>
      <w:proofErr w:type="spellEnd"/>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sidR="00D35610">
        <w:rPr>
          <w:rFonts w:ascii="Times New Roman" w:hAnsi="Times New Roman"/>
          <w:b/>
          <w:bCs/>
          <w:sz w:val="24"/>
          <w:szCs w:val="24"/>
        </w:rPr>
        <w:t>28</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417"/>
        <w:gridCol w:w="1556"/>
        <w:gridCol w:w="1243"/>
        <w:gridCol w:w="1310"/>
        <w:gridCol w:w="1176"/>
        <w:gridCol w:w="1442"/>
      </w:tblGrid>
      <w:tr w:rsidR="005B6C09"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5B6C09"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2E45EBD6" w:rsidR="006C50BE" w:rsidRPr="005B6C09" w:rsidRDefault="00D35610" w:rsidP="009455C0">
            <w:pPr>
              <w:jc w:val="center"/>
              <w:rPr>
                <w:rFonts w:ascii="Times New Roman" w:hAnsi="Times New Roman"/>
                <w:sz w:val="24"/>
                <w:szCs w:val="24"/>
              </w:rPr>
            </w:pPr>
            <w:r>
              <w:rPr>
                <w:rFonts w:ascii="Times New Roman" w:hAnsi="Times New Roman"/>
                <w:sz w:val="24"/>
                <w:szCs w:val="24"/>
              </w:rPr>
              <w:t>3</w:t>
            </w:r>
            <w:r w:rsidR="005B6C09">
              <w:rPr>
                <w:rFonts w:ascii="Times New Roman" w:hAnsi="Times New Roman"/>
                <w:sz w:val="24"/>
                <w:szCs w:val="24"/>
              </w:rPr>
              <w:t>.</w:t>
            </w:r>
            <w:r>
              <w:rPr>
                <w:rFonts w:ascii="Times New Roman" w:hAnsi="Times New Roman"/>
                <w:sz w:val="24"/>
                <w:szCs w:val="24"/>
              </w:rPr>
              <w:t>428</w:t>
            </w:r>
            <w:r w:rsidR="00D143E1">
              <w:rPr>
                <w:rFonts w:ascii="Times New Roman" w:hAnsi="Times New Roman"/>
                <w:sz w:val="24"/>
                <w:szCs w:val="24"/>
              </w:rPr>
              <w:t>,</w:t>
            </w:r>
            <w:r>
              <w:rPr>
                <w:rFonts w:ascii="Times New Roman" w:hAnsi="Times New Roman"/>
                <w:sz w:val="24"/>
                <w:szCs w:val="24"/>
              </w:rPr>
              <w:t>00</w:t>
            </w:r>
          </w:p>
        </w:tc>
        <w:tc>
          <w:tcPr>
            <w:tcW w:w="1310" w:type="dxa"/>
            <w:vAlign w:val="center"/>
          </w:tcPr>
          <w:p w14:paraId="012130BB" w14:textId="315DE711" w:rsidR="006C50BE" w:rsidRPr="005B6C09" w:rsidRDefault="00D35610" w:rsidP="009455C0">
            <w:pPr>
              <w:jc w:val="center"/>
              <w:rPr>
                <w:rFonts w:ascii="Times New Roman" w:hAnsi="Times New Roman"/>
                <w:sz w:val="24"/>
                <w:szCs w:val="24"/>
              </w:rPr>
            </w:pPr>
            <w:r>
              <w:rPr>
                <w:rFonts w:ascii="Times New Roman" w:hAnsi="Times New Roman"/>
                <w:sz w:val="24"/>
                <w:szCs w:val="24"/>
              </w:rPr>
              <w:t>28</w:t>
            </w:r>
          </w:p>
        </w:tc>
        <w:tc>
          <w:tcPr>
            <w:tcW w:w="1163" w:type="dxa"/>
            <w:vAlign w:val="center"/>
          </w:tcPr>
          <w:p w14:paraId="71573518" w14:textId="0A178D84" w:rsidR="006C50BE" w:rsidRPr="005B6C09" w:rsidRDefault="00D35610" w:rsidP="009455C0">
            <w:pPr>
              <w:jc w:val="center"/>
              <w:rPr>
                <w:rFonts w:ascii="Times New Roman" w:hAnsi="Times New Roman"/>
                <w:sz w:val="24"/>
                <w:szCs w:val="24"/>
              </w:rPr>
            </w:pPr>
            <w:r>
              <w:rPr>
                <w:rFonts w:ascii="Times New Roman" w:hAnsi="Times New Roman"/>
                <w:sz w:val="24"/>
                <w:szCs w:val="24"/>
              </w:rPr>
              <w:t>95.984,00</w:t>
            </w:r>
          </w:p>
        </w:tc>
        <w:tc>
          <w:tcPr>
            <w:tcW w:w="1447" w:type="dxa"/>
            <w:vAlign w:val="center"/>
          </w:tcPr>
          <w:p w14:paraId="399CDEA5" w14:textId="798F641C" w:rsidR="006C50BE" w:rsidRPr="00154777" w:rsidRDefault="00D35610" w:rsidP="009455C0">
            <w:pPr>
              <w:jc w:val="center"/>
              <w:rPr>
                <w:rFonts w:ascii="Times New Roman" w:hAnsi="Times New Roman"/>
                <w:sz w:val="24"/>
                <w:szCs w:val="24"/>
              </w:rPr>
            </w:pPr>
            <w:r>
              <w:rPr>
                <w:rFonts w:ascii="Times New Roman" w:hAnsi="Times New Roman"/>
                <w:sz w:val="24"/>
                <w:szCs w:val="24"/>
              </w:rPr>
              <w:t>767</w:t>
            </w:r>
            <w:r w:rsidR="009843DB">
              <w:rPr>
                <w:rFonts w:ascii="Times New Roman" w:hAnsi="Times New Roman"/>
                <w:sz w:val="24"/>
                <w:szCs w:val="24"/>
              </w:rPr>
              <w:t>.</w:t>
            </w:r>
            <w:r>
              <w:rPr>
                <w:rFonts w:ascii="Times New Roman" w:hAnsi="Times New Roman"/>
                <w:sz w:val="24"/>
                <w:szCs w:val="24"/>
              </w:rPr>
              <w:t>872</w:t>
            </w:r>
            <w:r w:rsidR="009843DB">
              <w:rPr>
                <w:rFonts w:ascii="Times New Roman" w:hAnsi="Times New Roman"/>
                <w:sz w:val="24"/>
                <w:szCs w:val="24"/>
              </w:rPr>
              <w:t>,00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365FCEF1"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CA3C8C">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5B96ECC3"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CA3C8C">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23E1E359"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CA3C8C">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16D39E7"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CA3C8C">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C3F1CB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inspector de specialitate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6F7BA50F"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CA3C8C">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1F56C3C3"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CA3C8C">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5A3237EC"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CA3C8C">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A707C" w14:textId="77777777" w:rsidR="00823B51" w:rsidRDefault="00823B51" w:rsidP="00400002">
      <w:r>
        <w:separator/>
      </w:r>
    </w:p>
  </w:endnote>
  <w:endnote w:type="continuationSeparator" w:id="0">
    <w:p w14:paraId="57C8A237" w14:textId="77777777" w:rsidR="00823B51" w:rsidRDefault="00823B51"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40CAF866"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CA3C8C">
      <w:rPr>
        <w:rStyle w:val="PageNumber"/>
      </w:rPr>
      <w:fldChar w:fldCharType="separate"/>
    </w:r>
    <w:r w:rsidR="00CA3C8C">
      <w:rPr>
        <w:rStyle w:val="PageNumber"/>
        <w:noProof/>
      </w:rPr>
      <w:t>2</w: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DF55B" w14:textId="77777777" w:rsidR="00823B51" w:rsidRDefault="00823B51" w:rsidP="00400002">
      <w:r>
        <w:separator/>
      </w:r>
    </w:p>
  </w:footnote>
  <w:footnote w:type="continuationSeparator" w:id="0">
    <w:p w14:paraId="60A4129D" w14:textId="77777777" w:rsidR="00823B51" w:rsidRDefault="00823B51"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2108034687">
    <w:abstractNumId w:val="9"/>
  </w:num>
  <w:num w:numId="17" w16cid:durableId="10463679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610"/>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4EF6"/>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7CF"/>
    <w:rsid w:val="00822B2A"/>
    <w:rsid w:val="00823B51"/>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C8C"/>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610"/>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2860</Words>
  <Characters>16303</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3</cp:revision>
  <cp:lastPrinted>2025-04-17T10:11:00Z</cp:lastPrinted>
  <dcterms:created xsi:type="dcterms:W3CDTF">2025-04-16T09:55:00Z</dcterms:created>
  <dcterms:modified xsi:type="dcterms:W3CDTF">2025-04-17T10:11:00Z</dcterms:modified>
</cp:coreProperties>
</file>