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1681C" w14:textId="77777777" w:rsidR="001F5E61" w:rsidRPr="007266F1" w:rsidRDefault="001F5E61" w:rsidP="001F5E61">
      <w:pPr>
        <w:rPr>
          <w:rFonts w:ascii="Times New Roman" w:hAnsi="Times New Roman"/>
          <w:sz w:val="24"/>
          <w:szCs w:val="24"/>
          <w:lang w:val="ro-RO"/>
        </w:rPr>
      </w:pPr>
    </w:p>
    <w:p w14:paraId="5B03A747" w14:textId="77777777" w:rsidR="001F5E61" w:rsidRPr="007266F1" w:rsidRDefault="001F5E61" w:rsidP="001F5E61">
      <w:pPr>
        <w:rPr>
          <w:rFonts w:ascii="Times New Roman" w:hAnsi="Times New Roman"/>
          <w:sz w:val="24"/>
          <w:szCs w:val="24"/>
          <w:lang w:val="ro-RO"/>
        </w:rPr>
      </w:pPr>
    </w:p>
    <w:p w14:paraId="363535F8" w14:textId="77777777" w:rsidR="001F5E61" w:rsidRPr="007266F1" w:rsidRDefault="001F5E61" w:rsidP="001F5E61">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32644981" w14:textId="77777777" w:rsidR="001F5E61" w:rsidRPr="007266F1" w:rsidRDefault="001F5E61" w:rsidP="001F5E61">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64AE9B" w14:textId="77777777" w:rsidR="001F5E61" w:rsidRPr="007266F1" w:rsidRDefault="001F5E61" w:rsidP="001F5E61">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D8B5ADB" w14:textId="77777777" w:rsidR="001F5E61" w:rsidRPr="007266F1" w:rsidRDefault="001F5E61" w:rsidP="001F5E61">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762968A2" w14:textId="77777777" w:rsidR="001F5E61" w:rsidRPr="007266F1" w:rsidRDefault="001F5E61" w:rsidP="001F5E61">
      <w:pPr>
        <w:overflowPunct/>
        <w:autoSpaceDE/>
        <w:autoSpaceDN/>
        <w:adjustRightInd/>
        <w:spacing w:after="160" w:line="259" w:lineRule="auto"/>
        <w:textAlignment w:val="auto"/>
        <w:rPr>
          <w:rFonts w:ascii="Times New Roman" w:hAnsi="Times New Roman"/>
          <w:sz w:val="24"/>
          <w:szCs w:val="24"/>
          <w:lang w:val="ro-RO"/>
        </w:rPr>
      </w:pPr>
    </w:p>
    <w:p w14:paraId="2DA01054" w14:textId="77777777" w:rsidR="001F5E61" w:rsidRPr="007266F1" w:rsidRDefault="001F5E61" w:rsidP="001F5E61">
      <w:pPr>
        <w:overflowPunct/>
        <w:autoSpaceDE/>
        <w:autoSpaceDN/>
        <w:adjustRightInd/>
        <w:spacing w:after="160" w:line="259" w:lineRule="auto"/>
        <w:textAlignment w:val="auto"/>
        <w:rPr>
          <w:rFonts w:ascii="Times New Roman" w:hAnsi="Times New Roman"/>
          <w:sz w:val="24"/>
          <w:szCs w:val="24"/>
          <w:lang w:val="ro-RO"/>
        </w:rPr>
      </w:pPr>
    </w:p>
    <w:p w14:paraId="709F3B8E" w14:textId="77777777" w:rsidR="001F5E61" w:rsidRPr="007266F1" w:rsidRDefault="001F5E61" w:rsidP="001F5E61">
      <w:pPr>
        <w:overflowPunct/>
        <w:autoSpaceDE/>
        <w:autoSpaceDN/>
        <w:adjustRightInd/>
        <w:spacing w:after="160" w:line="259" w:lineRule="auto"/>
        <w:textAlignment w:val="auto"/>
        <w:rPr>
          <w:rFonts w:ascii="Times New Roman" w:hAnsi="Times New Roman"/>
          <w:sz w:val="24"/>
          <w:szCs w:val="24"/>
          <w:lang w:val="ro-RO"/>
        </w:rPr>
      </w:pPr>
    </w:p>
    <w:p w14:paraId="27BCBD02" w14:textId="77777777" w:rsidR="001F5E61" w:rsidRPr="007266F1" w:rsidRDefault="001F5E61" w:rsidP="001F5E61">
      <w:pPr>
        <w:overflowPunct/>
        <w:autoSpaceDE/>
        <w:autoSpaceDN/>
        <w:adjustRightInd/>
        <w:spacing w:after="160" w:line="259" w:lineRule="auto"/>
        <w:textAlignment w:val="auto"/>
        <w:rPr>
          <w:rFonts w:ascii="Times New Roman" w:hAnsi="Times New Roman"/>
          <w:sz w:val="24"/>
          <w:szCs w:val="24"/>
          <w:lang w:val="ro-RO"/>
        </w:rPr>
      </w:pPr>
    </w:p>
    <w:p w14:paraId="0EABCA79" w14:textId="77777777" w:rsidR="001F5E61" w:rsidRPr="007266F1" w:rsidRDefault="001F5E61" w:rsidP="001F5E61">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1 - Formularul de ofertă + anexă</w:t>
      </w:r>
    </w:p>
    <w:p w14:paraId="6F834824" w14:textId="77777777" w:rsidR="001F5E61" w:rsidRPr="007266F1" w:rsidRDefault="001F5E61" w:rsidP="001F5E61">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1A737229" w14:textId="77777777" w:rsidR="001F5E61" w:rsidRPr="007266F1" w:rsidRDefault="001F5E61" w:rsidP="001F5E61">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59EF43B8" w14:textId="77777777" w:rsidR="001F5E61" w:rsidRPr="007266F1" w:rsidRDefault="001F5E61" w:rsidP="001F5E61">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4B05C5DB" w14:textId="77777777" w:rsidR="001F5E61" w:rsidRPr="007266F1" w:rsidRDefault="001F5E61" w:rsidP="001F5E61">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Declarație privind neîncadrarea în situațiile prevăzute la art. 167 din Legea 98/2016</w:t>
      </w:r>
    </w:p>
    <w:p w14:paraId="37843E7F" w14:textId="77777777" w:rsidR="001F5E61" w:rsidRPr="007266F1" w:rsidRDefault="001F5E61" w:rsidP="001F5E61">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675E631A" w14:textId="77777777" w:rsidR="001F5E61" w:rsidRDefault="001F5E61" w:rsidP="001F5E61">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6</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B0CDBE6" w14:textId="77777777" w:rsidR="001F5E61" w:rsidRDefault="001F5E61" w:rsidP="001F5E61">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75CDF46" w14:textId="77777777" w:rsidR="001F5E61" w:rsidRPr="005D3155" w:rsidRDefault="001F5E61" w:rsidP="001F5E61">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30EE364E" w14:textId="77777777" w:rsidR="001F5E61" w:rsidRPr="007266F1" w:rsidRDefault="001F5E61" w:rsidP="001F5E61">
      <w:pPr>
        <w:overflowPunct/>
        <w:autoSpaceDE/>
        <w:autoSpaceDN/>
        <w:adjustRightInd/>
        <w:spacing w:line="360" w:lineRule="auto"/>
        <w:textAlignment w:val="auto"/>
        <w:rPr>
          <w:rFonts w:ascii="Times New Roman" w:hAnsi="Times New Roman"/>
          <w:iCs/>
          <w:sz w:val="24"/>
          <w:szCs w:val="28"/>
          <w:lang w:val="ro-RO"/>
        </w:rPr>
      </w:pPr>
    </w:p>
    <w:p w14:paraId="3DA618D1" w14:textId="77777777" w:rsidR="001F5E61" w:rsidRPr="007266F1" w:rsidRDefault="001F5E61" w:rsidP="001F5E61">
      <w:pPr>
        <w:overflowPunct/>
        <w:autoSpaceDE/>
        <w:autoSpaceDN/>
        <w:adjustRightInd/>
        <w:spacing w:line="360" w:lineRule="auto"/>
        <w:textAlignment w:val="auto"/>
        <w:rPr>
          <w:rFonts w:ascii="Times New Roman" w:hAnsi="Times New Roman"/>
          <w:iCs/>
          <w:sz w:val="24"/>
          <w:szCs w:val="28"/>
          <w:lang w:val="ro-RO"/>
        </w:rPr>
      </w:pPr>
    </w:p>
    <w:p w14:paraId="2812D288" w14:textId="77777777" w:rsidR="001F5E61" w:rsidRPr="007266F1" w:rsidRDefault="001F5E61" w:rsidP="001F5E61">
      <w:pPr>
        <w:overflowPunct/>
        <w:autoSpaceDE/>
        <w:autoSpaceDN/>
        <w:adjustRightInd/>
        <w:spacing w:line="259" w:lineRule="auto"/>
        <w:jc w:val="both"/>
        <w:textAlignment w:val="auto"/>
        <w:rPr>
          <w:rFonts w:ascii="Times New Roman" w:hAnsi="Times New Roman"/>
          <w:sz w:val="24"/>
          <w:szCs w:val="24"/>
          <w:lang w:val="ro-RO"/>
        </w:rPr>
      </w:pPr>
    </w:p>
    <w:p w14:paraId="7523859E" w14:textId="77777777" w:rsidR="001F5E61" w:rsidRPr="007266F1" w:rsidRDefault="001F5E61" w:rsidP="001F5E61">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6EC9F2E9" w14:textId="77777777" w:rsidR="001F5E61" w:rsidRPr="008075E5" w:rsidRDefault="001F5E61" w:rsidP="001F5E61">
      <w:pPr>
        <w:jc w:val="right"/>
        <w:rPr>
          <w:rFonts w:ascii="Times New Roman" w:hAnsi="Times New Roman"/>
          <w:sz w:val="24"/>
          <w:szCs w:val="24"/>
          <w:lang w:val="ro-RO"/>
        </w:rPr>
      </w:pPr>
      <w:r w:rsidRPr="008075E5">
        <w:rPr>
          <w:rFonts w:ascii="Times New Roman" w:hAnsi="Times New Roman"/>
          <w:b/>
          <w:sz w:val="24"/>
          <w:szCs w:val="24"/>
          <w:lang w:val="ro-RO"/>
        </w:rPr>
        <w:lastRenderedPageBreak/>
        <w:t>Formularul nr. 1</w:t>
      </w:r>
    </w:p>
    <w:p w14:paraId="5478BFDE" w14:textId="77777777" w:rsidR="001F5E61" w:rsidRPr="008075E5" w:rsidRDefault="001F5E61" w:rsidP="001F5E61">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1F5E61" w:rsidRPr="008075E5" w14:paraId="579E23BE" w14:textId="77777777" w:rsidTr="005F45C0">
        <w:tc>
          <w:tcPr>
            <w:tcW w:w="4068" w:type="dxa"/>
            <w:tcBorders>
              <w:right w:val="single" w:sz="4" w:space="0" w:color="auto"/>
            </w:tcBorders>
            <w:vAlign w:val="center"/>
          </w:tcPr>
          <w:p w14:paraId="37657ECA" w14:textId="77777777" w:rsidR="001F5E61" w:rsidRPr="008075E5" w:rsidRDefault="001F5E61" w:rsidP="005F45C0">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4BBDEEBD" w14:textId="77777777" w:rsidR="001F5E61" w:rsidRPr="008075E5" w:rsidRDefault="001F5E61" w:rsidP="005F45C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7C9CF4" w14:textId="77777777" w:rsidR="001F5E61" w:rsidRPr="008075E5" w:rsidRDefault="001F5E61" w:rsidP="005F45C0">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1F5E61" w:rsidRPr="008075E5" w14:paraId="6D850E6D" w14:textId="77777777" w:rsidTr="005F45C0">
        <w:tc>
          <w:tcPr>
            <w:tcW w:w="4068" w:type="dxa"/>
            <w:tcBorders>
              <w:right w:val="single" w:sz="4" w:space="0" w:color="auto"/>
            </w:tcBorders>
            <w:vAlign w:val="center"/>
          </w:tcPr>
          <w:p w14:paraId="68CE0776" w14:textId="77777777" w:rsidR="001F5E61" w:rsidRPr="008075E5" w:rsidRDefault="001F5E61" w:rsidP="005F45C0">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3013918" w14:textId="77777777" w:rsidR="001F5E61" w:rsidRPr="008075E5" w:rsidRDefault="001F5E61" w:rsidP="005F45C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F837E5" w14:textId="77777777" w:rsidR="001F5E61" w:rsidRPr="008075E5" w:rsidRDefault="001F5E61" w:rsidP="005F45C0">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1F5E61" w:rsidRPr="008075E5" w14:paraId="67B2FC09" w14:textId="77777777" w:rsidTr="005F45C0">
        <w:tc>
          <w:tcPr>
            <w:tcW w:w="4068" w:type="dxa"/>
            <w:tcBorders>
              <w:right w:val="single" w:sz="4" w:space="0" w:color="auto"/>
            </w:tcBorders>
            <w:vAlign w:val="center"/>
          </w:tcPr>
          <w:p w14:paraId="24875B51" w14:textId="77777777" w:rsidR="001F5E61" w:rsidRPr="008075E5" w:rsidRDefault="001F5E61" w:rsidP="005F45C0">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7C705AB" w14:textId="77777777" w:rsidR="001F5E61" w:rsidRPr="008075E5" w:rsidRDefault="001F5E61" w:rsidP="005F45C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93169C2" w14:textId="77777777" w:rsidR="001F5E61" w:rsidRPr="008075E5" w:rsidRDefault="001F5E61" w:rsidP="005F45C0">
            <w:pPr>
              <w:spacing w:after="240"/>
              <w:jc w:val="center"/>
              <w:rPr>
                <w:rFonts w:ascii="Times New Roman" w:hAnsi="Times New Roman"/>
                <w:sz w:val="24"/>
                <w:szCs w:val="24"/>
                <w:lang w:val="ro-RO"/>
              </w:rPr>
            </w:pPr>
          </w:p>
        </w:tc>
      </w:tr>
      <w:tr w:rsidR="001F5E61" w:rsidRPr="008075E5" w14:paraId="65AE1C08" w14:textId="77777777" w:rsidTr="005F45C0">
        <w:tc>
          <w:tcPr>
            <w:tcW w:w="4068" w:type="dxa"/>
            <w:tcBorders>
              <w:right w:val="single" w:sz="4" w:space="0" w:color="auto"/>
            </w:tcBorders>
            <w:vAlign w:val="center"/>
          </w:tcPr>
          <w:p w14:paraId="587BC6D3" w14:textId="77777777" w:rsidR="001F5E61" w:rsidRPr="008075E5" w:rsidRDefault="001F5E61" w:rsidP="005F45C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25</w:t>
            </w:r>
          </w:p>
        </w:tc>
        <w:tc>
          <w:tcPr>
            <w:tcW w:w="900" w:type="dxa"/>
            <w:tcBorders>
              <w:top w:val="nil"/>
              <w:left w:val="single" w:sz="4" w:space="0" w:color="auto"/>
              <w:bottom w:val="nil"/>
              <w:right w:val="single" w:sz="4" w:space="0" w:color="auto"/>
            </w:tcBorders>
            <w:vAlign w:val="center"/>
          </w:tcPr>
          <w:p w14:paraId="1F877987" w14:textId="77777777" w:rsidR="001F5E61" w:rsidRPr="008075E5" w:rsidRDefault="001F5E61" w:rsidP="005F45C0">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B4DE099" w14:textId="77777777" w:rsidR="001F5E61" w:rsidRPr="008075E5" w:rsidRDefault="001F5E61" w:rsidP="005F45C0">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25</w:t>
            </w:r>
          </w:p>
        </w:tc>
      </w:tr>
    </w:tbl>
    <w:p w14:paraId="63763F90" w14:textId="77777777" w:rsidR="001F5E61" w:rsidRPr="008075E5" w:rsidRDefault="001F5E61" w:rsidP="001F5E61">
      <w:pPr>
        <w:spacing w:line="360" w:lineRule="auto"/>
        <w:jc w:val="center"/>
        <w:rPr>
          <w:rFonts w:ascii="Times New Roman" w:hAnsi="Times New Roman"/>
          <w:b/>
          <w:sz w:val="24"/>
          <w:szCs w:val="24"/>
          <w:lang w:val="ro-RO"/>
        </w:rPr>
      </w:pPr>
    </w:p>
    <w:p w14:paraId="4A715D4A" w14:textId="77777777" w:rsidR="001F5E61" w:rsidRPr="008075E5" w:rsidRDefault="001F5E61" w:rsidP="001F5E61">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7A14C1E3" w14:textId="77777777" w:rsidR="001F5E61" w:rsidRPr="008075E5" w:rsidRDefault="001F5E61" w:rsidP="001F5E61">
      <w:pPr>
        <w:jc w:val="center"/>
        <w:rPr>
          <w:rFonts w:ascii="Times New Roman" w:hAnsi="Times New Roman"/>
          <w:sz w:val="24"/>
          <w:szCs w:val="24"/>
          <w:lang w:val="ro-RO"/>
        </w:rPr>
      </w:pPr>
      <w:r w:rsidRPr="008075E5">
        <w:rPr>
          <w:rFonts w:ascii="Times New Roman" w:hAnsi="Times New Roman"/>
          <w:sz w:val="24"/>
          <w:szCs w:val="24"/>
          <w:lang w:val="ro-RO"/>
        </w:rPr>
        <w:t>Către</w:t>
      </w:r>
    </w:p>
    <w:p w14:paraId="095F11C9" w14:textId="77777777" w:rsidR="001F5E61" w:rsidRPr="008075E5" w:rsidRDefault="001F5E61" w:rsidP="001F5E61">
      <w:pPr>
        <w:jc w:val="center"/>
        <w:rPr>
          <w:rFonts w:ascii="Times New Roman" w:hAnsi="Times New Roman"/>
          <w:sz w:val="24"/>
          <w:szCs w:val="24"/>
          <w:lang w:val="ro-RO"/>
        </w:rPr>
      </w:pPr>
    </w:p>
    <w:p w14:paraId="1F3A0A4A" w14:textId="77777777" w:rsidR="001F5E61" w:rsidRPr="008075E5" w:rsidRDefault="001F5E61" w:rsidP="001F5E61">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0A96A30" w14:textId="77777777" w:rsidR="001F5E61" w:rsidRPr="008075E5" w:rsidRDefault="001F5E61" w:rsidP="001F5E61">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proofErr w:type="spellStart"/>
      <w:r w:rsidRPr="008075E5">
        <w:rPr>
          <w:rFonts w:ascii="Times New Roman" w:hAnsi="Times New Roman"/>
          <w:sz w:val="24"/>
          <w:szCs w:val="24"/>
          <w:lang w:val="ro-RO"/>
        </w:rPr>
        <w:t>Piaţa</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Libertăţii</w:t>
      </w:r>
      <w:proofErr w:type="spellEnd"/>
      <w:r w:rsidRPr="008075E5">
        <w:rPr>
          <w:rFonts w:ascii="Times New Roman" w:hAnsi="Times New Roman"/>
          <w:sz w:val="24"/>
          <w:szCs w:val="24"/>
          <w:lang w:val="ro-RO"/>
        </w:rPr>
        <w:t xml:space="preserve"> nr. 5, cam. 304,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4E5B7AD8" w14:textId="77777777" w:rsidR="001F5E61" w:rsidRPr="008075E5" w:rsidRDefault="001F5E61" w:rsidP="001F5E61">
      <w:pPr>
        <w:spacing w:line="360" w:lineRule="auto"/>
        <w:ind w:left="284"/>
        <w:jc w:val="center"/>
        <w:rPr>
          <w:rFonts w:ascii="Times New Roman" w:hAnsi="Times New Roman"/>
          <w:i/>
          <w:sz w:val="24"/>
          <w:szCs w:val="24"/>
          <w:lang w:val="ro-RO"/>
        </w:rPr>
      </w:pPr>
    </w:p>
    <w:p w14:paraId="26848E48" w14:textId="77777777" w:rsidR="001F5E61" w:rsidRPr="008075E5" w:rsidRDefault="001F5E61" w:rsidP="001F5E61">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Servicii sociale pentru persoane adulte cu dizabilități</w:t>
      </w:r>
      <w:r>
        <w:rPr>
          <w:rFonts w:ascii="Times New Roman" w:hAnsi="Times New Roman"/>
          <w:b/>
          <w:sz w:val="24"/>
          <w:szCs w:val="24"/>
          <w:lang w:val="ro-RO"/>
        </w:rPr>
        <w:t xml:space="preserve"> </w:t>
      </w:r>
      <w:r w:rsidRPr="00CD21A8">
        <w:rPr>
          <w:rFonts w:ascii="Times New Roman" w:hAnsi="Times New Roman"/>
          <w:b/>
          <w:sz w:val="24"/>
          <w:szCs w:val="24"/>
          <w:lang w:val="ro-RO"/>
        </w:rPr>
        <w:t>organizate ca „centru de zi pentru persoane adulte cu dizabilități”, cod CPV 85312</w:t>
      </w:r>
      <w:r>
        <w:rPr>
          <w:rFonts w:ascii="Times New Roman" w:hAnsi="Times New Roman"/>
          <w:b/>
          <w:sz w:val="24"/>
          <w:szCs w:val="24"/>
          <w:lang w:val="ro-RO"/>
        </w:rPr>
        <w:t>0</w:t>
      </w:r>
      <w:r w:rsidRPr="00CD21A8">
        <w:rPr>
          <w:rFonts w:ascii="Times New Roman" w:hAnsi="Times New Roman"/>
          <w:b/>
          <w:sz w:val="24"/>
          <w:szCs w:val="24"/>
          <w:lang w:val="ro-RO"/>
        </w:rPr>
        <w:t>00-</w:t>
      </w:r>
      <w:r>
        <w:rPr>
          <w:rFonts w:ascii="Times New Roman" w:hAnsi="Times New Roman"/>
          <w:b/>
          <w:sz w:val="24"/>
          <w:szCs w:val="24"/>
          <w:lang w:val="ro-RO"/>
        </w:rPr>
        <w:t>9</w:t>
      </w:r>
      <w:r w:rsidRPr="008075E5">
        <w:rPr>
          <w:rFonts w:ascii="Times New Roman" w:hAnsi="Times New Roman"/>
          <w:b/>
          <w:sz w:val="24"/>
          <w:szCs w:val="24"/>
          <w:lang w:val="ro-RO"/>
        </w:rPr>
        <w:t xml:space="preserve">, </w:t>
      </w:r>
    </w:p>
    <w:p w14:paraId="46532384" w14:textId="77777777" w:rsidR="001F5E61" w:rsidRPr="008075E5" w:rsidRDefault="001F5E61" w:rsidP="001F5E61">
      <w:pPr>
        <w:spacing w:line="276" w:lineRule="auto"/>
        <w:ind w:left="360" w:firstLine="360"/>
        <w:jc w:val="both"/>
        <w:rPr>
          <w:rFonts w:ascii="Times New Roman" w:hAnsi="Times New Roman"/>
          <w:b/>
          <w:sz w:val="24"/>
          <w:szCs w:val="24"/>
          <w:lang w:val="ro-RO"/>
        </w:rPr>
      </w:pPr>
    </w:p>
    <w:p w14:paraId="7E86641A" w14:textId="77777777" w:rsidR="001F5E61" w:rsidRPr="008075E5" w:rsidRDefault="001F5E61" w:rsidP="001F5E61">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04BB41E5" w14:textId="77777777" w:rsidR="001F5E61" w:rsidRPr="008075E5" w:rsidRDefault="001F5E61" w:rsidP="001F5E61">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1EDB98D4" w14:textId="77777777" w:rsidR="001F5E61" w:rsidRPr="008075E5" w:rsidRDefault="001F5E61" w:rsidP="001F5E61">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6982BE0D"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57C1EC09"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45890403"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46BD2C3"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27815D5B"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28E72FB8" w14:textId="77777777" w:rsidR="001F5E61" w:rsidRPr="008075E5" w:rsidRDefault="001F5E61" w:rsidP="001F5E61">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481E8082" w14:textId="77777777" w:rsidR="001F5E61" w:rsidRPr="008075E5" w:rsidRDefault="001F5E61" w:rsidP="001F5E61">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5534CCD3" w14:textId="77777777" w:rsidR="001F5E61" w:rsidRPr="008075E5" w:rsidRDefault="001F5E61" w:rsidP="001F5E61">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65A28D12" w14:textId="77777777" w:rsidR="001F5E61" w:rsidRPr="008075E5" w:rsidRDefault="001F5E61" w:rsidP="001F5E61">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280AE440" w14:textId="77777777" w:rsidR="001F5E61" w:rsidRPr="008075E5" w:rsidRDefault="001F5E61" w:rsidP="001F5E61">
      <w:pPr>
        <w:ind w:left="284"/>
        <w:rPr>
          <w:rFonts w:ascii="Times New Roman" w:hAnsi="Times New Roman"/>
          <w:sz w:val="24"/>
          <w:szCs w:val="24"/>
          <w:lang w:val="ro-RO"/>
        </w:rPr>
      </w:pPr>
    </w:p>
    <w:p w14:paraId="44E336A1" w14:textId="77777777" w:rsidR="001F5E61" w:rsidRPr="008075E5" w:rsidRDefault="001F5E61" w:rsidP="001F5E61">
      <w:pPr>
        <w:jc w:val="center"/>
        <w:rPr>
          <w:rFonts w:ascii="Times New Roman" w:hAnsi="Times New Roman"/>
          <w:sz w:val="24"/>
          <w:szCs w:val="24"/>
          <w:lang w:val="ro-RO"/>
        </w:rPr>
      </w:pPr>
      <w:r w:rsidRPr="008075E5">
        <w:rPr>
          <w:rFonts w:ascii="Times New Roman" w:hAnsi="Times New Roman"/>
          <w:sz w:val="24"/>
          <w:szCs w:val="24"/>
          <w:lang w:val="ro-RO"/>
        </w:rPr>
        <w:t>Ofertant,</w:t>
      </w:r>
    </w:p>
    <w:p w14:paraId="5BB38DFC" w14:textId="77777777" w:rsidR="001F5E61" w:rsidRPr="008075E5" w:rsidRDefault="001F5E61" w:rsidP="001F5E61">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125AF20A" w14:textId="77777777" w:rsidR="001F5E61" w:rsidRPr="008075E5" w:rsidRDefault="001F5E61" w:rsidP="001F5E61">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460415EA" w14:textId="77777777" w:rsidR="001F5E61" w:rsidRDefault="001F5E61" w:rsidP="001F5E61">
      <w:pPr>
        <w:jc w:val="right"/>
        <w:rPr>
          <w:rFonts w:ascii="Times New Roman" w:hAnsi="Times New Roman"/>
          <w:sz w:val="24"/>
          <w:szCs w:val="24"/>
          <w:lang w:val="ro-RO"/>
        </w:rPr>
      </w:pPr>
    </w:p>
    <w:p w14:paraId="25C99943" w14:textId="77777777" w:rsidR="001F5E61" w:rsidRDefault="001F5E61" w:rsidP="001F5E61">
      <w:pPr>
        <w:jc w:val="right"/>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4FCE8B02" w14:textId="41DB3025"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lastRenderedPageBreak/>
        <w:t xml:space="preserve">Formular nr. </w:t>
      </w:r>
      <w:r w:rsidR="001F5E61">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1B09722"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35610">
        <w:rPr>
          <w:rFonts w:ascii="Times New Roman" w:hAnsi="Times New Roman"/>
          <w:b/>
          <w:bCs/>
          <w:sz w:val="24"/>
          <w:szCs w:val="24"/>
        </w:rPr>
        <w:t>Centru</w:t>
      </w:r>
      <w:proofErr w:type="spellEnd"/>
      <w:r w:rsidR="00D35610">
        <w:rPr>
          <w:rFonts w:ascii="Times New Roman" w:hAnsi="Times New Roman"/>
          <w:b/>
          <w:bCs/>
          <w:sz w:val="24"/>
          <w:szCs w:val="24"/>
        </w:rPr>
        <w:t xml:space="preserve"> de zi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M-</w:t>
      </w:r>
      <w:proofErr w:type="spellStart"/>
      <w:r w:rsidR="00D35610">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D35610">
        <w:rPr>
          <w:rFonts w:ascii="Times New Roman" w:hAnsi="Times New Roman"/>
          <w:b/>
          <w:bCs/>
          <w:sz w:val="24"/>
          <w:szCs w:val="24"/>
        </w:rPr>
        <w:t>2</w:t>
      </w:r>
      <w:r w:rsidR="009D55F5">
        <w:rPr>
          <w:rFonts w:ascii="Times New Roman" w:hAnsi="Times New Roman"/>
          <w:b/>
          <w:bCs/>
          <w:sz w:val="24"/>
          <w:szCs w:val="24"/>
        </w:rPr>
        <w:t>6</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2E45EBD6" w:rsidR="006C50BE" w:rsidRPr="005B6C09" w:rsidRDefault="00D35610" w:rsidP="009455C0">
            <w:pPr>
              <w:jc w:val="center"/>
              <w:rPr>
                <w:rFonts w:ascii="Times New Roman" w:hAnsi="Times New Roman"/>
                <w:sz w:val="24"/>
                <w:szCs w:val="24"/>
              </w:rPr>
            </w:pPr>
            <w:r>
              <w:rPr>
                <w:rFonts w:ascii="Times New Roman" w:hAnsi="Times New Roman"/>
                <w:sz w:val="24"/>
                <w:szCs w:val="24"/>
              </w:rPr>
              <w:t>3</w:t>
            </w:r>
            <w:r w:rsidR="005B6C09">
              <w:rPr>
                <w:rFonts w:ascii="Times New Roman" w:hAnsi="Times New Roman"/>
                <w:sz w:val="24"/>
                <w:szCs w:val="24"/>
              </w:rPr>
              <w:t>.</w:t>
            </w:r>
            <w:r>
              <w:rPr>
                <w:rFonts w:ascii="Times New Roman" w:hAnsi="Times New Roman"/>
                <w:sz w:val="24"/>
                <w:szCs w:val="24"/>
              </w:rPr>
              <w:t>428</w:t>
            </w:r>
            <w:r w:rsidR="00D143E1">
              <w:rPr>
                <w:rFonts w:ascii="Times New Roman" w:hAnsi="Times New Roman"/>
                <w:sz w:val="24"/>
                <w:szCs w:val="24"/>
              </w:rPr>
              <w:t>,</w:t>
            </w:r>
            <w:r>
              <w:rPr>
                <w:rFonts w:ascii="Times New Roman" w:hAnsi="Times New Roman"/>
                <w:sz w:val="24"/>
                <w:szCs w:val="24"/>
              </w:rPr>
              <w:t>00</w:t>
            </w:r>
          </w:p>
        </w:tc>
        <w:tc>
          <w:tcPr>
            <w:tcW w:w="1310" w:type="dxa"/>
            <w:vAlign w:val="center"/>
          </w:tcPr>
          <w:p w14:paraId="012130BB" w14:textId="509D0841" w:rsidR="006C50BE" w:rsidRPr="005B6C09" w:rsidRDefault="00D35610" w:rsidP="009455C0">
            <w:pPr>
              <w:jc w:val="center"/>
              <w:rPr>
                <w:rFonts w:ascii="Times New Roman" w:hAnsi="Times New Roman"/>
                <w:sz w:val="24"/>
                <w:szCs w:val="24"/>
              </w:rPr>
            </w:pPr>
            <w:r>
              <w:rPr>
                <w:rFonts w:ascii="Times New Roman" w:hAnsi="Times New Roman"/>
                <w:sz w:val="24"/>
                <w:szCs w:val="24"/>
              </w:rPr>
              <w:t>2</w:t>
            </w:r>
            <w:r w:rsidR="009D55F5">
              <w:rPr>
                <w:rFonts w:ascii="Times New Roman" w:hAnsi="Times New Roman"/>
                <w:sz w:val="24"/>
                <w:szCs w:val="24"/>
              </w:rPr>
              <w:t>6</w:t>
            </w:r>
          </w:p>
        </w:tc>
        <w:tc>
          <w:tcPr>
            <w:tcW w:w="1163" w:type="dxa"/>
            <w:vAlign w:val="center"/>
          </w:tcPr>
          <w:p w14:paraId="71573518" w14:textId="64E6C597" w:rsidR="006C50BE" w:rsidRPr="005B6C09" w:rsidRDefault="009D55F5" w:rsidP="009455C0">
            <w:pPr>
              <w:jc w:val="center"/>
              <w:rPr>
                <w:rFonts w:ascii="Times New Roman" w:hAnsi="Times New Roman"/>
                <w:sz w:val="24"/>
                <w:szCs w:val="24"/>
              </w:rPr>
            </w:pPr>
            <w:r>
              <w:rPr>
                <w:rFonts w:ascii="Times New Roman" w:hAnsi="Times New Roman"/>
                <w:sz w:val="24"/>
                <w:szCs w:val="24"/>
              </w:rPr>
              <w:t>8</w:t>
            </w:r>
            <w:r w:rsidR="00D35610">
              <w:rPr>
                <w:rFonts w:ascii="Times New Roman" w:hAnsi="Times New Roman"/>
                <w:sz w:val="24"/>
                <w:szCs w:val="24"/>
              </w:rPr>
              <w:t>9.</w:t>
            </w:r>
            <w:r>
              <w:rPr>
                <w:rFonts w:ascii="Times New Roman" w:hAnsi="Times New Roman"/>
                <w:sz w:val="24"/>
                <w:szCs w:val="24"/>
              </w:rPr>
              <w:t>128</w:t>
            </w:r>
            <w:r w:rsidR="00D35610">
              <w:rPr>
                <w:rFonts w:ascii="Times New Roman" w:hAnsi="Times New Roman"/>
                <w:sz w:val="24"/>
                <w:szCs w:val="24"/>
              </w:rPr>
              <w:t>,00</w:t>
            </w:r>
          </w:p>
        </w:tc>
        <w:tc>
          <w:tcPr>
            <w:tcW w:w="1447" w:type="dxa"/>
            <w:vAlign w:val="center"/>
          </w:tcPr>
          <w:p w14:paraId="399CDEA5" w14:textId="48876761" w:rsidR="006C50BE" w:rsidRPr="00154777" w:rsidRDefault="00D35610" w:rsidP="009455C0">
            <w:pPr>
              <w:jc w:val="center"/>
              <w:rPr>
                <w:rFonts w:ascii="Times New Roman" w:hAnsi="Times New Roman"/>
                <w:sz w:val="24"/>
                <w:szCs w:val="24"/>
              </w:rPr>
            </w:pPr>
            <w:r>
              <w:rPr>
                <w:rFonts w:ascii="Times New Roman" w:hAnsi="Times New Roman"/>
                <w:sz w:val="24"/>
                <w:szCs w:val="24"/>
              </w:rPr>
              <w:t>7</w:t>
            </w:r>
            <w:r w:rsidR="009D55F5">
              <w:rPr>
                <w:rFonts w:ascii="Times New Roman" w:hAnsi="Times New Roman"/>
                <w:sz w:val="24"/>
                <w:szCs w:val="24"/>
              </w:rPr>
              <w:t>13</w:t>
            </w:r>
            <w:r w:rsidR="009843DB">
              <w:rPr>
                <w:rFonts w:ascii="Times New Roman" w:hAnsi="Times New Roman"/>
                <w:sz w:val="24"/>
                <w:szCs w:val="24"/>
              </w:rPr>
              <w:t>.</w:t>
            </w:r>
            <w:r w:rsidR="009D55F5">
              <w:rPr>
                <w:rFonts w:ascii="Times New Roman" w:hAnsi="Times New Roman"/>
                <w:sz w:val="24"/>
                <w:szCs w:val="24"/>
              </w:rPr>
              <w:t>024</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057D839D"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1F5E61">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0E64BD8D"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1F5E61">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2A013F6B"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1F5E61">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3FD9C52"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1F5E61">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0C37F98A"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1F5E61">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16F68FF3"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1F5E61">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08D152C2"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1F5E61">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0FE7E" w14:textId="77777777" w:rsidR="000C38B9" w:rsidRDefault="000C38B9" w:rsidP="00400002">
      <w:r>
        <w:separator/>
      </w:r>
    </w:p>
  </w:endnote>
  <w:endnote w:type="continuationSeparator" w:id="0">
    <w:p w14:paraId="5601F0BC" w14:textId="77777777" w:rsidR="000C38B9" w:rsidRDefault="000C38B9"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1B90C" w14:textId="77777777" w:rsidR="000C38B9" w:rsidRDefault="000C38B9" w:rsidP="00400002">
      <w:r>
        <w:separator/>
      </w:r>
    </w:p>
  </w:footnote>
  <w:footnote w:type="continuationSeparator" w:id="0">
    <w:p w14:paraId="6B6B84BC" w14:textId="77777777" w:rsidR="000C38B9" w:rsidRDefault="000C38B9"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8B9"/>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5E61"/>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263"/>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246A"/>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2860</Words>
  <Characters>16303</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2025-04-17T10:26:00Z</cp:lastPrinted>
  <dcterms:created xsi:type="dcterms:W3CDTF">2025-04-16T10:13:00Z</dcterms:created>
  <dcterms:modified xsi:type="dcterms:W3CDTF">2025-04-17T10:26:00Z</dcterms:modified>
</cp:coreProperties>
</file>