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06CBB"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p w14:paraId="4507E97F"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p w14:paraId="5B958361"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p>
    <w:p w14:paraId="11DDFCB4"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p>
    <w:p w14:paraId="0C343E6A"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p>
    <w:p w14:paraId="4B4B24C0" w14:textId="77777777" w:rsidR="002660B5" w:rsidRDefault="002660B5" w:rsidP="002660B5">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OPIS</w:t>
      </w:r>
    </w:p>
    <w:p w14:paraId="7143862B" w14:textId="77777777" w:rsidR="002660B5" w:rsidRDefault="002660B5" w:rsidP="002660B5">
      <w:pPr>
        <w:overflowPunct/>
        <w:autoSpaceDE/>
        <w:autoSpaceDN/>
        <w:adjustRightInd/>
        <w:spacing w:after="160" w:line="259" w:lineRule="auto"/>
        <w:jc w:val="center"/>
        <w:textAlignment w:val="auto"/>
        <w:rPr>
          <w:rFonts w:ascii="Times New Roman" w:hAnsi="Times New Roman"/>
          <w:b/>
          <w:sz w:val="24"/>
          <w:szCs w:val="24"/>
          <w:lang w:val="ro-RO"/>
        </w:rPr>
      </w:pPr>
    </w:p>
    <w:p w14:paraId="14904370" w14:textId="77777777" w:rsidR="002660B5" w:rsidRPr="002660B5" w:rsidRDefault="002660B5" w:rsidP="002660B5">
      <w:pPr>
        <w:overflowPunct/>
        <w:autoSpaceDE/>
        <w:autoSpaceDN/>
        <w:adjustRightInd/>
        <w:spacing w:after="160" w:line="259" w:lineRule="auto"/>
        <w:jc w:val="center"/>
        <w:textAlignment w:val="auto"/>
        <w:rPr>
          <w:rFonts w:ascii="Times New Roman" w:hAnsi="Times New Roman"/>
          <w:b/>
          <w:sz w:val="24"/>
          <w:szCs w:val="24"/>
          <w:lang w:val="ro-RO"/>
        </w:rPr>
      </w:pPr>
    </w:p>
    <w:p w14:paraId="6247085B" w14:textId="77777777" w:rsidR="002660B5" w:rsidRDefault="002660B5" w:rsidP="002660B5">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A187801" w14:textId="77777777" w:rsidR="002660B5" w:rsidRPr="007266F1" w:rsidRDefault="002660B5" w:rsidP="002660B5">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77C09C3F" w14:textId="77777777" w:rsidR="002660B5" w:rsidRPr="007266F1" w:rsidRDefault="002660B5" w:rsidP="002660B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33370D94" w14:textId="77777777" w:rsidR="002660B5" w:rsidRPr="007266F1" w:rsidRDefault="002660B5" w:rsidP="002660B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6210C7CC" w14:textId="77777777" w:rsidR="002660B5" w:rsidRPr="007266F1" w:rsidRDefault="002660B5" w:rsidP="002660B5">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0" w:name="_Hlk37665265"/>
      <w:r w:rsidRPr="007266F1">
        <w:rPr>
          <w:rFonts w:ascii="Times New Roman" w:hAnsi="Times New Roman"/>
          <w:color w:val="000000"/>
          <w:sz w:val="24"/>
          <w:szCs w:val="28"/>
          <w:lang w:val="ro-RO"/>
        </w:rPr>
        <w:t>Declarație privind neîncadrarea în situațiile prevăzute la art. 165 din Legea 98/2016</w:t>
      </w:r>
    </w:p>
    <w:bookmarkEnd w:id="0"/>
    <w:p w14:paraId="38CDBF91" w14:textId="77777777" w:rsidR="002660B5" w:rsidRPr="007266F1" w:rsidRDefault="002660B5" w:rsidP="002660B5">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483AEB14" w14:textId="77777777" w:rsidR="002660B5" w:rsidRPr="007266F1" w:rsidRDefault="002660B5" w:rsidP="002660B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17592A19" w14:textId="77777777" w:rsidR="002660B5" w:rsidRDefault="002660B5" w:rsidP="002660B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52B0ADAA" w14:textId="77777777" w:rsidR="002660B5" w:rsidRDefault="002660B5" w:rsidP="002660B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5F032F84" w14:textId="77777777" w:rsidR="002660B5" w:rsidRPr="005D3155" w:rsidRDefault="002660B5" w:rsidP="002660B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1842D637" w14:textId="77777777" w:rsidR="002660B5" w:rsidRPr="007266F1" w:rsidRDefault="002660B5" w:rsidP="002660B5">
      <w:pPr>
        <w:overflowPunct/>
        <w:autoSpaceDE/>
        <w:autoSpaceDN/>
        <w:adjustRightInd/>
        <w:spacing w:line="360" w:lineRule="auto"/>
        <w:textAlignment w:val="auto"/>
        <w:rPr>
          <w:rFonts w:ascii="Times New Roman" w:hAnsi="Times New Roman"/>
          <w:iCs/>
          <w:sz w:val="24"/>
          <w:szCs w:val="28"/>
          <w:lang w:val="ro-RO"/>
        </w:rPr>
      </w:pPr>
    </w:p>
    <w:p w14:paraId="11A1B097" w14:textId="77777777" w:rsidR="002660B5" w:rsidRPr="002660B5" w:rsidRDefault="002660B5" w:rsidP="002660B5">
      <w:pPr>
        <w:overflowPunct/>
        <w:autoSpaceDE/>
        <w:autoSpaceDN/>
        <w:adjustRightInd/>
        <w:spacing w:after="160" w:line="259" w:lineRule="auto"/>
        <w:textAlignment w:val="auto"/>
        <w:rPr>
          <w:rFonts w:ascii="Times New Roman" w:hAnsi="Times New Roman"/>
          <w:iCs/>
          <w:sz w:val="24"/>
          <w:szCs w:val="24"/>
          <w:lang w:val="ro-RO"/>
        </w:rPr>
      </w:pPr>
    </w:p>
    <w:p w14:paraId="03004157" w14:textId="77777777" w:rsidR="002660B5" w:rsidRPr="002660B5" w:rsidRDefault="002660B5" w:rsidP="002660B5">
      <w:pPr>
        <w:overflowPunct/>
        <w:autoSpaceDE/>
        <w:autoSpaceDN/>
        <w:adjustRightInd/>
        <w:spacing w:after="160" w:line="259" w:lineRule="auto"/>
        <w:textAlignment w:val="auto"/>
        <w:rPr>
          <w:rFonts w:ascii="Times New Roman" w:hAnsi="Times New Roman"/>
          <w:iCs/>
          <w:sz w:val="24"/>
          <w:szCs w:val="24"/>
          <w:lang w:val="ro-RO"/>
        </w:rPr>
      </w:pPr>
    </w:p>
    <w:p w14:paraId="3BD747B9"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p w14:paraId="4CE768FD"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br w:type="page"/>
      </w:r>
    </w:p>
    <w:p w14:paraId="64B38827"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b/>
          <w:sz w:val="24"/>
          <w:szCs w:val="24"/>
          <w:lang w:val="ro-RO"/>
        </w:rPr>
        <w:lastRenderedPageBreak/>
        <w:t>Formularul nr. 1</w:t>
      </w:r>
    </w:p>
    <w:p w14:paraId="567B1CA1"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2660B5" w:rsidRPr="002660B5" w14:paraId="1B88CA3F" w14:textId="77777777" w:rsidTr="002660B5">
        <w:tc>
          <w:tcPr>
            <w:tcW w:w="4068" w:type="dxa"/>
            <w:tcBorders>
              <w:top w:val="single" w:sz="4" w:space="0" w:color="auto"/>
              <w:left w:val="single" w:sz="4" w:space="0" w:color="auto"/>
              <w:bottom w:val="single" w:sz="4" w:space="0" w:color="auto"/>
              <w:right w:val="single" w:sz="4" w:space="0" w:color="auto"/>
            </w:tcBorders>
            <w:vAlign w:val="center"/>
            <w:hideMark/>
          </w:tcPr>
          <w:p w14:paraId="4C062BDF"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23CDEC9F"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2DFB44BD"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2660B5" w:rsidRPr="002660B5" w14:paraId="4CCD3A9B" w14:textId="77777777" w:rsidTr="002660B5">
        <w:tc>
          <w:tcPr>
            <w:tcW w:w="4068" w:type="dxa"/>
            <w:tcBorders>
              <w:top w:val="single" w:sz="4" w:space="0" w:color="auto"/>
              <w:left w:val="single" w:sz="4" w:space="0" w:color="auto"/>
              <w:bottom w:val="single" w:sz="4" w:space="0" w:color="auto"/>
              <w:right w:val="single" w:sz="4" w:space="0" w:color="auto"/>
            </w:tcBorders>
            <w:vAlign w:val="center"/>
            <w:hideMark/>
          </w:tcPr>
          <w:p w14:paraId="69C3A694" w14:textId="77777777" w:rsidR="002660B5" w:rsidRPr="002660B5" w:rsidRDefault="002660B5" w:rsidP="002660B5">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11DA77DA"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053491E2"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2660B5" w:rsidRPr="002660B5" w14:paraId="05455AF9" w14:textId="77777777" w:rsidTr="002660B5">
        <w:tc>
          <w:tcPr>
            <w:tcW w:w="4068" w:type="dxa"/>
            <w:tcBorders>
              <w:top w:val="single" w:sz="4" w:space="0" w:color="auto"/>
              <w:left w:val="single" w:sz="4" w:space="0" w:color="auto"/>
              <w:bottom w:val="single" w:sz="4" w:space="0" w:color="auto"/>
              <w:right w:val="single" w:sz="4" w:space="0" w:color="auto"/>
            </w:tcBorders>
            <w:vAlign w:val="center"/>
          </w:tcPr>
          <w:p w14:paraId="784E2C4A" w14:textId="77777777" w:rsidR="002660B5" w:rsidRPr="002660B5" w:rsidRDefault="002660B5" w:rsidP="002660B5">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6A0606DF"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044279C0"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tc>
      </w:tr>
      <w:tr w:rsidR="002660B5" w:rsidRPr="002660B5" w14:paraId="0A246C39" w14:textId="77777777" w:rsidTr="002660B5">
        <w:tc>
          <w:tcPr>
            <w:tcW w:w="4068" w:type="dxa"/>
            <w:tcBorders>
              <w:top w:val="single" w:sz="4" w:space="0" w:color="auto"/>
              <w:left w:val="single" w:sz="4" w:space="0" w:color="auto"/>
              <w:bottom w:val="single" w:sz="4" w:space="0" w:color="auto"/>
              <w:right w:val="single" w:sz="4" w:space="0" w:color="auto"/>
            </w:tcBorders>
            <w:vAlign w:val="center"/>
            <w:hideMark/>
          </w:tcPr>
          <w:p w14:paraId="50BFB9FA" w14:textId="77777777" w:rsidR="002660B5" w:rsidRPr="002660B5" w:rsidRDefault="002660B5" w:rsidP="002660B5">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c>
          <w:tcPr>
            <w:tcW w:w="900" w:type="dxa"/>
            <w:tcBorders>
              <w:top w:val="nil"/>
              <w:left w:val="single" w:sz="4" w:space="0" w:color="auto"/>
              <w:bottom w:val="nil"/>
              <w:right w:val="single" w:sz="4" w:space="0" w:color="auto"/>
            </w:tcBorders>
            <w:vAlign w:val="center"/>
          </w:tcPr>
          <w:p w14:paraId="664E9C83"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70D72E9F" w14:textId="77777777" w:rsidR="002660B5" w:rsidRPr="002660B5" w:rsidRDefault="002660B5" w:rsidP="002660B5">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r>
    </w:tbl>
    <w:p w14:paraId="32586DE5"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p>
    <w:p w14:paraId="057CC3F6" w14:textId="77777777" w:rsidR="002660B5" w:rsidRPr="002660B5" w:rsidRDefault="002660B5" w:rsidP="002660B5">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1E7658B6" w14:textId="77777777" w:rsidR="002660B5" w:rsidRPr="002660B5" w:rsidRDefault="002660B5" w:rsidP="002660B5">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5A0EFF8D" w14:textId="77777777" w:rsidR="002660B5" w:rsidRPr="002660B5" w:rsidRDefault="002660B5" w:rsidP="002660B5">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0C6EB9DD" w14:textId="77777777" w:rsidR="002660B5" w:rsidRPr="002660B5" w:rsidRDefault="002660B5" w:rsidP="002660B5">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 xml:space="preserve">Miercurea Ciuc, </w:t>
      </w:r>
      <w:proofErr w:type="spellStart"/>
      <w:r w:rsidRPr="002660B5">
        <w:rPr>
          <w:rFonts w:ascii="Times New Roman" w:hAnsi="Times New Roman"/>
          <w:sz w:val="24"/>
          <w:szCs w:val="24"/>
          <w:lang w:val="ro-RO"/>
        </w:rPr>
        <w:t>Piaţa</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Libertăţii</w:t>
      </w:r>
      <w:proofErr w:type="spellEnd"/>
      <w:r w:rsidRPr="002660B5">
        <w:rPr>
          <w:rFonts w:ascii="Times New Roman" w:hAnsi="Times New Roman"/>
          <w:sz w:val="24"/>
          <w:szCs w:val="24"/>
          <w:lang w:val="ro-RO"/>
        </w:rPr>
        <w:t xml:space="preserve"> nr. 5, cam. 304, </w:t>
      </w:r>
      <w:proofErr w:type="spellStart"/>
      <w:r w:rsidRPr="002660B5">
        <w:rPr>
          <w:rFonts w:ascii="Times New Roman" w:hAnsi="Times New Roman"/>
          <w:sz w:val="24"/>
          <w:szCs w:val="24"/>
          <w:lang w:val="ro-RO"/>
        </w:rPr>
        <w:t>judetul</w:t>
      </w:r>
      <w:proofErr w:type="spellEnd"/>
      <w:r w:rsidRPr="002660B5">
        <w:rPr>
          <w:rFonts w:ascii="Times New Roman" w:hAnsi="Times New Roman"/>
          <w:sz w:val="24"/>
          <w:szCs w:val="24"/>
          <w:lang w:val="ro-RO"/>
        </w:rPr>
        <w:t xml:space="preserve"> Harghita, România</w:t>
      </w:r>
    </w:p>
    <w:p w14:paraId="0EDD0D82" w14:textId="77777777" w:rsidR="002660B5" w:rsidRPr="002660B5" w:rsidRDefault="002660B5" w:rsidP="002660B5">
      <w:pPr>
        <w:overflowPunct/>
        <w:autoSpaceDE/>
        <w:autoSpaceDN/>
        <w:adjustRightInd/>
        <w:spacing w:after="160" w:line="259" w:lineRule="auto"/>
        <w:textAlignment w:val="auto"/>
        <w:rPr>
          <w:rFonts w:ascii="Times New Roman" w:hAnsi="Times New Roman"/>
          <w:i/>
          <w:sz w:val="24"/>
          <w:szCs w:val="24"/>
          <w:lang w:val="ro-RO"/>
        </w:rPr>
      </w:pPr>
    </w:p>
    <w:p w14:paraId="515BECDF"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 xml:space="preserve">Servicii sociale pentru persoane adulte cu dizabilități organizate ca „centru de zi pentru persoane adulte cu dizabilități”, cod CPV 85312000-9, </w:t>
      </w:r>
    </w:p>
    <w:p w14:paraId="4E9B0D23"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p>
    <w:p w14:paraId="2D53E7A9" w14:textId="77777777" w:rsidR="002660B5" w:rsidRPr="002660B5" w:rsidRDefault="002660B5" w:rsidP="002660B5">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06EB001C" w14:textId="77777777" w:rsidR="002660B5" w:rsidRPr="002660B5" w:rsidRDefault="002660B5" w:rsidP="002660B5">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006FF11E" w14:textId="77777777" w:rsidR="002660B5" w:rsidRPr="002660B5" w:rsidRDefault="002660B5" w:rsidP="002660B5">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6181AF30" w14:textId="77777777" w:rsidR="002660B5" w:rsidRPr="002660B5" w:rsidRDefault="002660B5" w:rsidP="002660B5">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472AB37B" w14:textId="77777777" w:rsidR="002660B5" w:rsidRPr="002660B5" w:rsidRDefault="002660B5" w:rsidP="002660B5">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4C346254" w14:textId="77777777" w:rsidR="002660B5" w:rsidRPr="002660B5" w:rsidRDefault="002660B5" w:rsidP="002660B5">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10AD18E5" w14:textId="77777777" w:rsidR="002660B5" w:rsidRPr="002660B5" w:rsidRDefault="002660B5" w:rsidP="002660B5">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5BA0BDA4" w14:textId="77777777" w:rsidR="002660B5" w:rsidRPr="002660B5" w:rsidRDefault="002660B5" w:rsidP="002660B5">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40981C1D" w14:textId="77777777" w:rsidR="002660B5" w:rsidRPr="002660B5" w:rsidRDefault="002660B5" w:rsidP="002660B5">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267B4EB7"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63879593"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63821319"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1023991A"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p>
    <w:p w14:paraId="40B526F4" w14:textId="77777777" w:rsidR="002660B5" w:rsidRPr="002660B5" w:rsidRDefault="002660B5" w:rsidP="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00A43470" w14:textId="77777777" w:rsidR="002660B5" w:rsidRPr="002660B5" w:rsidRDefault="002660B5" w:rsidP="002660B5">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6935CB8B" w14:textId="6BF8C3D7" w:rsidR="001F4339" w:rsidRPr="007266F1" w:rsidRDefault="002660B5">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001F4339" w:rsidRPr="007266F1">
        <w:rPr>
          <w:rFonts w:ascii="Times New Roman" w:hAnsi="Times New Roman"/>
          <w:sz w:val="24"/>
          <w:szCs w:val="24"/>
          <w:lang w:val="ro-RO"/>
        </w:rPr>
        <w:br w:type="page"/>
      </w:r>
    </w:p>
    <w:p w14:paraId="4FCE8B02" w14:textId="1A01B3C3"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lastRenderedPageBreak/>
        <w:t xml:space="preserve">Formular nr. </w:t>
      </w:r>
      <w:r w:rsidR="002660B5">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56FFEFCB" w14:textId="77777777" w:rsidR="003A6624"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5B6C09">
        <w:rPr>
          <w:rFonts w:ascii="Times New Roman" w:hAnsi="Times New Roman"/>
          <w:b/>
          <w:bCs/>
          <w:sz w:val="24"/>
          <w:szCs w:val="24"/>
        </w:rPr>
        <w:t>Centrul</w:t>
      </w:r>
      <w:proofErr w:type="spellEnd"/>
      <w:r w:rsidR="005B6C09">
        <w:rPr>
          <w:rFonts w:ascii="Times New Roman" w:hAnsi="Times New Roman"/>
          <w:b/>
          <w:bCs/>
          <w:sz w:val="24"/>
          <w:szCs w:val="24"/>
        </w:rPr>
        <w:t xml:space="preserve"> de zi </w:t>
      </w:r>
      <w:proofErr w:type="spellStart"/>
      <w:r w:rsidR="005B6C09">
        <w:rPr>
          <w:rFonts w:ascii="Times New Roman" w:hAnsi="Times New Roman"/>
          <w:b/>
          <w:bCs/>
          <w:sz w:val="24"/>
          <w:szCs w:val="24"/>
        </w:rPr>
        <w:t>pentru</w:t>
      </w:r>
      <w:proofErr w:type="spellEnd"/>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r w:rsidR="005B6C09">
        <w:rPr>
          <w:rFonts w:ascii="Times New Roman" w:hAnsi="Times New Roman"/>
          <w:b/>
          <w:bCs/>
          <w:sz w:val="24"/>
          <w:szCs w:val="24"/>
        </w:rPr>
        <w:t xml:space="preserve"> </w:t>
      </w:r>
      <w:proofErr w:type="spellStart"/>
      <w:r w:rsidR="005B6C09">
        <w:rPr>
          <w:rFonts w:ascii="Times New Roman" w:hAnsi="Times New Roman"/>
          <w:b/>
          <w:bCs/>
          <w:sz w:val="24"/>
          <w:szCs w:val="24"/>
        </w:rPr>
        <w:t>adulte</w:t>
      </w:r>
      <w:proofErr w:type="spellEnd"/>
      <w:r w:rsidR="005B6C09">
        <w:rPr>
          <w:rFonts w:ascii="Times New Roman" w:hAnsi="Times New Roman"/>
          <w:b/>
          <w:bCs/>
          <w:sz w:val="24"/>
          <w:szCs w:val="24"/>
        </w:rPr>
        <w:t xml:space="preserve"> cu </w:t>
      </w:r>
      <w:proofErr w:type="spellStart"/>
      <w:r w:rsidR="005B6C09">
        <w:rPr>
          <w:rFonts w:ascii="Times New Roman" w:hAnsi="Times New Roman"/>
          <w:b/>
          <w:bCs/>
          <w:sz w:val="24"/>
          <w:szCs w:val="24"/>
        </w:rPr>
        <w:t>dizabilități</w:t>
      </w:r>
      <w:proofErr w:type="spellEnd"/>
      <w:r w:rsidR="005B6C09">
        <w:rPr>
          <w:rFonts w:ascii="Times New Roman" w:hAnsi="Times New Roman"/>
          <w:b/>
          <w:bCs/>
          <w:sz w:val="24"/>
          <w:szCs w:val="24"/>
        </w:rPr>
        <w:t xml:space="preserve"> </w:t>
      </w:r>
    </w:p>
    <w:p w14:paraId="670B4C00" w14:textId="11CFA802" w:rsidR="006C50BE" w:rsidRPr="005B6C09" w:rsidRDefault="003A6624" w:rsidP="006C50BE">
      <w:pPr>
        <w:jc w:val="center"/>
        <w:rPr>
          <w:rFonts w:ascii="Times New Roman" w:hAnsi="Times New Roman"/>
          <w:bCs/>
          <w:sz w:val="24"/>
          <w:szCs w:val="24"/>
          <w:lang w:val="ro-RO"/>
        </w:rPr>
      </w:pPr>
      <w:r>
        <w:rPr>
          <w:rFonts w:ascii="Times New Roman" w:hAnsi="Times New Roman"/>
          <w:b/>
          <w:bCs/>
          <w:sz w:val="24"/>
          <w:szCs w:val="24"/>
        </w:rPr>
        <w:t xml:space="preserve">Miercurea </w:t>
      </w:r>
      <w:proofErr w:type="spellStart"/>
      <w:r>
        <w:rPr>
          <w:rFonts w:ascii="Times New Roman" w:hAnsi="Times New Roman"/>
          <w:b/>
          <w:bCs/>
          <w:sz w:val="24"/>
          <w:szCs w:val="24"/>
        </w:rPr>
        <w:t>Ciuc</w:t>
      </w:r>
      <w:proofErr w:type="spellEnd"/>
      <w:r>
        <w:rPr>
          <w:rFonts w:ascii="Times New Roman" w:hAnsi="Times New Roman"/>
          <w:b/>
          <w:bCs/>
          <w:sz w:val="24"/>
          <w:szCs w:val="24"/>
        </w:rPr>
        <w:t xml:space="preserve"> </w:t>
      </w:r>
      <w:r w:rsidR="005B6C09">
        <w:rPr>
          <w:rFonts w:ascii="Times New Roman" w:hAnsi="Times New Roman"/>
          <w:b/>
          <w:bCs/>
          <w:sz w:val="24"/>
          <w:szCs w:val="24"/>
        </w:rPr>
        <w:t xml:space="preserve">12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16C60008" w:rsidR="006C50BE" w:rsidRPr="005B6C09" w:rsidRDefault="005B6C09" w:rsidP="009455C0">
            <w:pPr>
              <w:jc w:val="center"/>
              <w:rPr>
                <w:rFonts w:ascii="Times New Roman" w:hAnsi="Times New Roman"/>
                <w:sz w:val="24"/>
                <w:szCs w:val="24"/>
              </w:rPr>
            </w:pPr>
            <w:r w:rsidRPr="005B6C09">
              <w:rPr>
                <w:rFonts w:ascii="Times New Roman" w:hAnsi="Times New Roman"/>
                <w:sz w:val="24"/>
                <w:szCs w:val="24"/>
              </w:rPr>
              <w:t>2</w:t>
            </w:r>
            <w:r>
              <w:rPr>
                <w:rFonts w:ascii="Times New Roman" w:hAnsi="Times New Roman"/>
                <w:sz w:val="24"/>
                <w:szCs w:val="24"/>
              </w:rPr>
              <w:t>.</w:t>
            </w:r>
            <w:r w:rsidRPr="005B6C09">
              <w:rPr>
                <w:rFonts w:ascii="Times New Roman" w:hAnsi="Times New Roman"/>
                <w:sz w:val="24"/>
                <w:szCs w:val="24"/>
              </w:rPr>
              <w:t>669,08</w:t>
            </w:r>
          </w:p>
        </w:tc>
        <w:tc>
          <w:tcPr>
            <w:tcW w:w="1310" w:type="dxa"/>
            <w:vAlign w:val="center"/>
          </w:tcPr>
          <w:p w14:paraId="012130BB" w14:textId="3D16FDD3" w:rsidR="006C50BE" w:rsidRPr="005B6C09" w:rsidRDefault="005B6C09" w:rsidP="009455C0">
            <w:pPr>
              <w:jc w:val="center"/>
              <w:rPr>
                <w:rFonts w:ascii="Times New Roman" w:hAnsi="Times New Roman"/>
                <w:sz w:val="24"/>
                <w:szCs w:val="24"/>
              </w:rPr>
            </w:pPr>
            <w:r w:rsidRPr="005B6C09">
              <w:rPr>
                <w:rFonts w:ascii="Times New Roman" w:hAnsi="Times New Roman"/>
                <w:sz w:val="24"/>
                <w:szCs w:val="24"/>
              </w:rPr>
              <w:t>12</w:t>
            </w:r>
          </w:p>
        </w:tc>
        <w:tc>
          <w:tcPr>
            <w:tcW w:w="1163" w:type="dxa"/>
            <w:vAlign w:val="center"/>
          </w:tcPr>
          <w:p w14:paraId="71573518" w14:textId="172B47BB" w:rsidR="006C50BE" w:rsidRPr="005B6C09" w:rsidRDefault="005B6C09" w:rsidP="009455C0">
            <w:pPr>
              <w:jc w:val="center"/>
              <w:rPr>
                <w:rFonts w:ascii="Times New Roman" w:hAnsi="Times New Roman"/>
                <w:sz w:val="24"/>
                <w:szCs w:val="24"/>
              </w:rPr>
            </w:pPr>
            <w:r w:rsidRPr="005B6C09">
              <w:rPr>
                <w:rFonts w:ascii="Times New Roman" w:hAnsi="Times New Roman"/>
                <w:sz w:val="24"/>
                <w:szCs w:val="24"/>
              </w:rPr>
              <w:t>32.028,96</w:t>
            </w:r>
          </w:p>
        </w:tc>
        <w:tc>
          <w:tcPr>
            <w:tcW w:w="1447" w:type="dxa"/>
            <w:vAlign w:val="center"/>
          </w:tcPr>
          <w:p w14:paraId="399CDEA5" w14:textId="726B9E7C" w:rsidR="006C50BE" w:rsidRPr="00154777" w:rsidRDefault="005B6C09" w:rsidP="009455C0">
            <w:pPr>
              <w:jc w:val="center"/>
              <w:rPr>
                <w:rFonts w:ascii="Times New Roman" w:hAnsi="Times New Roman"/>
                <w:sz w:val="24"/>
                <w:szCs w:val="24"/>
              </w:rPr>
            </w:pPr>
            <w:r w:rsidRPr="005B6C09">
              <w:rPr>
                <w:rFonts w:ascii="Times New Roman" w:hAnsi="Times New Roman"/>
                <w:sz w:val="24"/>
                <w:szCs w:val="24"/>
              </w:rPr>
              <w:t>256.231,68</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6DF1C3E9"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2660B5">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6487DA19"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2660B5">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4A15725E"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2660B5">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02A6C2E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2660B5">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4CB1DB09"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2660B5">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79023C9B"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2660B5">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41636A68"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2660B5">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34C97" w14:textId="77777777" w:rsidR="008763FF" w:rsidRDefault="008763FF" w:rsidP="00400002">
      <w:r>
        <w:separator/>
      </w:r>
    </w:p>
  </w:endnote>
  <w:endnote w:type="continuationSeparator" w:id="0">
    <w:p w14:paraId="07011EF1" w14:textId="77777777" w:rsidR="008763FF" w:rsidRDefault="008763F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8994E" w14:textId="77777777" w:rsidR="008763FF" w:rsidRDefault="008763FF" w:rsidP="00400002">
      <w:r>
        <w:separator/>
      </w:r>
    </w:p>
  </w:footnote>
  <w:footnote w:type="continuationSeparator" w:id="0">
    <w:p w14:paraId="4F5C633A" w14:textId="77777777" w:rsidR="008763FF" w:rsidRDefault="008763FF"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1184174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7576138">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0B5"/>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29DA"/>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624"/>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3FF"/>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2BB"/>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1772242127">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 w:id="210360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2866</Words>
  <Characters>16342</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5</cp:revision>
  <cp:lastPrinted>2024-09-26T11:20:00Z</cp:lastPrinted>
  <dcterms:created xsi:type="dcterms:W3CDTF">2025-04-16T09:33:00Z</dcterms:created>
  <dcterms:modified xsi:type="dcterms:W3CDTF">2025-04-17T10:33:00Z</dcterms:modified>
</cp:coreProperties>
</file>