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7747D814" w14:textId="77777777" w:rsidR="000F5D65" w:rsidRPr="007266F1" w:rsidRDefault="000F5D65" w:rsidP="000F5D65">
      <w:pPr>
        <w:rPr>
          <w:rFonts w:ascii="Times New Roman" w:hAnsi="Times New Roman"/>
          <w:sz w:val="24"/>
          <w:szCs w:val="24"/>
          <w:lang w:val="ro-RO"/>
        </w:rPr>
      </w:pPr>
      <w:bookmarkStart w:id="0" w:name="_Hlk35511263"/>
    </w:p>
    <w:p w14:paraId="1A3972E6" w14:textId="77777777" w:rsidR="000F5D65" w:rsidRPr="007266F1" w:rsidRDefault="000F5D65" w:rsidP="000F5D65">
      <w:pPr>
        <w:rPr>
          <w:rFonts w:ascii="Times New Roman" w:hAnsi="Times New Roman"/>
          <w:sz w:val="24"/>
          <w:szCs w:val="24"/>
          <w:lang w:val="ro-RO"/>
        </w:rPr>
      </w:pPr>
    </w:p>
    <w:p w14:paraId="28F9B04E"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DED7682"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9E8085B"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5956E91"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50BF6C8B"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5AB3EF5B"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43F24E40"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41B0BF12"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349EFCDE" w14:textId="77777777" w:rsidR="000F5D65" w:rsidRDefault="000F5D65" w:rsidP="000F5D65">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525796A1" w14:textId="77777777" w:rsidR="000F5D65" w:rsidRPr="007266F1" w:rsidRDefault="000F5D65" w:rsidP="000F5D65">
      <w:pPr>
        <w:overflowPunct/>
        <w:autoSpaceDE/>
        <w:autoSpaceDN/>
        <w:adjustRightInd/>
        <w:spacing w:line="360" w:lineRule="auto"/>
        <w:textAlignment w:val="auto"/>
        <w:rPr>
          <w:rFonts w:ascii="Times New Roman" w:hAnsi="Times New Roman"/>
          <w:bCs/>
          <w:sz w:val="24"/>
          <w:szCs w:val="28"/>
          <w:lang w:val="ro-RO"/>
        </w:rPr>
      </w:pPr>
      <w:r>
        <w:rPr>
          <w:rFonts w:ascii="Times New Roman" w:hAnsi="Times New Roman"/>
          <w:bCs/>
          <w:sz w:val="24"/>
          <w:szCs w:val="28"/>
          <w:lang w:val="ro-RO"/>
        </w:rPr>
        <w:t xml:space="preserve">- </w:t>
      </w:r>
      <w:r w:rsidRPr="007266F1">
        <w:rPr>
          <w:rFonts w:ascii="Times New Roman" w:hAnsi="Times New Roman"/>
          <w:bCs/>
          <w:sz w:val="24"/>
          <w:szCs w:val="28"/>
          <w:lang w:val="ro-RO"/>
        </w:rPr>
        <w:t xml:space="preserve">Formular nr. </w:t>
      </w:r>
      <w:r>
        <w:rPr>
          <w:rFonts w:ascii="Times New Roman" w:hAnsi="Times New Roman"/>
          <w:bCs/>
          <w:sz w:val="24"/>
          <w:szCs w:val="28"/>
          <w:lang w:val="ro-RO"/>
        </w:rPr>
        <w:t>2</w:t>
      </w:r>
      <w:r w:rsidRPr="007266F1">
        <w:rPr>
          <w:rFonts w:ascii="Times New Roman" w:hAnsi="Times New Roman"/>
          <w:bCs/>
          <w:sz w:val="24"/>
          <w:szCs w:val="28"/>
          <w:lang w:val="ro-RO"/>
        </w:rPr>
        <w:t xml:space="preserve"> </w:t>
      </w:r>
      <w:r>
        <w:rPr>
          <w:rFonts w:ascii="Times New Roman" w:hAnsi="Times New Roman"/>
          <w:bCs/>
          <w:sz w:val="24"/>
          <w:szCs w:val="28"/>
          <w:lang w:val="ro-RO"/>
        </w:rPr>
        <w:t>–</w:t>
      </w:r>
      <w:r w:rsidRPr="007266F1">
        <w:rPr>
          <w:rFonts w:ascii="Times New Roman" w:hAnsi="Times New Roman"/>
          <w:bCs/>
          <w:sz w:val="24"/>
          <w:szCs w:val="28"/>
          <w:lang w:val="ro-RO"/>
        </w:rPr>
        <w:t xml:space="preserve"> Formularul de ofertă + anexă</w:t>
      </w:r>
    </w:p>
    <w:p w14:paraId="053A915B"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32E714FE"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661D324E" w14:textId="77777777" w:rsidR="000F5D65" w:rsidRPr="007266F1" w:rsidRDefault="000F5D65" w:rsidP="000F5D65">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4</w:t>
      </w:r>
      <w:r w:rsidRPr="007266F1">
        <w:rPr>
          <w:rFonts w:ascii="Times New Roman" w:hAnsi="Times New Roman"/>
          <w:sz w:val="24"/>
          <w:szCs w:val="28"/>
          <w:lang w:val="ro-RO"/>
        </w:rPr>
        <w:t xml:space="preserve"> - </w:t>
      </w:r>
      <w:bookmarkStart w:id="1" w:name="_Hlk37665265"/>
      <w:r w:rsidRPr="007266F1">
        <w:rPr>
          <w:rFonts w:ascii="Times New Roman" w:hAnsi="Times New Roman"/>
          <w:color w:val="000000"/>
          <w:sz w:val="24"/>
          <w:szCs w:val="28"/>
          <w:lang w:val="ro-RO"/>
        </w:rPr>
        <w:t>Declarație privind neîncadrarea în situațiile prevăzute la art. 165 din Legea 98/2016</w:t>
      </w:r>
    </w:p>
    <w:bookmarkEnd w:id="1"/>
    <w:p w14:paraId="091FD8F8" w14:textId="77777777" w:rsidR="000F5D65" w:rsidRPr="007266F1" w:rsidRDefault="000F5D65" w:rsidP="000F5D65">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Declarație privind neîncadrarea în situațiile prevăzute la art. 167 din Legea 98/2016</w:t>
      </w:r>
    </w:p>
    <w:p w14:paraId="25D35486"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375E5586" w14:textId="77777777" w:rsidR="000F5D65" w:rsidRDefault="000F5D65" w:rsidP="000F5D6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3903BC0A" w14:textId="77777777" w:rsidR="000F5D65" w:rsidRDefault="000F5D65" w:rsidP="000F5D6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 </w:t>
      </w:r>
      <w:bookmarkStart w:id="2" w:name="_Hlk32820879"/>
      <w:r w:rsidRPr="007266F1">
        <w:rPr>
          <w:rFonts w:ascii="Times New Roman" w:hAnsi="Times New Roman"/>
          <w:iCs/>
          <w:sz w:val="24"/>
          <w:szCs w:val="28"/>
          <w:lang w:val="ro-RO"/>
        </w:rPr>
        <w:t>Declarație de acceptare a condițiilor contractuale și de însușire a documentației de atribuire</w:t>
      </w:r>
      <w:bookmarkEnd w:id="2"/>
    </w:p>
    <w:p w14:paraId="5F51949D" w14:textId="77777777" w:rsidR="000F5D65" w:rsidRPr="005D3155" w:rsidRDefault="000F5D65" w:rsidP="000F5D6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9 - </w:t>
      </w:r>
      <w:r w:rsidRPr="005D3155">
        <w:rPr>
          <w:rFonts w:ascii="Times New Roman" w:hAnsi="Times New Roman"/>
          <w:iCs/>
          <w:sz w:val="24"/>
          <w:szCs w:val="28"/>
          <w:lang w:val="ro-RO"/>
        </w:rPr>
        <w:t>Acord prelucrare date cu caracter personal</w:t>
      </w:r>
    </w:p>
    <w:p w14:paraId="57BF21BA" w14:textId="77777777" w:rsidR="000F5D65" w:rsidRPr="007266F1" w:rsidRDefault="000F5D65" w:rsidP="000F5D65">
      <w:pPr>
        <w:overflowPunct/>
        <w:autoSpaceDE/>
        <w:autoSpaceDN/>
        <w:adjustRightInd/>
        <w:spacing w:line="360" w:lineRule="auto"/>
        <w:textAlignment w:val="auto"/>
        <w:rPr>
          <w:rFonts w:ascii="Times New Roman" w:hAnsi="Times New Roman"/>
          <w:iCs/>
          <w:sz w:val="24"/>
          <w:szCs w:val="28"/>
          <w:lang w:val="ro-RO"/>
        </w:rPr>
      </w:pPr>
    </w:p>
    <w:p w14:paraId="5A7DBC7A" w14:textId="77777777" w:rsidR="000F5D65" w:rsidRPr="007266F1" w:rsidRDefault="000F5D65" w:rsidP="000F5D65">
      <w:pPr>
        <w:overflowPunct/>
        <w:autoSpaceDE/>
        <w:autoSpaceDN/>
        <w:adjustRightInd/>
        <w:spacing w:line="360" w:lineRule="auto"/>
        <w:textAlignment w:val="auto"/>
        <w:rPr>
          <w:rFonts w:ascii="Times New Roman" w:hAnsi="Times New Roman"/>
          <w:iCs/>
          <w:sz w:val="24"/>
          <w:szCs w:val="28"/>
          <w:lang w:val="ro-RO"/>
        </w:rPr>
      </w:pPr>
    </w:p>
    <w:p w14:paraId="24B48158" w14:textId="77777777" w:rsidR="000F5D65" w:rsidRPr="007266F1" w:rsidRDefault="000F5D65" w:rsidP="000F5D65">
      <w:pPr>
        <w:overflowPunct/>
        <w:autoSpaceDE/>
        <w:autoSpaceDN/>
        <w:adjustRightInd/>
        <w:spacing w:line="259" w:lineRule="auto"/>
        <w:jc w:val="both"/>
        <w:textAlignment w:val="auto"/>
        <w:rPr>
          <w:rFonts w:ascii="Times New Roman" w:hAnsi="Times New Roman"/>
          <w:sz w:val="24"/>
          <w:szCs w:val="24"/>
          <w:lang w:val="ro-RO"/>
        </w:rPr>
      </w:pPr>
    </w:p>
    <w:p w14:paraId="3BD2CB76"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20D43414" w14:textId="77777777" w:rsidR="000F5D65" w:rsidRPr="008075E5" w:rsidRDefault="000F5D65" w:rsidP="000F5D65">
      <w:pPr>
        <w:jc w:val="right"/>
        <w:rPr>
          <w:rFonts w:ascii="Times New Roman" w:hAnsi="Times New Roman"/>
          <w:sz w:val="24"/>
          <w:szCs w:val="24"/>
          <w:lang w:val="ro-RO"/>
        </w:rPr>
      </w:pPr>
      <w:r w:rsidRPr="008075E5">
        <w:rPr>
          <w:rFonts w:ascii="Times New Roman" w:hAnsi="Times New Roman"/>
          <w:b/>
          <w:sz w:val="24"/>
          <w:szCs w:val="24"/>
          <w:lang w:val="ro-RO"/>
        </w:rPr>
        <w:lastRenderedPageBreak/>
        <w:t>Formularul nr. 1</w:t>
      </w:r>
    </w:p>
    <w:p w14:paraId="07DE9E50" w14:textId="77777777" w:rsidR="000F5D65" w:rsidRPr="008075E5" w:rsidRDefault="000F5D65" w:rsidP="000F5D65">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0F5D65" w:rsidRPr="008075E5" w14:paraId="3FE8E114" w14:textId="77777777" w:rsidTr="00416090">
        <w:tc>
          <w:tcPr>
            <w:tcW w:w="4068" w:type="dxa"/>
            <w:tcBorders>
              <w:right w:val="single" w:sz="4" w:space="0" w:color="auto"/>
            </w:tcBorders>
            <w:vAlign w:val="center"/>
          </w:tcPr>
          <w:p w14:paraId="026C1BA3" w14:textId="77777777" w:rsidR="000F5D65" w:rsidRPr="008075E5" w:rsidRDefault="000F5D65" w:rsidP="00416090">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086CF504"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70041CB" w14:textId="77777777" w:rsidR="000F5D65" w:rsidRPr="008075E5" w:rsidRDefault="000F5D65" w:rsidP="00416090">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0F5D65" w:rsidRPr="008075E5" w14:paraId="57BE18C8" w14:textId="77777777" w:rsidTr="00416090">
        <w:tc>
          <w:tcPr>
            <w:tcW w:w="4068" w:type="dxa"/>
            <w:tcBorders>
              <w:right w:val="single" w:sz="4" w:space="0" w:color="auto"/>
            </w:tcBorders>
            <w:vAlign w:val="center"/>
          </w:tcPr>
          <w:p w14:paraId="640F8CBD" w14:textId="77777777"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43970BA5"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14A6A2BE" w14:textId="77777777" w:rsidR="000F5D65" w:rsidRPr="008075E5" w:rsidRDefault="000F5D65" w:rsidP="00416090">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0F5D65" w:rsidRPr="008075E5" w14:paraId="1862633C" w14:textId="77777777" w:rsidTr="00416090">
        <w:tc>
          <w:tcPr>
            <w:tcW w:w="4068" w:type="dxa"/>
            <w:tcBorders>
              <w:right w:val="single" w:sz="4" w:space="0" w:color="auto"/>
            </w:tcBorders>
            <w:vAlign w:val="center"/>
          </w:tcPr>
          <w:p w14:paraId="32C98E9E" w14:textId="77777777" w:rsidR="000F5D65" w:rsidRPr="008075E5" w:rsidRDefault="000F5D65" w:rsidP="00416090">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797114B1"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233CD94" w14:textId="77777777" w:rsidR="000F5D65" w:rsidRPr="008075E5" w:rsidRDefault="000F5D65" w:rsidP="00416090">
            <w:pPr>
              <w:spacing w:after="240"/>
              <w:jc w:val="center"/>
              <w:rPr>
                <w:rFonts w:ascii="Times New Roman" w:hAnsi="Times New Roman"/>
                <w:sz w:val="24"/>
                <w:szCs w:val="24"/>
                <w:lang w:val="ro-RO"/>
              </w:rPr>
            </w:pPr>
          </w:p>
        </w:tc>
      </w:tr>
      <w:tr w:rsidR="000F5D65" w:rsidRPr="008075E5" w14:paraId="2B84DE08" w14:textId="77777777" w:rsidTr="00416090">
        <w:tc>
          <w:tcPr>
            <w:tcW w:w="4068" w:type="dxa"/>
            <w:tcBorders>
              <w:right w:val="single" w:sz="4" w:space="0" w:color="auto"/>
            </w:tcBorders>
            <w:vAlign w:val="center"/>
          </w:tcPr>
          <w:p w14:paraId="1185BEAF" w14:textId="77777777"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23</w:t>
            </w:r>
          </w:p>
        </w:tc>
        <w:tc>
          <w:tcPr>
            <w:tcW w:w="900" w:type="dxa"/>
            <w:tcBorders>
              <w:top w:val="nil"/>
              <w:left w:val="single" w:sz="4" w:space="0" w:color="auto"/>
              <w:bottom w:val="nil"/>
              <w:right w:val="single" w:sz="4" w:space="0" w:color="auto"/>
            </w:tcBorders>
            <w:vAlign w:val="center"/>
          </w:tcPr>
          <w:p w14:paraId="52F0E76F"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7EEB7F70" w14:textId="77777777"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23</w:t>
            </w:r>
          </w:p>
        </w:tc>
      </w:tr>
    </w:tbl>
    <w:p w14:paraId="23469394" w14:textId="77777777" w:rsidR="000F5D65" w:rsidRPr="008075E5" w:rsidRDefault="000F5D65" w:rsidP="000F5D65">
      <w:pPr>
        <w:spacing w:line="360" w:lineRule="auto"/>
        <w:jc w:val="center"/>
        <w:rPr>
          <w:rFonts w:ascii="Times New Roman" w:hAnsi="Times New Roman"/>
          <w:b/>
          <w:sz w:val="24"/>
          <w:szCs w:val="24"/>
          <w:lang w:val="ro-RO"/>
        </w:rPr>
      </w:pPr>
    </w:p>
    <w:p w14:paraId="659850DB" w14:textId="77777777" w:rsidR="000F5D65" w:rsidRPr="008075E5" w:rsidRDefault="000F5D65" w:rsidP="000F5D65">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1F62D553" w14:textId="77777777" w:rsidR="000F5D65" w:rsidRPr="008075E5" w:rsidRDefault="000F5D65" w:rsidP="000F5D65">
      <w:pPr>
        <w:jc w:val="center"/>
        <w:rPr>
          <w:rFonts w:ascii="Times New Roman" w:hAnsi="Times New Roman"/>
          <w:sz w:val="24"/>
          <w:szCs w:val="24"/>
          <w:lang w:val="ro-RO"/>
        </w:rPr>
      </w:pPr>
      <w:r w:rsidRPr="008075E5">
        <w:rPr>
          <w:rFonts w:ascii="Times New Roman" w:hAnsi="Times New Roman"/>
          <w:sz w:val="24"/>
          <w:szCs w:val="24"/>
          <w:lang w:val="ro-RO"/>
        </w:rPr>
        <w:t>Către</w:t>
      </w:r>
    </w:p>
    <w:p w14:paraId="2D9E9CFB" w14:textId="77777777" w:rsidR="000F5D65" w:rsidRPr="008075E5" w:rsidRDefault="000F5D65" w:rsidP="000F5D65">
      <w:pPr>
        <w:jc w:val="center"/>
        <w:rPr>
          <w:rFonts w:ascii="Times New Roman" w:hAnsi="Times New Roman"/>
          <w:sz w:val="24"/>
          <w:szCs w:val="24"/>
          <w:lang w:val="ro-RO"/>
        </w:rPr>
      </w:pPr>
    </w:p>
    <w:p w14:paraId="38F91C21" w14:textId="77777777" w:rsidR="000F5D65" w:rsidRPr="008075E5" w:rsidRDefault="000F5D65" w:rsidP="000F5D65">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47B8FAC0" w14:textId="77777777" w:rsidR="000F5D65" w:rsidRPr="008075E5" w:rsidRDefault="000F5D65" w:rsidP="000F5D65">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proofErr w:type="spellStart"/>
      <w:r w:rsidRPr="008075E5">
        <w:rPr>
          <w:rFonts w:ascii="Times New Roman" w:hAnsi="Times New Roman"/>
          <w:sz w:val="24"/>
          <w:szCs w:val="24"/>
          <w:lang w:val="ro-RO"/>
        </w:rPr>
        <w:t>Piaţa</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Libertăţii</w:t>
      </w:r>
      <w:proofErr w:type="spellEnd"/>
      <w:r w:rsidRPr="008075E5">
        <w:rPr>
          <w:rFonts w:ascii="Times New Roman" w:hAnsi="Times New Roman"/>
          <w:sz w:val="24"/>
          <w:szCs w:val="24"/>
          <w:lang w:val="ro-RO"/>
        </w:rPr>
        <w:t xml:space="preserve"> nr. 5, cam. 304, </w:t>
      </w:r>
      <w:proofErr w:type="spellStart"/>
      <w:r w:rsidRPr="008075E5">
        <w:rPr>
          <w:rFonts w:ascii="Times New Roman" w:hAnsi="Times New Roman"/>
          <w:sz w:val="24"/>
          <w:szCs w:val="24"/>
          <w:lang w:val="ro-RO"/>
        </w:rPr>
        <w:t>judetul</w:t>
      </w:r>
      <w:proofErr w:type="spellEnd"/>
      <w:r w:rsidRPr="008075E5">
        <w:rPr>
          <w:rFonts w:ascii="Times New Roman" w:hAnsi="Times New Roman"/>
          <w:sz w:val="24"/>
          <w:szCs w:val="24"/>
          <w:lang w:val="ro-RO"/>
        </w:rPr>
        <w:t xml:space="preserve"> Harghita, România</w:t>
      </w:r>
    </w:p>
    <w:p w14:paraId="1E786CA5" w14:textId="77777777" w:rsidR="000F5D65" w:rsidRPr="008075E5" w:rsidRDefault="000F5D65" w:rsidP="000F5D65">
      <w:pPr>
        <w:spacing w:line="360" w:lineRule="auto"/>
        <w:ind w:left="284"/>
        <w:jc w:val="center"/>
        <w:rPr>
          <w:rFonts w:ascii="Times New Roman" w:hAnsi="Times New Roman"/>
          <w:i/>
          <w:sz w:val="24"/>
          <w:szCs w:val="24"/>
          <w:lang w:val="ro-RO"/>
        </w:rPr>
      </w:pPr>
    </w:p>
    <w:p w14:paraId="0CECC811" w14:textId="6725712E" w:rsidR="000F5D65" w:rsidRPr="008075E5" w:rsidRDefault="000F5D65" w:rsidP="000F5D65">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Servicii sociale pentru persoane adulte cu dizabilități</w:t>
      </w:r>
      <w:r>
        <w:rPr>
          <w:rFonts w:ascii="Times New Roman" w:hAnsi="Times New Roman"/>
          <w:b/>
          <w:sz w:val="24"/>
          <w:szCs w:val="24"/>
          <w:lang w:val="ro-RO"/>
        </w:rPr>
        <w:t xml:space="preserve"> </w:t>
      </w:r>
      <w:r w:rsidRPr="00CD21A8">
        <w:rPr>
          <w:rFonts w:ascii="Times New Roman" w:hAnsi="Times New Roman"/>
          <w:b/>
          <w:sz w:val="24"/>
          <w:szCs w:val="24"/>
          <w:lang w:val="ro-RO"/>
        </w:rPr>
        <w:t>organizate ca „centru de zi pentru persoane adulte cu dizabilități”, cod CPV 85312</w:t>
      </w:r>
      <w:r w:rsidR="009A4A4D">
        <w:rPr>
          <w:rFonts w:ascii="Times New Roman" w:hAnsi="Times New Roman"/>
          <w:b/>
          <w:sz w:val="24"/>
          <w:szCs w:val="24"/>
          <w:lang w:val="ro-RO"/>
        </w:rPr>
        <w:t>00</w:t>
      </w:r>
      <w:r w:rsidRPr="00CD21A8">
        <w:rPr>
          <w:rFonts w:ascii="Times New Roman" w:hAnsi="Times New Roman"/>
          <w:b/>
          <w:sz w:val="24"/>
          <w:szCs w:val="24"/>
          <w:lang w:val="ro-RO"/>
        </w:rPr>
        <w:t>0-</w:t>
      </w:r>
      <w:r w:rsidR="009A4A4D">
        <w:rPr>
          <w:rFonts w:ascii="Times New Roman" w:hAnsi="Times New Roman"/>
          <w:b/>
          <w:sz w:val="24"/>
          <w:szCs w:val="24"/>
          <w:lang w:val="ro-RO"/>
        </w:rPr>
        <w:t>9</w:t>
      </w:r>
      <w:r w:rsidRPr="008075E5">
        <w:rPr>
          <w:rFonts w:ascii="Times New Roman" w:hAnsi="Times New Roman"/>
          <w:b/>
          <w:sz w:val="24"/>
          <w:szCs w:val="24"/>
          <w:lang w:val="ro-RO"/>
        </w:rPr>
        <w:t xml:space="preserve">, </w:t>
      </w:r>
    </w:p>
    <w:p w14:paraId="72C3EAA5" w14:textId="77777777" w:rsidR="000F5D65" w:rsidRPr="008075E5" w:rsidRDefault="000F5D65" w:rsidP="000F5D65">
      <w:pPr>
        <w:spacing w:line="276" w:lineRule="auto"/>
        <w:ind w:left="360" w:firstLine="360"/>
        <w:jc w:val="both"/>
        <w:rPr>
          <w:rFonts w:ascii="Times New Roman" w:hAnsi="Times New Roman"/>
          <w:b/>
          <w:sz w:val="24"/>
          <w:szCs w:val="24"/>
          <w:lang w:val="ro-RO"/>
        </w:rPr>
      </w:pPr>
    </w:p>
    <w:p w14:paraId="610DBE2A" w14:textId="77777777" w:rsidR="000F5D65" w:rsidRPr="008075E5" w:rsidRDefault="000F5D65" w:rsidP="000F5D65">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674545C5" w14:textId="77777777" w:rsidR="000F5D65" w:rsidRPr="008075E5" w:rsidRDefault="000F5D65" w:rsidP="000F5D65">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679281B6" w14:textId="77777777" w:rsidR="000F5D65" w:rsidRPr="008075E5" w:rsidRDefault="000F5D65" w:rsidP="000F5D65">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A871993"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BED2346"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436F0C78"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163E41D8"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6D70C4AC"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A35E616"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0C8872D" w14:textId="77777777" w:rsidR="000F5D65" w:rsidRPr="008075E5" w:rsidRDefault="000F5D65" w:rsidP="000F5D65">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47F69121" w14:textId="77777777" w:rsidR="000F5D65" w:rsidRPr="008075E5" w:rsidRDefault="000F5D65" w:rsidP="000F5D65">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592A7947" w14:textId="77777777" w:rsidR="000F5D65" w:rsidRPr="008075E5" w:rsidRDefault="000F5D65" w:rsidP="000F5D65">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D7B6DE9" w14:textId="77777777" w:rsidR="000F5D65" w:rsidRPr="008075E5" w:rsidRDefault="000F5D65" w:rsidP="000F5D65">
      <w:pPr>
        <w:ind w:left="284"/>
        <w:rPr>
          <w:rFonts w:ascii="Times New Roman" w:hAnsi="Times New Roman"/>
          <w:sz w:val="24"/>
          <w:szCs w:val="24"/>
          <w:lang w:val="ro-RO"/>
        </w:rPr>
      </w:pPr>
    </w:p>
    <w:p w14:paraId="13346AAD" w14:textId="77777777" w:rsidR="000F5D65" w:rsidRPr="008075E5" w:rsidRDefault="000F5D65" w:rsidP="000F5D65">
      <w:pPr>
        <w:jc w:val="center"/>
        <w:rPr>
          <w:rFonts w:ascii="Times New Roman" w:hAnsi="Times New Roman"/>
          <w:sz w:val="24"/>
          <w:szCs w:val="24"/>
          <w:lang w:val="ro-RO"/>
        </w:rPr>
      </w:pPr>
      <w:r w:rsidRPr="008075E5">
        <w:rPr>
          <w:rFonts w:ascii="Times New Roman" w:hAnsi="Times New Roman"/>
          <w:sz w:val="24"/>
          <w:szCs w:val="24"/>
          <w:lang w:val="ro-RO"/>
        </w:rPr>
        <w:t>Ofertant,</w:t>
      </w:r>
    </w:p>
    <w:p w14:paraId="5CED18F5" w14:textId="77777777" w:rsidR="000F5D65" w:rsidRPr="008075E5" w:rsidRDefault="000F5D65" w:rsidP="000F5D65">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0EE34BFE" w14:textId="77777777" w:rsidR="000F5D65" w:rsidRPr="008075E5" w:rsidRDefault="000F5D65" w:rsidP="000F5D65">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40E712B6" w14:textId="77777777" w:rsidR="000F5D65" w:rsidRDefault="000F5D65" w:rsidP="000F5D65">
      <w:pPr>
        <w:jc w:val="right"/>
        <w:rPr>
          <w:rFonts w:ascii="Times New Roman" w:hAnsi="Times New Roman"/>
          <w:sz w:val="24"/>
          <w:szCs w:val="24"/>
          <w:lang w:val="ro-RO"/>
        </w:rPr>
      </w:pPr>
    </w:p>
    <w:p w14:paraId="7BC595DF" w14:textId="77777777" w:rsidR="000F5D65" w:rsidRDefault="000F5D65" w:rsidP="000F5D65">
      <w:pPr>
        <w:jc w:val="right"/>
        <w:rPr>
          <w:rFonts w:ascii="Times New Roman" w:hAnsi="Times New Roman"/>
          <w:sz w:val="24"/>
          <w:szCs w:val="24"/>
          <w:lang w:val="ro-RO"/>
        </w:rPr>
      </w:pPr>
    </w:p>
    <w:p w14:paraId="66139055" w14:textId="77777777" w:rsidR="000F5D65" w:rsidRDefault="000F5D65" w:rsidP="000F5D65">
      <w:pPr>
        <w:jc w:val="right"/>
        <w:rPr>
          <w:rFonts w:ascii="Times New Roman" w:hAnsi="Times New Roman"/>
          <w:sz w:val="24"/>
          <w:szCs w:val="24"/>
          <w:lang w:val="ro-RO"/>
        </w:rPr>
      </w:pPr>
    </w:p>
    <w:p w14:paraId="179504B1" w14:textId="77777777" w:rsidR="000F5D65" w:rsidRDefault="000F5D65" w:rsidP="000F5D65">
      <w:pPr>
        <w:jc w:val="right"/>
        <w:rPr>
          <w:rFonts w:ascii="Times New Roman" w:hAnsi="Times New Roman"/>
          <w:sz w:val="24"/>
          <w:szCs w:val="24"/>
          <w:lang w:val="ro-RO"/>
        </w:rPr>
      </w:pPr>
    </w:p>
    <w:p w14:paraId="4AE1BEC9" w14:textId="77777777" w:rsidR="000F5D65" w:rsidRDefault="000F5D65" w:rsidP="000F5D65">
      <w:pPr>
        <w:jc w:val="right"/>
        <w:rPr>
          <w:rFonts w:ascii="Times New Roman" w:hAnsi="Times New Roman"/>
          <w:sz w:val="24"/>
          <w:szCs w:val="24"/>
          <w:lang w:val="ro-RO"/>
        </w:rPr>
      </w:pPr>
    </w:p>
    <w:p w14:paraId="11D3D961" w14:textId="77777777" w:rsidR="000F5D65" w:rsidRDefault="000F5D65" w:rsidP="00312C00">
      <w:pPr>
        <w:jc w:val="right"/>
        <w:rPr>
          <w:rFonts w:ascii="Times New Roman" w:hAnsi="Times New Roman"/>
          <w:sz w:val="24"/>
          <w:szCs w:val="24"/>
          <w:lang w:val="ro-RO"/>
        </w:rPr>
      </w:pPr>
    </w:p>
    <w:p w14:paraId="4D40027D" w14:textId="77777777" w:rsidR="000F5D65" w:rsidRDefault="000F5D65" w:rsidP="00312C00">
      <w:pPr>
        <w:jc w:val="right"/>
        <w:rPr>
          <w:rFonts w:ascii="Times New Roman" w:hAnsi="Times New Roman"/>
          <w:sz w:val="24"/>
          <w:szCs w:val="24"/>
          <w:lang w:val="ro-RO"/>
        </w:rPr>
      </w:pPr>
    </w:p>
    <w:p w14:paraId="0B3589C3" w14:textId="77777777" w:rsidR="000F5D65" w:rsidRDefault="000F5D65" w:rsidP="00312C00">
      <w:pPr>
        <w:jc w:val="right"/>
        <w:rPr>
          <w:rFonts w:ascii="Times New Roman" w:hAnsi="Times New Roman"/>
          <w:sz w:val="24"/>
          <w:szCs w:val="24"/>
          <w:lang w:val="ro-RO"/>
        </w:rPr>
      </w:pPr>
    </w:p>
    <w:p w14:paraId="3F4F4228" w14:textId="77777777" w:rsidR="000F5D65" w:rsidRDefault="000F5D65" w:rsidP="00312C00">
      <w:pPr>
        <w:jc w:val="right"/>
        <w:rPr>
          <w:rFonts w:ascii="Times New Roman" w:hAnsi="Times New Roman"/>
          <w:sz w:val="24"/>
          <w:szCs w:val="24"/>
          <w:lang w:val="ro-RO"/>
        </w:rPr>
      </w:pPr>
    </w:p>
    <w:p w14:paraId="30D65C44" w14:textId="77777777" w:rsidR="000F5D65" w:rsidRDefault="000F5D65" w:rsidP="00312C00">
      <w:pPr>
        <w:jc w:val="right"/>
        <w:rPr>
          <w:rFonts w:ascii="Times New Roman" w:hAnsi="Times New Roman"/>
          <w:sz w:val="24"/>
          <w:szCs w:val="24"/>
          <w:lang w:val="ro-RO"/>
        </w:rPr>
      </w:pPr>
    </w:p>
    <w:p w14:paraId="1BFA26E3" w14:textId="77777777" w:rsidR="000F5D65" w:rsidRDefault="000F5D65" w:rsidP="00312C00">
      <w:pPr>
        <w:jc w:val="right"/>
        <w:rPr>
          <w:rFonts w:ascii="Times New Roman" w:hAnsi="Times New Roman"/>
          <w:sz w:val="24"/>
          <w:szCs w:val="24"/>
          <w:lang w:val="ro-RO"/>
        </w:rPr>
      </w:pPr>
    </w:p>
    <w:p w14:paraId="4FCE8B02" w14:textId="6B30900E"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0F5D65">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12C5E0BF" w14:textId="77777777" w:rsidR="005C5670" w:rsidRDefault="006C50BE" w:rsidP="006C50BE">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5C5670">
        <w:rPr>
          <w:rFonts w:ascii="Times New Roman" w:hAnsi="Times New Roman"/>
          <w:b/>
          <w:bCs/>
          <w:sz w:val="24"/>
          <w:szCs w:val="24"/>
        </w:rPr>
        <w:t>Centru</w:t>
      </w:r>
      <w:proofErr w:type="spellEnd"/>
      <w:r w:rsidR="005C5670">
        <w:rPr>
          <w:rFonts w:ascii="Times New Roman" w:hAnsi="Times New Roman"/>
          <w:b/>
          <w:bCs/>
          <w:sz w:val="24"/>
          <w:szCs w:val="24"/>
        </w:rPr>
        <w:t xml:space="preserve"> de zi </w:t>
      </w:r>
      <w:proofErr w:type="spellStart"/>
      <w:r w:rsidR="005C5670">
        <w:rPr>
          <w:rFonts w:ascii="Times New Roman" w:hAnsi="Times New Roman"/>
          <w:b/>
          <w:bCs/>
          <w:sz w:val="24"/>
          <w:szCs w:val="24"/>
        </w:rPr>
        <w:t>pentru</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persoane</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adulte</w:t>
      </w:r>
      <w:proofErr w:type="spellEnd"/>
      <w:r w:rsidR="005C5670">
        <w:rPr>
          <w:rFonts w:ascii="Times New Roman" w:hAnsi="Times New Roman"/>
          <w:b/>
          <w:bCs/>
          <w:sz w:val="24"/>
          <w:szCs w:val="24"/>
        </w:rPr>
        <w:t xml:space="preserve"> cu </w:t>
      </w:r>
      <w:proofErr w:type="spellStart"/>
      <w:r w:rsidR="005C5670">
        <w:rPr>
          <w:rFonts w:ascii="Times New Roman" w:hAnsi="Times New Roman"/>
          <w:b/>
          <w:bCs/>
          <w:sz w:val="24"/>
          <w:szCs w:val="24"/>
        </w:rPr>
        <w:t>dizabilități</w:t>
      </w:r>
      <w:proofErr w:type="spellEnd"/>
      <w:r w:rsidR="005C5670">
        <w:rPr>
          <w:rFonts w:ascii="Times New Roman" w:hAnsi="Times New Roman"/>
          <w:b/>
          <w:bCs/>
          <w:sz w:val="24"/>
          <w:szCs w:val="24"/>
        </w:rPr>
        <w:t xml:space="preserve">, </w:t>
      </w:r>
    </w:p>
    <w:p w14:paraId="670B4C00" w14:textId="186BDFB8" w:rsidR="006C50BE" w:rsidRPr="005B6C09" w:rsidRDefault="00581155" w:rsidP="006C50BE">
      <w:pPr>
        <w:jc w:val="center"/>
        <w:rPr>
          <w:rFonts w:ascii="Times New Roman" w:hAnsi="Times New Roman"/>
          <w:bCs/>
          <w:sz w:val="24"/>
          <w:szCs w:val="24"/>
          <w:lang w:val="ro-RO"/>
        </w:rPr>
      </w:pPr>
      <w:proofErr w:type="spellStart"/>
      <w:r>
        <w:rPr>
          <w:rFonts w:ascii="Times New Roman" w:hAnsi="Times New Roman"/>
          <w:b/>
          <w:bCs/>
          <w:sz w:val="24"/>
          <w:szCs w:val="24"/>
        </w:rPr>
        <w:t>Gheorgheni</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5C5670">
        <w:rPr>
          <w:rFonts w:ascii="Times New Roman" w:hAnsi="Times New Roman"/>
          <w:b/>
          <w:bCs/>
          <w:sz w:val="24"/>
          <w:szCs w:val="24"/>
        </w:rPr>
        <w:t>15</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0C9C63E5" w:rsidR="006C50BE" w:rsidRPr="005B6C09" w:rsidRDefault="005C5670" w:rsidP="009455C0">
            <w:pPr>
              <w:jc w:val="center"/>
              <w:rPr>
                <w:rFonts w:ascii="Times New Roman" w:hAnsi="Times New Roman"/>
                <w:sz w:val="24"/>
                <w:szCs w:val="24"/>
              </w:rPr>
            </w:pPr>
            <w:r>
              <w:rPr>
                <w:rFonts w:ascii="Times New Roman" w:hAnsi="Times New Roman"/>
                <w:sz w:val="24"/>
                <w:szCs w:val="24"/>
              </w:rPr>
              <w:t>3</w:t>
            </w:r>
            <w:r w:rsidR="005B6C09">
              <w:rPr>
                <w:rFonts w:ascii="Times New Roman" w:hAnsi="Times New Roman"/>
                <w:sz w:val="24"/>
                <w:szCs w:val="24"/>
              </w:rPr>
              <w:t>.</w:t>
            </w:r>
            <w:r>
              <w:rPr>
                <w:rFonts w:ascii="Times New Roman" w:hAnsi="Times New Roman"/>
                <w:sz w:val="24"/>
                <w:szCs w:val="24"/>
              </w:rPr>
              <w:t>428</w:t>
            </w:r>
            <w:r w:rsidR="00D143E1">
              <w:rPr>
                <w:rFonts w:ascii="Times New Roman" w:hAnsi="Times New Roman"/>
                <w:sz w:val="24"/>
                <w:szCs w:val="24"/>
              </w:rPr>
              <w:t>,</w:t>
            </w:r>
            <w:r>
              <w:rPr>
                <w:rFonts w:ascii="Times New Roman" w:hAnsi="Times New Roman"/>
                <w:sz w:val="24"/>
                <w:szCs w:val="24"/>
              </w:rPr>
              <w:t>00</w:t>
            </w:r>
          </w:p>
        </w:tc>
        <w:tc>
          <w:tcPr>
            <w:tcW w:w="1310" w:type="dxa"/>
            <w:vAlign w:val="center"/>
          </w:tcPr>
          <w:p w14:paraId="012130BB" w14:textId="5194A644" w:rsidR="006C50BE" w:rsidRPr="005B6C09" w:rsidRDefault="005C5670" w:rsidP="009455C0">
            <w:pPr>
              <w:jc w:val="center"/>
              <w:rPr>
                <w:rFonts w:ascii="Times New Roman" w:hAnsi="Times New Roman"/>
                <w:sz w:val="24"/>
                <w:szCs w:val="24"/>
              </w:rPr>
            </w:pPr>
            <w:r>
              <w:rPr>
                <w:rFonts w:ascii="Times New Roman" w:hAnsi="Times New Roman"/>
                <w:sz w:val="24"/>
                <w:szCs w:val="24"/>
              </w:rPr>
              <w:t>15</w:t>
            </w:r>
          </w:p>
        </w:tc>
        <w:tc>
          <w:tcPr>
            <w:tcW w:w="1163" w:type="dxa"/>
            <w:vAlign w:val="center"/>
          </w:tcPr>
          <w:p w14:paraId="71573518" w14:textId="6E0FDB8D" w:rsidR="006C50BE" w:rsidRPr="005B6C09" w:rsidRDefault="005C5670" w:rsidP="009455C0">
            <w:pPr>
              <w:jc w:val="center"/>
              <w:rPr>
                <w:rFonts w:ascii="Times New Roman" w:hAnsi="Times New Roman"/>
                <w:sz w:val="24"/>
                <w:szCs w:val="24"/>
              </w:rPr>
            </w:pPr>
            <w:r>
              <w:rPr>
                <w:rFonts w:ascii="Times New Roman" w:hAnsi="Times New Roman"/>
                <w:sz w:val="24"/>
                <w:szCs w:val="24"/>
              </w:rPr>
              <w:t>51</w:t>
            </w:r>
            <w:r w:rsidR="009843DB">
              <w:rPr>
                <w:rFonts w:ascii="Times New Roman" w:hAnsi="Times New Roman"/>
                <w:sz w:val="24"/>
                <w:szCs w:val="24"/>
              </w:rPr>
              <w:t>.</w:t>
            </w:r>
            <w:r>
              <w:rPr>
                <w:rFonts w:ascii="Times New Roman" w:hAnsi="Times New Roman"/>
                <w:sz w:val="24"/>
                <w:szCs w:val="24"/>
              </w:rPr>
              <w:t>420</w:t>
            </w:r>
            <w:r w:rsidR="009843DB">
              <w:rPr>
                <w:rFonts w:ascii="Times New Roman" w:hAnsi="Times New Roman"/>
                <w:sz w:val="24"/>
                <w:szCs w:val="24"/>
              </w:rPr>
              <w:t>,</w:t>
            </w:r>
            <w:r>
              <w:rPr>
                <w:rFonts w:ascii="Times New Roman" w:hAnsi="Times New Roman"/>
                <w:sz w:val="24"/>
                <w:szCs w:val="24"/>
              </w:rPr>
              <w:t>0</w:t>
            </w:r>
            <w:r w:rsidR="009843DB">
              <w:rPr>
                <w:rFonts w:ascii="Times New Roman" w:hAnsi="Times New Roman"/>
                <w:sz w:val="24"/>
                <w:szCs w:val="24"/>
              </w:rPr>
              <w:t>0</w:t>
            </w:r>
          </w:p>
        </w:tc>
        <w:tc>
          <w:tcPr>
            <w:tcW w:w="1447" w:type="dxa"/>
            <w:vAlign w:val="center"/>
          </w:tcPr>
          <w:p w14:paraId="399CDEA5" w14:textId="27846175" w:rsidR="006C50BE" w:rsidRPr="00154777" w:rsidRDefault="005C5670" w:rsidP="009455C0">
            <w:pPr>
              <w:jc w:val="center"/>
              <w:rPr>
                <w:rFonts w:ascii="Times New Roman" w:hAnsi="Times New Roman"/>
                <w:sz w:val="24"/>
                <w:szCs w:val="24"/>
              </w:rPr>
            </w:pPr>
            <w:r>
              <w:rPr>
                <w:rFonts w:ascii="Times New Roman" w:hAnsi="Times New Roman"/>
                <w:sz w:val="24"/>
                <w:szCs w:val="24"/>
              </w:rPr>
              <w:t>411.360</w:t>
            </w:r>
            <w:r w:rsidR="009843DB">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0"/>
    <w:p w14:paraId="65137FEE" w14:textId="1E344ACE"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0F5D65">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C487033"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0F5D65">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2353A74E"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0F5D65">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A684217"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5DC6BEDE"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758AE8B1"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0F5D65">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46983286"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6BBBD" w14:textId="77777777" w:rsidR="005A0538" w:rsidRDefault="005A0538" w:rsidP="00400002">
      <w:r>
        <w:separator/>
      </w:r>
    </w:p>
  </w:endnote>
  <w:endnote w:type="continuationSeparator" w:id="0">
    <w:p w14:paraId="38E9FBD5" w14:textId="77777777" w:rsidR="005A0538" w:rsidRDefault="005A0538"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BCE34" w14:textId="77777777" w:rsidR="005A0538" w:rsidRDefault="005A0538" w:rsidP="00400002">
      <w:r>
        <w:separator/>
      </w:r>
    </w:p>
  </w:footnote>
  <w:footnote w:type="continuationSeparator" w:id="0">
    <w:p w14:paraId="4D86E967" w14:textId="77777777" w:rsidR="005A0538" w:rsidRDefault="005A0538"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5D65"/>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2E2"/>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9ED"/>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155"/>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538"/>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670"/>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0A9"/>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3CE7"/>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A4D"/>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4AC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1F02"/>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6C2"/>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2869</Words>
  <Characters>16354</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4</cp:revision>
  <cp:lastPrinted>2025-04-17T09:20:00Z</cp:lastPrinted>
  <dcterms:created xsi:type="dcterms:W3CDTF">2025-04-16T10:06:00Z</dcterms:created>
  <dcterms:modified xsi:type="dcterms:W3CDTF">2025-04-17T09:20:00Z</dcterms:modified>
</cp:coreProperties>
</file>