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C8B1516" w14:textId="77777777"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proofErr w:type="spellStart"/>
      <w:r w:rsidRPr="008075E5">
        <w:rPr>
          <w:rFonts w:ascii="Times New Roman" w:hAnsi="Times New Roman"/>
          <w:sz w:val="24"/>
          <w:szCs w:val="24"/>
          <w:lang w:val="ro-RO"/>
        </w:rPr>
        <w:t>Piaţa</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Libertăţii</w:t>
      </w:r>
      <w:proofErr w:type="spellEnd"/>
      <w:r w:rsidRPr="008075E5">
        <w:rPr>
          <w:rFonts w:ascii="Times New Roman" w:hAnsi="Times New Roman"/>
          <w:sz w:val="24"/>
          <w:szCs w:val="24"/>
          <w:lang w:val="ro-RO"/>
        </w:rPr>
        <w:t xml:space="preserve"> nr. 5, cam. 304,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2B9CD5D6"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sidR="00A22672">
        <w:rPr>
          <w:rFonts w:ascii="Times New Roman" w:hAnsi="Times New Roman"/>
          <w:b/>
          <w:sz w:val="24"/>
          <w:szCs w:val="24"/>
          <w:lang w:val="ro-RO"/>
        </w:rPr>
        <w:t>0</w:t>
      </w:r>
      <w:r w:rsidRPr="00CD21A8">
        <w:rPr>
          <w:rFonts w:ascii="Times New Roman" w:hAnsi="Times New Roman"/>
          <w:b/>
          <w:sz w:val="24"/>
          <w:szCs w:val="24"/>
          <w:lang w:val="ro-RO"/>
        </w:rPr>
        <w:t>00-</w:t>
      </w:r>
      <w:r w:rsidR="00A22672">
        <w:rPr>
          <w:rFonts w:ascii="Times New Roman" w:hAnsi="Times New Roman"/>
          <w:b/>
          <w:sz w:val="24"/>
          <w:szCs w:val="24"/>
          <w:lang w:val="ro-RO"/>
        </w:rPr>
        <w:t>9</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7D4FBDF2" w14:textId="77777777" w:rsidR="006B32B4"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35610">
        <w:rPr>
          <w:rFonts w:ascii="Times New Roman" w:hAnsi="Times New Roman"/>
          <w:b/>
          <w:bCs/>
          <w:sz w:val="24"/>
          <w:szCs w:val="24"/>
        </w:rPr>
        <w:t>Centru</w:t>
      </w:r>
      <w:proofErr w:type="spellEnd"/>
      <w:r w:rsidR="00D35610">
        <w:rPr>
          <w:rFonts w:ascii="Times New Roman" w:hAnsi="Times New Roman"/>
          <w:b/>
          <w:bCs/>
          <w:sz w:val="24"/>
          <w:szCs w:val="24"/>
        </w:rPr>
        <w:t xml:space="preserve"> de zi </w:t>
      </w:r>
      <w:proofErr w:type="spellStart"/>
      <w:r w:rsidR="00D35610">
        <w:rPr>
          <w:rFonts w:ascii="Times New Roman" w:hAnsi="Times New Roman"/>
          <w:b/>
          <w:bCs/>
          <w:sz w:val="24"/>
          <w:szCs w:val="24"/>
        </w:rPr>
        <w:t>pentru</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persoane</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adulte</w:t>
      </w:r>
      <w:proofErr w:type="spellEnd"/>
      <w:r w:rsidR="00D35610">
        <w:rPr>
          <w:rFonts w:ascii="Times New Roman" w:hAnsi="Times New Roman"/>
          <w:b/>
          <w:bCs/>
          <w:sz w:val="24"/>
          <w:szCs w:val="24"/>
        </w:rPr>
        <w:t xml:space="preserve"> cu </w:t>
      </w:r>
      <w:proofErr w:type="spellStart"/>
      <w:r w:rsidR="00D35610">
        <w:rPr>
          <w:rFonts w:ascii="Times New Roman" w:hAnsi="Times New Roman"/>
          <w:b/>
          <w:bCs/>
          <w:sz w:val="24"/>
          <w:szCs w:val="24"/>
        </w:rPr>
        <w:t>dizabilități</w:t>
      </w:r>
      <w:proofErr w:type="spellEnd"/>
      <w:r w:rsidR="00D35610">
        <w:rPr>
          <w:rFonts w:ascii="Times New Roman" w:hAnsi="Times New Roman"/>
          <w:b/>
          <w:bCs/>
          <w:sz w:val="24"/>
          <w:szCs w:val="24"/>
        </w:rPr>
        <w:t xml:space="preserve"> </w:t>
      </w:r>
    </w:p>
    <w:p w14:paraId="670B4C00" w14:textId="3C85D7F9" w:rsidR="006C50BE" w:rsidRPr="005B6C09" w:rsidRDefault="002D36F9" w:rsidP="006C50BE">
      <w:pPr>
        <w:jc w:val="center"/>
        <w:rPr>
          <w:rFonts w:ascii="Times New Roman" w:hAnsi="Times New Roman"/>
          <w:bCs/>
          <w:sz w:val="24"/>
          <w:szCs w:val="24"/>
          <w:lang w:val="ro-RO"/>
        </w:rPr>
      </w:pPr>
      <w:proofErr w:type="spellStart"/>
      <w:r>
        <w:rPr>
          <w:rFonts w:ascii="Times New Roman" w:hAnsi="Times New Roman"/>
          <w:b/>
          <w:bCs/>
          <w:sz w:val="24"/>
          <w:szCs w:val="24"/>
        </w:rPr>
        <w:t>Gheorgheni</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6B32B4">
        <w:rPr>
          <w:rFonts w:ascii="Times New Roman" w:hAnsi="Times New Roman"/>
          <w:b/>
          <w:bCs/>
          <w:sz w:val="24"/>
          <w:szCs w:val="24"/>
        </w:rPr>
        <w:t>12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AE6B85"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AE6B85"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37E16AC7" w:rsidR="006C50BE" w:rsidRPr="005B6C09" w:rsidRDefault="00AE6B85" w:rsidP="009455C0">
            <w:pPr>
              <w:jc w:val="center"/>
              <w:rPr>
                <w:rFonts w:ascii="Times New Roman" w:hAnsi="Times New Roman"/>
                <w:sz w:val="24"/>
                <w:szCs w:val="24"/>
              </w:rPr>
            </w:pPr>
            <w:r>
              <w:rPr>
                <w:rFonts w:ascii="Times New Roman" w:hAnsi="Times New Roman"/>
                <w:sz w:val="24"/>
                <w:szCs w:val="24"/>
              </w:rPr>
              <w:t>2</w:t>
            </w:r>
            <w:r w:rsidR="005B6C09">
              <w:rPr>
                <w:rFonts w:ascii="Times New Roman" w:hAnsi="Times New Roman"/>
                <w:sz w:val="24"/>
                <w:szCs w:val="24"/>
              </w:rPr>
              <w:t>.</w:t>
            </w:r>
            <w:r>
              <w:rPr>
                <w:rFonts w:ascii="Times New Roman" w:hAnsi="Times New Roman"/>
                <w:sz w:val="24"/>
                <w:szCs w:val="24"/>
              </w:rPr>
              <w:t>669,08</w:t>
            </w:r>
          </w:p>
        </w:tc>
        <w:tc>
          <w:tcPr>
            <w:tcW w:w="1310" w:type="dxa"/>
            <w:vAlign w:val="center"/>
          </w:tcPr>
          <w:p w14:paraId="012130BB" w14:textId="3BB19D56" w:rsidR="006C50BE" w:rsidRPr="005B6C09" w:rsidRDefault="006B32B4" w:rsidP="009455C0">
            <w:pPr>
              <w:jc w:val="center"/>
              <w:rPr>
                <w:rFonts w:ascii="Times New Roman" w:hAnsi="Times New Roman"/>
                <w:sz w:val="24"/>
                <w:szCs w:val="24"/>
              </w:rPr>
            </w:pPr>
            <w:r>
              <w:rPr>
                <w:rFonts w:ascii="Times New Roman" w:hAnsi="Times New Roman"/>
                <w:sz w:val="24"/>
                <w:szCs w:val="24"/>
              </w:rPr>
              <w:t>12</w:t>
            </w:r>
          </w:p>
        </w:tc>
        <w:tc>
          <w:tcPr>
            <w:tcW w:w="1163" w:type="dxa"/>
            <w:vAlign w:val="center"/>
          </w:tcPr>
          <w:p w14:paraId="71573518" w14:textId="4AFEFFB4" w:rsidR="006C50BE" w:rsidRPr="005B6C09" w:rsidRDefault="00AE6B85" w:rsidP="009455C0">
            <w:pPr>
              <w:jc w:val="center"/>
              <w:rPr>
                <w:rFonts w:ascii="Times New Roman" w:hAnsi="Times New Roman"/>
                <w:sz w:val="24"/>
                <w:szCs w:val="24"/>
              </w:rPr>
            </w:pPr>
            <w:r>
              <w:rPr>
                <w:rFonts w:ascii="Times New Roman" w:hAnsi="Times New Roman"/>
                <w:sz w:val="24"/>
                <w:szCs w:val="24"/>
              </w:rPr>
              <w:t>32</w:t>
            </w:r>
            <w:r w:rsidR="006B32B4">
              <w:rPr>
                <w:rFonts w:ascii="Times New Roman" w:hAnsi="Times New Roman"/>
                <w:sz w:val="24"/>
                <w:szCs w:val="24"/>
              </w:rPr>
              <w:t>.</w:t>
            </w:r>
            <w:r>
              <w:rPr>
                <w:rFonts w:ascii="Times New Roman" w:hAnsi="Times New Roman"/>
                <w:sz w:val="24"/>
                <w:szCs w:val="24"/>
              </w:rPr>
              <w:t>028,96</w:t>
            </w:r>
          </w:p>
        </w:tc>
        <w:tc>
          <w:tcPr>
            <w:tcW w:w="1447" w:type="dxa"/>
            <w:vAlign w:val="center"/>
          </w:tcPr>
          <w:p w14:paraId="399CDEA5" w14:textId="1E281F03" w:rsidR="006C50BE" w:rsidRPr="00154777" w:rsidRDefault="00AE6B85" w:rsidP="009455C0">
            <w:pPr>
              <w:jc w:val="center"/>
              <w:rPr>
                <w:rFonts w:ascii="Times New Roman" w:hAnsi="Times New Roman"/>
                <w:sz w:val="24"/>
                <w:szCs w:val="24"/>
              </w:rPr>
            </w:pPr>
            <w:r>
              <w:rPr>
                <w:rFonts w:ascii="Times New Roman" w:hAnsi="Times New Roman"/>
                <w:sz w:val="24"/>
                <w:szCs w:val="24"/>
              </w:rPr>
              <w:t>256</w:t>
            </w:r>
            <w:r w:rsidR="006B32B4">
              <w:rPr>
                <w:rFonts w:ascii="Times New Roman" w:hAnsi="Times New Roman"/>
                <w:sz w:val="24"/>
                <w:szCs w:val="24"/>
              </w:rPr>
              <w:t>.</w:t>
            </w:r>
            <w:r>
              <w:rPr>
                <w:rFonts w:ascii="Times New Roman" w:hAnsi="Times New Roman"/>
                <w:sz w:val="24"/>
                <w:szCs w:val="24"/>
              </w:rPr>
              <w:t>231</w:t>
            </w:r>
            <w:r w:rsidR="006B32B4">
              <w:rPr>
                <w:rFonts w:ascii="Times New Roman" w:hAnsi="Times New Roman"/>
                <w:sz w:val="24"/>
                <w:szCs w:val="24"/>
              </w:rPr>
              <w:t>,</w:t>
            </w:r>
            <w:r>
              <w:rPr>
                <w:rFonts w:ascii="Times New Roman" w:hAnsi="Times New Roman"/>
                <w:sz w:val="24"/>
                <w:szCs w:val="24"/>
              </w:rPr>
              <w:t>68</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00AA5" w14:textId="77777777" w:rsidR="00ED0AA4" w:rsidRDefault="00ED0AA4" w:rsidP="00400002">
      <w:r>
        <w:separator/>
      </w:r>
    </w:p>
  </w:endnote>
  <w:endnote w:type="continuationSeparator" w:id="0">
    <w:p w14:paraId="26BC6371" w14:textId="77777777" w:rsidR="00ED0AA4" w:rsidRDefault="00ED0AA4"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54176" w14:textId="77777777" w:rsidR="00ED0AA4" w:rsidRDefault="00ED0AA4" w:rsidP="00400002">
      <w:r>
        <w:separator/>
      </w:r>
    </w:p>
  </w:footnote>
  <w:footnote w:type="continuationSeparator" w:id="0">
    <w:p w14:paraId="108169E1" w14:textId="77777777" w:rsidR="00ED0AA4" w:rsidRDefault="00ED0AA4"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2861</Words>
  <Characters>16310</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4</cp:revision>
  <cp:lastPrinted>2025-04-17T09:18:00Z</cp:lastPrinted>
  <dcterms:created xsi:type="dcterms:W3CDTF">2025-04-16T10:21:00Z</dcterms:created>
  <dcterms:modified xsi:type="dcterms:W3CDTF">2025-04-17T09:18:00Z</dcterms:modified>
</cp:coreProperties>
</file>