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F80E11" w:rsidRDefault="001F4339" w:rsidP="001F4339">
      <w:pPr>
        <w:rPr>
          <w:rFonts w:ascii="Palatino Linotype" w:hAnsi="Palatino Linotype"/>
          <w:sz w:val="24"/>
          <w:szCs w:val="24"/>
          <w:lang w:val="ro-RO"/>
        </w:rPr>
      </w:pPr>
    </w:p>
    <w:p w14:paraId="02748E39" w14:textId="77777777" w:rsidR="001F4339" w:rsidRPr="00F80E11" w:rsidRDefault="001F4339" w:rsidP="001F4339">
      <w:pPr>
        <w:rPr>
          <w:rFonts w:ascii="Palatino Linotype" w:hAnsi="Palatino Linotype"/>
          <w:sz w:val="24"/>
          <w:szCs w:val="24"/>
          <w:lang w:val="ro-RO"/>
        </w:rPr>
      </w:pPr>
    </w:p>
    <w:p w14:paraId="4C80C9FE" w14:textId="77777777" w:rsidR="001F4339" w:rsidRPr="003C7E14" w:rsidRDefault="001F4339" w:rsidP="001F4339">
      <w:pPr>
        <w:tabs>
          <w:tab w:val="left" w:pos="4425"/>
        </w:tabs>
        <w:overflowPunct/>
        <w:autoSpaceDE/>
        <w:autoSpaceDN/>
        <w:adjustRightInd/>
        <w:spacing w:after="160" w:line="259" w:lineRule="auto"/>
        <w:jc w:val="center"/>
        <w:textAlignment w:val="auto"/>
        <w:rPr>
          <w:rFonts w:ascii="Palatino Linotype" w:hAnsi="Palatino Linotype"/>
          <w:b/>
          <w:sz w:val="28"/>
          <w:szCs w:val="28"/>
          <w:lang w:val="ro-RO"/>
        </w:rPr>
      </w:pPr>
      <w:r w:rsidRPr="003C7E14">
        <w:rPr>
          <w:rFonts w:ascii="Palatino Linotype" w:hAnsi="Palatino Linotype"/>
          <w:b/>
          <w:sz w:val="28"/>
          <w:szCs w:val="28"/>
          <w:lang w:val="ro-RO"/>
        </w:rPr>
        <w:t>OPIS</w:t>
      </w:r>
    </w:p>
    <w:p w14:paraId="03D1F257" w14:textId="77777777" w:rsidR="001F4339" w:rsidRPr="00F80E11" w:rsidRDefault="001F4339">
      <w:pPr>
        <w:overflowPunct/>
        <w:autoSpaceDE/>
        <w:autoSpaceDN/>
        <w:adjustRightInd/>
        <w:spacing w:after="160" w:line="259" w:lineRule="auto"/>
        <w:textAlignment w:val="auto"/>
        <w:rPr>
          <w:rFonts w:ascii="Palatino Linotype" w:hAnsi="Palatino Linotype"/>
          <w:sz w:val="24"/>
          <w:szCs w:val="24"/>
          <w:lang w:val="ro-RO"/>
        </w:rPr>
      </w:pPr>
    </w:p>
    <w:p w14:paraId="284AAEA7" w14:textId="77777777" w:rsidR="001F4339" w:rsidRPr="00F80E11" w:rsidRDefault="001F4339" w:rsidP="006F06CE">
      <w:pPr>
        <w:overflowPunct/>
        <w:autoSpaceDE/>
        <w:autoSpaceDN/>
        <w:adjustRightInd/>
        <w:spacing w:after="160" w:line="259" w:lineRule="auto"/>
        <w:textAlignment w:val="auto"/>
        <w:rPr>
          <w:rFonts w:ascii="Palatino Linotype" w:hAnsi="Palatino Linotype"/>
          <w:sz w:val="24"/>
          <w:szCs w:val="24"/>
          <w:lang w:val="ro-RO"/>
        </w:rPr>
      </w:pPr>
    </w:p>
    <w:p w14:paraId="541AF53D" w14:textId="0E24C26A" w:rsidR="001F4339" w:rsidRDefault="001F4339" w:rsidP="006F06CE">
      <w:pPr>
        <w:overflowPunct/>
        <w:autoSpaceDE/>
        <w:autoSpaceDN/>
        <w:adjustRightInd/>
        <w:spacing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t>- Formular nr. 1</w:t>
      </w:r>
      <w:r w:rsidR="008A1301">
        <w:rPr>
          <w:rFonts w:ascii="Palatino Linotype" w:hAnsi="Palatino Linotype"/>
          <w:sz w:val="24"/>
          <w:szCs w:val="24"/>
          <w:lang w:val="ro-RO"/>
        </w:rPr>
        <w:t xml:space="preserve"> -</w:t>
      </w:r>
      <w:r w:rsidRPr="00F80E11">
        <w:rPr>
          <w:rFonts w:ascii="Palatino Linotype" w:hAnsi="Palatino Linotype"/>
          <w:sz w:val="24"/>
          <w:szCs w:val="24"/>
          <w:lang w:val="ro-RO"/>
        </w:rPr>
        <w:t xml:space="preserve"> </w:t>
      </w:r>
      <w:r w:rsidRPr="003333E5">
        <w:rPr>
          <w:rFonts w:ascii="Palatino Linotype" w:hAnsi="Palatino Linotype"/>
          <w:b/>
          <w:sz w:val="24"/>
          <w:szCs w:val="24"/>
          <w:lang w:val="ro-RO"/>
        </w:rPr>
        <w:t>Formularul de ofertă</w:t>
      </w:r>
      <w:r w:rsidRPr="00F80E11">
        <w:rPr>
          <w:rFonts w:ascii="Palatino Linotype" w:hAnsi="Palatino Linotype"/>
          <w:sz w:val="24"/>
          <w:szCs w:val="24"/>
          <w:lang w:val="ro-RO"/>
        </w:rPr>
        <w:t xml:space="preserve"> </w:t>
      </w:r>
    </w:p>
    <w:p w14:paraId="1115221D" w14:textId="35987AB9" w:rsidR="008A1301" w:rsidRPr="008A1301" w:rsidRDefault="001F4339" w:rsidP="006F06CE">
      <w:pPr>
        <w:overflowPunct/>
        <w:autoSpaceDE/>
        <w:autoSpaceDN/>
        <w:adjustRightInd/>
        <w:spacing w:line="259" w:lineRule="auto"/>
        <w:textAlignment w:val="auto"/>
        <w:rPr>
          <w:rFonts w:ascii="Palatino Linotype" w:hAnsi="Palatino Linotype"/>
          <w:b/>
          <w:sz w:val="24"/>
          <w:szCs w:val="24"/>
          <w:lang w:val="ro-RO"/>
        </w:rPr>
      </w:pPr>
      <w:r w:rsidRPr="00F80E11">
        <w:rPr>
          <w:rFonts w:ascii="Palatino Linotype" w:hAnsi="Palatino Linotype"/>
          <w:sz w:val="24"/>
          <w:szCs w:val="24"/>
          <w:lang w:val="ro-RO"/>
        </w:rPr>
        <w:t xml:space="preserve">- Formular nr. </w:t>
      </w:r>
      <w:r w:rsidR="005D6058">
        <w:rPr>
          <w:rFonts w:ascii="Palatino Linotype" w:hAnsi="Palatino Linotype"/>
          <w:sz w:val="24"/>
          <w:szCs w:val="24"/>
          <w:lang w:val="ro-RO"/>
        </w:rPr>
        <w:t>2</w:t>
      </w:r>
      <w:r w:rsidRPr="00F80E11">
        <w:rPr>
          <w:rFonts w:ascii="Palatino Linotype" w:hAnsi="Palatino Linotype"/>
          <w:sz w:val="24"/>
          <w:szCs w:val="24"/>
          <w:lang w:val="ro-RO"/>
        </w:rPr>
        <w:t xml:space="preserve"> – </w:t>
      </w:r>
      <w:r w:rsidR="008A1301" w:rsidRPr="008A1301">
        <w:rPr>
          <w:rFonts w:ascii="Palatino Linotype" w:hAnsi="Palatino Linotype"/>
          <w:b/>
          <w:sz w:val="24"/>
          <w:szCs w:val="24"/>
          <w:lang w:val="ro-RO"/>
        </w:rPr>
        <w:t>DECLARAŢIE</w:t>
      </w:r>
      <w:r w:rsidR="008A1301">
        <w:rPr>
          <w:rFonts w:ascii="Palatino Linotype" w:hAnsi="Palatino Linotype"/>
          <w:b/>
          <w:sz w:val="24"/>
          <w:szCs w:val="24"/>
          <w:lang w:val="ro-RO"/>
        </w:rPr>
        <w:t xml:space="preserve"> </w:t>
      </w:r>
      <w:r w:rsidR="008A1301" w:rsidRPr="008A1301">
        <w:rPr>
          <w:rFonts w:ascii="Palatino Linotype" w:hAnsi="Palatino Linotype"/>
          <w:b/>
          <w:sz w:val="24"/>
          <w:szCs w:val="24"/>
          <w:lang w:val="ro-RO"/>
        </w:rPr>
        <w:t>privind neîncadrarea în situa</w:t>
      </w:r>
      <w:r w:rsidR="00737372">
        <w:rPr>
          <w:rFonts w:ascii="Palatino Linotype" w:hAnsi="Palatino Linotype"/>
          <w:b/>
          <w:sz w:val="24"/>
          <w:szCs w:val="24"/>
          <w:lang w:val="ro-RO"/>
        </w:rPr>
        <w:t>ț</w:t>
      </w:r>
      <w:r w:rsidR="008A1301" w:rsidRPr="008A1301">
        <w:rPr>
          <w:rFonts w:ascii="Palatino Linotype" w:hAnsi="Palatino Linotype"/>
          <w:b/>
          <w:sz w:val="24"/>
          <w:szCs w:val="24"/>
          <w:lang w:val="ro-RO"/>
        </w:rPr>
        <w:t xml:space="preserve">iile prevăzute la art. 164 din </w:t>
      </w:r>
    </w:p>
    <w:p w14:paraId="72CA74FE" w14:textId="77777777" w:rsidR="008A1301" w:rsidRDefault="008A1301" w:rsidP="006F06CE">
      <w:pPr>
        <w:overflowPunct/>
        <w:autoSpaceDE/>
        <w:autoSpaceDN/>
        <w:adjustRightInd/>
        <w:spacing w:line="259" w:lineRule="auto"/>
        <w:textAlignment w:val="auto"/>
        <w:rPr>
          <w:rFonts w:ascii="Palatino Linotype" w:hAnsi="Palatino Linotype"/>
          <w:sz w:val="24"/>
          <w:szCs w:val="24"/>
          <w:lang w:val="ro-RO"/>
        </w:rPr>
      </w:pPr>
      <w:r w:rsidRPr="008A1301">
        <w:rPr>
          <w:rFonts w:ascii="Palatino Linotype" w:hAnsi="Palatino Linotype"/>
          <w:b/>
          <w:sz w:val="24"/>
          <w:szCs w:val="24"/>
          <w:lang w:val="ro-RO"/>
        </w:rPr>
        <w:t>Legea 98/2016</w:t>
      </w:r>
      <w:r w:rsidR="003E0B4D" w:rsidRPr="00F80E11">
        <w:rPr>
          <w:rFonts w:ascii="Palatino Linotype" w:hAnsi="Palatino Linotype"/>
          <w:sz w:val="24"/>
          <w:szCs w:val="24"/>
          <w:lang w:val="ro-RO"/>
        </w:rPr>
        <w:t xml:space="preserve"> </w:t>
      </w:r>
    </w:p>
    <w:p w14:paraId="5BF738E5" w14:textId="284B92DB" w:rsidR="008A1301" w:rsidRDefault="008A1301" w:rsidP="006F06CE">
      <w:pPr>
        <w:rPr>
          <w:rFonts w:ascii="Palatino Linotype" w:hAnsi="Palatino Linotype"/>
          <w:b/>
          <w:bCs/>
          <w:color w:val="000000"/>
          <w:sz w:val="24"/>
          <w:szCs w:val="24"/>
        </w:rPr>
      </w:pPr>
      <w:r>
        <w:rPr>
          <w:rFonts w:ascii="Palatino Linotype" w:hAnsi="Palatino Linotype"/>
          <w:sz w:val="24"/>
          <w:szCs w:val="24"/>
          <w:lang w:val="ro-RO"/>
        </w:rPr>
        <w:t>- Formular nr.</w:t>
      </w:r>
      <w:r w:rsidR="005D6058">
        <w:rPr>
          <w:rFonts w:ascii="Palatino Linotype" w:hAnsi="Palatino Linotype"/>
          <w:sz w:val="24"/>
          <w:szCs w:val="24"/>
          <w:lang w:val="ro-RO"/>
        </w:rPr>
        <w:t xml:space="preserve"> 3</w:t>
      </w:r>
      <w:r>
        <w:rPr>
          <w:rFonts w:ascii="Palatino Linotype" w:hAnsi="Palatino Linotype"/>
          <w:sz w:val="24"/>
          <w:szCs w:val="24"/>
          <w:lang w:val="ro-RO"/>
        </w:rPr>
        <w:t xml:space="preserve"> - </w:t>
      </w:r>
      <w:bookmarkStart w:id="0" w:name="_Hlk37665265"/>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 xml:space="preserve">IE </w:t>
      </w:r>
      <w:proofErr w:type="spellStart"/>
      <w:r w:rsidRPr="008A1301">
        <w:rPr>
          <w:rFonts w:ascii="Palatino Linotype" w:hAnsi="Palatino Linotype"/>
          <w:b/>
          <w:bCs/>
          <w:color w:val="000000"/>
          <w:sz w:val="24"/>
          <w:szCs w:val="24"/>
        </w:rPr>
        <w:t>privind</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neîncadrarea</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în</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situa</w:t>
      </w:r>
      <w:r w:rsidR="00737372">
        <w:rPr>
          <w:rFonts w:ascii="Palatino Linotype" w:hAnsi="Palatino Linotype"/>
          <w:b/>
          <w:bCs/>
          <w:color w:val="000000"/>
          <w:sz w:val="24"/>
          <w:szCs w:val="24"/>
        </w:rPr>
        <w:t>ț</w:t>
      </w:r>
      <w:r w:rsidRPr="008A1301">
        <w:rPr>
          <w:rFonts w:ascii="Palatino Linotype" w:hAnsi="Palatino Linotype"/>
          <w:b/>
          <w:bCs/>
          <w:color w:val="000000"/>
          <w:sz w:val="24"/>
          <w:szCs w:val="24"/>
        </w:rPr>
        <w:t>iile</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w:t>
      </w:r>
      <w:proofErr w:type="spellEnd"/>
      <w:r w:rsidRPr="008A1301">
        <w:rPr>
          <w:rFonts w:ascii="Palatino Linotype" w:hAnsi="Palatino Linotype"/>
          <w:b/>
          <w:bCs/>
          <w:color w:val="000000"/>
          <w:sz w:val="24"/>
          <w:szCs w:val="24"/>
        </w:rPr>
        <w:t xml:space="preserve"> la art. 165 din </w:t>
      </w:r>
      <w:proofErr w:type="spellStart"/>
      <w:r w:rsidRPr="008A1301">
        <w:rPr>
          <w:rFonts w:ascii="Palatino Linotype" w:hAnsi="Palatino Linotype"/>
          <w:b/>
          <w:bCs/>
          <w:color w:val="000000"/>
          <w:sz w:val="24"/>
          <w:szCs w:val="24"/>
        </w:rPr>
        <w:t>Legea</w:t>
      </w:r>
      <w:proofErr w:type="spellEnd"/>
      <w:r w:rsidRPr="008A1301">
        <w:rPr>
          <w:rFonts w:ascii="Palatino Linotype" w:hAnsi="Palatino Linotype"/>
          <w:b/>
          <w:bCs/>
          <w:color w:val="000000"/>
          <w:sz w:val="24"/>
          <w:szCs w:val="24"/>
        </w:rPr>
        <w:t xml:space="preserve"> 98/2016</w:t>
      </w:r>
    </w:p>
    <w:bookmarkEnd w:id="0"/>
    <w:p w14:paraId="364E9683" w14:textId="684AD91D" w:rsidR="008A1301" w:rsidRDefault="008A1301" w:rsidP="006F06CE">
      <w:pPr>
        <w:rPr>
          <w:rFonts w:ascii="Palatino Linotype" w:hAnsi="Palatino Linotype"/>
          <w:b/>
          <w:bCs/>
          <w:color w:val="000000"/>
          <w:sz w:val="24"/>
          <w:szCs w:val="24"/>
        </w:rPr>
      </w:pPr>
      <w:r w:rsidRPr="008A1301">
        <w:rPr>
          <w:rFonts w:ascii="Palatino Linotype" w:hAnsi="Palatino Linotype"/>
          <w:color w:val="000000"/>
          <w:sz w:val="24"/>
          <w:szCs w:val="24"/>
        </w:rPr>
        <w:t xml:space="preserve">- </w:t>
      </w:r>
      <w:proofErr w:type="spellStart"/>
      <w:r w:rsidRPr="008A1301">
        <w:rPr>
          <w:rFonts w:ascii="Palatino Linotype" w:hAnsi="Palatino Linotype"/>
          <w:color w:val="000000"/>
          <w:sz w:val="24"/>
          <w:szCs w:val="24"/>
        </w:rPr>
        <w:t>Formular</w:t>
      </w:r>
      <w:proofErr w:type="spellEnd"/>
      <w:r w:rsidRPr="008A1301">
        <w:rPr>
          <w:rFonts w:ascii="Palatino Linotype" w:hAnsi="Palatino Linotype"/>
          <w:color w:val="000000"/>
          <w:sz w:val="24"/>
          <w:szCs w:val="24"/>
        </w:rPr>
        <w:t xml:space="preserve"> </w:t>
      </w:r>
      <w:proofErr w:type="spellStart"/>
      <w:r w:rsidRPr="008A1301">
        <w:rPr>
          <w:rFonts w:ascii="Palatino Linotype" w:hAnsi="Palatino Linotype"/>
          <w:color w:val="000000"/>
          <w:sz w:val="24"/>
          <w:szCs w:val="24"/>
        </w:rPr>
        <w:t>nr</w:t>
      </w:r>
      <w:proofErr w:type="spellEnd"/>
      <w:r w:rsidRPr="008A1301">
        <w:rPr>
          <w:rFonts w:ascii="Palatino Linotype" w:hAnsi="Palatino Linotype"/>
          <w:color w:val="000000"/>
          <w:sz w:val="24"/>
          <w:szCs w:val="24"/>
        </w:rPr>
        <w:t xml:space="preserve">. </w:t>
      </w:r>
      <w:r w:rsidR="005D6058">
        <w:rPr>
          <w:rFonts w:ascii="Palatino Linotype" w:hAnsi="Palatino Linotype"/>
          <w:color w:val="000000"/>
          <w:sz w:val="24"/>
          <w:szCs w:val="24"/>
        </w:rPr>
        <w:t>4</w:t>
      </w:r>
      <w:r w:rsidRPr="008A1301">
        <w:rPr>
          <w:rFonts w:ascii="Palatino Linotype" w:hAnsi="Palatino Linotype"/>
          <w:color w:val="000000"/>
          <w:sz w:val="24"/>
          <w:szCs w:val="24"/>
        </w:rPr>
        <w:t xml:space="preserve"> - </w:t>
      </w:r>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 xml:space="preserve">IE </w:t>
      </w:r>
      <w:proofErr w:type="spellStart"/>
      <w:r w:rsidRPr="008A1301">
        <w:rPr>
          <w:rFonts w:ascii="Palatino Linotype" w:hAnsi="Palatino Linotype"/>
          <w:b/>
          <w:bCs/>
          <w:color w:val="000000"/>
          <w:sz w:val="24"/>
          <w:szCs w:val="24"/>
        </w:rPr>
        <w:t>privind</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neîncadrarea</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în</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situa</w:t>
      </w:r>
      <w:r>
        <w:rPr>
          <w:rFonts w:ascii="Palatino Linotype" w:hAnsi="Palatino Linotype"/>
          <w:b/>
          <w:bCs/>
          <w:color w:val="000000"/>
          <w:sz w:val="24"/>
          <w:szCs w:val="24"/>
        </w:rPr>
        <w:t>ț</w:t>
      </w:r>
      <w:r w:rsidRPr="008A1301">
        <w:rPr>
          <w:rFonts w:ascii="Palatino Linotype" w:hAnsi="Palatino Linotype"/>
          <w:b/>
          <w:bCs/>
          <w:color w:val="000000"/>
          <w:sz w:val="24"/>
          <w:szCs w:val="24"/>
        </w:rPr>
        <w:t>iile</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w:t>
      </w:r>
      <w:proofErr w:type="spellEnd"/>
      <w:r w:rsidRPr="008A1301">
        <w:rPr>
          <w:rFonts w:ascii="Palatino Linotype" w:hAnsi="Palatino Linotype"/>
          <w:b/>
          <w:bCs/>
          <w:color w:val="000000"/>
          <w:sz w:val="24"/>
          <w:szCs w:val="24"/>
        </w:rPr>
        <w:t xml:space="preserve"> la art. 16</w:t>
      </w:r>
      <w:r>
        <w:rPr>
          <w:rFonts w:ascii="Palatino Linotype" w:hAnsi="Palatino Linotype"/>
          <w:b/>
          <w:bCs/>
          <w:color w:val="000000"/>
          <w:sz w:val="24"/>
          <w:szCs w:val="24"/>
        </w:rPr>
        <w:t>7</w:t>
      </w:r>
      <w:r w:rsidRPr="008A1301">
        <w:rPr>
          <w:rFonts w:ascii="Palatino Linotype" w:hAnsi="Palatino Linotype"/>
          <w:b/>
          <w:bCs/>
          <w:color w:val="000000"/>
          <w:sz w:val="24"/>
          <w:szCs w:val="24"/>
        </w:rPr>
        <w:t xml:space="preserve"> din </w:t>
      </w:r>
      <w:proofErr w:type="spellStart"/>
      <w:r w:rsidRPr="008A1301">
        <w:rPr>
          <w:rFonts w:ascii="Palatino Linotype" w:hAnsi="Palatino Linotype"/>
          <w:b/>
          <w:bCs/>
          <w:color w:val="000000"/>
          <w:sz w:val="24"/>
          <w:szCs w:val="24"/>
        </w:rPr>
        <w:t>Legea</w:t>
      </w:r>
      <w:proofErr w:type="spellEnd"/>
      <w:r w:rsidRPr="008A1301">
        <w:rPr>
          <w:rFonts w:ascii="Palatino Linotype" w:hAnsi="Palatino Linotype"/>
          <w:b/>
          <w:bCs/>
          <w:color w:val="000000"/>
          <w:sz w:val="24"/>
          <w:szCs w:val="24"/>
        </w:rPr>
        <w:t xml:space="preserve"> 98/2016</w:t>
      </w:r>
    </w:p>
    <w:p w14:paraId="7FF0F9F3" w14:textId="1FA70C8C" w:rsidR="008A1301" w:rsidRPr="008A1301" w:rsidRDefault="008A1301" w:rsidP="006F06CE">
      <w:pPr>
        <w:overflowPunct/>
        <w:autoSpaceDE/>
        <w:autoSpaceDN/>
        <w:adjustRightInd/>
        <w:textAlignment w:val="auto"/>
        <w:rPr>
          <w:rFonts w:ascii="Palatino Linotype" w:hAnsi="Palatino Linotype"/>
          <w:b/>
          <w:sz w:val="24"/>
          <w:szCs w:val="24"/>
          <w:lang w:val="ro-RO"/>
        </w:rPr>
      </w:pPr>
      <w:r w:rsidRPr="008A1301">
        <w:rPr>
          <w:rFonts w:ascii="Palatino Linotype" w:hAnsi="Palatino Linotype"/>
          <w:color w:val="000000"/>
          <w:sz w:val="24"/>
          <w:szCs w:val="24"/>
        </w:rPr>
        <w:t xml:space="preserve">- </w:t>
      </w:r>
      <w:proofErr w:type="spellStart"/>
      <w:r w:rsidRPr="008A1301">
        <w:rPr>
          <w:rFonts w:ascii="Palatino Linotype" w:hAnsi="Palatino Linotype"/>
          <w:color w:val="000000"/>
          <w:sz w:val="24"/>
          <w:szCs w:val="24"/>
        </w:rPr>
        <w:t>Formular</w:t>
      </w:r>
      <w:proofErr w:type="spellEnd"/>
      <w:r w:rsidRPr="008A1301">
        <w:rPr>
          <w:rFonts w:ascii="Palatino Linotype" w:hAnsi="Palatino Linotype"/>
          <w:color w:val="000000"/>
          <w:sz w:val="24"/>
          <w:szCs w:val="24"/>
        </w:rPr>
        <w:t xml:space="preserve"> </w:t>
      </w:r>
      <w:proofErr w:type="spellStart"/>
      <w:r w:rsidRPr="008A1301">
        <w:rPr>
          <w:rFonts w:ascii="Palatino Linotype" w:hAnsi="Palatino Linotype"/>
          <w:color w:val="000000"/>
          <w:sz w:val="24"/>
          <w:szCs w:val="24"/>
        </w:rPr>
        <w:t>nr</w:t>
      </w:r>
      <w:proofErr w:type="spellEnd"/>
      <w:r w:rsidRPr="008A1301">
        <w:rPr>
          <w:rFonts w:ascii="Palatino Linotype" w:hAnsi="Palatino Linotype"/>
          <w:color w:val="000000"/>
          <w:sz w:val="24"/>
          <w:szCs w:val="24"/>
        </w:rPr>
        <w:t xml:space="preserve">. </w:t>
      </w:r>
      <w:r w:rsidR="005D6058">
        <w:rPr>
          <w:rFonts w:ascii="Palatino Linotype" w:hAnsi="Palatino Linotype"/>
          <w:color w:val="000000"/>
          <w:sz w:val="24"/>
          <w:szCs w:val="24"/>
        </w:rPr>
        <w:t>5</w:t>
      </w:r>
      <w:r w:rsidRPr="008A1301">
        <w:rPr>
          <w:rFonts w:ascii="Palatino Linotype" w:hAnsi="Palatino Linotype"/>
          <w:color w:val="000000"/>
          <w:sz w:val="24"/>
          <w:szCs w:val="24"/>
        </w:rPr>
        <w:t xml:space="preserve"> </w:t>
      </w:r>
      <w:r>
        <w:rPr>
          <w:rFonts w:ascii="Palatino Linotype" w:hAnsi="Palatino Linotype"/>
          <w:color w:val="000000"/>
          <w:sz w:val="24"/>
          <w:szCs w:val="24"/>
        </w:rPr>
        <w:t>-</w:t>
      </w:r>
      <w:r w:rsidRPr="008A1301">
        <w:rPr>
          <w:rFonts w:ascii="Palatino Linotype" w:hAnsi="Palatino Linotype"/>
          <w:color w:val="000000"/>
          <w:sz w:val="24"/>
          <w:szCs w:val="24"/>
        </w:rPr>
        <w:t xml:space="preserve"> </w:t>
      </w:r>
      <w:r w:rsidRPr="008A1301">
        <w:rPr>
          <w:rFonts w:ascii="Palatino Linotype" w:hAnsi="Palatino Linotype"/>
          <w:b/>
          <w:sz w:val="24"/>
          <w:szCs w:val="24"/>
          <w:lang w:val="ro-RO"/>
        </w:rPr>
        <w:t>DECLARAŢIE</w:t>
      </w:r>
      <w:r>
        <w:rPr>
          <w:rFonts w:ascii="Palatino Linotype" w:hAnsi="Palatino Linotype"/>
          <w:b/>
          <w:sz w:val="24"/>
          <w:szCs w:val="24"/>
          <w:lang w:val="ro-RO"/>
        </w:rPr>
        <w:t xml:space="preserve"> p</w:t>
      </w:r>
      <w:r w:rsidRPr="008A1301">
        <w:rPr>
          <w:rFonts w:ascii="Palatino Linotype" w:hAnsi="Palatino Linotype"/>
          <w:b/>
          <w:sz w:val="24"/>
          <w:szCs w:val="24"/>
          <w:lang w:val="ro-RO"/>
        </w:rPr>
        <w:t>rivind neîncadrarea în prevederile art. 59-60 din Legea 98/2016</w:t>
      </w:r>
    </w:p>
    <w:p w14:paraId="5AB1E1BA" w14:textId="1C810520" w:rsidR="00083E72" w:rsidRDefault="00083E72" w:rsidP="006F06CE">
      <w:pPr>
        <w:overflowPunct/>
        <w:autoSpaceDE/>
        <w:autoSpaceDN/>
        <w:adjustRightInd/>
        <w:spacing w:line="259" w:lineRule="auto"/>
        <w:textAlignment w:val="auto"/>
        <w:rPr>
          <w:rFonts w:ascii="Palatino Linotype" w:hAnsi="Palatino Linotype"/>
          <w:b/>
          <w:bCs/>
          <w:iCs/>
          <w:sz w:val="24"/>
          <w:szCs w:val="24"/>
          <w:lang w:val="ro-RO"/>
        </w:rPr>
      </w:pPr>
      <w:r w:rsidRPr="00092653">
        <w:rPr>
          <w:rFonts w:ascii="Palatino Linotype" w:hAnsi="Palatino Linotype"/>
          <w:iCs/>
          <w:sz w:val="24"/>
          <w:szCs w:val="24"/>
          <w:lang w:val="ro-RO"/>
        </w:rPr>
        <w:t>- Formular</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6</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 xml:space="preserve"> </w:t>
      </w:r>
      <w:bookmarkStart w:id="1" w:name="_Hlk32820879"/>
      <w:r w:rsidRPr="00E440F6">
        <w:rPr>
          <w:rFonts w:ascii="Palatino Linotype" w:hAnsi="Palatino Linotype"/>
          <w:b/>
          <w:bCs/>
          <w:iCs/>
          <w:sz w:val="24"/>
          <w:szCs w:val="24"/>
          <w:lang w:val="ro-RO"/>
        </w:rPr>
        <w:t>Declarație de acceptare a condițiilor contractuale și de însușire a documentației de atribuire</w:t>
      </w:r>
      <w:bookmarkEnd w:id="1"/>
    </w:p>
    <w:p w14:paraId="223B2E61" w14:textId="77777777" w:rsidR="00A80E85" w:rsidRDefault="008A1301" w:rsidP="00A80E85">
      <w:pPr>
        <w:overflowPunct/>
        <w:autoSpaceDE/>
        <w:autoSpaceDN/>
        <w:adjustRightInd/>
        <w:spacing w:line="259" w:lineRule="auto"/>
        <w:textAlignment w:val="auto"/>
        <w:rPr>
          <w:rFonts w:ascii="Palatino Linotype" w:hAnsi="Palatino Linotype"/>
          <w:b/>
          <w:bCs/>
          <w:iCs/>
          <w:sz w:val="24"/>
          <w:szCs w:val="24"/>
          <w:lang w:val="ro-RO"/>
        </w:rPr>
      </w:pPr>
      <w:r w:rsidRPr="008A1301">
        <w:rPr>
          <w:rFonts w:ascii="Palatino Linotype" w:hAnsi="Palatino Linotype"/>
          <w:iCs/>
          <w:sz w:val="24"/>
          <w:szCs w:val="24"/>
          <w:lang w:val="ro-RO"/>
        </w:rPr>
        <w:t>- Formular 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7</w:t>
      </w:r>
      <w:r w:rsidRPr="008A1301">
        <w:rPr>
          <w:rFonts w:ascii="Palatino Linotype" w:hAnsi="Palatino Linotype"/>
          <w:iCs/>
          <w:sz w:val="24"/>
          <w:szCs w:val="24"/>
          <w:lang w:val="ro-RO"/>
        </w:rPr>
        <w:t xml:space="preserve"> </w:t>
      </w:r>
      <w:r>
        <w:rPr>
          <w:rFonts w:ascii="Palatino Linotype" w:hAnsi="Palatino Linotype"/>
          <w:iCs/>
          <w:sz w:val="24"/>
          <w:szCs w:val="24"/>
          <w:lang w:val="ro-RO"/>
        </w:rPr>
        <w:t>–</w:t>
      </w:r>
      <w:r w:rsidRPr="008A1301">
        <w:rPr>
          <w:rFonts w:ascii="Palatino Linotype" w:hAnsi="Palatino Linotype"/>
          <w:iCs/>
          <w:sz w:val="24"/>
          <w:szCs w:val="24"/>
          <w:lang w:val="ro-RO"/>
        </w:rPr>
        <w:t xml:space="preserve"> </w:t>
      </w:r>
      <w:r w:rsidRPr="008A1301">
        <w:rPr>
          <w:rFonts w:ascii="Palatino Linotype" w:hAnsi="Palatino Linotype"/>
          <w:b/>
          <w:bCs/>
          <w:iCs/>
          <w:sz w:val="24"/>
          <w:szCs w:val="24"/>
          <w:lang w:val="ro-RO"/>
        </w:rPr>
        <w:t>Informații privind o</w:t>
      </w:r>
      <w:r>
        <w:rPr>
          <w:rFonts w:ascii="Palatino Linotype" w:hAnsi="Palatino Linotype"/>
          <w:b/>
          <w:bCs/>
          <w:iCs/>
          <w:sz w:val="24"/>
          <w:szCs w:val="24"/>
          <w:lang w:val="ro-RO"/>
        </w:rPr>
        <w:t>peratorul</w:t>
      </w:r>
      <w:r w:rsidRPr="008A1301">
        <w:rPr>
          <w:rFonts w:ascii="Palatino Linotype" w:hAnsi="Palatino Linotype"/>
          <w:b/>
          <w:bCs/>
          <w:iCs/>
          <w:sz w:val="24"/>
          <w:szCs w:val="24"/>
          <w:lang w:val="ro-RO"/>
        </w:rPr>
        <w:t xml:space="preserve"> economic/reprezentant</w:t>
      </w:r>
      <w:r>
        <w:rPr>
          <w:rFonts w:ascii="Palatino Linotype" w:hAnsi="Palatino Linotype"/>
          <w:b/>
          <w:bCs/>
          <w:iCs/>
          <w:sz w:val="24"/>
          <w:szCs w:val="24"/>
          <w:lang w:val="ro-RO"/>
        </w:rPr>
        <w:t>ul acestuia</w:t>
      </w:r>
    </w:p>
    <w:p w14:paraId="6143A9F2" w14:textId="77777777" w:rsidR="00A80E85" w:rsidRPr="00311706" w:rsidRDefault="00A80E85" w:rsidP="00A80E85">
      <w:pPr>
        <w:overflowPunct/>
        <w:autoSpaceDE/>
        <w:autoSpaceDN/>
        <w:adjustRightInd/>
        <w:spacing w:line="259" w:lineRule="auto"/>
        <w:textAlignment w:val="auto"/>
        <w:rPr>
          <w:rFonts w:ascii="Palatino Linotype" w:hAnsi="Palatino Linotype"/>
          <w:b/>
          <w:bCs/>
          <w:iCs/>
          <w:sz w:val="24"/>
          <w:szCs w:val="24"/>
          <w:lang w:val="ro-RO"/>
        </w:rPr>
      </w:pPr>
      <w:r w:rsidRPr="00F50AA0">
        <w:rPr>
          <w:rFonts w:ascii="Palatino Linotype" w:hAnsi="Palatino Linotype"/>
          <w:iCs/>
          <w:sz w:val="24"/>
          <w:szCs w:val="24"/>
          <w:lang w:val="ro-RO"/>
        </w:rPr>
        <w:t>-</w:t>
      </w:r>
      <w:r>
        <w:rPr>
          <w:rFonts w:ascii="Palatino Linotype" w:hAnsi="Palatino Linotype"/>
          <w:b/>
          <w:bCs/>
          <w:iCs/>
          <w:sz w:val="24"/>
          <w:szCs w:val="24"/>
          <w:lang w:val="ro-RO"/>
        </w:rPr>
        <w:t xml:space="preserve"> Declarație privind respectarea principiului DNSH</w:t>
      </w:r>
    </w:p>
    <w:p w14:paraId="258ECB65" w14:textId="04754741" w:rsidR="00D013B0" w:rsidRDefault="00D013B0" w:rsidP="00A80E85">
      <w:pPr>
        <w:overflowPunct/>
        <w:autoSpaceDE/>
        <w:autoSpaceDN/>
        <w:adjustRightInd/>
        <w:spacing w:line="259" w:lineRule="auto"/>
        <w:textAlignment w:val="auto"/>
        <w:rPr>
          <w:rFonts w:ascii="Palatino Linotype" w:hAnsi="Palatino Linotype"/>
          <w:sz w:val="24"/>
          <w:szCs w:val="24"/>
          <w:lang w:val="ro-RO"/>
        </w:rPr>
      </w:pPr>
      <w:r>
        <w:rPr>
          <w:rFonts w:ascii="Palatino Linotype" w:hAnsi="Palatino Linotype"/>
          <w:sz w:val="24"/>
          <w:szCs w:val="24"/>
          <w:lang w:val="ro-RO"/>
        </w:rPr>
        <w:t xml:space="preserve">- </w:t>
      </w:r>
      <w:r w:rsidRPr="00B66E17">
        <w:rPr>
          <w:rFonts w:ascii="Palatino Linotype" w:hAnsi="Palatino Linotype"/>
          <w:b/>
          <w:bCs/>
          <w:sz w:val="24"/>
          <w:szCs w:val="24"/>
          <w:lang w:val="ro-RO"/>
        </w:rPr>
        <w:t>Certificat Constatator</w:t>
      </w:r>
      <w:r>
        <w:rPr>
          <w:rFonts w:ascii="Palatino Linotype" w:hAnsi="Palatino Linotype"/>
          <w:sz w:val="24"/>
          <w:szCs w:val="24"/>
          <w:lang w:val="ro-RO"/>
        </w:rPr>
        <w:t xml:space="preserve"> emis de ON</w:t>
      </w:r>
      <w:r w:rsidR="00E34F92">
        <w:rPr>
          <w:rFonts w:ascii="Palatino Linotype" w:hAnsi="Palatino Linotype"/>
          <w:sz w:val="24"/>
          <w:szCs w:val="24"/>
          <w:lang w:val="ro-RO"/>
        </w:rPr>
        <w:t>RC</w:t>
      </w:r>
      <w:r>
        <w:rPr>
          <w:rFonts w:ascii="Palatino Linotype" w:hAnsi="Palatino Linotype"/>
          <w:sz w:val="24"/>
          <w:szCs w:val="24"/>
          <w:lang w:val="ro-RO"/>
        </w:rPr>
        <w:t>.</w:t>
      </w:r>
    </w:p>
    <w:p w14:paraId="374FCCFC" w14:textId="1A40FB00" w:rsidR="00E34F92" w:rsidRDefault="00E34F92" w:rsidP="00E34F92">
      <w:pPr>
        <w:pStyle w:val="PlainText"/>
        <w:numPr>
          <w:ilvl w:val="0"/>
          <w:numId w:val="0"/>
        </w:numPr>
        <w:rPr>
          <w:rFonts w:ascii="Calibri" w:hAnsi="Calibri"/>
        </w:rPr>
      </w:pPr>
      <w:r>
        <w:rPr>
          <w:rFonts w:ascii="Palatino Linotype" w:hAnsi="Palatino Linotype"/>
          <w:sz w:val="24"/>
          <w:szCs w:val="24"/>
        </w:rPr>
        <w:t xml:space="preserve">- </w:t>
      </w:r>
      <w:r w:rsidRPr="00E34F92">
        <w:rPr>
          <w:rFonts w:ascii="Palatino Linotype" w:hAnsi="Palatino Linotype"/>
          <w:b/>
          <w:bCs/>
          <w:sz w:val="24"/>
          <w:szCs w:val="24"/>
        </w:rPr>
        <w:t>extrasul ONRC privind beneficiarul real</w:t>
      </w:r>
      <w:r>
        <w:rPr>
          <w:rFonts w:ascii="Palatino Linotype" w:hAnsi="Palatino Linotype"/>
          <w:b/>
          <w:bCs/>
          <w:sz w:val="24"/>
          <w:szCs w:val="24"/>
        </w:rPr>
        <w:t xml:space="preserve">. </w:t>
      </w:r>
      <w:r w:rsidRPr="00E34F92">
        <w:rPr>
          <w:rFonts w:ascii="Palatino Linotype" w:hAnsi="Palatino Linotype"/>
          <w:b/>
          <w:bCs/>
          <w:sz w:val="16"/>
          <w:szCs w:val="16"/>
        </w:rPr>
        <w:t>(</w:t>
      </w:r>
      <w:r w:rsidRPr="00E34F92">
        <w:rPr>
          <w:sz w:val="16"/>
          <w:szCs w:val="16"/>
        </w:rPr>
        <w:t>Mai multe informații</w:t>
      </w:r>
      <w:r w:rsidR="00484316">
        <w:rPr>
          <w:sz w:val="16"/>
          <w:szCs w:val="16"/>
        </w:rPr>
        <w:t xml:space="preserve"> </w:t>
      </w:r>
      <w:r w:rsidRPr="00E34F92">
        <w:rPr>
          <w:sz w:val="16"/>
          <w:szCs w:val="16"/>
        </w:rPr>
        <w:t>se regăsesc pe site-ul ONRC</w:t>
      </w:r>
      <w:r w:rsidR="00484316">
        <w:rPr>
          <w:sz w:val="16"/>
          <w:szCs w:val="16"/>
        </w:rPr>
        <w:t>:</w:t>
      </w:r>
      <w:r w:rsidRPr="00E34F92">
        <w:rPr>
          <w:sz w:val="16"/>
          <w:szCs w:val="16"/>
        </w:rPr>
        <w:t xml:space="preserve"> </w:t>
      </w:r>
      <w:hyperlink r:id="rId8" w:history="1">
        <w:r w:rsidRPr="00E34F92">
          <w:rPr>
            <w:rStyle w:val="Hyperlink"/>
            <w:sz w:val="16"/>
            <w:szCs w:val="16"/>
          </w:rPr>
          <w:t>https://www.onrc.ro/index.php/ro/informatii-privind-beneficiarii-reali</w:t>
        </w:r>
      </w:hyperlink>
      <w:r>
        <w:rPr>
          <w:rStyle w:val="Hyperlink"/>
          <w:sz w:val="16"/>
          <w:szCs w:val="16"/>
        </w:rPr>
        <w:t>).</w:t>
      </w:r>
    </w:p>
    <w:p w14:paraId="4CB97EFB" w14:textId="0B77AB87" w:rsidR="00E34F92" w:rsidRPr="00092653" w:rsidRDefault="00E34F92" w:rsidP="00E34F92">
      <w:pPr>
        <w:overflowPunct/>
        <w:autoSpaceDE/>
        <w:autoSpaceDN/>
        <w:adjustRightInd/>
        <w:spacing w:line="259" w:lineRule="auto"/>
        <w:jc w:val="both"/>
        <w:textAlignment w:val="auto"/>
        <w:rPr>
          <w:rFonts w:ascii="Palatino Linotype" w:hAnsi="Palatino Linotype"/>
          <w:sz w:val="24"/>
          <w:szCs w:val="24"/>
          <w:lang w:val="ro-RO"/>
        </w:rPr>
      </w:pPr>
    </w:p>
    <w:p w14:paraId="6935CB8B" w14:textId="77777777" w:rsidR="001F4339" w:rsidRDefault="001F4339">
      <w:pPr>
        <w:overflowPunct/>
        <w:autoSpaceDE/>
        <w:autoSpaceDN/>
        <w:adjustRightInd/>
        <w:spacing w:after="160"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br w:type="page"/>
      </w:r>
    </w:p>
    <w:p w14:paraId="4FCE8B02" w14:textId="77777777" w:rsidR="00312C00" w:rsidRPr="00005554" w:rsidRDefault="00312C00" w:rsidP="00312C00">
      <w:pPr>
        <w:jc w:val="right"/>
        <w:rPr>
          <w:rFonts w:ascii="Palatino Linotype" w:hAnsi="Palatino Linotype"/>
          <w:sz w:val="24"/>
          <w:szCs w:val="24"/>
        </w:rPr>
      </w:pPr>
      <w:bookmarkStart w:id="2" w:name="_Hlk35511263"/>
      <w:proofErr w:type="spellStart"/>
      <w:r w:rsidRPr="00005554">
        <w:rPr>
          <w:rFonts w:ascii="Palatino Linotype" w:hAnsi="Palatino Linotype"/>
          <w:sz w:val="24"/>
          <w:szCs w:val="24"/>
        </w:rPr>
        <w:lastRenderedPageBreak/>
        <w:t>Formular</w:t>
      </w:r>
      <w:proofErr w:type="spellEnd"/>
      <w:r w:rsidRPr="00005554">
        <w:rPr>
          <w:rFonts w:ascii="Palatino Linotype" w:hAnsi="Palatino Linotype"/>
          <w:sz w:val="24"/>
          <w:szCs w:val="24"/>
        </w:rPr>
        <w:t xml:space="preserve"> </w:t>
      </w:r>
      <w:proofErr w:type="spellStart"/>
      <w:r w:rsidRPr="00005554">
        <w:rPr>
          <w:rFonts w:ascii="Palatino Linotype" w:hAnsi="Palatino Linotype"/>
          <w:sz w:val="24"/>
          <w:szCs w:val="24"/>
        </w:rPr>
        <w:t>nr</w:t>
      </w:r>
      <w:proofErr w:type="spellEnd"/>
      <w:r w:rsidRPr="00005554">
        <w:rPr>
          <w:rFonts w:ascii="Palatino Linotype" w:hAnsi="Palatino Linotype"/>
          <w:sz w:val="24"/>
          <w:szCs w:val="24"/>
        </w:rPr>
        <w:t xml:space="preserve">. </w:t>
      </w:r>
      <w:r>
        <w:rPr>
          <w:rFonts w:ascii="Palatino Linotype" w:hAnsi="Palatino Linotype"/>
          <w:sz w:val="24"/>
          <w:szCs w:val="24"/>
        </w:rPr>
        <w:t>1</w:t>
      </w:r>
    </w:p>
    <w:p w14:paraId="41B79AB4" w14:textId="02B90C93" w:rsidR="00312C00" w:rsidRPr="00005554" w:rsidRDefault="00312C00" w:rsidP="00312C00">
      <w:pPr>
        <w:jc w:val="both"/>
        <w:rPr>
          <w:rFonts w:ascii="Palatino Linotype" w:hAnsi="Palatino Linotype"/>
          <w:b/>
          <w:sz w:val="24"/>
          <w:szCs w:val="24"/>
        </w:rPr>
      </w:pPr>
      <w:proofErr w:type="spellStart"/>
      <w:r w:rsidRPr="00005554">
        <w:rPr>
          <w:rFonts w:ascii="Palatino Linotype" w:hAnsi="Palatino Linotype"/>
          <w:sz w:val="24"/>
          <w:szCs w:val="24"/>
        </w:rPr>
        <w:t>O</w:t>
      </w:r>
      <w:r w:rsidR="00EB0AF7">
        <w:rPr>
          <w:rFonts w:ascii="Palatino Linotype" w:hAnsi="Palatino Linotype"/>
          <w:sz w:val="24"/>
          <w:szCs w:val="24"/>
        </w:rPr>
        <w:t>fertant</w:t>
      </w:r>
      <w:proofErr w:type="spellEnd"/>
      <w:r w:rsidRPr="00005554">
        <w:rPr>
          <w:rFonts w:ascii="Palatino Linotype" w:hAnsi="Palatino Linotype"/>
          <w:sz w:val="24"/>
          <w:szCs w:val="24"/>
        </w:rPr>
        <w:t xml:space="preserve">                                                                                                                               </w:t>
      </w:r>
    </w:p>
    <w:p w14:paraId="3BB6B01A" w14:textId="77777777" w:rsidR="00312C00" w:rsidRPr="00005554" w:rsidRDefault="00312C00" w:rsidP="00312C00">
      <w:pPr>
        <w:jc w:val="both"/>
        <w:rPr>
          <w:rFonts w:ascii="Palatino Linotype" w:hAnsi="Palatino Linotype"/>
        </w:rPr>
      </w:pPr>
      <w:r w:rsidRPr="00005554">
        <w:rPr>
          <w:rFonts w:ascii="Palatino Linotype" w:hAnsi="Palatino Linotype"/>
        </w:rPr>
        <w:t>........................................</w:t>
      </w:r>
    </w:p>
    <w:p w14:paraId="6A8E9E93" w14:textId="77777777" w:rsidR="00312C00" w:rsidRPr="00005554" w:rsidRDefault="00312C00" w:rsidP="00312C00">
      <w:pPr>
        <w:jc w:val="both"/>
        <w:rPr>
          <w:rFonts w:ascii="Palatino Linotype" w:hAnsi="Palatino Linotype"/>
        </w:rPr>
      </w:pPr>
      <w:r w:rsidRPr="00005554">
        <w:rPr>
          <w:rFonts w:ascii="Palatino Linotype" w:hAnsi="Palatino Linotype"/>
        </w:rPr>
        <w:t xml:space="preserve"> (</w:t>
      </w:r>
      <w:proofErr w:type="spellStart"/>
      <w:proofErr w:type="gramStart"/>
      <w:r w:rsidRPr="00005554">
        <w:rPr>
          <w:rFonts w:ascii="Palatino Linotype" w:hAnsi="Palatino Linotype"/>
        </w:rPr>
        <w:t>denumirea</w:t>
      </w:r>
      <w:proofErr w:type="spellEnd"/>
      <w:r w:rsidRPr="00005554">
        <w:rPr>
          <w:rFonts w:ascii="Palatino Linotype" w:hAnsi="Palatino Linotype"/>
        </w:rPr>
        <w:t>/</w:t>
      </w:r>
      <w:proofErr w:type="spellStart"/>
      <w:r w:rsidRPr="00005554">
        <w:rPr>
          <w:rFonts w:ascii="Palatino Linotype" w:hAnsi="Palatino Linotype"/>
        </w:rPr>
        <w:t>numele</w:t>
      </w:r>
      <w:proofErr w:type="spellEnd"/>
      <w:proofErr w:type="gramEnd"/>
      <w:r w:rsidRPr="00005554">
        <w:rPr>
          <w:rFonts w:ascii="Palatino Linotype" w:hAnsi="Palatino Linotype"/>
        </w:rPr>
        <w:t>)</w:t>
      </w:r>
    </w:p>
    <w:p w14:paraId="7C665207" w14:textId="77777777" w:rsidR="00312C00" w:rsidRDefault="00312C00" w:rsidP="00312C00">
      <w:pPr>
        <w:jc w:val="center"/>
        <w:rPr>
          <w:rFonts w:ascii="Palatino Linotype" w:hAnsi="Palatino Linotype"/>
          <w:b/>
          <w:sz w:val="24"/>
          <w:szCs w:val="24"/>
          <w:lang w:val="pt-BR"/>
        </w:rPr>
      </w:pPr>
    </w:p>
    <w:p w14:paraId="7C65D492" w14:textId="77777777" w:rsidR="00312C00" w:rsidRDefault="00312C00" w:rsidP="00312C00">
      <w:pPr>
        <w:jc w:val="center"/>
        <w:rPr>
          <w:rFonts w:ascii="Palatino Linotype" w:hAnsi="Palatino Linotype"/>
          <w:b/>
          <w:sz w:val="24"/>
          <w:szCs w:val="24"/>
          <w:lang w:val="pt-BR"/>
        </w:rPr>
      </w:pPr>
      <w:r w:rsidRPr="00005554">
        <w:rPr>
          <w:rFonts w:ascii="Palatino Linotype" w:hAnsi="Palatino Linotype"/>
          <w:b/>
          <w:sz w:val="24"/>
          <w:szCs w:val="24"/>
          <w:lang w:val="pt-BR"/>
        </w:rPr>
        <w:t>FORMULAR DE OFERTĂ</w:t>
      </w:r>
    </w:p>
    <w:p w14:paraId="44329E49" w14:textId="77777777" w:rsidR="005D6058" w:rsidRDefault="005D6058" w:rsidP="00312C00">
      <w:pPr>
        <w:jc w:val="center"/>
        <w:rPr>
          <w:rFonts w:ascii="Palatino Linotype" w:hAnsi="Palatino Linotype"/>
          <w:b/>
          <w:sz w:val="24"/>
          <w:szCs w:val="24"/>
          <w:lang w:val="pt-BR"/>
        </w:rPr>
      </w:pPr>
    </w:p>
    <w:p w14:paraId="3086D3EB" w14:textId="07C479A2" w:rsidR="00AB74CE" w:rsidRDefault="00AF2DE7" w:rsidP="00312C00">
      <w:pPr>
        <w:jc w:val="center"/>
        <w:rPr>
          <w:rFonts w:ascii="Palatino Linotype" w:hAnsi="Palatino Linotype"/>
          <w:bCs/>
          <w:sz w:val="24"/>
          <w:szCs w:val="24"/>
          <w:lang w:val="pt-BR"/>
        </w:rPr>
      </w:pPr>
      <w:r w:rsidRPr="00855230">
        <w:rPr>
          <w:rFonts w:ascii="Palatino Linotype" w:hAnsi="Palatino Linotype"/>
          <w:bCs/>
          <w:sz w:val="24"/>
          <w:szCs w:val="24"/>
          <w:lang w:val="pt-BR"/>
        </w:rPr>
        <w:t xml:space="preserve">pentru </w:t>
      </w:r>
      <w:r w:rsidR="000D1E9B" w:rsidRPr="00855230">
        <w:rPr>
          <w:rFonts w:ascii="Palatino Linotype" w:hAnsi="Palatino Linotype"/>
          <w:bCs/>
          <w:sz w:val="24"/>
          <w:szCs w:val="24"/>
          <w:lang w:val="pt-BR"/>
        </w:rPr>
        <w:t>achiziția, livrarea</w:t>
      </w:r>
      <w:r w:rsidR="006658D4">
        <w:rPr>
          <w:rFonts w:ascii="Palatino Linotype" w:hAnsi="Palatino Linotype"/>
          <w:bCs/>
          <w:sz w:val="24"/>
          <w:szCs w:val="24"/>
          <w:lang w:val="pt-BR"/>
        </w:rPr>
        <w:t xml:space="preserve"> de paturi pentru masaj</w:t>
      </w:r>
    </w:p>
    <w:p w14:paraId="7CE61E39" w14:textId="58692154" w:rsidR="00312C00" w:rsidRPr="00CE360D" w:rsidRDefault="00AB74CE" w:rsidP="00312C00">
      <w:pPr>
        <w:jc w:val="center"/>
        <w:rPr>
          <w:rFonts w:ascii="Palatino Linotype" w:hAnsi="Palatino Linotype"/>
          <w:b/>
          <w:szCs w:val="16"/>
          <w:lang w:val="pt-BR"/>
        </w:rPr>
      </w:pPr>
      <w:r w:rsidRPr="00CE360D">
        <w:rPr>
          <w:rFonts w:ascii="Palatino Linotype" w:eastAsia="Calibri" w:hAnsi="Palatino Linotype" w:cs="Calibri"/>
          <w:b/>
          <w:bCs/>
          <w:szCs w:val="16"/>
          <w:lang w:val="ro-RO" w:bidi="ro-RO"/>
        </w:rPr>
        <w:t xml:space="preserve">Cod CPV:  </w:t>
      </w:r>
      <w:r w:rsidR="00855230" w:rsidRPr="00CE360D">
        <w:rPr>
          <w:rFonts w:ascii="Palatino Linotype" w:eastAsia="Calibri" w:hAnsi="Palatino Linotype" w:cs="Calibri"/>
          <w:b/>
          <w:bCs/>
          <w:szCs w:val="16"/>
          <w:lang w:val="ro-RO" w:bidi="ro-RO"/>
        </w:rPr>
        <w:t>331</w:t>
      </w:r>
      <w:r w:rsidR="006658D4">
        <w:rPr>
          <w:rFonts w:ascii="Palatino Linotype" w:eastAsia="Calibri" w:hAnsi="Palatino Linotype" w:cs="Calibri"/>
          <w:b/>
          <w:bCs/>
          <w:szCs w:val="16"/>
          <w:lang w:val="ro-RO" w:bidi="ro-RO"/>
        </w:rPr>
        <w:t>92150-8 Paturi speciale pentru terapie</w:t>
      </w:r>
    </w:p>
    <w:p w14:paraId="21CE66E5" w14:textId="77777777" w:rsidR="005D6058" w:rsidRPr="00005554" w:rsidRDefault="005D6058" w:rsidP="00312C00">
      <w:pPr>
        <w:jc w:val="center"/>
        <w:rPr>
          <w:rFonts w:ascii="Palatino Linotype" w:hAnsi="Palatino Linotype"/>
          <w:b/>
          <w:sz w:val="24"/>
          <w:szCs w:val="24"/>
          <w:lang w:val="pt-BR"/>
        </w:rPr>
      </w:pPr>
    </w:p>
    <w:p w14:paraId="2322727C" w14:textId="77777777" w:rsidR="00312C00" w:rsidRDefault="00312C00" w:rsidP="00312C00">
      <w:pPr>
        <w:jc w:val="center"/>
        <w:rPr>
          <w:rFonts w:ascii="Palatino Linotype" w:hAnsi="Palatino Linotype"/>
          <w:sz w:val="24"/>
          <w:szCs w:val="24"/>
          <w:lang w:val="it-IT"/>
        </w:rPr>
      </w:pPr>
      <w:r w:rsidRPr="00005554">
        <w:rPr>
          <w:rFonts w:ascii="Palatino Linotype" w:hAnsi="Palatino Linotype"/>
          <w:sz w:val="24"/>
          <w:szCs w:val="24"/>
          <w:lang w:val="it-IT"/>
        </w:rPr>
        <w:t>Către:</w:t>
      </w:r>
    </w:p>
    <w:p w14:paraId="0B4D8C66" w14:textId="77777777" w:rsidR="00AB74CE" w:rsidRPr="00005554" w:rsidRDefault="00AB74CE" w:rsidP="00312C00">
      <w:pPr>
        <w:jc w:val="center"/>
        <w:rPr>
          <w:rFonts w:ascii="Palatino Linotype" w:hAnsi="Palatino Linotype"/>
          <w:sz w:val="24"/>
          <w:szCs w:val="24"/>
          <w:lang w:val="it-IT"/>
        </w:rPr>
      </w:pPr>
    </w:p>
    <w:p w14:paraId="7B8EC999" w14:textId="2631A0D7" w:rsidR="00312C00" w:rsidRPr="00005554" w:rsidRDefault="00312C00" w:rsidP="00312C00">
      <w:pPr>
        <w:jc w:val="center"/>
        <w:rPr>
          <w:rFonts w:ascii="Palatino Linotype" w:hAnsi="Palatino Linotype"/>
          <w:sz w:val="24"/>
          <w:szCs w:val="24"/>
          <w:lang w:val="fr-FR"/>
        </w:rPr>
      </w:pPr>
      <w:proofErr w:type="spellStart"/>
      <w:r w:rsidRPr="00005554">
        <w:rPr>
          <w:rFonts w:ascii="Palatino Linotype" w:hAnsi="Palatino Linotype"/>
          <w:sz w:val="24"/>
          <w:szCs w:val="24"/>
          <w:lang w:val="fr-FR"/>
        </w:rPr>
        <w:t>Direcția</w:t>
      </w:r>
      <w:proofErr w:type="spellEnd"/>
      <w:r w:rsidRPr="00005554">
        <w:rPr>
          <w:rFonts w:ascii="Palatino Linotype" w:hAnsi="Palatino Linotype"/>
          <w:sz w:val="24"/>
          <w:szCs w:val="24"/>
          <w:lang w:val="fr-FR"/>
        </w:rPr>
        <w:t xml:space="preserve"> </w:t>
      </w:r>
      <w:proofErr w:type="spellStart"/>
      <w:r w:rsidRPr="00005554">
        <w:rPr>
          <w:rFonts w:ascii="Palatino Linotype" w:hAnsi="Palatino Linotype"/>
          <w:sz w:val="24"/>
          <w:szCs w:val="24"/>
          <w:lang w:val="fr-FR"/>
        </w:rPr>
        <w:t>Generală</w:t>
      </w:r>
      <w:proofErr w:type="spellEnd"/>
      <w:r w:rsidRPr="00005554">
        <w:rPr>
          <w:rFonts w:ascii="Palatino Linotype" w:hAnsi="Palatino Linotype"/>
          <w:sz w:val="24"/>
          <w:szCs w:val="24"/>
          <w:lang w:val="fr-FR"/>
        </w:rPr>
        <w:t xml:space="preserve"> de </w:t>
      </w:r>
      <w:proofErr w:type="spellStart"/>
      <w:r w:rsidRPr="00005554">
        <w:rPr>
          <w:rFonts w:ascii="Palatino Linotype" w:hAnsi="Palatino Linotype"/>
          <w:sz w:val="24"/>
          <w:szCs w:val="24"/>
          <w:lang w:val="fr-FR"/>
        </w:rPr>
        <w:t>Asistență</w:t>
      </w:r>
      <w:proofErr w:type="spellEnd"/>
      <w:r w:rsidRPr="00005554">
        <w:rPr>
          <w:rFonts w:ascii="Palatino Linotype" w:hAnsi="Palatino Linotype"/>
          <w:sz w:val="24"/>
          <w:szCs w:val="24"/>
          <w:lang w:val="fr-FR"/>
        </w:rPr>
        <w:t xml:space="preserve"> </w:t>
      </w:r>
      <w:proofErr w:type="spellStart"/>
      <w:r w:rsidRPr="00005554">
        <w:rPr>
          <w:rFonts w:ascii="Palatino Linotype" w:hAnsi="Palatino Linotype"/>
          <w:sz w:val="24"/>
          <w:szCs w:val="24"/>
          <w:lang w:val="fr-FR"/>
        </w:rPr>
        <w:t>Social</w:t>
      </w:r>
      <w:r w:rsidR="000D1E9B">
        <w:rPr>
          <w:rFonts w:ascii="Palatino Linotype" w:hAnsi="Palatino Linotype"/>
          <w:sz w:val="24"/>
          <w:szCs w:val="24"/>
          <w:lang w:val="fr-FR"/>
        </w:rPr>
        <w:t>ă</w:t>
      </w:r>
      <w:proofErr w:type="spellEnd"/>
      <w:r w:rsidR="000D1E9B">
        <w:rPr>
          <w:rFonts w:ascii="Palatino Linotype" w:hAnsi="Palatino Linotype"/>
          <w:sz w:val="24"/>
          <w:szCs w:val="24"/>
          <w:lang w:val="fr-FR"/>
        </w:rPr>
        <w:t xml:space="preserve"> </w:t>
      </w:r>
      <w:proofErr w:type="spellStart"/>
      <w:r w:rsidR="000D1E9B">
        <w:rPr>
          <w:rFonts w:ascii="Palatino Linotype" w:hAnsi="Palatino Linotype"/>
          <w:sz w:val="24"/>
          <w:szCs w:val="24"/>
          <w:lang w:val="fr-FR"/>
        </w:rPr>
        <w:t>și</w:t>
      </w:r>
      <w:proofErr w:type="spellEnd"/>
      <w:r w:rsidR="000D1E9B">
        <w:rPr>
          <w:rFonts w:ascii="Palatino Linotype" w:hAnsi="Palatino Linotype"/>
          <w:sz w:val="24"/>
          <w:szCs w:val="24"/>
          <w:lang w:val="fr-FR"/>
        </w:rPr>
        <w:t xml:space="preserve"> </w:t>
      </w:r>
      <w:proofErr w:type="spellStart"/>
      <w:r w:rsidR="000D1E9B">
        <w:rPr>
          <w:rFonts w:ascii="Palatino Linotype" w:hAnsi="Palatino Linotype"/>
          <w:sz w:val="24"/>
          <w:szCs w:val="24"/>
          <w:lang w:val="fr-FR"/>
        </w:rPr>
        <w:t>Protecția</w:t>
      </w:r>
      <w:proofErr w:type="spellEnd"/>
      <w:r w:rsidR="000D1E9B">
        <w:rPr>
          <w:rFonts w:ascii="Palatino Linotype" w:hAnsi="Palatino Linotype"/>
          <w:sz w:val="24"/>
          <w:szCs w:val="24"/>
          <w:lang w:val="fr-FR"/>
        </w:rPr>
        <w:t xml:space="preserve"> </w:t>
      </w:r>
      <w:proofErr w:type="spellStart"/>
      <w:r w:rsidR="000D1E9B">
        <w:rPr>
          <w:rFonts w:ascii="Palatino Linotype" w:hAnsi="Palatino Linotype"/>
          <w:sz w:val="24"/>
          <w:szCs w:val="24"/>
          <w:lang w:val="fr-FR"/>
        </w:rPr>
        <w:t>Copilului</w:t>
      </w:r>
      <w:proofErr w:type="spellEnd"/>
      <w:r w:rsidR="000D1E9B">
        <w:rPr>
          <w:rFonts w:ascii="Palatino Linotype" w:hAnsi="Palatino Linotype"/>
          <w:sz w:val="24"/>
          <w:szCs w:val="24"/>
          <w:lang w:val="fr-FR"/>
        </w:rPr>
        <w:t xml:space="preserve"> HARGHITA</w:t>
      </w:r>
      <w:r w:rsidRPr="00005554">
        <w:rPr>
          <w:rFonts w:ascii="Palatino Linotype" w:hAnsi="Palatino Linotype"/>
          <w:sz w:val="24"/>
          <w:szCs w:val="24"/>
          <w:lang w:val="fr-FR"/>
        </w:rPr>
        <w:t>,</w:t>
      </w:r>
    </w:p>
    <w:p w14:paraId="2FD8E885" w14:textId="7EEE9926" w:rsidR="00312C00" w:rsidRPr="00005554" w:rsidRDefault="000D1E9B" w:rsidP="00312C00">
      <w:pPr>
        <w:jc w:val="center"/>
        <w:rPr>
          <w:rFonts w:ascii="Palatino Linotype" w:hAnsi="Palatino Linotype"/>
          <w:i/>
          <w:sz w:val="24"/>
          <w:szCs w:val="24"/>
          <w:lang w:val="it-IT"/>
        </w:rPr>
      </w:pPr>
      <w:proofErr w:type="spellStart"/>
      <w:proofErr w:type="gramStart"/>
      <w:r>
        <w:rPr>
          <w:rFonts w:ascii="Palatino Linotype" w:hAnsi="Palatino Linotype"/>
          <w:sz w:val="24"/>
          <w:szCs w:val="24"/>
          <w:lang w:val="fr-FR"/>
        </w:rPr>
        <w:t>cu</w:t>
      </w:r>
      <w:proofErr w:type="spellEnd"/>
      <w:proofErr w:type="gramEnd"/>
      <w:r>
        <w:rPr>
          <w:rFonts w:ascii="Palatino Linotype" w:hAnsi="Palatino Linotype"/>
          <w:sz w:val="24"/>
          <w:szCs w:val="24"/>
          <w:lang w:val="fr-FR"/>
        </w:rPr>
        <w:t xml:space="preserve"> </w:t>
      </w:r>
      <w:proofErr w:type="spellStart"/>
      <w:r>
        <w:rPr>
          <w:rFonts w:ascii="Palatino Linotype" w:hAnsi="Palatino Linotype"/>
          <w:sz w:val="24"/>
          <w:szCs w:val="24"/>
          <w:lang w:val="fr-FR"/>
        </w:rPr>
        <w:t>sediul</w:t>
      </w:r>
      <w:proofErr w:type="spellEnd"/>
      <w:r>
        <w:rPr>
          <w:rFonts w:ascii="Palatino Linotype" w:hAnsi="Palatino Linotype"/>
          <w:sz w:val="24"/>
          <w:szCs w:val="24"/>
          <w:lang w:val="fr-FR"/>
        </w:rPr>
        <w:t xml:space="preserve"> </w:t>
      </w:r>
      <w:proofErr w:type="spellStart"/>
      <w:r>
        <w:rPr>
          <w:rFonts w:ascii="Palatino Linotype" w:hAnsi="Palatino Linotype"/>
          <w:sz w:val="24"/>
          <w:szCs w:val="24"/>
          <w:lang w:val="fr-FR"/>
        </w:rPr>
        <w:t>în</w:t>
      </w:r>
      <w:proofErr w:type="spellEnd"/>
      <w:r>
        <w:rPr>
          <w:rFonts w:ascii="Palatino Linotype" w:hAnsi="Palatino Linotype"/>
          <w:sz w:val="24"/>
          <w:szCs w:val="24"/>
          <w:lang w:val="fr-FR"/>
        </w:rPr>
        <w:t xml:space="preserve">: </w:t>
      </w:r>
      <w:proofErr w:type="spellStart"/>
      <w:r>
        <w:rPr>
          <w:rFonts w:ascii="Palatino Linotype" w:hAnsi="Palatino Linotype"/>
          <w:sz w:val="24"/>
          <w:szCs w:val="24"/>
          <w:lang w:val="fr-FR"/>
        </w:rPr>
        <w:t>str</w:t>
      </w:r>
      <w:proofErr w:type="spellEnd"/>
      <w:r>
        <w:rPr>
          <w:rFonts w:ascii="Palatino Linotype" w:hAnsi="Palatino Linotype"/>
          <w:sz w:val="24"/>
          <w:szCs w:val="24"/>
          <w:lang w:val="fr-FR"/>
        </w:rPr>
        <w:t xml:space="preserve">. </w:t>
      </w:r>
      <w:proofErr w:type="spellStart"/>
      <w:r>
        <w:rPr>
          <w:rFonts w:ascii="Palatino Linotype" w:hAnsi="Palatino Linotype"/>
          <w:sz w:val="24"/>
          <w:szCs w:val="24"/>
          <w:lang w:val="fr-FR"/>
        </w:rPr>
        <w:t>Piața</w:t>
      </w:r>
      <w:proofErr w:type="spellEnd"/>
      <w:r>
        <w:rPr>
          <w:rFonts w:ascii="Palatino Linotype" w:hAnsi="Palatino Linotype"/>
          <w:sz w:val="24"/>
          <w:szCs w:val="24"/>
          <w:lang w:val="fr-FR"/>
        </w:rPr>
        <w:t xml:space="preserve"> </w:t>
      </w:r>
      <w:proofErr w:type="spellStart"/>
      <w:r>
        <w:rPr>
          <w:rFonts w:ascii="Palatino Linotype" w:hAnsi="Palatino Linotype"/>
          <w:sz w:val="24"/>
          <w:szCs w:val="24"/>
          <w:lang w:val="fr-FR"/>
        </w:rPr>
        <w:t>Libertății</w:t>
      </w:r>
      <w:proofErr w:type="spellEnd"/>
      <w:r>
        <w:rPr>
          <w:rFonts w:ascii="Palatino Linotype" w:hAnsi="Palatino Linotype"/>
          <w:sz w:val="24"/>
          <w:szCs w:val="24"/>
          <w:lang w:val="fr-FR"/>
        </w:rPr>
        <w:t xml:space="preserve">, nr. 5, </w:t>
      </w:r>
      <w:proofErr w:type="spellStart"/>
      <w:r>
        <w:rPr>
          <w:rFonts w:ascii="Palatino Linotype" w:hAnsi="Palatino Linotype"/>
          <w:sz w:val="24"/>
          <w:szCs w:val="24"/>
          <w:lang w:val="fr-FR"/>
        </w:rPr>
        <w:t>jud</w:t>
      </w:r>
      <w:proofErr w:type="spellEnd"/>
      <w:r>
        <w:rPr>
          <w:rFonts w:ascii="Palatino Linotype" w:hAnsi="Palatino Linotype"/>
          <w:sz w:val="24"/>
          <w:szCs w:val="24"/>
          <w:lang w:val="fr-FR"/>
        </w:rPr>
        <w:t>. Harghita</w:t>
      </w:r>
    </w:p>
    <w:p w14:paraId="2F5D0C8F" w14:textId="77777777" w:rsidR="00312C00" w:rsidRDefault="00312C00" w:rsidP="00312C00">
      <w:pPr>
        <w:jc w:val="both"/>
        <w:rPr>
          <w:rFonts w:ascii="Palatino Linotype" w:hAnsi="Palatino Linotype"/>
          <w:lang w:val="it-IT"/>
        </w:rPr>
      </w:pPr>
    </w:p>
    <w:p w14:paraId="273B4D01" w14:textId="77777777" w:rsidR="00AB74CE" w:rsidRDefault="00AB74CE" w:rsidP="00312C00">
      <w:pPr>
        <w:jc w:val="both"/>
        <w:rPr>
          <w:rFonts w:ascii="Palatino Linotype" w:hAnsi="Palatino Linotype"/>
          <w:lang w:val="it-IT"/>
        </w:rPr>
      </w:pPr>
    </w:p>
    <w:p w14:paraId="7DDA91BF" w14:textId="77777777" w:rsidR="00FB6679" w:rsidRPr="00005554" w:rsidRDefault="00FB6679" w:rsidP="00312C00">
      <w:pPr>
        <w:jc w:val="both"/>
        <w:rPr>
          <w:rFonts w:ascii="Palatino Linotype" w:hAnsi="Palatino Linotype"/>
          <w:lang w:val="it-IT"/>
        </w:rPr>
      </w:pPr>
    </w:p>
    <w:p w14:paraId="1FB7A66A"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pt-BR"/>
        </w:rPr>
        <w:t>Domnilor,</w:t>
      </w:r>
    </w:p>
    <w:p w14:paraId="6377E987" w14:textId="77777777" w:rsidR="00312C00" w:rsidRPr="00005554" w:rsidRDefault="00312C00" w:rsidP="00312C00">
      <w:pPr>
        <w:jc w:val="both"/>
        <w:rPr>
          <w:rFonts w:ascii="Palatino Linotype" w:hAnsi="Palatino Linotype"/>
          <w:lang w:val="pt-BR"/>
        </w:rPr>
      </w:pPr>
    </w:p>
    <w:p w14:paraId="4301B8C1" w14:textId="3D71FB64" w:rsidR="00EB0AF7" w:rsidRPr="00005554" w:rsidRDefault="00312C00" w:rsidP="00312C00">
      <w:pPr>
        <w:jc w:val="both"/>
        <w:rPr>
          <w:rFonts w:ascii="Palatino Linotype" w:hAnsi="Palatino Linotype"/>
          <w:lang w:val="it-IT"/>
        </w:rPr>
      </w:pPr>
      <w:r w:rsidRPr="00005554">
        <w:rPr>
          <w:rFonts w:ascii="Palatino Linotype" w:hAnsi="Palatino Linotype"/>
          <w:lang w:val="pt-BR"/>
        </w:rPr>
        <w:t>1.E</w:t>
      </w:r>
      <w:r w:rsidR="00311706">
        <w:rPr>
          <w:rFonts w:ascii="Palatino Linotype" w:hAnsi="Palatino Linotype"/>
          <w:lang w:val="pt-BR"/>
        </w:rPr>
        <w:t xml:space="preserve">xaminând anunțul de publicitate de pe site-ul DGASPC Harghita </w:t>
      </w:r>
      <w:r w:rsidR="00315627">
        <w:rPr>
          <w:rStyle w:val="Hyperlink"/>
          <w:rFonts w:ascii="Palatino Linotype" w:hAnsi="Palatino Linotype"/>
          <w:lang w:val="pt-BR"/>
        </w:rPr>
        <w:fldChar w:fldCharType="begin"/>
      </w:r>
      <w:r w:rsidR="00315627">
        <w:rPr>
          <w:rStyle w:val="Hyperlink"/>
          <w:rFonts w:ascii="Palatino Linotype" w:hAnsi="Palatino Linotype"/>
          <w:lang w:val="pt-BR"/>
        </w:rPr>
        <w:instrText xml:space="preserve"> HYPERLINK "http://www.dgaspchr.ro" </w:instrText>
      </w:r>
      <w:r w:rsidR="00315627">
        <w:rPr>
          <w:rStyle w:val="Hyperlink"/>
          <w:rFonts w:ascii="Palatino Linotype" w:hAnsi="Palatino Linotype"/>
          <w:lang w:val="pt-BR"/>
        </w:rPr>
        <w:fldChar w:fldCharType="separate"/>
      </w:r>
      <w:r w:rsidR="00311706" w:rsidRPr="00916BF9">
        <w:rPr>
          <w:rStyle w:val="Hyperlink"/>
          <w:rFonts w:ascii="Palatino Linotype" w:hAnsi="Palatino Linotype"/>
          <w:lang w:val="pt-BR"/>
        </w:rPr>
        <w:t>www.dgaspchr.ro</w:t>
      </w:r>
      <w:r w:rsidR="00315627">
        <w:rPr>
          <w:rStyle w:val="Hyperlink"/>
          <w:rFonts w:ascii="Palatino Linotype" w:hAnsi="Palatino Linotype"/>
          <w:lang w:val="pt-BR"/>
        </w:rPr>
        <w:fldChar w:fldCharType="end"/>
      </w:r>
      <w:r w:rsidR="0053300B">
        <w:rPr>
          <w:rFonts w:ascii="Palatino Linotype" w:hAnsi="Palatino Linotype"/>
          <w:lang w:val="pt-BR"/>
        </w:rPr>
        <w:t xml:space="preserve"> </w:t>
      </w:r>
      <w:r w:rsidRPr="00005554">
        <w:rPr>
          <w:rFonts w:ascii="Palatino Linotype" w:hAnsi="Palatino Linotype"/>
          <w:lang w:val="pt-BR"/>
        </w:rPr>
        <w:t>_____</w:t>
      </w:r>
      <w:r w:rsidR="006C7EB0">
        <w:rPr>
          <w:rFonts w:ascii="Palatino Linotype" w:hAnsi="Palatino Linotype"/>
          <w:lang w:val="pt-BR"/>
        </w:rPr>
        <w:t>________________</w:t>
      </w:r>
      <w:r w:rsidRPr="00005554">
        <w:rPr>
          <w:rFonts w:ascii="Palatino Linotype" w:hAnsi="Palatino Linotype"/>
          <w:lang w:val="pt-BR"/>
        </w:rPr>
        <w:t>_______, subsemnații,_____</w:t>
      </w:r>
      <w:r w:rsidR="00AF2DE7">
        <w:rPr>
          <w:rFonts w:ascii="Palatino Linotype" w:hAnsi="Palatino Linotype"/>
          <w:lang w:val="pt-BR"/>
        </w:rPr>
        <w:t>__________</w:t>
      </w:r>
      <w:r w:rsidRPr="00005554">
        <w:rPr>
          <w:rFonts w:ascii="Palatino Linotype" w:hAnsi="Palatino Linotype"/>
          <w:lang w:val="pt-BR"/>
        </w:rPr>
        <w:t>______________</w:t>
      </w:r>
      <w:r w:rsidR="006C7EB0">
        <w:rPr>
          <w:rFonts w:ascii="Palatino Linotype" w:hAnsi="Palatino Linotype"/>
          <w:lang w:val="pt-BR"/>
        </w:rPr>
        <w:t>__________________________</w:t>
      </w:r>
      <w:r w:rsidRPr="00005554">
        <w:rPr>
          <w:rFonts w:ascii="Palatino Linotype" w:hAnsi="Palatino Linotype"/>
          <w:lang w:val="pt-BR"/>
        </w:rPr>
        <w:t xml:space="preserve">____ reprezentanți ai ofertantului </w:t>
      </w:r>
      <w:r w:rsidRPr="00005554">
        <w:rPr>
          <w:rFonts w:ascii="Palatino Linotype" w:hAnsi="Palatino Linotype"/>
        </w:rPr>
        <w:t>______________________________________</w:t>
      </w:r>
      <w:r w:rsidR="006C7EB0">
        <w:rPr>
          <w:rFonts w:ascii="Palatino Linotype" w:hAnsi="Palatino Linotype"/>
        </w:rPr>
        <w:t>_____________</w:t>
      </w:r>
      <w:r w:rsidRPr="00005554">
        <w:rPr>
          <w:rFonts w:ascii="Palatino Linotype" w:hAnsi="Palatino Linotype"/>
        </w:rPr>
        <w:t xml:space="preserve">_____, ne </w:t>
      </w:r>
      <w:proofErr w:type="spellStart"/>
      <w:r w:rsidRPr="00005554">
        <w:rPr>
          <w:rFonts w:ascii="Palatino Linotype" w:hAnsi="Palatino Linotype"/>
        </w:rPr>
        <w:t>oferim</w:t>
      </w:r>
      <w:proofErr w:type="spellEnd"/>
      <w:r w:rsidRPr="00005554">
        <w:rPr>
          <w:rFonts w:ascii="Palatino Linotype" w:hAnsi="Palatino Linotype"/>
        </w:rPr>
        <w:t xml:space="preserve"> ca, </w:t>
      </w:r>
      <w:proofErr w:type="spellStart"/>
      <w:r w:rsidRPr="00005554">
        <w:rPr>
          <w:rFonts w:ascii="Palatino Linotype" w:hAnsi="Palatino Linotype"/>
        </w:rPr>
        <w:t>în</w:t>
      </w:r>
      <w:proofErr w:type="spellEnd"/>
      <w:r w:rsidRPr="00005554">
        <w:rPr>
          <w:rFonts w:ascii="Palatino Linotype" w:hAnsi="Palatino Linotype"/>
        </w:rPr>
        <w:t xml:space="preserve"> </w:t>
      </w:r>
      <w:proofErr w:type="spellStart"/>
      <w:r w:rsidRPr="00005554">
        <w:rPr>
          <w:rFonts w:ascii="Palatino Linotype" w:hAnsi="Palatino Linotype"/>
        </w:rPr>
        <w:t>conformitate</w:t>
      </w:r>
      <w:proofErr w:type="spellEnd"/>
      <w:r w:rsidRPr="00005554">
        <w:rPr>
          <w:rFonts w:ascii="Palatino Linotype" w:hAnsi="Palatino Linotype"/>
          <w:lang w:val="it-IT"/>
        </w:rPr>
        <w:t xml:space="preserve"> cu </w:t>
      </w:r>
      <w:r w:rsidRPr="00005554">
        <w:rPr>
          <w:rFonts w:ascii="Palatino Linotype" w:hAnsi="Palatino Linotype"/>
          <w:iCs/>
          <w:lang w:val="it-IT"/>
        </w:rPr>
        <w:t>p</w:t>
      </w:r>
      <w:r w:rsidRPr="00005554">
        <w:rPr>
          <w:rFonts w:ascii="Palatino Linotype" w:hAnsi="Palatino Linotype"/>
          <w:lang w:val="it-IT"/>
        </w:rPr>
        <w:t xml:space="preserve">revederile și cerințele cuprinse în doumentația aferentă anunțului mai sus menționat, </w:t>
      </w:r>
      <w:r w:rsidRPr="00EB0AF7">
        <w:rPr>
          <w:rFonts w:ascii="Palatino Linotype" w:hAnsi="Palatino Linotype"/>
          <w:b/>
          <w:bCs/>
          <w:lang w:val="it-IT"/>
        </w:rPr>
        <w:t xml:space="preserve">să </w:t>
      </w:r>
      <w:r w:rsidR="00EB0AF7" w:rsidRPr="00EB0AF7">
        <w:rPr>
          <w:rFonts w:ascii="Palatino Linotype" w:hAnsi="Palatino Linotype"/>
          <w:b/>
          <w:bCs/>
          <w:lang w:val="it-IT"/>
        </w:rPr>
        <w:t>furnizăm</w:t>
      </w:r>
      <w:r w:rsidR="00855230">
        <w:rPr>
          <w:rFonts w:ascii="Palatino Linotype" w:hAnsi="Palatino Linotype"/>
          <w:b/>
          <w:bCs/>
          <w:lang w:val="it-IT"/>
        </w:rPr>
        <w:t>,</w:t>
      </w:r>
      <w:r w:rsidR="003D0039" w:rsidRPr="003D0039">
        <w:rPr>
          <w:rFonts w:ascii="Palatino Linotype" w:hAnsi="Palatino Linotype" w:cstheme="minorHAnsi"/>
          <w:b/>
          <w:iCs/>
          <w:sz w:val="24"/>
          <w:szCs w:val="24"/>
          <w:lang w:bidi="ro-RO"/>
        </w:rPr>
        <w:t xml:space="preserve"> </w:t>
      </w:r>
      <w:bookmarkStart w:id="3" w:name="_Hlk151022755"/>
      <w:proofErr w:type="spellStart"/>
      <w:r w:rsidR="00855230">
        <w:rPr>
          <w:rFonts w:ascii="Palatino Linotype" w:hAnsi="Palatino Linotype" w:cstheme="minorHAnsi"/>
          <w:b/>
          <w:iCs/>
          <w:lang w:bidi="ro-RO"/>
        </w:rPr>
        <w:t>livrăm</w:t>
      </w:r>
      <w:proofErr w:type="spellEnd"/>
      <w:r w:rsidR="00855230">
        <w:rPr>
          <w:rFonts w:ascii="Palatino Linotype" w:hAnsi="Palatino Linotype" w:cstheme="minorHAnsi"/>
          <w:b/>
          <w:iCs/>
          <w:lang w:bidi="ro-RO"/>
        </w:rPr>
        <w:t xml:space="preserve"> </w:t>
      </w:r>
      <w:proofErr w:type="spellStart"/>
      <w:r w:rsidR="006658D4">
        <w:rPr>
          <w:rFonts w:ascii="Palatino Linotype" w:hAnsi="Palatino Linotype" w:cstheme="minorHAnsi"/>
          <w:b/>
          <w:iCs/>
          <w:lang w:bidi="ro-RO"/>
        </w:rPr>
        <w:t>paturi</w:t>
      </w:r>
      <w:proofErr w:type="spellEnd"/>
      <w:r w:rsidR="006658D4">
        <w:rPr>
          <w:rFonts w:ascii="Palatino Linotype" w:hAnsi="Palatino Linotype" w:cstheme="minorHAnsi"/>
          <w:b/>
          <w:iCs/>
          <w:lang w:bidi="ro-RO"/>
        </w:rPr>
        <w:t xml:space="preserve"> </w:t>
      </w:r>
      <w:proofErr w:type="spellStart"/>
      <w:r w:rsidR="006658D4">
        <w:rPr>
          <w:rFonts w:ascii="Palatino Linotype" w:hAnsi="Palatino Linotype" w:cstheme="minorHAnsi"/>
          <w:b/>
          <w:iCs/>
          <w:lang w:bidi="ro-RO"/>
        </w:rPr>
        <w:t>pentru</w:t>
      </w:r>
      <w:proofErr w:type="spellEnd"/>
      <w:r w:rsidR="006658D4">
        <w:rPr>
          <w:rFonts w:ascii="Palatino Linotype" w:hAnsi="Palatino Linotype" w:cstheme="minorHAnsi"/>
          <w:b/>
          <w:iCs/>
          <w:lang w:bidi="ro-RO"/>
        </w:rPr>
        <w:t xml:space="preserve"> </w:t>
      </w:r>
      <w:proofErr w:type="spellStart"/>
      <w:r w:rsidR="006658D4">
        <w:rPr>
          <w:rFonts w:ascii="Palatino Linotype" w:hAnsi="Palatino Linotype" w:cstheme="minorHAnsi"/>
          <w:b/>
          <w:iCs/>
          <w:lang w:bidi="ro-RO"/>
        </w:rPr>
        <w:t>masaj</w:t>
      </w:r>
      <w:proofErr w:type="spellEnd"/>
      <w:r w:rsidR="00EB0AF7">
        <w:rPr>
          <w:rFonts w:ascii="Palatino Linotype" w:hAnsi="Palatino Linotype"/>
          <w:lang w:val="it-IT"/>
        </w:rPr>
        <w:t xml:space="preserve"> </w:t>
      </w:r>
      <w:bookmarkEnd w:id="3"/>
      <w:r w:rsidR="00EB0AF7">
        <w:rPr>
          <w:rFonts w:ascii="Palatino Linotype" w:hAnsi="Palatino Linotype"/>
          <w:lang w:val="it-IT"/>
        </w:rPr>
        <w:t xml:space="preserve">la </w:t>
      </w:r>
      <w:r w:rsidR="00EB0AF7" w:rsidRPr="00EB0AF7">
        <w:rPr>
          <w:rFonts w:ascii="Palatino Linotype" w:hAnsi="Palatino Linotype"/>
          <w:lang w:val="it-IT"/>
        </w:rPr>
        <w:t>prețul de ______</w:t>
      </w:r>
      <w:r w:rsidR="003D0039">
        <w:rPr>
          <w:rFonts w:ascii="Palatino Linotype" w:hAnsi="Palatino Linotype"/>
          <w:lang w:val="it-IT"/>
        </w:rPr>
        <w:t>__</w:t>
      </w:r>
      <w:r w:rsidR="003E74E2">
        <w:rPr>
          <w:rFonts w:ascii="Palatino Linotype" w:hAnsi="Palatino Linotype"/>
          <w:lang w:val="it-IT"/>
        </w:rPr>
        <w:t>__</w:t>
      </w:r>
      <w:r w:rsidR="003D0039">
        <w:rPr>
          <w:rFonts w:ascii="Palatino Linotype" w:hAnsi="Palatino Linotype"/>
          <w:lang w:val="it-IT"/>
        </w:rPr>
        <w:t>_____</w:t>
      </w:r>
      <w:r w:rsidR="00855230">
        <w:rPr>
          <w:rFonts w:ascii="Palatino Linotype" w:hAnsi="Palatino Linotype"/>
          <w:lang w:val="it-IT"/>
        </w:rPr>
        <w:t>___</w:t>
      </w:r>
      <w:r w:rsidR="00EB0AF7" w:rsidRPr="00EB0AF7">
        <w:rPr>
          <w:rFonts w:ascii="Palatino Linotype" w:hAnsi="Palatino Linotype"/>
          <w:lang w:val="it-IT"/>
        </w:rPr>
        <w:t xml:space="preserve"> lei[introduceți suma în cifre și litere], f</w:t>
      </w:r>
      <w:r w:rsidR="00EB0AF7" w:rsidRPr="00EB0AF7">
        <w:rPr>
          <w:rFonts w:ascii="Palatino Linotype" w:hAnsi="Palatino Linotype" w:hint="eastAsia"/>
          <w:lang w:val="it-IT"/>
        </w:rPr>
        <w:t>ă</w:t>
      </w:r>
      <w:r w:rsidR="00EB0AF7" w:rsidRPr="00EB0AF7">
        <w:rPr>
          <w:rFonts w:ascii="Palatino Linotype" w:hAnsi="Palatino Linotype"/>
          <w:lang w:val="it-IT"/>
        </w:rPr>
        <w:t>r</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la care se adaug</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de ___</w:t>
      </w:r>
      <w:r w:rsidR="003E74E2">
        <w:rPr>
          <w:rFonts w:ascii="Palatino Linotype" w:hAnsi="Palatino Linotype"/>
          <w:lang w:val="it-IT"/>
        </w:rPr>
        <w:t>_____</w:t>
      </w:r>
      <w:r w:rsidR="00EB0AF7" w:rsidRPr="00EB0AF7">
        <w:rPr>
          <w:rFonts w:ascii="Palatino Linotype" w:hAnsi="Palatino Linotype"/>
          <w:lang w:val="it-IT"/>
        </w:rPr>
        <w:t>___ [introduceți suma în cifre și litere],</w:t>
      </w:r>
    </w:p>
    <w:p w14:paraId="1E64BE87" w14:textId="339DB9D3"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2.  Ne angajăm să menținem această ofertă valabilă pentru o durată de </w:t>
      </w:r>
      <w:r>
        <w:rPr>
          <w:rFonts w:ascii="Palatino Linotype" w:hAnsi="Palatino Linotype"/>
          <w:lang w:val="it-IT"/>
        </w:rPr>
        <w:t xml:space="preserve"> </w:t>
      </w:r>
      <w:r w:rsidR="00A04AEE">
        <w:rPr>
          <w:rFonts w:ascii="Palatino Linotype" w:hAnsi="Palatino Linotype"/>
          <w:lang w:val="it-IT"/>
        </w:rPr>
        <w:t>6</w:t>
      </w:r>
      <w:r>
        <w:rPr>
          <w:rFonts w:ascii="Palatino Linotype" w:hAnsi="Palatino Linotype"/>
          <w:lang w:val="it-IT"/>
        </w:rPr>
        <w:t xml:space="preserve">0 (șasezeci) </w:t>
      </w:r>
      <w:r w:rsidRPr="00005554">
        <w:rPr>
          <w:rFonts w:ascii="Palatino Linotype" w:hAnsi="Palatino Linotype"/>
          <w:lang w:val="it-IT"/>
        </w:rPr>
        <w:t>zile, respectiv până la data de______________,   și  ea va rămâne obligatorie pentru noi și poate fi acceptată oricând înainte de expirarea perioadei de valabilitate.</w:t>
      </w:r>
    </w:p>
    <w:p w14:paraId="19EE14BE"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4. Precizăm că:    </w:t>
      </w:r>
    </w:p>
    <w:p w14:paraId="21B09749"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|_|   depunem oferta alternativă, ale cărei detalii sunt prezentate într-un formular de ofertă separat, marcat în mod clar "alternativă";    </w:t>
      </w:r>
    </w:p>
    <w:p w14:paraId="0EA8A164"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it-IT"/>
        </w:rPr>
        <w:t xml:space="preserve">    </w:t>
      </w:r>
      <w:r w:rsidRPr="00005554">
        <w:rPr>
          <w:rFonts w:ascii="Palatino Linotype" w:hAnsi="Palatino Linotype"/>
          <w:lang w:val="pt-BR"/>
        </w:rPr>
        <w:t>|_|   nu depunem ofertă alternativă.</w:t>
      </w:r>
    </w:p>
    <w:p w14:paraId="764432F2" w14:textId="77777777" w:rsidR="00312C00" w:rsidRPr="00005554" w:rsidRDefault="00312C00" w:rsidP="00312C00">
      <w:pPr>
        <w:jc w:val="both"/>
        <w:rPr>
          <w:rFonts w:ascii="Palatino Linotype" w:hAnsi="Palatino Linotype"/>
          <w:i/>
          <w:sz w:val="18"/>
          <w:szCs w:val="18"/>
          <w:lang w:val="pt-BR"/>
        </w:rPr>
      </w:pPr>
      <w:r w:rsidRPr="00005554">
        <w:rPr>
          <w:rFonts w:ascii="Palatino Linotype" w:hAnsi="Palatino Linotype"/>
          <w:lang w:val="pt-BR"/>
        </w:rPr>
        <w:t xml:space="preserve">            </w:t>
      </w:r>
      <w:r w:rsidRPr="00005554">
        <w:rPr>
          <w:rFonts w:ascii="Palatino Linotype" w:hAnsi="Palatino Linotype"/>
          <w:i/>
          <w:sz w:val="18"/>
          <w:szCs w:val="18"/>
          <w:lang w:val="pt-BR"/>
        </w:rPr>
        <w:t>(se bifeaza optiunea corespunzatoare)</w:t>
      </w:r>
    </w:p>
    <w:p w14:paraId="316361E7"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pt-BR"/>
        </w:rPr>
        <w:t xml:space="preserve">5. </w:t>
      </w:r>
      <w:r w:rsidRPr="00005554">
        <w:rPr>
          <w:rFonts w:ascii="Palatino Linotype" w:hAnsi="Palatino Linotype"/>
          <w:lang w:val="it-IT"/>
        </w:rPr>
        <w:t xml:space="preserve"> Întelegem că nu sunteți obligați să acceptați oferta cu cel mai scăzut preț sau orice altă ofertă pe care o puteți primi.</w:t>
      </w:r>
    </w:p>
    <w:p w14:paraId="4CAFBBA6" w14:textId="77777777" w:rsidR="00312C00" w:rsidRPr="00005554" w:rsidRDefault="00312C00" w:rsidP="00312C00">
      <w:pPr>
        <w:jc w:val="both"/>
        <w:rPr>
          <w:rFonts w:ascii="Palatino Linotype" w:hAnsi="Palatino Linotype"/>
          <w:lang w:val="it-IT"/>
        </w:rPr>
      </w:pPr>
    </w:p>
    <w:p w14:paraId="0CBEBC41"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w:t>
      </w:r>
    </w:p>
    <w:p w14:paraId="0760D001" w14:textId="77777777" w:rsidR="00312C00" w:rsidRDefault="00312C00" w:rsidP="00312C00">
      <w:pPr>
        <w:jc w:val="both"/>
        <w:rPr>
          <w:rFonts w:ascii="Palatino Linotype" w:hAnsi="Palatino Linotype"/>
          <w:lang w:val="it-IT"/>
        </w:rPr>
      </w:pPr>
    </w:p>
    <w:p w14:paraId="49C9C3FD" w14:textId="77777777" w:rsidR="00312C00" w:rsidRPr="00005554" w:rsidRDefault="00312C00" w:rsidP="00312C00">
      <w:pPr>
        <w:jc w:val="both"/>
        <w:rPr>
          <w:rFonts w:ascii="Palatino Linotype" w:hAnsi="Palatino Linotype"/>
          <w:lang w:val="it-IT"/>
        </w:rPr>
      </w:pPr>
    </w:p>
    <w:p w14:paraId="5C708B9D" w14:textId="77777777" w:rsidR="00312C00" w:rsidRPr="00005554" w:rsidRDefault="00312C00" w:rsidP="00312C00">
      <w:pPr>
        <w:jc w:val="both"/>
        <w:rPr>
          <w:rFonts w:ascii="Palatino Linotype" w:hAnsi="Palatino Linotype"/>
          <w:lang w:val="it-IT"/>
        </w:rPr>
      </w:pPr>
    </w:p>
    <w:p w14:paraId="64A8E38B" w14:textId="77777777" w:rsidR="00312C00" w:rsidRPr="00005554" w:rsidRDefault="00312C00" w:rsidP="00312C00">
      <w:pPr>
        <w:jc w:val="both"/>
        <w:rPr>
          <w:rFonts w:ascii="Palatino Linotype" w:hAnsi="Palatino Linotype"/>
          <w:lang w:val="it-IT"/>
        </w:rPr>
      </w:pPr>
    </w:p>
    <w:p w14:paraId="3E2E3FB6" w14:textId="77777777" w:rsidR="00312C00" w:rsidRPr="00005554" w:rsidRDefault="00312C00" w:rsidP="00312C00">
      <w:pPr>
        <w:jc w:val="both"/>
        <w:rPr>
          <w:rFonts w:ascii="Palatino Linotype" w:hAnsi="Palatino Linotype"/>
        </w:rPr>
      </w:pPr>
      <w:r w:rsidRPr="00005554">
        <w:rPr>
          <w:rFonts w:ascii="Palatino Linotype" w:hAnsi="Palatino Linotype"/>
        </w:rPr>
        <w:t xml:space="preserve">Data </w:t>
      </w:r>
      <w:proofErr w:type="spellStart"/>
      <w:r w:rsidRPr="00005554">
        <w:rPr>
          <w:rFonts w:ascii="Palatino Linotype" w:hAnsi="Palatino Linotype"/>
        </w:rPr>
        <w:t>completării</w:t>
      </w:r>
      <w:proofErr w:type="spellEnd"/>
      <w:r w:rsidRPr="00005554">
        <w:rPr>
          <w:rFonts w:ascii="Palatino Linotype" w:hAnsi="Palatino Linotype"/>
        </w:rPr>
        <w:t>: __________________</w:t>
      </w:r>
    </w:p>
    <w:p w14:paraId="0F4EF865" w14:textId="77777777" w:rsidR="00312C00" w:rsidRPr="00005554" w:rsidRDefault="00312C00" w:rsidP="00312C00">
      <w:pPr>
        <w:jc w:val="both"/>
        <w:rPr>
          <w:rFonts w:ascii="Palatino Linotype" w:hAnsi="Palatino Linotype"/>
        </w:rPr>
      </w:pPr>
      <w:proofErr w:type="spellStart"/>
      <w:r w:rsidRPr="00005554">
        <w:rPr>
          <w:rFonts w:ascii="Palatino Linotype" w:hAnsi="Palatino Linotype"/>
        </w:rPr>
        <w:t>Nume</w:t>
      </w:r>
      <w:proofErr w:type="spellEnd"/>
      <w:r w:rsidRPr="00005554">
        <w:rPr>
          <w:rFonts w:ascii="Palatino Linotype" w:hAnsi="Palatino Linotype"/>
        </w:rPr>
        <w:t xml:space="preserve">, </w:t>
      </w:r>
      <w:proofErr w:type="spellStart"/>
      <w:r w:rsidRPr="00005554">
        <w:rPr>
          <w:rFonts w:ascii="Palatino Linotype" w:hAnsi="Palatino Linotype"/>
        </w:rPr>
        <w:t>prenume</w:t>
      </w:r>
      <w:proofErr w:type="spellEnd"/>
      <w:r w:rsidRPr="00005554">
        <w:rPr>
          <w:rFonts w:ascii="Palatino Linotype" w:hAnsi="Palatino Linotype"/>
        </w:rPr>
        <w:t>: __________________________________________________</w:t>
      </w:r>
    </w:p>
    <w:p w14:paraId="639BF4E9" w14:textId="77777777" w:rsidR="00312C00" w:rsidRPr="00005554" w:rsidRDefault="00312C00" w:rsidP="00312C00">
      <w:pPr>
        <w:jc w:val="both"/>
        <w:rPr>
          <w:rFonts w:ascii="Palatino Linotype" w:hAnsi="Palatino Linotype"/>
        </w:rPr>
      </w:pPr>
      <w:proofErr w:type="spellStart"/>
      <w:r w:rsidRPr="00005554">
        <w:rPr>
          <w:rFonts w:ascii="Palatino Linotype" w:hAnsi="Palatino Linotype"/>
        </w:rPr>
        <w:t>Semnătura</w:t>
      </w:r>
      <w:proofErr w:type="spellEnd"/>
      <w:r w:rsidRPr="00005554">
        <w:rPr>
          <w:rFonts w:ascii="Palatino Linotype" w:hAnsi="Palatino Linotype"/>
        </w:rPr>
        <w:t xml:space="preserve"> _______________ </w:t>
      </w:r>
      <w:proofErr w:type="spellStart"/>
      <w:r w:rsidRPr="00005554">
        <w:rPr>
          <w:rFonts w:ascii="Palatino Linotype" w:hAnsi="Palatino Linotype"/>
        </w:rPr>
        <w:t>în</w:t>
      </w:r>
      <w:proofErr w:type="spellEnd"/>
      <w:r w:rsidRPr="00005554">
        <w:rPr>
          <w:rFonts w:ascii="Palatino Linotype" w:hAnsi="Palatino Linotype"/>
        </w:rPr>
        <w:t xml:space="preserve"> </w:t>
      </w:r>
      <w:proofErr w:type="spellStart"/>
      <w:r w:rsidRPr="00005554">
        <w:rPr>
          <w:rFonts w:ascii="Palatino Linotype" w:hAnsi="Palatino Linotype"/>
        </w:rPr>
        <w:t>calitate</w:t>
      </w:r>
      <w:proofErr w:type="spellEnd"/>
      <w:r w:rsidRPr="00005554">
        <w:rPr>
          <w:rFonts w:ascii="Palatino Linotype" w:hAnsi="Palatino Linotype"/>
        </w:rPr>
        <w:t xml:space="preserve"> de ___________________________________________, </w:t>
      </w:r>
      <w:proofErr w:type="spellStart"/>
      <w:r w:rsidRPr="00005554">
        <w:rPr>
          <w:rFonts w:ascii="Palatino Linotype" w:hAnsi="Palatino Linotype"/>
        </w:rPr>
        <w:t>autorizat</w:t>
      </w:r>
      <w:proofErr w:type="spellEnd"/>
      <w:r w:rsidRPr="00005554">
        <w:rPr>
          <w:rFonts w:ascii="Palatino Linotype" w:hAnsi="Palatino Linotype"/>
        </w:rPr>
        <w:t xml:space="preserve"> </w:t>
      </w:r>
      <w:proofErr w:type="spellStart"/>
      <w:proofErr w:type="gramStart"/>
      <w:r w:rsidRPr="00005554">
        <w:rPr>
          <w:rFonts w:ascii="Palatino Linotype" w:hAnsi="Palatino Linotype"/>
        </w:rPr>
        <w:t>să</w:t>
      </w:r>
      <w:proofErr w:type="spellEnd"/>
      <w:proofErr w:type="gramEnd"/>
      <w:r w:rsidRPr="00005554">
        <w:rPr>
          <w:rFonts w:ascii="Palatino Linotype" w:hAnsi="Palatino Linotype"/>
        </w:rPr>
        <w:t xml:space="preserve"> </w:t>
      </w:r>
      <w:proofErr w:type="spellStart"/>
      <w:r w:rsidRPr="00005554">
        <w:rPr>
          <w:rFonts w:ascii="Palatino Linotype" w:hAnsi="Palatino Linotype"/>
        </w:rPr>
        <w:t>semnez</w:t>
      </w:r>
      <w:proofErr w:type="spellEnd"/>
      <w:r w:rsidRPr="00005554">
        <w:rPr>
          <w:rFonts w:ascii="Palatino Linotype" w:hAnsi="Palatino Linotype"/>
        </w:rPr>
        <w:t xml:space="preserve"> </w:t>
      </w:r>
      <w:proofErr w:type="spellStart"/>
      <w:r w:rsidRPr="00005554">
        <w:rPr>
          <w:rFonts w:ascii="Palatino Linotype" w:hAnsi="Palatino Linotype"/>
        </w:rPr>
        <w:t>oferta</w:t>
      </w:r>
      <w:proofErr w:type="spellEnd"/>
      <w:r w:rsidRPr="00005554">
        <w:rPr>
          <w:rFonts w:ascii="Palatino Linotype" w:hAnsi="Palatino Linotype"/>
        </w:rPr>
        <w:t xml:space="preserve"> </w:t>
      </w:r>
      <w:proofErr w:type="spellStart"/>
      <w:r w:rsidRPr="00005554">
        <w:rPr>
          <w:rFonts w:ascii="Palatino Linotype" w:hAnsi="Palatino Linotype"/>
        </w:rPr>
        <w:t>pentru</w:t>
      </w:r>
      <w:proofErr w:type="spellEnd"/>
      <w:r w:rsidRPr="00005554">
        <w:rPr>
          <w:rFonts w:ascii="Palatino Linotype" w:hAnsi="Palatino Linotype"/>
        </w:rPr>
        <w:t xml:space="preserve"> </w:t>
      </w:r>
      <w:proofErr w:type="spellStart"/>
      <w:r w:rsidRPr="00005554">
        <w:rPr>
          <w:rFonts w:ascii="Palatino Linotype" w:hAnsi="Palatino Linotype"/>
        </w:rPr>
        <w:t>şi</w:t>
      </w:r>
      <w:proofErr w:type="spellEnd"/>
      <w:r w:rsidRPr="00005554">
        <w:rPr>
          <w:rFonts w:ascii="Palatino Linotype" w:hAnsi="Palatino Linotype"/>
        </w:rPr>
        <w:t xml:space="preserve"> </w:t>
      </w:r>
      <w:proofErr w:type="spellStart"/>
      <w:r w:rsidRPr="00005554">
        <w:rPr>
          <w:rFonts w:ascii="Palatino Linotype" w:hAnsi="Palatino Linotype"/>
        </w:rPr>
        <w:t>în</w:t>
      </w:r>
      <w:proofErr w:type="spellEnd"/>
      <w:r w:rsidRPr="00005554">
        <w:rPr>
          <w:rFonts w:ascii="Palatino Linotype" w:hAnsi="Palatino Linotype"/>
        </w:rPr>
        <w:t xml:space="preserve"> </w:t>
      </w:r>
      <w:proofErr w:type="spellStart"/>
      <w:r w:rsidRPr="00005554">
        <w:rPr>
          <w:rFonts w:ascii="Palatino Linotype" w:hAnsi="Palatino Linotype"/>
        </w:rPr>
        <w:t>numele</w:t>
      </w:r>
      <w:proofErr w:type="spellEnd"/>
      <w:r w:rsidRPr="00005554">
        <w:rPr>
          <w:rFonts w:ascii="Palatino Linotype" w:hAnsi="Palatino Linotype"/>
        </w:rPr>
        <w:t xml:space="preserve"> ____________________________________________________________________________</w:t>
      </w:r>
    </w:p>
    <w:p w14:paraId="710F6DA7" w14:textId="77777777" w:rsidR="00312C00" w:rsidRDefault="00312C00" w:rsidP="00312C00">
      <w:pPr>
        <w:jc w:val="both"/>
        <w:rPr>
          <w:rFonts w:ascii="Palatino Linotype" w:hAnsi="Palatino Linotype"/>
          <w:i/>
          <w:sz w:val="18"/>
          <w:szCs w:val="18"/>
        </w:rPr>
      </w:pPr>
      <w:r w:rsidRPr="00005554">
        <w:rPr>
          <w:rFonts w:ascii="Palatino Linotype" w:hAnsi="Palatino Linotype"/>
        </w:rPr>
        <w:t xml:space="preserve">                                                                                                             </w:t>
      </w:r>
      <w:r w:rsidRPr="00005554">
        <w:rPr>
          <w:rFonts w:ascii="Palatino Linotype" w:hAnsi="Palatino Linotype"/>
          <w:i/>
          <w:sz w:val="18"/>
          <w:szCs w:val="18"/>
        </w:rPr>
        <w:t>(</w:t>
      </w:r>
      <w:proofErr w:type="spellStart"/>
      <w:proofErr w:type="gramStart"/>
      <w:r w:rsidRPr="00005554">
        <w:rPr>
          <w:rFonts w:ascii="Palatino Linotype" w:hAnsi="Palatino Linotype"/>
          <w:i/>
          <w:sz w:val="18"/>
          <w:szCs w:val="18"/>
        </w:rPr>
        <w:t>denumire</w:t>
      </w:r>
      <w:proofErr w:type="spellEnd"/>
      <w:proofErr w:type="gramEnd"/>
      <w:r w:rsidRPr="00005554">
        <w:rPr>
          <w:rFonts w:ascii="Palatino Linotype" w:hAnsi="Palatino Linotype"/>
          <w:i/>
          <w:sz w:val="18"/>
          <w:szCs w:val="18"/>
        </w:rPr>
        <w:t xml:space="preserve"> </w:t>
      </w:r>
      <w:proofErr w:type="spellStart"/>
      <w:r w:rsidRPr="00005554">
        <w:rPr>
          <w:rFonts w:ascii="Palatino Linotype" w:hAnsi="Palatino Linotype"/>
          <w:i/>
          <w:sz w:val="18"/>
          <w:szCs w:val="18"/>
        </w:rPr>
        <w:t>ofertant</w:t>
      </w:r>
      <w:proofErr w:type="spellEnd"/>
      <w:r w:rsidRPr="00005554">
        <w:rPr>
          <w:rFonts w:ascii="Palatino Linotype" w:hAnsi="Palatino Linotype"/>
          <w:i/>
          <w:sz w:val="18"/>
          <w:szCs w:val="18"/>
        </w:rPr>
        <w:t>)</w:t>
      </w:r>
    </w:p>
    <w:p w14:paraId="77EE85CB" w14:textId="77777777" w:rsidR="00312C00" w:rsidRDefault="00312C00" w:rsidP="00DD700E">
      <w:pPr>
        <w:jc w:val="right"/>
        <w:rPr>
          <w:rFonts w:ascii="Palatino Linotype" w:hAnsi="Palatino Linotype"/>
          <w:sz w:val="24"/>
          <w:szCs w:val="24"/>
        </w:rPr>
      </w:pPr>
    </w:p>
    <w:p w14:paraId="036E0FA4" w14:textId="37AA612C" w:rsidR="00CE360D" w:rsidRDefault="00CE360D">
      <w:pPr>
        <w:overflowPunct/>
        <w:autoSpaceDE/>
        <w:autoSpaceDN/>
        <w:adjustRightInd/>
        <w:spacing w:after="160" w:line="259" w:lineRule="auto"/>
        <w:textAlignment w:val="auto"/>
        <w:rPr>
          <w:rFonts w:ascii="Palatino Linotype" w:hAnsi="Palatino Linotype"/>
          <w:sz w:val="24"/>
          <w:szCs w:val="24"/>
        </w:rPr>
      </w:pPr>
      <w:r>
        <w:rPr>
          <w:rFonts w:ascii="Palatino Linotype" w:hAnsi="Palatino Linotype"/>
          <w:sz w:val="24"/>
          <w:szCs w:val="24"/>
        </w:rPr>
        <w:br w:type="page"/>
      </w:r>
    </w:p>
    <w:p w14:paraId="69EBBBA8" w14:textId="77777777" w:rsidR="00CE360D" w:rsidRDefault="00CE360D" w:rsidP="00CE360D">
      <w:pPr>
        <w:jc w:val="center"/>
        <w:rPr>
          <w:rFonts w:ascii="Times New Roman" w:hAnsi="Times New Roman"/>
          <w:b/>
          <w:sz w:val="24"/>
          <w:szCs w:val="24"/>
          <w:lang w:val="ro-RO" w:eastAsia="x-none"/>
        </w:rPr>
      </w:pPr>
    </w:p>
    <w:p w14:paraId="138B132C" w14:textId="77777777" w:rsidR="00CE360D" w:rsidRDefault="00CE360D" w:rsidP="00CE360D">
      <w:pPr>
        <w:jc w:val="center"/>
        <w:rPr>
          <w:rFonts w:ascii="Times New Roman" w:hAnsi="Times New Roman"/>
          <w:b/>
          <w:sz w:val="24"/>
          <w:szCs w:val="24"/>
          <w:lang w:val="ro-RO" w:eastAsia="x-none"/>
        </w:rPr>
      </w:pPr>
    </w:p>
    <w:p w14:paraId="2D71DF50" w14:textId="77777777" w:rsidR="00CE360D" w:rsidRPr="00A358FD" w:rsidRDefault="00CE360D" w:rsidP="00CE360D">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ANEXA</w:t>
      </w:r>
    </w:p>
    <w:p w14:paraId="0490CA3F" w14:textId="77777777" w:rsidR="00CE360D" w:rsidRPr="00A358FD" w:rsidRDefault="00CE360D" w:rsidP="00CE360D">
      <w:pPr>
        <w:jc w:val="center"/>
        <w:rPr>
          <w:rFonts w:ascii="Times New Roman" w:hAnsi="Times New Roman"/>
          <w:b/>
          <w:sz w:val="24"/>
          <w:szCs w:val="24"/>
          <w:lang w:val="ro-RO" w:eastAsia="x-none"/>
        </w:rPr>
      </w:pPr>
    </w:p>
    <w:p w14:paraId="41AB7F9E" w14:textId="77777777" w:rsidR="00CE360D" w:rsidRPr="00A358FD" w:rsidRDefault="00CE360D" w:rsidP="00CE360D">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La</w:t>
      </w:r>
    </w:p>
    <w:p w14:paraId="6B4BBB18" w14:textId="77777777" w:rsidR="00CE360D" w:rsidRPr="00A358FD" w:rsidRDefault="00CE360D" w:rsidP="00CE360D">
      <w:pPr>
        <w:jc w:val="center"/>
        <w:rPr>
          <w:rFonts w:ascii="Times New Roman" w:hAnsi="Times New Roman"/>
          <w:b/>
          <w:sz w:val="24"/>
          <w:szCs w:val="24"/>
          <w:lang w:val="ro-RO" w:eastAsia="x-none"/>
        </w:rPr>
      </w:pPr>
    </w:p>
    <w:p w14:paraId="53557ABC" w14:textId="77777777" w:rsidR="00CE360D" w:rsidRPr="00A358FD" w:rsidRDefault="00CE360D" w:rsidP="00CE360D">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FORMULARUL DE OFERTA</w:t>
      </w:r>
    </w:p>
    <w:p w14:paraId="1152513F" w14:textId="77777777" w:rsidR="00CE360D" w:rsidRPr="00A358FD" w:rsidRDefault="00CE360D" w:rsidP="00CE360D">
      <w:pPr>
        <w:rPr>
          <w:rFonts w:ascii="Times New Roman" w:hAnsi="Times New Roman"/>
          <w:sz w:val="24"/>
          <w:szCs w:val="24"/>
          <w:lang w:val="ro-RO" w:eastAsia="x-none"/>
        </w:rPr>
      </w:pPr>
    </w:p>
    <w:p w14:paraId="1E039449" w14:textId="77777777" w:rsidR="00CE360D" w:rsidRPr="00A358FD" w:rsidRDefault="00CE360D" w:rsidP="00CE360D">
      <w:pPr>
        <w:rPr>
          <w:rFonts w:ascii="Times New Roman" w:hAnsi="Times New Roman"/>
          <w:sz w:val="24"/>
          <w:szCs w:val="24"/>
          <w:lang w:val="ro-RO" w:eastAsia="x-none"/>
        </w:rPr>
      </w:pPr>
    </w:p>
    <w:p w14:paraId="0A5C896B" w14:textId="77777777" w:rsidR="00CE360D" w:rsidRPr="00A358FD" w:rsidRDefault="00CE360D" w:rsidP="00CE360D">
      <w:pPr>
        <w:rPr>
          <w:rFonts w:ascii="Times New Roman" w:hAnsi="Times New Roman"/>
          <w:sz w:val="24"/>
          <w:szCs w:val="24"/>
          <w:lang w:val="ro-RO" w:eastAsia="x-none"/>
        </w:rPr>
      </w:pPr>
      <w:r w:rsidRPr="00A358FD">
        <w:rPr>
          <w:rFonts w:ascii="Times New Roman" w:hAnsi="Times New Roman"/>
          <w:sz w:val="24"/>
          <w:szCs w:val="24"/>
          <w:lang w:val="ro-RO" w:eastAsia="x-none"/>
        </w:rPr>
        <w:t>•</w:t>
      </w:r>
      <w:r w:rsidRPr="00A358FD">
        <w:rPr>
          <w:rFonts w:ascii="Times New Roman" w:hAnsi="Times New Roman"/>
          <w:sz w:val="24"/>
          <w:szCs w:val="24"/>
          <w:lang w:val="ro-RO" w:eastAsia="x-none"/>
        </w:rPr>
        <w:tab/>
        <w:t>prețurile din ofertă sunt  următoarele :</w:t>
      </w:r>
    </w:p>
    <w:p w14:paraId="1B1079A2" w14:textId="77777777" w:rsidR="00CE360D" w:rsidRPr="00A358FD" w:rsidRDefault="00CE360D" w:rsidP="00CE360D">
      <w:pPr>
        <w:rPr>
          <w:rFonts w:ascii="Times New Roman" w:hAnsi="Times New Roman"/>
          <w:sz w:val="24"/>
          <w:szCs w:val="24"/>
          <w:lang w:val="ro-RO" w:eastAsia="x-none"/>
        </w:rPr>
      </w:pPr>
    </w:p>
    <w:p w14:paraId="6216F253" w14:textId="77777777" w:rsidR="00CE360D" w:rsidRPr="00A358FD" w:rsidRDefault="00CE360D" w:rsidP="00CE360D">
      <w:pPr>
        <w:rPr>
          <w:rFonts w:ascii="Times New Roman" w:hAnsi="Times New Roman"/>
          <w:sz w:val="24"/>
          <w:szCs w:val="24"/>
          <w:lang w:val="ro-RO" w:eastAsia="x-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3"/>
        <w:gridCol w:w="1654"/>
      </w:tblGrid>
      <w:tr w:rsidR="00CE360D" w:rsidRPr="00A358FD" w14:paraId="61C2105A" w14:textId="77777777" w:rsidTr="00D3412F">
        <w:tc>
          <w:tcPr>
            <w:tcW w:w="7413" w:type="dxa"/>
          </w:tcPr>
          <w:p w14:paraId="255B3604" w14:textId="77777777" w:rsidR="00CE360D" w:rsidRPr="00A358FD" w:rsidRDefault="00CE360D" w:rsidP="00D3412F">
            <w:pPr>
              <w:rPr>
                <w:rFonts w:ascii="Times New Roman" w:hAnsi="Times New Roman"/>
                <w:b/>
                <w:sz w:val="24"/>
                <w:szCs w:val="24"/>
                <w:lang w:val="ro-RO"/>
              </w:rPr>
            </w:pPr>
            <w:r w:rsidRPr="00A358FD">
              <w:rPr>
                <w:rFonts w:ascii="Times New Roman" w:hAnsi="Times New Roman"/>
                <w:b/>
                <w:sz w:val="24"/>
                <w:szCs w:val="24"/>
                <w:lang w:val="ro-RO"/>
              </w:rPr>
              <w:t>Valoare totala fără TVA (lei)</w:t>
            </w:r>
          </w:p>
        </w:tc>
        <w:tc>
          <w:tcPr>
            <w:tcW w:w="1654" w:type="dxa"/>
            <w:shd w:val="clear" w:color="auto" w:fill="auto"/>
          </w:tcPr>
          <w:p w14:paraId="37340574" w14:textId="77777777" w:rsidR="00CE360D" w:rsidRPr="00A358FD" w:rsidRDefault="00CE360D" w:rsidP="00D3412F">
            <w:pPr>
              <w:rPr>
                <w:rFonts w:ascii="Times New Roman" w:hAnsi="Times New Roman"/>
                <w:sz w:val="24"/>
                <w:szCs w:val="24"/>
                <w:lang w:val="ro-RO"/>
              </w:rPr>
            </w:pPr>
          </w:p>
        </w:tc>
      </w:tr>
    </w:tbl>
    <w:p w14:paraId="6CFA2509" w14:textId="77777777" w:rsidR="00CE360D" w:rsidRPr="00A358FD" w:rsidRDefault="00CE360D" w:rsidP="00CE360D">
      <w:pPr>
        <w:rPr>
          <w:rFonts w:ascii="Times New Roman" w:hAnsi="Times New Roman"/>
          <w:sz w:val="24"/>
          <w:szCs w:val="24"/>
          <w:lang w:val="ro-RO" w:eastAsia="x-none"/>
        </w:rPr>
      </w:pPr>
    </w:p>
    <w:p w14:paraId="536BAA07" w14:textId="77777777" w:rsidR="00CE360D" w:rsidRPr="00A358FD" w:rsidRDefault="00CE360D" w:rsidP="00CE360D">
      <w:pPr>
        <w:rPr>
          <w:rFonts w:ascii="Times New Roman" w:hAnsi="Times New Roman"/>
          <w:sz w:val="24"/>
          <w:szCs w:val="24"/>
          <w:lang w:val="ro-RO" w:eastAsia="x-none"/>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90"/>
        <w:gridCol w:w="628"/>
        <w:gridCol w:w="1442"/>
        <w:gridCol w:w="1177"/>
        <w:gridCol w:w="1137"/>
        <w:gridCol w:w="990"/>
        <w:gridCol w:w="1112"/>
      </w:tblGrid>
      <w:tr w:rsidR="00CE360D" w:rsidRPr="00A358FD" w14:paraId="15C03EC3" w14:textId="77777777" w:rsidTr="00D3412F">
        <w:tc>
          <w:tcPr>
            <w:tcW w:w="709" w:type="dxa"/>
            <w:vAlign w:val="center"/>
          </w:tcPr>
          <w:p w14:paraId="6466ADC6" w14:textId="77777777" w:rsidR="00CE360D" w:rsidRPr="00A358FD" w:rsidRDefault="00CE360D" w:rsidP="00D3412F">
            <w:pPr>
              <w:jc w:val="center"/>
              <w:rPr>
                <w:rFonts w:ascii="Times New Roman" w:hAnsi="Times New Roman"/>
                <w:b/>
                <w:sz w:val="24"/>
                <w:szCs w:val="24"/>
                <w:lang w:val="ro-RO"/>
              </w:rPr>
            </w:pPr>
            <w:r w:rsidRPr="00A358FD">
              <w:rPr>
                <w:rFonts w:ascii="Times New Roman" w:hAnsi="Times New Roman"/>
                <w:b/>
                <w:sz w:val="24"/>
                <w:szCs w:val="24"/>
                <w:lang w:val="ro-RO"/>
              </w:rPr>
              <w:t>Nr.</w:t>
            </w:r>
          </w:p>
          <w:p w14:paraId="52257FF6" w14:textId="77777777" w:rsidR="00CE360D" w:rsidRPr="00A358FD" w:rsidRDefault="00CE360D" w:rsidP="00D3412F">
            <w:pPr>
              <w:jc w:val="center"/>
              <w:rPr>
                <w:rFonts w:ascii="Times New Roman" w:hAnsi="Times New Roman"/>
                <w:b/>
                <w:sz w:val="24"/>
                <w:szCs w:val="24"/>
                <w:lang w:val="ro-RO"/>
              </w:rPr>
            </w:pPr>
            <w:r w:rsidRPr="00A358FD">
              <w:rPr>
                <w:rFonts w:ascii="Times New Roman" w:hAnsi="Times New Roman"/>
                <w:b/>
                <w:sz w:val="24"/>
                <w:szCs w:val="24"/>
                <w:lang w:val="ro-RO"/>
              </w:rPr>
              <w:t>Crt.</w:t>
            </w:r>
          </w:p>
        </w:tc>
        <w:tc>
          <w:tcPr>
            <w:tcW w:w="1890" w:type="dxa"/>
            <w:vAlign w:val="center"/>
          </w:tcPr>
          <w:p w14:paraId="03AAE3F3" w14:textId="77777777" w:rsidR="00CE360D" w:rsidRPr="00A358FD" w:rsidRDefault="00CE360D" w:rsidP="00D3412F">
            <w:pPr>
              <w:jc w:val="center"/>
              <w:rPr>
                <w:rFonts w:ascii="Times New Roman" w:hAnsi="Times New Roman"/>
                <w:b/>
                <w:sz w:val="24"/>
                <w:szCs w:val="24"/>
                <w:lang w:val="ro-RO"/>
              </w:rPr>
            </w:pPr>
            <w:r w:rsidRPr="00A358FD">
              <w:rPr>
                <w:rFonts w:ascii="Times New Roman" w:hAnsi="Times New Roman"/>
                <w:b/>
                <w:sz w:val="24"/>
                <w:szCs w:val="24"/>
                <w:lang w:val="ro-RO"/>
              </w:rPr>
              <w:t>Denumire produs</w:t>
            </w:r>
          </w:p>
        </w:tc>
        <w:tc>
          <w:tcPr>
            <w:tcW w:w="628" w:type="dxa"/>
            <w:vAlign w:val="center"/>
          </w:tcPr>
          <w:p w14:paraId="4DF7A41D" w14:textId="77777777" w:rsidR="00CE360D" w:rsidRPr="00A358FD" w:rsidRDefault="00CE360D" w:rsidP="00D3412F">
            <w:pPr>
              <w:jc w:val="center"/>
              <w:rPr>
                <w:rFonts w:ascii="Times New Roman" w:hAnsi="Times New Roman"/>
                <w:b/>
                <w:sz w:val="24"/>
                <w:szCs w:val="24"/>
                <w:lang w:val="ro-RO"/>
              </w:rPr>
            </w:pPr>
            <w:r w:rsidRPr="00A358FD">
              <w:rPr>
                <w:rFonts w:ascii="Times New Roman" w:hAnsi="Times New Roman"/>
                <w:b/>
                <w:sz w:val="24"/>
                <w:szCs w:val="24"/>
                <w:lang w:val="ro-RO"/>
              </w:rPr>
              <w:t>U.M.</w:t>
            </w:r>
          </w:p>
        </w:tc>
        <w:tc>
          <w:tcPr>
            <w:tcW w:w="1442" w:type="dxa"/>
            <w:vAlign w:val="center"/>
          </w:tcPr>
          <w:p w14:paraId="305FC746" w14:textId="77777777" w:rsidR="00CE360D" w:rsidRPr="00A358FD" w:rsidRDefault="00CE360D" w:rsidP="00D3412F">
            <w:pPr>
              <w:pStyle w:val="Default"/>
              <w:jc w:val="center"/>
              <w:rPr>
                <w:lang w:val="ro-RO"/>
              </w:rPr>
            </w:pPr>
            <w:r w:rsidRPr="00A358FD">
              <w:rPr>
                <w:b/>
                <w:bCs/>
                <w:lang w:val="ro-RO"/>
              </w:rPr>
              <w:t>Cantitate</w:t>
            </w:r>
          </w:p>
        </w:tc>
        <w:tc>
          <w:tcPr>
            <w:tcW w:w="1177" w:type="dxa"/>
            <w:vAlign w:val="center"/>
          </w:tcPr>
          <w:p w14:paraId="656CA0FE" w14:textId="77777777" w:rsidR="00CE360D" w:rsidRPr="00A358FD" w:rsidRDefault="00CE360D" w:rsidP="00D3412F">
            <w:pPr>
              <w:pStyle w:val="Default"/>
              <w:jc w:val="center"/>
              <w:rPr>
                <w:lang w:val="ro-RO"/>
              </w:rPr>
            </w:pPr>
            <w:r w:rsidRPr="00A358FD">
              <w:rPr>
                <w:b/>
                <w:bCs/>
                <w:lang w:val="ro-RO"/>
              </w:rPr>
              <w:t>Preț Unitar lei/</w:t>
            </w:r>
            <w:proofErr w:type="spellStart"/>
            <w:r w:rsidRPr="00A358FD">
              <w:rPr>
                <w:b/>
                <w:bCs/>
                <w:lang w:val="ro-RO"/>
              </w:rPr>
              <w:t>um</w:t>
            </w:r>
            <w:proofErr w:type="spellEnd"/>
          </w:p>
        </w:tc>
        <w:tc>
          <w:tcPr>
            <w:tcW w:w="1137" w:type="dxa"/>
            <w:vAlign w:val="center"/>
          </w:tcPr>
          <w:p w14:paraId="136924F1" w14:textId="77777777" w:rsidR="00CE360D" w:rsidRPr="00A358FD" w:rsidRDefault="00CE360D" w:rsidP="00D3412F">
            <w:pPr>
              <w:pStyle w:val="Default"/>
              <w:jc w:val="center"/>
              <w:rPr>
                <w:lang w:val="ro-RO"/>
              </w:rPr>
            </w:pPr>
            <w:r w:rsidRPr="00A358FD">
              <w:rPr>
                <w:b/>
                <w:bCs/>
                <w:lang w:val="ro-RO"/>
              </w:rPr>
              <w:t>Valoare exclusiv TVA</w:t>
            </w:r>
          </w:p>
        </w:tc>
        <w:tc>
          <w:tcPr>
            <w:tcW w:w="990" w:type="dxa"/>
            <w:vAlign w:val="center"/>
          </w:tcPr>
          <w:p w14:paraId="43BADDE9" w14:textId="77777777" w:rsidR="00CE360D" w:rsidRPr="00A358FD" w:rsidRDefault="00CE360D" w:rsidP="00D3412F">
            <w:pPr>
              <w:pStyle w:val="Default"/>
              <w:jc w:val="center"/>
              <w:rPr>
                <w:lang w:val="ro-RO"/>
              </w:rPr>
            </w:pPr>
            <w:r w:rsidRPr="00A358FD">
              <w:rPr>
                <w:b/>
                <w:bCs/>
                <w:lang w:val="ro-RO"/>
              </w:rPr>
              <w:t>TVA</w:t>
            </w:r>
          </w:p>
        </w:tc>
        <w:tc>
          <w:tcPr>
            <w:tcW w:w="1112" w:type="dxa"/>
            <w:vAlign w:val="center"/>
          </w:tcPr>
          <w:p w14:paraId="72DFFB7F" w14:textId="77777777" w:rsidR="00CE360D" w:rsidRPr="00A358FD" w:rsidRDefault="00CE360D" w:rsidP="00D3412F">
            <w:pPr>
              <w:pStyle w:val="Default"/>
              <w:jc w:val="center"/>
              <w:rPr>
                <w:lang w:val="ro-RO"/>
              </w:rPr>
            </w:pPr>
            <w:r w:rsidRPr="00A358FD">
              <w:rPr>
                <w:b/>
                <w:bCs/>
                <w:lang w:val="ro-RO"/>
              </w:rPr>
              <w:t>Valoare inclusiv TVA</w:t>
            </w:r>
          </w:p>
        </w:tc>
      </w:tr>
      <w:tr w:rsidR="00CE360D" w:rsidRPr="00A358FD" w14:paraId="05F223BA" w14:textId="77777777" w:rsidTr="00D3412F">
        <w:tc>
          <w:tcPr>
            <w:tcW w:w="709" w:type="dxa"/>
          </w:tcPr>
          <w:p w14:paraId="0B3469A1" w14:textId="77777777" w:rsidR="00CE360D" w:rsidRPr="00A358FD" w:rsidRDefault="00CE360D" w:rsidP="00D3412F">
            <w:pPr>
              <w:rPr>
                <w:rFonts w:ascii="Times New Roman" w:hAnsi="Times New Roman"/>
                <w:sz w:val="24"/>
                <w:szCs w:val="24"/>
                <w:lang w:val="ro-RO" w:eastAsia="x-none"/>
              </w:rPr>
            </w:pPr>
            <w:r w:rsidRPr="00A358FD">
              <w:rPr>
                <w:rFonts w:ascii="Times New Roman" w:hAnsi="Times New Roman"/>
                <w:sz w:val="24"/>
                <w:szCs w:val="24"/>
                <w:lang w:val="ro-RO" w:eastAsia="x-none"/>
              </w:rPr>
              <w:t>1.</w:t>
            </w:r>
          </w:p>
        </w:tc>
        <w:tc>
          <w:tcPr>
            <w:tcW w:w="1890" w:type="dxa"/>
          </w:tcPr>
          <w:p w14:paraId="74C4EE19" w14:textId="77777777" w:rsidR="00CE360D" w:rsidRPr="00A358FD" w:rsidRDefault="00CE360D" w:rsidP="00D3412F">
            <w:pPr>
              <w:rPr>
                <w:rFonts w:ascii="Times New Roman" w:hAnsi="Times New Roman"/>
                <w:sz w:val="24"/>
                <w:szCs w:val="24"/>
                <w:lang w:val="ro-RO" w:eastAsia="x-none"/>
              </w:rPr>
            </w:pPr>
          </w:p>
        </w:tc>
        <w:tc>
          <w:tcPr>
            <w:tcW w:w="628" w:type="dxa"/>
          </w:tcPr>
          <w:p w14:paraId="41EF2028" w14:textId="77777777" w:rsidR="00CE360D" w:rsidRPr="00A358FD" w:rsidRDefault="00CE360D" w:rsidP="00D3412F">
            <w:pPr>
              <w:rPr>
                <w:rFonts w:ascii="Times New Roman" w:hAnsi="Times New Roman"/>
                <w:sz w:val="24"/>
                <w:szCs w:val="24"/>
                <w:lang w:val="ro-RO" w:eastAsia="x-none"/>
              </w:rPr>
            </w:pPr>
          </w:p>
        </w:tc>
        <w:tc>
          <w:tcPr>
            <w:tcW w:w="1442" w:type="dxa"/>
            <w:vAlign w:val="center"/>
          </w:tcPr>
          <w:p w14:paraId="0DB167BD" w14:textId="77777777" w:rsidR="00CE360D" w:rsidRPr="00A358FD" w:rsidRDefault="00CE360D" w:rsidP="00D3412F">
            <w:pPr>
              <w:jc w:val="center"/>
              <w:rPr>
                <w:rFonts w:ascii="Times New Roman" w:hAnsi="Times New Roman"/>
                <w:sz w:val="24"/>
                <w:szCs w:val="24"/>
                <w:lang w:val="ro-RO" w:eastAsia="x-none"/>
              </w:rPr>
            </w:pPr>
          </w:p>
        </w:tc>
        <w:tc>
          <w:tcPr>
            <w:tcW w:w="1177" w:type="dxa"/>
          </w:tcPr>
          <w:p w14:paraId="69E582E4" w14:textId="77777777" w:rsidR="00CE360D" w:rsidRPr="00A358FD" w:rsidRDefault="00CE360D" w:rsidP="00D3412F">
            <w:pPr>
              <w:rPr>
                <w:rFonts w:ascii="Times New Roman" w:hAnsi="Times New Roman"/>
                <w:sz w:val="24"/>
                <w:szCs w:val="24"/>
                <w:lang w:val="ro-RO" w:eastAsia="x-none"/>
              </w:rPr>
            </w:pPr>
          </w:p>
        </w:tc>
        <w:tc>
          <w:tcPr>
            <w:tcW w:w="1137" w:type="dxa"/>
          </w:tcPr>
          <w:p w14:paraId="24DB5EBD" w14:textId="77777777" w:rsidR="00CE360D" w:rsidRPr="00A358FD" w:rsidRDefault="00CE360D" w:rsidP="00D3412F">
            <w:pPr>
              <w:rPr>
                <w:rFonts w:ascii="Times New Roman" w:hAnsi="Times New Roman"/>
                <w:sz w:val="24"/>
                <w:szCs w:val="24"/>
                <w:lang w:val="ro-RO" w:eastAsia="x-none"/>
              </w:rPr>
            </w:pPr>
          </w:p>
        </w:tc>
        <w:tc>
          <w:tcPr>
            <w:tcW w:w="990" w:type="dxa"/>
          </w:tcPr>
          <w:p w14:paraId="0ECE4072" w14:textId="77777777" w:rsidR="00CE360D" w:rsidRPr="00A358FD" w:rsidRDefault="00CE360D" w:rsidP="00D3412F">
            <w:pPr>
              <w:rPr>
                <w:rFonts w:ascii="Times New Roman" w:hAnsi="Times New Roman"/>
                <w:sz w:val="24"/>
                <w:szCs w:val="24"/>
                <w:lang w:val="ro-RO" w:eastAsia="x-none"/>
              </w:rPr>
            </w:pPr>
          </w:p>
        </w:tc>
        <w:tc>
          <w:tcPr>
            <w:tcW w:w="1112" w:type="dxa"/>
          </w:tcPr>
          <w:p w14:paraId="198B0958" w14:textId="77777777" w:rsidR="00CE360D" w:rsidRPr="00A358FD" w:rsidRDefault="00CE360D" w:rsidP="00D3412F">
            <w:pPr>
              <w:rPr>
                <w:rFonts w:ascii="Times New Roman" w:hAnsi="Times New Roman"/>
                <w:sz w:val="24"/>
                <w:szCs w:val="24"/>
                <w:lang w:val="ro-RO" w:eastAsia="x-none"/>
              </w:rPr>
            </w:pPr>
          </w:p>
        </w:tc>
      </w:tr>
      <w:tr w:rsidR="00CE360D" w:rsidRPr="00A358FD" w14:paraId="5290A771" w14:textId="77777777" w:rsidTr="00D3412F">
        <w:tc>
          <w:tcPr>
            <w:tcW w:w="5846" w:type="dxa"/>
            <w:gridSpan w:val="5"/>
          </w:tcPr>
          <w:p w14:paraId="3551573C" w14:textId="77777777" w:rsidR="00CE360D" w:rsidRPr="00A358FD" w:rsidRDefault="00CE360D" w:rsidP="00D3412F">
            <w:pPr>
              <w:rPr>
                <w:rFonts w:ascii="Times New Roman" w:hAnsi="Times New Roman"/>
                <w:sz w:val="24"/>
                <w:szCs w:val="24"/>
                <w:lang w:val="ro-RO" w:eastAsia="x-none"/>
              </w:rPr>
            </w:pPr>
            <w:r w:rsidRPr="00A358FD">
              <w:rPr>
                <w:rFonts w:ascii="Times New Roman" w:hAnsi="Times New Roman"/>
                <w:b/>
                <w:sz w:val="24"/>
                <w:szCs w:val="24"/>
                <w:lang w:val="ro-RO" w:eastAsia="x-none"/>
              </w:rPr>
              <w:t xml:space="preserve">TOTAL </w:t>
            </w:r>
          </w:p>
        </w:tc>
        <w:tc>
          <w:tcPr>
            <w:tcW w:w="1137" w:type="dxa"/>
          </w:tcPr>
          <w:p w14:paraId="0C8C6946" w14:textId="77777777" w:rsidR="00CE360D" w:rsidRPr="00A358FD" w:rsidRDefault="00CE360D" w:rsidP="00D3412F">
            <w:pPr>
              <w:rPr>
                <w:rFonts w:ascii="Times New Roman" w:hAnsi="Times New Roman"/>
                <w:sz w:val="24"/>
                <w:szCs w:val="24"/>
                <w:lang w:val="ro-RO" w:eastAsia="x-none"/>
              </w:rPr>
            </w:pPr>
          </w:p>
        </w:tc>
        <w:tc>
          <w:tcPr>
            <w:tcW w:w="990" w:type="dxa"/>
          </w:tcPr>
          <w:p w14:paraId="01AF590E" w14:textId="77777777" w:rsidR="00CE360D" w:rsidRPr="00A358FD" w:rsidRDefault="00CE360D" w:rsidP="00D3412F">
            <w:pPr>
              <w:rPr>
                <w:rFonts w:ascii="Times New Roman" w:hAnsi="Times New Roman"/>
                <w:sz w:val="24"/>
                <w:szCs w:val="24"/>
                <w:lang w:val="ro-RO" w:eastAsia="x-none"/>
              </w:rPr>
            </w:pPr>
          </w:p>
        </w:tc>
        <w:tc>
          <w:tcPr>
            <w:tcW w:w="1112" w:type="dxa"/>
          </w:tcPr>
          <w:p w14:paraId="3EF83186" w14:textId="77777777" w:rsidR="00CE360D" w:rsidRPr="00A358FD" w:rsidRDefault="00CE360D" w:rsidP="00D3412F">
            <w:pPr>
              <w:rPr>
                <w:rFonts w:ascii="Times New Roman" w:hAnsi="Times New Roman"/>
                <w:sz w:val="24"/>
                <w:szCs w:val="24"/>
                <w:lang w:val="ro-RO" w:eastAsia="x-none"/>
              </w:rPr>
            </w:pPr>
          </w:p>
        </w:tc>
      </w:tr>
    </w:tbl>
    <w:p w14:paraId="127468A7" w14:textId="77777777" w:rsidR="00CE360D" w:rsidRPr="00A358FD" w:rsidRDefault="00CE360D" w:rsidP="00CE360D">
      <w:pPr>
        <w:rPr>
          <w:rFonts w:ascii="Times New Roman" w:hAnsi="Times New Roman"/>
          <w:sz w:val="24"/>
          <w:szCs w:val="24"/>
          <w:lang w:val="ro-RO" w:eastAsia="x-none"/>
        </w:rPr>
      </w:pPr>
    </w:p>
    <w:p w14:paraId="16DF96E7" w14:textId="77777777" w:rsidR="00CE360D" w:rsidRPr="00A358FD" w:rsidRDefault="00CE360D" w:rsidP="00CE360D">
      <w:pPr>
        <w:rPr>
          <w:rFonts w:ascii="Times New Roman" w:hAnsi="Times New Roman"/>
          <w:sz w:val="24"/>
          <w:szCs w:val="24"/>
          <w:lang w:val="ro-RO" w:eastAsia="x-none"/>
        </w:rPr>
      </w:pPr>
      <w:r w:rsidRPr="00A358FD">
        <w:rPr>
          <w:rFonts w:ascii="Times New Roman" w:hAnsi="Times New Roman"/>
          <w:sz w:val="24"/>
          <w:szCs w:val="24"/>
          <w:lang w:val="ro-RO" w:eastAsia="x-none"/>
        </w:rPr>
        <w:t>și conțin toate cheltuielile privind prețul produsului, transportul până la beneficiar, montajul și punerea in funcțiune (după caz).</w:t>
      </w:r>
    </w:p>
    <w:p w14:paraId="1AACD34B" w14:textId="77777777" w:rsidR="00CE360D" w:rsidRPr="00A358FD" w:rsidRDefault="00CE360D" w:rsidP="00CE360D">
      <w:pPr>
        <w:rPr>
          <w:rFonts w:ascii="Times New Roman" w:hAnsi="Times New Roman"/>
          <w:sz w:val="24"/>
          <w:szCs w:val="24"/>
          <w:lang w:val="ro-RO" w:eastAsia="x-none"/>
        </w:rPr>
      </w:pPr>
    </w:p>
    <w:p w14:paraId="7332A0A3" w14:textId="77777777" w:rsidR="00CE360D" w:rsidRPr="00A358FD" w:rsidRDefault="00CE360D" w:rsidP="00CE360D">
      <w:pPr>
        <w:rPr>
          <w:rFonts w:ascii="Times New Roman" w:hAnsi="Times New Roman"/>
          <w:sz w:val="24"/>
          <w:szCs w:val="24"/>
          <w:lang w:val="ro-RO" w:eastAsia="x-none"/>
        </w:rPr>
      </w:pPr>
    </w:p>
    <w:p w14:paraId="7849767C" w14:textId="77777777" w:rsidR="00CE360D" w:rsidRPr="00A358FD" w:rsidRDefault="00CE360D" w:rsidP="00CE360D">
      <w:pPr>
        <w:rPr>
          <w:rFonts w:ascii="Times New Roman" w:hAnsi="Times New Roman"/>
          <w:sz w:val="24"/>
          <w:szCs w:val="24"/>
          <w:lang w:val="ro-RO" w:eastAsia="x-none"/>
        </w:rPr>
      </w:pPr>
    </w:p>
    <w:p w14:paraId="35537B31" w14:textId="77777777" w:rsidR="00CE360D" w:rsidRPr="00A358FD" w:rsidRDefault="00CE360D" w:rsidP="00CE360D">
      <w:pPr>
        <w:rPr>
          <w:rFonts w:ascii="Times New Roman" w:hAnsi="Times New Roman"/>
          <w:sz w:val="24"/>
          <w:szCs w:val="24"/>
          <w:lang w:val="ro-RO" w:eastAsia="x-none"/>
        </w:rPr>
      </w:pPr>
    </w:p>
    <w:p w14:paraId="5EA9E249" w14:textId="77777777" w:rsidR="00CE360D" w:rsidRPr="00A358FD" w:rsidRDefault="00CE360D" w:rsidP="00CE360D">
      <w:pPr>
        <w:rPr>
          <w:rFonts w:ascii="Times New Roman" w:hAnsi="Times New Roman"/>
          <w:sz w:val="24"/>
          <w:szCs w:val="24"/>
          <w:lang w:val="ro-RO" w:eastAsia="x-none"/>
        </w:rPr>
      </w:pPr>
    </w:p>
    <w:p w14:paraId="365B0268" w14:textId="77777777" w:rsidR="00CE360D" w:rsidRPr="00A358FD" w:rsidRDefault="00CE360D" w:rsidP="00CE360D">
      <w:pPr>
        <w:rPr>
          <w:rFonts w:ascii="Times New Roman" w:hAnsi="Times New Roman"/>
          <w:sz w:val="24"/>
          <w:szCs w:val="24"/>
          <w:lang w:val="ro-RO" w:eastAsia="x-none"/>
        </w:rPr>
      </w:pPr>
    </w:p>
    <w:p w14:paraId="5C781B3C" w14:textId="77777777" w:rsidR="00CE360D" w:rsidRPr="00A358FD" w:rsidRDefault="00CE360D" w:rsidP="00CE360D">
      <w:pPr>
        <w:rPr>
          <w:rFonts w:ascii="Times New Roman" w:hAnsi="Times New Roman"/>
          <w:sz w:val="24"/>
          <w:szCs w:val="24"/>
          <w:lang w:val="ro-RO" w:eastAsia="x-none"/>
        </w:rPr>
      </w:pPr>
      <w:r w:rsidRPr="00A358FD">
        <w:rPr>
          <w:rFonts w:ascii="Times New Roman" w:hAnsi="Times New Roman"/>
          <w:sz w:val="24"/>
          <w:szCs w:val="24"/>
          <w:lang w:val="ro-RO" w:eastAsia="x-none"/>
        </w:rPr>
        <w:t>Data completării: ……………</w:t>
      </w:r>
    </w:p>
    <w:p w14:paraId="06B9A345" w14:textId="77777777" w:rsidR="00CE360D" w:rsidRPr="00A358FD" w:rsidRDefault="00CE360D" w:rsidP="00CE360D">
      <w:pPr>
        <w:rPr>
          <w:rFonts w:ascii="Times New Roman" w:hAnsi="Times New Roman"/>
          <w:sz w:val="24"/>
          <w:szCs w:val="24"/>
          <w:lang w:val="ro-RO" w:eastAsia="x-none"/>
        </w:rPr>
      </w:pPr>
      <w:r w:rsidRPr="00A358FD">
        <w:rPr>
          <w:rFonts w:ascii="Times New Roman" w:hAnsi="Times New Roman"/>
          <w:sz w:val="24"/>
          <w:szCs w:val="24"/>
          <w:lang w:val="ro-RO" w:eastAsia="x-none"/>
        </w:rPr>
        <w:t>Nume, prenume: ………………………………………..</w:t>
      </w:r>
    </w:p>
    <w:p w14:paraId="1AB932B5" w14:textId="77777777" w:rsidR="00CE360D" w:rsidRPr="00A358FD" w:rsidRDefault="00CE360D" w:rsidP="00CE360D">
      <w:pPr>
        <w:rPr>
          <w:rFonts w:ascii="Times New Roman" w:hAnsi="Times New Roman"/>
          <w:sz w:val="24"/>
          <w:szCs w:val="24"/>
          <w:lang w:val="ro-RO" w:eastAsia="x-none"/>
        </w:rPr>
      </w:pPr>
      <w:r w:rsidRPr="00A358FD">
        <w:rPr>
          <w:rFonts w:ascii="Times New Roman" w:hAnsi="Times New Roman"/>
          <w:sz w:val="24"/>
          <w:szCs w:val="24"/>
          <w:lang w:val="ro-RO" w:eastAsia="x-none"/>
        </w:rPr>
        <w:t xml:space="preserve">Semnătura ………………………… în calitate de ………………………………………………, autorizat să semnez oferta pentru și în numele …………………………………………………… ……………………………………………………………………………… (denumire ofertant). </w:t>
      </w:r>
    </w:p>
    <w:p w14:paraId="4DDB1CC6" w14:textId="77777777" w:rsidR="00CE360D" w:rsidRDefault="00CE360D" w:rsidP="00CE360D"/>
    <w:p w14:paraId="1E5E9474" w14:textId="77777777" w:rsidR="00CE360D" w:rsidRDefault="00CE360D" w:rsidP="00DD700E">
      <w:pPr>
        <w:jc w:val="right"/>
        <w:rPr>
          <w:rFonts w:ascii="Palatino Linotype" w:hAnsi="Palatino Linotype"/>
          <w:sz w:val="24"/>
          <w:szCs w:val="24"/>
        </w:rPr>
      </w:pPr>
    </w:p>
    <w:p w14:paraId="5C5080EA" w14:textId="619C64A5" w:rsidR="00FB6679" w:rsidRDefault="00CE360D" w:rsidP="00CE360D">
      <w:pPr>
        <w:overflowPunct/>
        <w:autoSpaceDE/>
        <w:autoSpaceDN/>
        <w:adjustRightInd/>
        <w:spacing w:after="160" w:line="259" w:lineRule="auto"/>
        <w:textAlignment w:val="auto"/>
        <w:rPr>
          <w:rFonts w:ascii="Palatino Linotype" w:hAnsi="Palatino Linotype"/>
          <w:sz w:val="24"/>
          <w:szCs w:val="24"/>
        </w:rPr>
      </w:pPr>
      <w:r>
        <w:rPr>
          <w:rFonts w:ascii="Palatino Linotype" w:hAnsi="Palatino Linotype"/>
          <w:sz w:val="24"/>
          <w:szCs w:val="24"/>
        </w:rPr>
        <w:br w:type="page"/>
      </w:r>
    </w:p>
    <w:bookmarkEnd w:id="2"/>
    <w:p w14:paraId="65137FEE" w14:textId="7AE04D99" w:rsidR="007A4060" w:rsidRPr="00312C00" w:rsidRDefault="007A4060" w:rsidP="00312C00">
      <w:pPr>
        <w:jc w:val="right"/>
        <w:rPr>
          <w:rFonts w:ascii="Palatino Linotype" w:hAnsi="Palatino Linotype"/>
          <w:sz w:val="24"/>
          <w:szCs w:val="24"/>
        </w:rPr>
      </w:pPr>
      <w:proofErr w:type="spellStart"/>
      <w:r w:rsidRPr="00312C00">
        <w:rPr>
          <w:rFonts w:ascii="Palatino Linotype" w:hAnsi="Palatino Linotype"/>
          <w:sz w:val="24"/>
          <w:szCs w:val="24"/>
        </w:rPr>
        <w:lastRenderedPageBreak/>
        <w:t>Formular</w:t>
      </w:r>
      <w:proofErr w:type="spellEnd"/>
      <w:r w:rsidRPr="00312C00">
        <w:rPr>
          <w:rFonts w:ascii="Palatino Linotype" w:hAnsi="Palatino Linotype"/>
          <w:sz w:val="24"/>
          <w:szCs w:val="24"/>
        </w:rPr>
        <w:t xml:space="preserve"> nr.</w:t>
      </w:r>
      <w:r w:rsidR="005D6058">
        <w:rPr>
          <w:rFonts w:ascii="Palatino Linotype" w:hAnsi="Palatino Linotype"/>
          <w:sz w:val="24"/>
          <w:szCs w:val="24"/>
        </w:rPr>
        <w:t>2</w:t>
      </w:r>
    </w:p>
    <w:p w14:paraId="381FA8E0" w14:textId="32BE3CC8" w:rsidR="007A4060" w:rsidRPr="00AD31A1" w:rsidRDefault="007A4060" w:rsidP="007A4060">
      <w:pPr>
        <w:rPr>
          <w:rFonts w:ascii="Palatino Linotype" w:hAnsi="Palatino Linotype"/>
        </w:rPr>
      </w:pPr>
      <w:proofErr w:type="spellStart"/>
      <w:r w:rsidRPr="00AD31A1">
        <w:rPr>
          <w:rFonts w:ascii="Palatino Linotype" w:hAnsi="Palatino Linotype"/>
        </w:rPr>
        <w:t>O</w:t>
      </w:r>
      <w:r w:rsidR="00EB0AF7">
        <w:rPr>
          <w:rFonts w:ascii="Palatino Linotype" w:hAnsi="Palatino Linotype"/>
        </w:rPr>
        <w:t>fertant</w:t>
      </w:r>
      <w:proofErr w:type="spellEnd"/>
    </w:p>
    <w:p w14:paraId="319E63EE" w14:textId="77777777" w:rsidR="007A4060" w:rsidRPr="00AD31A1" w:rsidRDefault="007A4060" w:rsidP="007A4060">
      <w:pPr>
        <w:rPr>
          <w:rFonts w:ascii="Palatino Linotype" w:hAnsi="Palatino Linotype"/>
        </w:rPr>
      </w:pPr>
      <w:r w:rsidRPr="00AD31A1">
        <w:rPr>
          <w:rFonts w:ascii="Palatino Linotype" w:hAnsi="Palatino Linotype"/>
        </w:rPr>
        <w:t>..........................</w:t>
      </w:r>
    </w:p>
    <w:p w14:paraId="246C7109" w14:textId="77777777" w:rsidR="007A4060" w:rsidRPr="00AD31A1" w:rsidRDefault="007A4060" w:rsidP="007A4060">
      <w:pPr>
        <w:rPr>
          <w:rFonts w:ascii="Palatino Linotype" w:hAnsi="Palatino Linotype"/>
        </w:rPr>
      </w:pPr>
      <w:r w:rsidRPr="00AD31A1">
        <w:rPr>
          <w:rFonts w:ascii="Palatino Linotype" w:hAnsi="Palatino Linotype"/>
        </w:rPr>
        <w:t>(</w:t>
      </w:r>
      <w:proofErr w:type="spellStart"/>
      <w:proofErr w:type="gramStart"/>
      <w:r w:rsidRPr="00AD31A1">
        <w:rPr>
          <w:rFonts w:ascii="Palatino Linotype" w:hAnsi="Palatino Linotype"/>
        </w:rPr>
        <w:t>denumirea</w:t>
      </w:r>
      <w:proofErr w:type="spellEnd"/>
      <w:proofErr w:type="gramEnd"/>
      <w:r w:rsidRPr="00AD31A1">
        <w:rPr>
          <w:rFonts w:ascii="Palatino Linotype" w:hAnsi="Palatino Linotype"/>
        </w:rPr>
        <w:t>)</w:t>
      </w:r>
    </w:p>
    <w:p w14:paraId="6F393C5C" w14:textId="77777777" w:rsidR="007A4060" w:rsidRPr="00AD31A1" w:rsidRDefault="007A4060" w:rsidP="007A4060">
      <w:pPr>
        <w:jc w:val="center"/>
        <w:rPr>
          <w:rFonts w:ascii="Palatino Linotype" w:hAnsi="Palatino Linotype"/>
          <w:b/>
        </w:rPr>
      </w:pPr>
      <w:bookmarkStart w:id="4" w:name="_Hlk37665114"/>
      <w:r w:rsidRPr="00AD31A1">
        <w:rPr>
          <w:rFonts w:ascii="Palatino Linotype" w:hAnsi="Palatino Linotype"/>
          <w:b/>
        </w:rPr>
        <w:t>D E C L A R A Ţ I E</w:t>
      </w:r>
    </w:p>
    <w:p w14:paraId="01CD8A50" w14:textId="77777777" w:rsidR="007A4060" w:rsidRDefault="007A4060" w:rsidP="007A4060">
      <w:pPr>
        <w:jc w:val="center"/>
        <w:rPr>
          <w:rFonts w:ascii="Palatino Linotype" w:hAnsi="Palatino Linotype"/>
          <w:b/>
          <w:bCs/>
          <w:color w:val="000000"/>
        </w:rPr>
      </w:pPr>
      <w:proofErr w:type="spellStart"/>
      <w:proofErr w:type="gramStart"/>
      <w:r w:rsidRPr="00AD31A1">
        <w:rPr>
          <w:rFonts w:ascii="Palatino Linotype" w:hAnsi="Palatino Linotype"/>
          <w:b/>
          <w:bCs/>
          <w:color w:val="000000"/>
        </w:rPr>
        <w:t>privind</w:t>
      </w:r>
      <w:proofErr w:type="spellEnd"/>
      <w:proofErr w:type="gramEnd"/>
      <w:r w:rsidRPr="00AD31A1">
        <w:rPr>
          <w:rFonts w:ascii="Palatino Linotype" w:hAnsi="Palatino Linotype"/>
          <w:b/>
          <w:bCs/>
          <w:color w:val="000000"/>
        </w:rPr>
        <w:t xml:space="preserve"> </w:t>
      </w:r>
      <w:proofErr w:type="spellStart"/>
      <w:r w:rsidRPr="00AD31A1">
        <w:rPr>
          <w:rFonts w:ascii="Palatino Linotype" w:hAnsi="Palatino Linotype"/>
          <w:b/>
          <w:bCs/>
          <w:color w:val="000000"/>
        </w:rPr>
        <w:t>neîncadrarea</w:t>
      </w:r>
      <w:proofErr w:type="spellEnd"/>
      <w:r w:rsidRPr="00AD31A1">
        <w:rPr>
          <w:rFonts w:ascii="Palatino Linotype" w:hAnsi="Palatino Linotype"/>
          <w:b/>
          <w:bCs/>
          <w:color w:val="000000"/>
        </w:rPr>
        <w:t xml:space="preserve"> </w:t>
      </w:r>
      <w:proofErr w:type="spellStart"/>
      <w:r w:rsidRPr="00AD31A1">
        <w:rPr>
          <w:rFonts w:ascii="Palatino Linotype" w:hAnsi="Palatino Linotype"/>
          <w:b/>
          <w:bCs/>
          <w:color w:val="000000"/>
        </w:rPr>
        <w:t>în</w:t>
      </w:r>
      <w:proofErr w:type="spellEnd"/>
      <w:r w:rsidRPr="00AD31A1">
        <w:rPr>
          <w:rFonts w:ascii="Palatino Linotype" w:hAnsi="Palatino Linotype"/>
          <w:b/>
          <w:bCs/>
          <w:color w:val="000000"/>
        </w:rPr>
        <w:t xml:space="preserve"> </w:t>
      </w:r>
      <w:proofErr w:type="spellStart"/>
      <w:r w:rsidRPr="00AD31A1">
        <w:rPr>
          <w:rFonts w:ascii="Palatino Linotype" w:hAnsi="Palatino Linotype"/>
          <w:b/>
          <w:bCs/>
          <w:color w:val="000000"/>
        </w:rPr>
        <w:t>situaţiile</w:t>
      </w:r>
      <w:proofErr w:type="spellEnd"/>
      <w:r w:rsidRPr="00AD31A1">
        <w:rPr>
          <w:rFonts w:ascii="Palatino Linotype" w:hAnsi="Palatino Linotype"/>
          <w:b/>
          <w:bCs/>
          <w:color w:val="000000"/>
        </w:rPr>
        <w:t xml:space="preserve"> </w:t>
      </w:r>
      <w:proofErr w:type="spellStart"/>
      <w:r w:rsidRPr="00AD31A1">
        <w:rPr>
          <w:rFonts w:ascii="Palatino Linotype" w:hAnsi="Palatino Linotype"/>
          <w:b/>
          <w:bCs/>
          <w:color w:val="000000"/>
        </w:rPr>
        <w:t>prevăzute</w:t>
      </w:r>
      <w:proofErr w:type="spellEnd"/>
      <w:r w:rsidRPr="00AD31A1">
        <w:rPr>
          <w:rFonts w:ascii="Palatino Linotype" w:hAnsi="Palatino Linotype"/>
          <w:b/>
          <w:bCs/>
          <w:color w:val="000000"/>
        </w:rPr>
        <w:t xml:space="preserve"> la art. 164 din </w:t>
      </w:r>
      <w:proofErr w:type="spellStart"/>
      <w:r w:rsidRPr="00AD31A1">
        <w:rPr>
          <w:rFonts w:ascii="Palatino Linotype" w:hAnsi="Palatino Linotype"/>
          <w:b/>
          <w:bCs/>
          <w:color w:val="000000"/>
        </w:rPr>
        <w:t>Legea</w:t>
      </w:r>
      <w:proofErr w:type="spellEnd"/>
      <w:r w:rsidRPr="00AD31A1">
        <w:rPr>
          <w:rFonts w:ascii="Palatino Linotype" w:hAnsi="Palatino Linotype"/>
          <w:b/>
          <w:bCs/>
          <w:color w:val="000000"/>
        </w:rPr>
        <w:t xml:space="preserve"> 98/2016</w:t>
      </w:r>
    </w:p>
    <w:p w14:paraId="453FE053" w14:textId="77777777" w:rsidR="00CA109E" w:rsidRPr="00AD31A1" w:rsidRDefault="00CA109E" w:rsidP="007A4060">
      <w:pPr>
        <w:jc w:val="center"/>
        <w:rPr>
          <w:rFonts w:ascii="Palatino Linotype" w:hAnsi="Palatino Linotype"/>
          <w:b/>
          <w:bCs/>
          <w:color w:val="000000"/>
        </w:rPr>
      </w:pPr>
    </w:p>
    <w:bookmarkEnd w:id="4"/>
    <w:p w14:paraId="3E8DB203" w14:textId="77777777" w:rsidR="007A4060" w:rsidRPr="00CE360D" w:rsidRDefault="007A4060" w:rsidP="007A4060">
      <w:pPr>
        <w:spacing w:line="276" w:lineRule="auto"/>
        <w:ind w:firstLine="540"/>
        <w:jc w:val="both"/>
        <w:rPr>
          <w:rFonts w:ascii="Palatino Linotype" w:hAnsi="Palatino Linotype"/>
          <w:szCs w:val="24"/>
        </w:rPr>
      </w:pPr>
      <w:proofErr w:type="spellStart"/>
      <w:proofErr w:type="gramStart"/>
      <w:r w:rsidRPr="00CE360D">
        <w:rPr>
          <w:rFonts w:ascii="Palatino Linotype" w:hAnsi="Palatino Linotype"/>
          <w:szCs w:val="24"/>
        </w:rPr>
        <w:t>Subsemnatul</w:t>
      </w:r>
      <w:proofErr w:type="spellEnd"/>
      <w:r w:rsidRPr="00CE360D">
        <w:rPr>
          <w:rFonts w:ascii="Palatino Linotype" w:hAnsi="Palatino Linotype"/>
          <w:szCs w:val="24"/>
        </w:rPr>
        <w:t>, ........</w:t>
      </w:r>
      <w:r w:rsidR="00206EEC" w:rsidRPr="00CE360D">
        <w:rPr>
          <w:rFonts w:ascii="Palatino Linotype" w:hAnsi="Palatino Linotype"/>
          <w:szCs w:val="24"/>
        </w:rPr>
        <w:t>......................</w:t>
      </w:r>
      <w:r w:rsidRPr="00CE360D">
        <w:rPr>
          <w:rFonts w:ascii="Palatino Linotype" w:hAnsi="Palatino Linotype"/>
          <w:szCs w:val="24"/>
        </w:rPr>
        <w:t>......</w:t>
      </w:r>
      <w:proofErr w:type="gramEnd"/>
      <w:r w:rsidRPr="00CE360D">
        <w:rPr>
          <w:rFonts w:ascii="Palatino Linotype" w:hAnsi="Palatino Linotype"/>
          <w:szCs w:val="24"/>
        </w:rPr>
        <w:t xml:space="preserve"> </w:t>
      </w:r>
      <w:proofErr w:type="spellStart"/>
      <w:r w:rsidRPr="00CE360D">
        <w:rPr>
          <w:rFonts w:ascii="Palatino Linotype" w:hAnsi="Palatino Linotype"/>
          <w:szCs w:val="24"/>
        </w:rPr>
        <w:t>reprezentant</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împuternicit</w:t>
      </w:r>
      <w:proofErr w:type="spellEnd"/>
      <w:r w:rsidRPr="00CE360D">
        <w:rPr>
          <w:rFonts w:ascii="Palatino Linotype" w:hAnsi="Palatino Linotype"/>
          <w:szCs w:val="24"/>
        </w:rPr>
        <w:t xml:space="preserve"> al ...............</w:t>
      </w:r>
      <w:r w:rsidR="00206EEC" w:rsidRPr="00CE360D">
        <w:rPr>
          <w:rFonts w:ascii="Palatino Linotype" w:hAnsi="Palatino Linotype"/>
          <w:szCs w:val="24"/>
        </w:rPr>
        <w:t>......</w:t>
      </w:r>
      <w:r w:rsidRPr="00CE360D">
        <w:rPr>
          <w:rFonts w:ascii="Palatino Linotype" w:hAnsi="Palatino Linotype"/>
          <w:szCs w:val="24"/>
        </w:rPr>
        <w:t xml:space="preserve">.....................................................         </w:t>
      </w:r>
    </w:p>
    <w:p w14:paraId="5CF2F01C" w14:textId="77777777" w:rsidR="007A4060" w:rsidRPr="00CE360D" w:rsidRDefault="007A4060" w:rsidP="00BF12D4">
      <w:pPr>
        <w:spacing w:line="276" w:lineRule="auto"/>
        <w:ind w:hanging="90"/>
        <w:jc w:val="both"/>
        <w:rPr>
          <w:rFonts w:ascii="Palatino Linotype" w:hAnsi="Palatino Linotype"/>
          <w:color w:val="000000"/>
          <w:szCs w:val="24"/>
        </w:rPr>
      </w:pPr>
      <w:r w:rsidRPr="00CE360D">
        <w:rPr>
          <w:rFonts w:ascii="Palatino Linotype" w:hAnsi="Palatino Linotype"/>
          <w:szCs w:val="24"/>
        </w:rPr>
        <w:t xml:space="preserve">  </w:t>
      </w:r>
      <w:proofErr w:type="spellStart"/>
      <w:proofErr w:type="gramStart"/>
      <w:r w:rsidRPr="00CE360D">
        <w:rPr>
          <w:rFonts w:ascii="Palatino Linotype" w:hAnsi="Palatino Linotype"/>
          <w:szCs w:val="24"/>
        </w:rPr>
        <w:t>în</w:t>
      </w:r>
      <w:proofErr w:type="spellEnd"/>
      <w:proofErr w:type="gramEnd"/>
      <w:r w:rsidRPr="00CE360D">
        <w:rPr>
          <w:rFonts w:ascii="Palatino Linotype" w:hAnsi="Palatino Linotype"/>
          <w:szCs w:val="24"/>
        </w:rPr>
        <w:t xml:space="preserve"> </w:t>
      </w:r>
      <w:proofErr w:type="spellStart"/>
      <w:r w:rsidRPr="00CE360D">
        <w:rPr>
          <w:rFonts w:ascii="Palatino Linotype" w:hAnsi="Palatino Linotype"/>
          <w:szCs w:val="24"/>
        </w:rPr>
        <w:t>calitate</w:t>
      </w:r>
      <w:proofErr w:type="spellEnd"/>
      <w:r w:rsidRPr="00CE360D">
        <w:rPr>
          <w:rFonts w:ascii="Palatino Linotype" w:hAnsi="Palatino Linotype"/>
          <w:szCs w:val="24"/>
        </w:rPr>
        <w:t xml:space="preserve"> de </w:t>
      </w:r>
      <w:proofErr w:type="spellStart"/>
      <w:r w:rsidRPr="00CE360D">
        <w:rPr>
          <w:rFonts w:ascii="Palatino Linotype" w:hAnsi="Palatino Linotype"/>
          <w:szCs w:val="24"/>
        </w:rPr>
        <w:t>ofertant</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declar</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pe</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propria</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răspundere</w:t>
      </w:r>
      <w:proofErr w:type="spellEnd"/>
      <w:r w:rsidRPr="00CE360D">
        <w:rPr>
          <w:rFonts w:ascii="Palatino Linotype" w:hAnsi="Palatino Linotype"/>
          <w:szCs w:val="24"/>
        </w:rPr>
        <w:t xml:space="preserve">, sub </w:t>
      </w:r>
      <w:proofErr w:type="spellStart"/>
      <w:r w:rsidRPr="00CE360D">
        <w:rPr>
          <w:rFonts w:ascii="Palatino Linotype" w:hAnsi="Palatino Linotype"/>
          <w:szCs w:val="24"/>
        </w:rPr>
        <w:t>sancţiunea</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excluderii</w:t>
      </w:r>
      <w:proofErr w:type="spellEnd"/>
      <w:r w:rsidRPr="00CE360D">
        <w:rPr>
          <w:rFonts w:ascii="Palatino Linotype" w:hAnsi="Palatino Linotype"/>
          <w:szCs w:val="24"/>
        </w:rPr>
        <w:t xml:space="preserve"> din </w:t>
      </w:r>
      <w:proofErr w:type="spellStart"/>
      <w:r w:rsidRPr="00CE360D">
        <w:rPr>
          <w:rFonts w:ascii="Palatino Linotype" w:hAnsi="Palatino Linotype"/>
          <w:szCs w:val="24"/>
        </w:rPr>
        <w:t>procedura</w:t>
      </w:r>
      <w:proofErr w:type="spellEnd"/>
      <w:r w:rsidRPr="00CE360D">
        <w:rPr>
          <w:rFonts w:ascii="Palatino Linotype" w:hAnsi="Palatino Linotype"/>
          <w:szCs w:val="24"/>
        </w:rPr>
        <w:t xml:space="preserve"> de </w:t>
      </w:r>
      <w:proofErr w:type="spellStart"/>
      <w:r w:rsidRPr="00CE360D">
        <w:rPr>
          <w:rFonts w:ascii="Palatino Linotype" w:hAnsi="Palatino Linotype"/>
          <w:szCs w:val="24"/>
        </w:rPr>
        <w:t>achiziţie</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publică</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şi</w:t>
      </w:r>
      <w:proofErr w:type="spellEnd"/>
      <w:r w:rsidRPr="00CE360D">
        <w:rPr>
          <w:rFonts w:ascii="Palatino Linotype" w:hAnsi="Palatino Linotype"/>
          <w:szCs w:val="24"/>
        </w:rPr>
        <w:t xml:space="preserve"> sub </w:t>
      </w:r>
      <w:proofErr w:type="spellStart"/>
      <w:r w:rsidRPr="00CE360D">
        <w:rPr>
          <w:rFonts w:ascii="Palatino Linotype" w:hAnsi="Palatino Linotype"/>
          <w:szCs w:val="24"/>
        </w:rPr>
        <w:t>sancţiunile</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aplicabile</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faptei</w:t>
      </w:r>
      <w:proofErr w:type="spellEnd"/>
      <w:r w:rsidRPr="00CE360D">
        <w:rPr>
          <w:rFonts w:ascii="Palatino Linotype" w:hAnsi="Palatino Linotype"/>
          <w:szCs w:val="24"/>
        </w:rPr>
        <w:t xml:space="preserve"> de </w:t>
      </w:r>
      <w:proofErr w:type="spellStart"/>
      <w:r w:rsidRPr="00CE360D">
        <w:rPr>
          <w:rFonts w:ascii="Palatino Linotype" w:hAnsi="Palatino Linotype"/>
          <w:szCs w:val="24"/>
        </w:rPr>
        <w:t>fals</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în</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acte</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publice</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că</w:t>
      </w:r>
      <w:proofErr w:type="spellEnd"/>
      <w:r w:rsidRPr="00CE360D">
        <w:rPr>
          <w:rFonts w:ascii="Palatino Linotype" w:hAnsi="Palatino Linotype"/>
          <w:szCs w:val="24"/>
        </w:rPr>
        <w:t xml:space="preserve"> nu </w:t>
      </w:r>
      <w:proofErr w:type="spellStart"/>
      <w:r w:rsidRPr="00CE360D">
        <w:rPr>
          <w:rFonts w:ascii="Palatino Linotype" w:hAnsi="Palatino Linotype"/>
          <w:szCs w:val="24"/>
        </w:rPr>
        <w:t>mă</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aflu</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în</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situaţia</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prevăzută</w:t>
      </w:r>
      <w:proofErr w:type="spellEnd"/>
      <w:r w:rsidRPr="00CE360D">
        <w:rPr>
          <w:rFonts w:ascii="Palatino Linotype" w:hAnsi="Palatino Linotype"/>
          <w:szCs w:val="24"/>
        </w:rPr>
        <w:t xml:space="preserve"> la </w:t>
      </w:r>
      <w:r w:rsidRPr="00CE360D">
        <w:rPr>
          <w:rFonts w:ascii="Palatino Linotype" w:hAnsi="Palatino Linotype"/>
          <w:b/>
          <w:szCs w:val="24"/>
        </w:rPr>
        <w:t>art. 164</w:t>
      </w:r>
      <w:r w:rsidRPr="00CE360D">
        <w:rPr>
          <w:rFonts w:ascii="Palatino Linotype" w:hAnsi="Palatino Linotype"/>
          <w:szCs w:val="24"/>
        </w:rPr>
        <w:t xml:space="preserve"> din </w:t>
      </w:r>
      <w:proofErr w:type="spellStart"/>
      <w:r w:rsidRPr="00CE360D">
        <w:rPr>
          <w:rFonts w:ascii="Palatino Linotype" w:hAnsi="Palatino Linotype"/>
          <w:b/>
          <w:szCs w:val="24"/>
        </w:rPr>
        <w:t>Legea</w:t>
      </w:r>
      <w:proofErr w:type="spellEnd"/>
      <w:r w:rsidRPr="00CE360D">
        <w:rPr>
          <w:rFonts w:ascii="Palatino Linotype" w:hAnsi="Palatino Linotype"/>
          <w:b/>
          <w:szCs w:val="24"/>
        </w:rPr>
        <w:t xml:space="preserve"> 98/2016</w:t>
      </w:r>
      <w:r w:rsidRPr="00CE360D">
        <w:rPr>
          <w:rFonts w:ascii="Palatino Linotype" w:hAnsi="Palatino Linotype"/>
          <w:szCs w:val="24"/>
        </w:rPr>
        <w:t xml:space="preserve">, </w:t>
      </w:r>
      <w:proofErr w:type="spellStart"/>
      <w:r w:rsidRPr="00CE360D">
        <w:rPr>
          <w:rFonts w:ascii="Palatino Linotype" w:hAnsi="Palatino Linotype"/>
          <w:szCs w:val="24"/>
        </w:rPr>
        <w:t>respectiv</w:t>
      </w:r>
      <w:proofErr w:type="spellEnd"/>
      <w:r w:rsidRPr="00CE360D">
        <w:rPr>
          <w:rFonts w:ascii="Palatino Linotype" w:hAnsi="Palatino Linotype"/>
          <w:color w:val="000000"/>
          <w:szCs w:val="24"/>
        </w:rPr>
        <w:t xml:space="preserve"> nu am </w:t>
      </w:r>
      <w:proofErr w:type="spellStart"/>
      <w:r w:rsidRPr="00CE360D">
        <w:rPr>
          <w:rFonts w:ascii="Palatino Linotype" w:hAnsi="Palatino Linotype"/>
          <w:color w:val="000000"/>
          <w:szCs w:val="24"/>
        </w:rPr>
        <w:t>fost</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condamnat</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prin</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hotărâre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definitivă</w:t>
      </w:r>
      <w:proofErr w:type="spellEnd"/>
      <w:r w:rsidRPr="00CE360D">
        <w:rPr>
          <w:rFonts w:ascii="Palatino Linotype" w:hAnsi="Palatino Linotype"/>
          <w:color w:val="000000"/>
          <w:szCs w:val="24"/>
        </w:rPr>
        <w:t xml:space="preserve"> a </w:t>
      </w:r>
      <w:proofErr w:type="spellStart"/>
      <w:r w:rsidRPr="00CE360D">
        <w:rPr>
          <w:rFonts w:ascii="Palatino Linotype" w:hAnsi="Palatino Linotype"/>
          <w:color w:val="000000"/>
          <w:szCs w:val="24"/>
        </w:rPr>
        <w:t>unei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instanţe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judecătoreşti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pentru</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comiterea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uneia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dintre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următoarele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infracţiuni</w:t>
      </w:r>
      <w:proofErr w:type="spellEnd"/>
      <w:r w:rsidRPr="00CE360D">
        <w:rPr>
          <w:rFonts w:ascii="Palatino Linotype" w:hAnsi="Palatino Linotype"/>
          <w:color w:val="000000"/>
          <w:szCs w:val="24"/>
        </w:rPr>
        <w:t>:</w:t>
      </w:r>
    </w:p>
    <w:p w14:paraId="6EF245E6" w14:textId="77777777" w:rsidR="007A4060" w:rsidRPr="00CE360D"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Cs w:val="24"/>
        </w:rPr>
      </w:pPr>
      <w:proofErr w:type="spellStart"/>
      <w:proofErr w:type="gramStart"/>
      <w:r w:rsidRPr="00CE360D">
        <w:rPr>
          <w:rFonts w:ascii="Palatino Linotype" w:hAnsi="Palatino Linotype"/>
          <w:color w:val="000000"/>
          <w:szCs w:val="24"/>
        </w:rPr>
        <w:t>constituirea</w:t>
      </w:r>
      <w:proofErr w:type="spellEnd"/>
      <w:proofErr w:type="gram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unui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grup</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infracţional</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organizat</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prevăzută</w:t>
      </w:r>
      <w:proofErr w:type="spellEnd"/>
      <w:r w:rsidRPr="00CE360D">
        <w:rPr>
          <w:rFonts w:ascii="Palatino Linotype" w:hAnsi="Palatino Linotype"/>
          <w:color w:val="000000"/>
          <w:szCs w:val="24"/>
        </w:rPr>
        <w:t xml:space="preserve"> de art. 367 din </w:t>
      </w:r>
      <w:proofErr w:type="spellStart"/>
      <w:r w:rsidRPr="00CE360D">
        <w:rPr>
          <w:rFonts w:ascii="Palatino Linotype" w:hAnsi="Palatino Linotype"/>
          <w:color w:val="000000"/>
          <w:szCs w:val="24"/>
        </w:rPr>
        <w:t>Legea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nr</w:t>
      </w:r>
      <w:proofErr w:type="spellEnd"/>
      <w:r w:rsidRPr="00CE360D">
        <w:rPr>
          <w:rFonts w:ascii="Palatino Linotype" w:hAnsi="Palatino Linotype"/>
          <w:color w:val="000000"/>
          <w:szCs w:val="24"/>
        </w:rPr>
        <w:t xml:space="preserve">. 286/2009 </w:t>
      </w:r>
      <w:proofErr w:type="spellStart"/>
      <w:r w:rsidRPr="00CE360D">
        <w:rPr>
          <w:rFonts w:ascii="Palatino Linotype" w:hAnsi="Palatino Linotype"/>
          <w:color w:val="000000"/>
          <w:szCs w:val="24"/>
        </w:rPr>
        <w:t>privind</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Codul</w:t>
      </w:r>
      <w:proofErr w:type="spellEnd"/>
      <w:r w:rsidRPr="00CE360D">
        <w:rPr>
          <w:rFonts w:ascii="Palatino Linotype" w:hAnsi="Palatino Linotype"/>
          <w:color w:val="000000"/>
          <w:szCs w:val="24"/>
        </w:rPr>
        <w:t xml:space="preserve"> penal, cu </w:t>
      </w:r>
      <w:proofErr w:type="spellStart"/>
      <w:r w:rsidRPr="00CE360D">
        <w:rPr>
          <w:rFonts w:ascii="Palatino Linotype" w:hAnsi="Palatino Linotype"/>
          <w:color w:val="000000"/>
          <w:szCs w:val="24"/>
        </w:rPr>
        <w:t>modificările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şi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completările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ulterioare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sau</w:t>
      </w:r>
      <w:proofErr w:type="spellEnd"/>
      <w:r w:rsidRPr="00CE360D">
        <w:rPr>
          <w:rFonts w:ascii="Palatino Linotype" w:hAnsi="Palatino Linotype"/>
          <w:color w:val="000000"/>
          <w:szCs w:val="24"/>
        </w:rPr>
        <w:t xml:space="preserve"> de </w:t>
      </w:r>
      <w:proofErr w:type="spellStart"/>
      <w:r w:rsidRPr="00CE360D">
        <w:rPr>
          <w:rFonts w:ascii="Palatino Linotype" w:hAnsi="Palatino Linotype"/>
          <w:color w:val="000000"/>
          <w:szCs w:val="24"/>
        </w:rPr>
        <w:t>dispoziţiile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corespunzătoare</w:t>
      </w:r>
      <w:proofErr w:type="spellEnd"/>
      <w:r w:rsidRPr="00CE360D">
        <w:rPr>
          <w:rFonts w:ascii="Palatino Linotype" w:hAnsi="Palatino Linotype"/>
          <w:color w:val="000000"/>
          <w:szCs w:val="24"/>
        </w:rPr>
        <w:t xml:space="preserve"> ale </w:t>
      </w:r>
      <w:proofErr w:type="spellStart"/>
      <w:r w:rsidRPr="00CE360D">
        <w:rPr>
          <w:rFonts w:ascii="Palatino Linotype" w:hAnsi="Palatino Linotype"/>
          <w:color w:val="000000"/>
          <w:szCs w:val="24"/>
        </w:rPr>
        <w:t>legislaţiei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penale</w:t>
      </w:r>
      <w:proofErr w:type="spellEnd"/>
      <w:r w:rsidRPr="00CE360D">
        <w:rPr>
          <w:rFonts w:ascii="Palatino Linotype" w:hAnsi="Palatino Linotype"/>
          <w:color w:val="000000"/>
          <w:szCs w:val="24"/>
        </w:rPr>
        <w:t xml:space="preserve"> a </w:t>
      </w:r>
      <w:proofErr w:type="spellStart"/>
      <w:r w:rsidRPr="00CE360D">
        <w:rPr>
          <w:rFonts w:ascii="Palatino Linotype" w:hAnsi="Palatino Linotype"/>
          <w:color w:val="000000"/>
          <w:szCs w:val="24"/>
        </w:rPr>
        <w:t>statului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în</w:t>
      </w:r>
      <w:proofErr w:type="spellEnd"/>
      <w:r w:rsidRPr="00CE360D">
        <w:rPr>
          <w:rFonts w:ascii="Palatino Linotype" w:hAnsi="Palatino Linotype"/>
          <w:color w:val="000000"/>
          <w:szCs w:val="24"/>
        </w:rPr>
        <w:t xml:space="preserve"> care </w:t>
      </w:r>
      <w:proofErr w:type="spellStart"/>
      <w:r w:rsidRPr="00CE360D">
        <w:rPr>
          <w:rFonts w:ascii="Palatino Linotype" w:hAnsi="Palatino Linotype"/>
          <w:color w:val="000000"/>
          <w:szCs w:val="24"/>
        </w:rPr>
        <w:t>respectivul</w:t>
      </w:r>
      <w:proofErr w:type="spellEnd"/>
      <w:r w:rsidRPr="00CE360D">
        <w:rPr>
          <w:rFonts w:ascii="Palatino Linotype" w:hAnsi="Palatino Linotype"/>
          <w:color w:val="000000"/>
          <w:szCs w:val="24"/>
        </w:rPr>
        <w:t xml:space="preserve"> operator economic a </w:t>
      </w:r>
      <w:proofErr w:type="spellStart"/>
      <w:r w:rsidRPr="00CE360D">
        <w:rPr>
          <w:rFonts w:ascii="Palatino Linotype" w:hAnsi="Palatino Linotype"/>
          <w:color w:val="000000"/>
          <w:szCs w:val="24"/>
        </w:rPr>
        <w:t>fost</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condamnat</w:t>
      </w:r>
      <w:proofErr w:type="spellEnd"/>
      <w:r w:rsidRPr="00CE360D">
        <w:rPr>
          <w:rFonts w:ascii="Palatino Linotype" w:hAnsi="Palatino Linotype"/>
          <w:color w:val="000000"/>
          <w:szCs w:val="24"/>
        </w:rPr>
        <w:t>;</w:t>
      </w:r>
    </w:p>
    <w:p w14:paraId="5F707FB0" w14:textId="77777777" w:rsidR="007A4060" w:rsidRPr="00CE360D"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Cs w:val="24"/>
        </w:rPr>
      </w:pPr>
      <w:proofErr w:type="spellStart"/>
      <w:proofErr w:type="gramStart"/>
      <w:r w:rsidRPr="00CE360D">
        <w:rPr>
          <w:rFonts w:ascii="Palatino Linotype" w:hAnsi="Palatino Linotype"/>
          <w:color w:val="000000"/>
          <w:szCs w:val="24"/>
        </w:rPr>
        <w:t>infracţiuni</w:t>
      </w:r>
      <w:proofErr w:type="spellEnd"/>
      <w:proofErr w:type="gramEnd"/>
      <w:r w:rsidRPr="00CE360D">
        <w:rPr>
          <w:rFonts w:ascii="Palatino Linotype" w:hAnsi="Palatino Linotype"/>
          <w:color w:val="000000"/>
          <w:szCs w:val="24"/>
        </w:rPr>
        <w:t xml:space="preserve"> de </w:t>
      </w:r>
      <w:proofErr w:type="spellStart"/>
      <w:r w:rsidRPr="00CE360D">
        <w:rPr>
          <w:rFonts w:ascii="Palatino Linotype" w:hAnsi="Palatino Linotype"/>
          <w:color w:val="000000"/>
          <w:szCs w:val="24"/>
        </w:rPr>
        <w:t>corupţie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prevăzute</w:t>
      </w:r>
      <w:proofErr w:type="spellEnd"/>
      <w:r w:rsidRPr="00CE360D">
        <w:rPr>
          <w:rFonts w:ascii="Palatino Linotype" w:hAnsi="Palatino Linotype"/>
          <w:color w:val="000000"/>
          <w:szCs w:val="24"/>
        </w:rPr>
        <w:t xml:space="preserve"> de art. 289-294 din </w:t>
      </w:r>
      <w:proofErr w:type="spellStart"/>
      <w:r w:rsidRPr="00CE360D">
        <w:rPr>
          <w:rFonts w:ascii="Palatino Linotype" w:hAnsi="Palatino Linotype"/>
          <w:color w:val="000000"/>
          <w:szCs w:val="24"/>
        </w:rPr>
        <w:t>Legea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nr</w:t>
      </w:r>
      <w:proofErr w:type="spellEnd"/>
      <w:r w:rsidRPr="00CE360D">
        <w:rPr>
          <w:rFonts w:ascii="Palatino Linotype" w:hAnsi="Palatino Linotype"/>
          <w:color w:val="000000"/>
          <w:szCs w:val="24"/>
        </w:rPr>
        <w:t xml:space="preserve">. 286/2009, cu </w:t>
      </w:r>
      <w:proofErr w:type="spellStart"/>
      <w:r w:rsidRPr="00CE360D">
        <w:rPr>
          <w:rFonts w:ascii="Palatino Linotype" w:hAnsi="Palatino Linotype"/>
          <w:color w:val="000000"/>
          <w:szCs w:val="24"/>
        </w:rPr>
        <w:t>modificările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şi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completările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ulterioare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şi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infracţiuni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asimilate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infracţiunilor</w:t>
      </w:r>
      <w:proofErr w:type="spellEnd"/>
      <w:r w:rsidRPr="00CE360D">
        <w:rPr>
          <w:rFonts w:ascii="Palatino Linotype" w:hAnsi="Palatino Linotype"/>
          <w:color w:val="000000"/>
          <w:szCs w:val="24"/>
        </w:rPr>
        <w:t xml:space="preserve"> de </w:t>
      </w:r>
      <w:proofErr w:type="spellStart"/>
      <w:r w:rsidRPr="00CE360D">
        <w:rPr>
          <w:rFonts w:ascii="Palatino Linotype" w:hAnsi="Palatino Linotype"/>
          <w:color w:val="000000"/>
          <w:szCs w:val="24"/>
        </w:rPr>
        <w:t>corupţie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prevăzute</w:t>
      </w:r>
      <w:proofErr w:type="spellEnd"/>
      <w:r w:rsidRPr="00CE360D">
        <w:rPr>
          <w:rFonts w:ascii="Palatino Linotype" w:hAnsi="Palatino Linotype"/>
          <w:color w:val="000000"/>
          <w:szCs w:val="24"/>
        </w:rPr>
        <w:t xml:space="preserve"> de art. 10-13 din </w:t>
      </w:r>
      <w:proofErr w:type="spellStart"/>
      <w:r w:rsidRPr="00CE360D">
        <w:rPr>
          <w:rFonts w:ascii="Palatino Linotype" w:hAnsi="Palatino Linotype"/>
          <w:color w:val="000000"/>
          <w:szCs w:val="24"/>
        </w:rPr>
        <w:t>Legea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nr</w:t>
      </w:r>
      <w:proofErr w:type="spellEnd"/>
      <w:r w:rsidRPr="00CE360D">
        <w:rPr>
          <w:rFonts w:ascii="Palatino Linotype" w:hAnsi="Palatino Linotype"/>
          <w:color w:val="000000"/>
          <w:szCs w:val="24"/>
        </w:rPr>
        <w:t xml:space="preserve">. 78/2000 </w:t>
      </w:r>
      <w:proofErr w:type="spellStart"/>
      <w:r w:rsidRPr="00CE360D">
        <w:rPr>
          <w:rFonts w:ascii="Palatino Linotype" w:hAnsi="Palatino Linotype"/>
          <w:color w:val="000000"/>
          <w:szCs w:val="24"/>
        </w:rPr>
        <w:t>pentru</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prevenirea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descoperirea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şi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sancţionarea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faptelor</w:t>
      </w:r>
      <w:proofErr w:type="spellEnd"/>
      <w:r w:rsidRPr="00CE360D">
        <w:rPr>
          <w:rFonts w:ascii="Palatino Linotype" w:hAnsi="Palatino Linotype"/>
          <w:color w:val="000000"/>
          <w:szCs w:val="24"/>
        </w:rPr>
        <w:t xml:space="preserve"> de </w:t>
      </w:r>
      <w:proofErr w:type="spellStart"/>
      <w:r w:rsidRPr="00CE360D">
        <w:rPr>
          <w:rFonts w:ascii="Palatino Linotype" w:hAnsi="Palatino Linotype"/>
          <w:color w:val="000000"/>
          <w:szCs w:val="24"/>
        </w:rPr>
        <w:t>corupţie</w:t>
      </w:r>
      <w:proofErr w:type="spellEnd"/>
      <w:r w:rsidRPr="00CE360D">
        <w:rPr>
          <w:rFonts w:ascii="Palatino Linotype" w:hAnsi="Palatino Linotype"/>
          <w:color w:val="000000"/>
          <w:szCs w:val="24"/>
        </w:rPr>
        <w:t xml:space="preserve">, cu </w:t>
      </w:r>
      <w:proofErr w:type="spellStart"/>
      <w:r w:rsidRPr="00CE360D">
        <w:rPr>
          <w:rFonts w:ascii="Palatino Linotype" w:hAnsi="Palatino Linotype"/>
          <w:color w:val="000000"/>
          <w:szCs w:val="24"/>
        </w:rPr>
        <w:t>modificările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şi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completările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ulterioare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sau</w:t>
      </w:r>
      <w:proofErr w:type="spellEnd"/>
      <w:r w:rsidRPr="00CE360D">
        <w:rPr>
          <w:rFonts w:ascii="Palatino Linotype" w:hAnsi="Palatino Linotype"/>
          <w:color w:val="000000"/>
          <w:szCs w:val="24"/>
        </w:rPr>
        <w:t xml:space="preserve"> de </w:t>
      </w:r>
      <w:proofErr w:type="spellStart"/>
      <w:r w:rsidRPr="00CE360D">
        <w:rPr>
          <w:rFonts w:ascii="Palatino Linotype" w:hAnsi="Palatino Linotype"/>
          <w:color w:val="000000"/>
          <w:szCs w:val="24"/>
        </w:rPr>
        <w:t>dispoziţiile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corespunzătoare</w:t>
      </w:r>
      <w:proofErr w:type="spellEnd"/>
      <w:r w:rsidRPr="00CE360D">
        <w:rPr>
          <w:rFonts w:ascii="Palatino Linotype" w:hAnsi="Palatino Linotype"/>
          <w:color w:val="000000"/>
          <w:szCs w:val="24"/>
        </w:rPr>
        <w:t xml:space="preserve"> ale </w:t>
      </w:r>
      <w:proofErr w:type="spellStart"/>
      <w:r w:rsidRPr="00CE360D">
        <w:rPr>
          <w:rFonts w:ascii="Palatino Linotype" w:hAnsi="Palatino Linotype"/>
          <w:color w:val="000000"/>
          <w:szCs w:val="24"/>
        </w:rPr>
        <w:t>legislaţiei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penale</w:t>
      </w:r>
      <w:proofErr w:type="spellEnd"/>
      <w:r w:rsidRPr="00CE360D">
        <w:rPr>
          <w:rFonts w:ascii="Palatino Linotype" w:hAnsi="Palatino Linotype"/>
          <w:color w:val="000000"/>
          <w:szCs w:val="24"/>
        </w:rPr>
        <w:t xml:space="preserve"> a </w:t>
      </w:r>
      <w:proofErr w:type="spellStart"/>
      <w:r w:rsidRPr="00CE360D">
        <w:rPr>
          <w:rFonts w:ascii="Palatino Linotype" w:hAnsi="Palatino Linotype"/>
          <w:color w:val="000000"/>
          <w:szCs w:val="24"/>
        </w:rPr>
        <w:t>statului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în</w:t>
      </w:r>
      <w:proofErr w:type="spellEnd"/>
      <w:r w:rsidRPr="00CE360D">
        <w:rPr>
          <w:rFonts w:ascii="Palatino Linotype" w:hAnsi="Palatino Linotype"/>
          <w:color w:val="000000"/>
          <w:szCs w:val="24"/>
        </w:rPr>
        <w:t xml:space="preserve"> care </w:t>
      </w:r>
      <w:proofErr w:type="spellStart"/>
      <w:r w:rsidRPr="00CE360D">
        <w:rPr>
          <w:rFonts w:ascii="Palatino Linotype" w:hAnsi="Palatino Linotype"/>
          <w:color w:val="000000"/>
          <w:szCs w:val="24"/>
        </w:rPr>
        <w:t>respectivul</w:t>
      </w:r>
      <w:proofErr w:type="spellEnd"/>
      <w:r w:rsidRPr="00CE360D">
        <w:rPr>
          <w:rFonts w:ascii="Palatino Linotype" w:hAnsi="Palatino Linotype"/>
          <w:color w:val="000000"/>
          <w:szCs w:val="24"/>
        </w:rPr>
        <w:t xml:space="preserve"> operator economic a </w:t>
      </w:r>
      <w:proofErr w:type="spellStart"/>
      <w:r w:rsidRPr="00CE360D">
        <w:rPr>
          <w:rFonts w:ascii="Palatino Linotype" w:hAnsi="Palatino Linotype"/>
          <w:color w:val="000000"/>
          <w:szCs w:val="24"/>
        </w:rPr>
        <w:t>fost</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condamnat</w:t>
      </w:r>
      <w:proofErr w:type="spellEnd"/>
      <w:r w:rsidRPr="00CE360D">
        <w:rPr>
          <w:rFonts w:ascii="Palatino Linotype" w:hAnsi="Palatino Linotype"/>
          <w:color w:val="000000"/>
          <w:szCs w:val="24"/>
        </w:rPr>
        <w:t>;</w:t>
      </w:r>
    </w:p>
    <w:p w14:paraId="79DF7BF2" w14:textId="77777777" w:rsidR="007A4060" w:rsidRPr="00CE360D"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Cs w:val="24"/>
        </w:rPr>
      </w:pPr>
      <w:proofErr w:type="spellStart"/>
      <w:proofErr w:type="gramStart"/>
      <w:r w:rsidRPr="00CE360D">
        <w:rPr>
          <w:rFonts w:ascii="Palatino Linotype" w:hAnsi="Palatino Linotype"/>
          <w:color w:val="000000"/>
          <w:szCs w:val="24"/>
        </w:rPr>
        <w:t>infracţiuni</w:t>
      </w:r>
      <w:proofErr w:type="spellEnd"/>
      <w:proofErr w:type="gram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împotriva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intereselor</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financiare</w:t>
      </w:r>
      <w:proofErr w:type="spellEnd"/>
      <w:r w:rsidRPr="00CE360D">
        <w:rPr>
          <w:rFonts w:ascii="Palatino Linotype" w:hAnsi="Palatino Linotype"/>
          <w:color w:val="000000"/>
          <w:szCs w:val="24"/>
        </w:rPr>
        <w:t xml:space="preserve"> ale </w:t>
      </w:r>
      <w:proofErr w:type="spellStart"/>
      <w:r w:rsidRPr="00CE360D">
        <w:rPr>
          <w:rFonts w:ascii="Palatino Linotype" w:hAnsi="Palatino Linotype"/>
          <w:color w:val="000000"/>
          <w:szCs w:val="24"/>
        </w:rPr>
        <w:t>Uniunii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Europene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prevăzute</w:t>
      </w:r>
      <w:proofErr w:type="spellEnd"/>
      <w:r w:rsidRPr="00CE360D">
        <w:rPr>
          <w:rFonts w:ascii="Palatino Linotype" w:hAnsi="Palatino Linotype"/>
          <w:color w:val="000000"/>
          <w:szCs w:val="24"/>
        </w:rPr>
        <w:t xml:space="preserve"> de art. 18</w:t>
      </w:r>
      <w:r w:rsidRPr="00CE360D">
        <w:rPr>
          <w:rFonts w:ascii="Palatino Linotype" w:hAnsi="Palatino Linotype"/>
          <w:color w:val="000000"/>
          <w:szCs w:val="24"/>
          <w:vertAlign w:val="superscript"/>
        </w:rPr>
        <w:t>1</w:t>
      </w:r>
      <w:r w:rsidRPr="00CE360D">
        <w:rPr>
          <w:rFonts w:ascii="Palatino Linotype" w:hAnsi="Palatino Linotype"/>
          <w:color w:val="000000"/>
          <w:szCs w:val="24"/>
        </w:rPr>
        <w:t> -18</w:t>
      </w:r>
      <w:r w:rsidRPr="00CE360D">
        <w:rPr>
          <w:rFonts w:ascii="Palatino Linotype" w:hAnsi="Palatino Linotype"/>
          <w:color w:val="000000"/>
          <w:szCs w:val="24"/>
          <w:vertAlign w:val="superscript"/>
        </w:rPr>
        <w:t>5</w:t>
      </w:r>
      <w:r w:rsidRPr="00CE360D">
        <w:rPr>
          <w:rFonts w:ascii="Palatino Linotype" w:hAnsi="Palatino Linotype"/>
          <w:color w:val="000000"/>
          <w:szCs w:val="24"/>
        </w:rPr>
        <w:t xml:space="preserve"> din </w:t>
      </w:r>
      <w:proofErr w:type="spellStart"/>
      <w:r w:rsidRPr="00CE360D">
        <w:rPr>
          <w:rFonts w:ascii="Palatino Linotype" w:hAnsi="Palatino Linotype"/>
          <w:color w:val="000000"/>
          <w:szCs w:val="24"/>
        </w:rPr>
        <w:t>Legea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nr</w:t>
      </w:r>
      <w:proofErr w:type="spellEnd"/>
      <w:r w:rsidRPr="00CE360D">
        <w:rPr>
          <w:rFonts w:ascii="Palatino Linotype" w:hAnsi="Palatino Linotype"/>
          <w:color w:val="000000"/>
          <w:szCs w:val="24"/>
        </w:rPr>
        <w:t xml:space="preserve">. 78/2000, cu </w:t>
      </w:r>
      <w:proofErr w:type="spellStart"/>
      <w:r w:rsidRPr="00CE360D">
        <w:rPr>
          <w:rFonts w:ascii="Palatino Linotype" w:hAnsi="Palatino Linotype"/>
          <w:color w:val="000000"/>
          <w:szCs w:val="24"/>
        </w:rPr>
        <w:t>modificările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şi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completările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ulterioare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sau</w:t>
      </w:r>
      <w:proofErr w:type="spellEnd"/>
      <w:r w:rsidRPr="00CE360D">
        <w:rPr>
          <w:rFonts w:ascii="Palatino Linotype" w:hAnsi="Palatino Linotype"/>
          <w:color w:val="000000"/>
          <w:szCs w:val="24"/>
        </w:rPr>
        <w:t xml:space="preserve"> de </w:t>
      </w:r>
      <w:proofErr w:type="spellStart"/>
      <w:r w:rsidRPr="00CE360D">
        <w:rPr>
          <w:rFonts w:ascii="Palatino Linotype" w:hAnsi="Palatino Linotype"/>
          <w:color w:val="000000"/>
          <w:szCs w:val="24"/>
        </w:rPr>
        <w:t>dispoziţiile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corespunzătoare</w:t>
      </w:r>
      <w:proofErr w:type="spellEnd"/>
      <w:r w:rsidRPr="00CE360D">
        <w:rPr>
          <w:rFonts w:ascii="Palatino Linotype" w:hAnsi="Palatino Linotype"/>
          <w:color w:val="000000"/>
          <w:szCs w:val="24"/>
        </w:rPr>
        <w:t xml:space="preserve"> ale </w:t>
      </w:r>
      <w:proofErr w:type="spellStart"/>
      <w:r w:rsidRPr="00CE360D">
        <w:rPr>
          <w:rFonts w:ascii="Palatino Linotype" w:hAnsi="Palatino Linotype"/>
          <w:color w:val="000000"/>
          <w:szCs w:val="24"/>
        </w:rPr>
        <w:t>legislaţiei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penale</w:t>
      </w:r>
      <w:proofErr w:type="spellEnd"/>
      <w:r w:rsidRPr="00CE360D">
        <w:rPr>
          <w:rFonts w:ascii="Palatino Linotype" w:hAnsi="Palatino Linotype"/>
          <w:color w:val="000000"/>
          <w:szCs w:val="24"/>
        </w:rPr>
        <w:t xml:space="preserve"> a </w:t>
      </w:r>
      <w:proofErr w:type="spellStart"/>
      <w:r w:rsidRPr="00CE360D">
        <w:rPr>
          <w:rFonts w:ascii="Palatino Linotype" w:hAnsi="Palatino Linotype"/>
          <w:color w:val="000000"/>
          <w:szCs w:val="24"/>
        </w:rPr>
        <w:t>statului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în</w:t>
      </w:r>
      <w:proofErr w:type="spellEnd"/>
      <w:r w:rsidRPr="00CE360D">
        <w:rPr>
          <w:rFonts w:ascii="Palatino Linotype" w:hAnsi="Palatino Linotype"/>
          <w:color w:val="000000"/>
          <w:szCs w:val="24"/>
        </w:rPr>
        <w:t xml:space="preserve"> care </w:t>
      </w:r>
      <w:proofErr w:type="spellStart"/>
      <w:r w:rsidRPr="00CE360D">
        <w:rPr>
          <w:rFonts w:ascii="Palatino Linotype" w:hAnsi="Palatino Linotype"/>
          <w:color w:val="000000"/>
          <w:szCs w:val="24"/>
        </w:rPr>
        <w:t>respectivul</w:t>
      </w:r>
      <w:proofErr w:type="spellEnd"/>
      <w:r w:rsidRPr="00CE360D">
        <w:rPr>
          <w:rFonts w:ascii="Palatino Linotype" w:hAnsi="Palatino Linotype"/>
          <w:color w:val="000000"/>
          <w:szCs w:val="24"/>
        </w:rPr>
        <w:t xml:space="preserve"> operator economic a </w:t>
      </w:r>
      <w:proofErr w:type="spellStart"/>
      <w:r w:rsidRPr="00CE360D">
        <w:rPr>
          <w:rFonts w:ascii="Palatino Linotype" w:hAnsi="Palatino Linotype"/>
          <w:color w:val="000000"/>
          <w:szCs w:val="24"/>
        </w:rPr>
        <w:t>fost</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condamnat</w:t>
      </w:r>
      <w:proofErr w:type="spellEnd"/>
      <w:r w:rsidRPr="00CE360D">
        <w:rPr>
          <w:rFonts w:ascii="Palatino Linotype" w:hAnsi="Palatino Linotype"/>
          <w:color w:val="000000"/>
          <w:szCs w:val="24"/>
        </w:rPr>
        <w:t>;</w:t>
      </w:r>
    </w:p>
    <w:p w14:paraId="0DA2DA2B" w14:textId="77777777" w:rsidR="007A4060" w:rsidRPr="00CE360D"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Cs w:val="24"/>
        </w:rPr>
      </w:pPr>
      <w:proofErr w:type="spellStart"/>
      <w:proofErr w:type="gramStart"/>
      <w:r w:rsidRPr="00CE360D">
        <w:rPr>
          <w:rFonts w:ascii="Palatino Linotype" w:hAnsi="Palatino Linotype"/>
          <w:color w:val="000000"/>
          <w:szCs w:val="24"/>
        </w:rPr>
        <w:t>acte</w:t>
      </w:r>
      <w:proofErr w:type="spellEnd"/>
      <w:proofErr w:type="gramEnd"/>
      <w:r w:rsidRPr="00CE360D">
        <w:rPr>
          <w:rFonts w:ascii="Palatino Linotype" w:hAnsi="Palatino Linotype"/>
          <w:color w:val="000000"/>
          <w:szCs w:val="24"/>
        </w:rPr>
        <w:t xml:space="preserve"> de </w:t>
      </w:r>
      <w:proofErr w:type="spellStart"/>
      <w:r w:rsidRPr="00CE360D">
        <w:rPr>
          <w:rFonts w:ascii="Palatino Linotype" w:hAnsi="Palatino Linotype"/>
          <w:color w:val="000000"/>
          <w:szCs w:val="24"/>
        </w:rPr>
        <w:t>terorism</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prevăzute</w:t>
      </w:r>
      <w:proofErr w:type="spellEnd"/>
      <w:r w:rsidRPr="00CE360D">
        <w:rPr>
          <w:rFonts w:ascii="Palatino Linotype" w:hAnsi="Palatino Linotype"/>
          <w:color w:val="000000"/>
          <w:szCs w:val="24"/>
        </w:rPr>
        <w:t xml:space="preserve"> de art. 32-35 </w:t>
      </w:r>
      <w:proofErr w:type="spellStart"/>
      <w:r w:rsidRPr="00CE360D">
        <w:rPr>
          <w:rFonts w:ascii="Palatino Linotype" w:hAnsi="Palatino Linotype"/>
          <w:color w:val="000000"/>
          <w:szCs w:val="24"/>
        </w:rPr>
        <w:t>şi</w:t>
      </w:r>
      <w:proofErr w:type="spellEnd"/>
      <w:r w:rsidRPr="00CE360D">
        <w:rPr>
          <w:rFonts w:ascii="Palatino Linotype" w:hAnsi="Palatino Linotype"/>
          <w:color w:val="000000"/>
          <w:szCs w:val="24"/>
        </w:rPr>
        <w:t xml:space="preserve"> art. 37-38 din </w:t>
      </w:r>
      <w:proofErr w:type="spellStart"/>
      <w:r w:rsidRPr="00CE360D">
        <w:rPr>
          <w:rFonts w:ascii="Palatino Linotype" w:hAnsi="Palatino Linotype"/>
          <w:color w:val="000000"/>
          <w:szCs w:val="24"/>
        </w:rPr>
        <w:t>Legea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nr</w:t>
      </w:r>
      <w:proofErr w:type="spellEnd"/>
      <w:r w:rsidRPr="00CE360D">
        <w:rPr>
          <w:rFonts w:ascii="Palatino Linotype" w:hAnsi="Palatino Linotype"/>
          <w:color w:val="000000"/>
          <w:szCs w:val="24"/>
        </w:rPr>
        <w:t>. 535/2004 </w:t>
      </w:r>
      <w:proofErr w:type="spellStart"/>
      <w:r w:rsidRPr="00CE360D">
        <w:rPr>
          <w:rFonts w:ascii="Palatino Linotype" w:hAnsi="Palatino Linotype"/>
          <w:color w:val="000000"/>
          <w:szCs w:val="24"/>
        </w:rPr>
        <w:t>privind</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prevenirea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şi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combaterea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terorismului</w:t>
      </w:r>
      <w:proofErr w:type="spellEnd"/>
      <w:r w:rsidRPr="00CE360D">
        <w:rPr>
          <w:rFonts w:ascii="Palatino Linotype" w:hAnsi="Palatino Linotype"/>
          <w:color w:val="000000"/>
          <w:szCs w:val="24"/>
        </w:rPr>
        <w:t xml:space="preserve">, cu </w:t>
      </w:r>
      <w:proofErr w:type="spellStart"/>
      <w:r w:rsidRPr="00CE360D">
        <w:rPr>
          <w:rFonts w:ascii="Palatino Linotype" w:hAnsi="Palatino Linotype"/>
          <w:color w:val="000000"/>
          <w:szCs w:val="24"/>
        </w:rPr>
        <w:t>modificările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şi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completările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ulterioare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sau</w:t>
      </w:r>
      <w:proofErr w:type="spellEnd"/>
      <w:r w:rsidRPr="00CE360D">
        <w:rPr>
          <w:rFonts w:ascii="Palatino Linotype" w:hAnsi="Palatino Linotype"/>
          <w:color w:val="000000"/>
          <w:szCs w:val="24"/>
        </w:rPr>
        <w:t xml:space="preserve"> de </w:t>
      </w:r>
      <w:proofErr w:type="spellStart"/>
      <w:r w:rsidRPr="00CE360D">
        <w:rPr>
          <w:rFonts w:ascii="Palatino Linotype" w:hAnsi="Palatino Linotype"/>
          <w:color w:val="000000"/>
          <w:szCs w:val="24"/>
        </w:rPr>
        <w:t>dispoziţiile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corespunzătoare</w:t>
      </w:r>
      <w:proofErr w:type="spellEnd"/>
      <w:r w:rsidRPr="00CE360D">
        <w:rPr>
          <w:rFonts w:ascii="Palatino Linotype" w:hAnsi="Palatino Linotype"/>
          <w:color w:val="000000"/>
          <w:szCs w:val="24"/>
        </w:rPr>
        <w:t xml:space="preserve"> ale </w:t>
      </w:r>
      <w:proofErr w:type="spellStart"/>
      <w:r w:rsidRPr="00CE360D">
        <w:rPr>
          <w:rFonts w:ascii="Palatino Linotype" w:hAnsi="Palatino Linotype"/>
          <w:color w:val="000000"/>
          <w:szCs w:val="24"/>
        </w:rPr>
        <w:t>legislaţiei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penale</w:t>
      </w:r>
      <w:proofErr w:type="spellEnd"/>
      <w:r w:rsidRPr="00CE360D">
        <w:rPr>
          <w:rFonts w:ascii="Palatino Linotype" w:hAnsi="Palatino Linotype"/>
          <w:color w:val="000000"/>
          <w:szCs w:val="24"/>
        </w:rPr>
        <w:t xml:space="preserve"> a </w:t>
      </w:r>
      <w:proofErr w:type="spellStart"/>
      <w:r w:rsidRPr="00CE360D">
        <w:rPr>
          <w:rFonts w:ascii="Palatino Linotype" w:hAnsi="Palatino Linotype"/>
          <w:color w:val="000000"/>
          <w:szCs w:val="24"/>
        </w:rPr>
        <w:t>statului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în</w:t>
      </w:r>
      <w:proofErr w:type="spellEnd"/>
      <w:r w:rsidRPr="00CE360D">
        <w:rPr>
          <w:rFonts w:ascii="Palatino Linotype" w:hAnsi="Palatino Linotype"/>
          <w:color w:val="000000"/>
          <w:szCs w:val="24"/>
        </w:rPr>
        <w:t xml:space="preserve"> care </w:t>
      </w:r>
      <w:proofErr w:type="spellStart"/>
      <w:r w:rsidRPr="00CE360D">
        <w:rPr>
          <w:rFonts w:ascii="Palatino Linotype" w:hAnsi="Palatino Linotype"/>
          <w:color w:val="000000"/>
          <w:szCs w:val="24"/>
        </w:rPr>
        <w:t>respectivul</w:t>
      </w:r>
      <w:proofErr w:type="spellEnd"/>
      <w:r w:rsidRPr="00CE360D">
        <w:rPr>
          <w:rFonts w:ascii="Palatino Linotype" w:hAnsi="Palatino Linotype"/>
          <w:color w:val="000000"/>
          <w:szCs w:val="24"/>
        </w:rPr>
        <w:t xml:space="preserve"> operator economic a </w:t>
      </w:r>
      <w:proofErr w:type="spellStart"/>
      <w:r w:rsidRPr="00CE360D">
        <w:rPr>
          <w:rFonts w:ascii="Palatino Linotype" w:hAnsi="Palatino Linotype"/>
          <w:color w:val="000000"/>
          <w:szCs w:val="24"/>
        </w:rPr>
        <w:t>fost</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condamnat</w:t>
      </w:r>
      <w:proofErr w:type="spellEnd"/>
      <w:r w:rsidRPr="00CE360D">
        <w:rPr>
          <w:rFonts w:ascii="Palatino Linotype" w:hAnsi="Palatino Linotype"/>
          <w:color w:val="000000"/>
          <w:szCs w:val="24"/>
        </w:rPr>
        <w:t>;</w:t>
      </w:r>
    </w:p>
    <w:p w14:paraId="3B9862C9" w14:textId="77777777" w:rsidR="007A4060" w:rsidRPr="00CE360D"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Cs w:val="24"/>
        </w:rPr>
      </w:pPr>
      <w:proofErr w:type="spellStart"/>
      <w:proofErr w:type="gramStart"/>
      <w:r w:rsidRPr="00CE360D">
        <w:rPr>
          <w:rFonts w:ascii="Palatino Linotype" w:hAnsi="Palatino Linotype"/>
          <w:color w:val="000000"/>
          <w:szCs w:val="24"/>
        </w:rPr>
        <w:t>spălarea</w:t>
      </w:r>
      <w:proofErr w:type="spellEnd"/>
      <w:proofErr w:type="gram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banilor</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prevăzută</w:t>
      </w:r>
      <w:proofErr w:type="spellEnd"/>
      <w:r w:rsidRPr="00CE360D">
        <w:rPr>
          <w:rFonts w:ascii="Palatino Linotype" w:hAnsi="Palatino Linotype"/>
          <w:color w:val="000000"/>
          <w:szCs w:val="24"/>
        </w:rPr>
        <w:t xml:space="preserve"> de art. 29 din </w:t>
      </w:r>
      <w:proofErr w:type="spellStart"/>
      <w:r w:rsidRPr="00CE360D">
        <w:rPr>
          <w:rFonts w:ascii="Palatino Linotype" w:hAnsi="Palatino Linotype"/>
          <w:color w:val="000000"/>
          <w:szCs w:val="24"/>
        </w:rPr>
        <w:t>Legea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nr</w:t>
      </w:r>
      <w:proofErr w:type="spellEnd"/>
      <w:r w:rsidRPr="00CE360D">
        <w:rPr>
          <w:rFonts w:ascii="Palatino Linotype" w:hAnsi="Palatino Linotype"/>
          <w:color w:val="000000"/>
          <w:szCs w:val="24"/>
        </w:rPr>
        <w:t xml:space="preserve">. 656/2002 </w:t>
      </w:r>
      <w:proofErr w:type="spellStart"/>
      <w:r w:rsidRPr="00CE360D">
        <w:rPr>
          <w:rFonts w:ascii="Palatino Linotype" w:hAnsi="Palatino Linotype"/>
          <w:color w:val="000000"/>
          <w:szCs w:val="24"/>
        </w:rPr>
        <w:t>pentru</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prevenirea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şi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sancţionarea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spălării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banilor</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precum</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şi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pentru</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instituirea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unor</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măsuri</w:t>
      </w:r>
      <w:proofErr w:type="spellEnd"/>
      <w:r w:rsidRPr="00CE360D">
        <w:rPr>
          <w:rFonts w:ascii="Palatino Linotype" w:hAnsi="Palatino Linotype"/>
          <w:color w:val="000000"/>
          <w:szCs w:val="24"/>
        </w:rPr>
        <w:t xml:space="preserve"> de </w:t>
      </w:r>
      <w:proofErr w:type="spellStart"/>
      <w:r w:rsidRPr="00CE360D">
        <w:rPr>
          <w:rFonts w:ascii="Palatino Linotype" w:hAnsi="Palatino Linotype"/>
          <w:color w:val="000000"/>
          <w:szCs w:val="24"/>
        </w:rPr>
        <w:t>prevenire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şi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combatere</w:t>
      </w:r>
      <w:proofErr w:type="spellEnd"/>
      <w:r w:rsidRPr="00CE360D">
        <w:rPr>
          <w:rFonts w:ascii="Palatino Linotype" w:hAnsi="Palatino Linotype"/>
          <w:color w:val="000000"/>
          <w:szCs w:val="24"/>
        </w:rPr>
        <w:t xml:space="preserve"> a </w:t>
      </w:r>
      <w:proofErr w:type="spellStart"/>
      <w:r w:rsidRPr="00CE360D">
        <w:rPr>
          <w:rFonts w:ascii="Palatino Linotype" w:hAnsi="Palatino Linotype"/>
          <w:color w:val="000000"/>
          <w:szCs w:val="24"/>
        </w:rPr>
        <w:t>finanţării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terorismului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republicată</w:t>
      </w:r>
      <w:proofErr w:type="spellEnd"/>
      <w:r w:rsidRPr="00CE360D">
        <w:rPr>
          <w:rFonts w:ascii="Palatino Linotype" w:hAnsi="Palatino Linotype"/>
          <w:color w:val="000000"/>
          <w:szCs w:val="24"/>
        </w:rPr>
        <w:t xml:space="preserve">, cu </w:t>
      </w:r>
      <w:proofErr w:type="spellStart"/>
      <w:r w:rsidRPr="00CE360D">
        <w:rPr>
          <w:rFonts w:ascii="Palatino Linotype" w:hAnsi="Palatino Linotype"/>
          <w:color w:val="000000"/>
          <w:szCs w:val="24"/>
        </w:rPr>
        <w:t>modificările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ulterioare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sau</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finanţarea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terorismului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prevăzută</w:t>
      </w:r>
      <w:proofErr w:type="spellEnd"/>
      <w:r w:rsidRPr="00CE360D">
        <w:rPr>
          <w:rFonts w:ascii="Palatino Linotype" w:hAnsi="Palatino Linotype"/>
          <w:color w:val="000000"/>
          <w:szCs w:val="24"/>
        </w:rPr>
        <w:t xml:space="preserve"> de art. 36 din </w:t>
      </w:r>
      <w:proofErr w:type="spellStart"/>
      <w:r w:rsidRPr="00CE360D">
        <w:rPr>
          <w:rFonts w:ascii="Palatino Linotype" w:hAnsi="Palatino Linotype"/>
          <w:color w:val="000000"/>
          <w:szCs w:val="24"/>
        </w:rPr>
        <w:t>Legea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nr</w:t>
      </w:r>
      <w:proofErr w:type="spellEnd"/>
      <w:r w:rsidRPr="00CE360D">
        <w:rPr>
          <w:rFonts w:ascii="Palatino Linotype" w:hAnsi="Palatino Linotype"/>
          <w:color w:val="000000"/>
          <w:szCs w:val="24"/>
        </w:rPr>
        <w:t xml:space="preserve">. 535/2004, cu </w:t>
      </w:r>
      <w:proofErr w:type="spellStart"/>
      <w:r w:rsidRPr="00CE360D">
        <w:rPr>
          <w:rFonts w:ascii="Palatino Linotype" w:hAnsi="Palatino Linotype"/>
          <w:color w:val="000000"/>
          <w:szCs w:val="24"/>
        </w:rPr>
        <w:t>modificările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şi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completările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ulterioare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sau</w:t>
      </w:r>
      <w:proofErr w:type="spellEnd"/>
      <w:r w:rsidRPr="00CE360D">
        <w:rPr>
          <w:rFonts w:ascii="Palatino Linotype" w:hAnsi="Palatino Linotype"/>
          <w:color w:val="000000"/>
          <w:szCs w:val="24"/>
        </w:rPr>
        <w:t xml:space="preserve"> de </w:t>
      </w:r>
      <w:proofErr w:type="spellStart"/>
      <w:r w:rsidRPr="00CE360D">
        <w:rPr>
          <w:rFonts w:ascii="Palatino Linotype" w:hAnsi="Palatino Linotype"/>
          <w:color w:val="000000"/>
          <w:szCs w:val="24"/>
        </w:rPr>
        <w:t>dispoziţiile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corespunzătoare</w:t>
      </w:r>
      <w:proofErr w:type="spellEnd"/>
      <w:r w:rsidRPr="00CE360D">
        <w:rPr>
          <w:rFonts w:ascii="Palatino Linotype" w:hAnsi="Palatino Linotype"/>
          <w:color w:val="000000"/>
          <w:szCs w:val="24"/>
        </w:rPr>
        <w:t xml:space="preserve"> ale </w:t>
      </w:r>
      <w:proofErr w:type="spellStart"/>
      <w:r w:rsidRPr="00CE360D">
        <w:rPr>
          <w:rFonts w:ascii="Palatino Linotype" w:hAnsi="Palatino Linotype"/>
          <w:color w:val="000000"/>
          <w:szCs w:val="24"/>
        </w:rPr>
        <w:t>legislaţiei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penale</w:t>
      </w:r>
      <w:proofErr w:type="spellEnd"/>
      <w:r w:rsidRPr="00CE360D">
        <w:rPr>
          <w:rFonts w:ascii="Palatino Linotype" w:hAnsi="Palatino Linotype"/>
          <w:color w:val="000000"/>
          <w:szCs w:val="24"/>
        </w:rPr>
        <w:t xml:space="preserve"> a </w:t>
      </w:r>
      <w:proofErr w:type="spellStart"/>
      <w:r w:rsidRPr="00CE360D">
        <w:rPr>
          <w:rFonts w:ascii="Palatino Linotype" w:hAnsi="Palatino Linotype"/>
          <w:color w:val="000000"/>
          <w:szCs w:val="24"/>
        </w:rPr>
        <w:t>statului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în</w:t>
      </w:r>
      <w:proofErr w:type="spellEnd"/>
      <w:r w:rsidRPr="00CE360D">
        <w:rPr>
          <w:rFonts w:ascii="Palatino Linotype" w:hAnsi="Palatino Linotype"/>
          <w:color w:val="000000"/>
          <w:szCs w:val="24"/>
        </w:rPr>
        <w:t xml:space="preserve"> care </w:t>
      </w:r>
      <w:proofErr w:type="spellStart"/>
      <w:r w:rsidRPr="00CE360D">
        <w:rPr>
          <w:rFonts w:ascii="Palatino Linotype" w:hAnsi="Palatino Linotype"/>
          <w:color w:val="000000"/>
          <w:szCs w:val="24"/>
        </w:rPr>
        <w:t>respectivul</w:t>
      </w:r>
      <w:proofErr w:type="spellEnd"/>
      <w:r w:rsidRPr="00CE360D">
        <w:rPr>
          <w:rFonts w:ascii="Palatino Linotype" w:hAnsi="Palatino Linotype"/>
          <w:color w:val="000000"/>
          <w:szCs w:val="24"/>
        </w:rPr>
        <w:t xml:space="preserve"> operator economic a </w:t>
      </w:r>
      <w:proofErr w:type="spellStart"/>
      <w:r w:rsidRPr="00CE360D">
        <w:rPr>
          <w:rFonts w:ascii="Palatino Linotype" w:hAnsi="Palatino Linotype"/>
          <w:color w:val="000000"/>
          <w:szCs w:val="24"/>
        </w:rPr>
        <w:t>fost</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condamnat</w:t>
      </w:r>
      <w:proofErr w:type="spellEnd"/>
      <w:r w:rsidRPr="00CE360D">
        <w:rPr>
          <w:rFonts w:ascii="Palatino Linotype" w:hAnsi="Palatino Linotype"/>
          <w:color w:val="000000"/>
          <w:szCs w:val="24"/>
        </w:rPr>
        <w:t>;</w:t>
      </w:r>
    </w:p>
    <w:p w14:paraId="60129794" w14:textId="77777777" w:rsidR="007A4060" w:rsidRPr="00CE360D"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Cs w:val="24"/>
        </w:rPr>
      </w:pPr>
      <w:proofErr w:type="spellStart"/>
      <w:proofErr w:type="gramStart"/>
      <w:r w:rsidRPr="00CE360D">
        <w:rPr>
          <w:rFonts w:ascii="Palatino Linotype" w:hAnsi="Palatino Linotype"/>
          <w:color w:val="000000"/>
          <w:szCs w:val="24"/>
        </w:rPr>
        <w:t>traficul</w:t>
      </w:r>
      <w:proofErr w:type="spellEnd"/>
      <w:proofErr w:type="gram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şi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exploatarea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persoanelor</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vulnerabile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prevăzute</w:t>
      </w:r>
      <w:proofErr w:type="spellEnd"/>
      <w:r w:rsidRPr="00CE360D">
        <w:rPr>
          <w:rFonts w:ascii="Palatino Linotype" w:hAnsi="Palatino Linotype"/>
          <w:color w:val="000000"/>
          <w:szCs w:val="24"/>
        </w:rPr>
        <w:t xml:space="preserve"> de art. 209-217 din </w:t>
      </w:r>
      <w:proofErr w:type="spellStart"/>
      <w:r w:rsidRPr="00CE360D">
        <w:rPr>
          <w:rFonts w:ascii="Palatino Linotype" w:hAnsi="Palatino Linotype"/>
          <w:color w:val="000000"/>
          <w:szCs w:val="24"/>
        </w:rPr>
        <w:t>Legea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nr</w:t>
      </w:r>
      <w:proofErr w:type="spellEnd"/>
      <w:r w:rsidRPr="00CE360D">
        <w:rPr>
          <w:rFonts w:ascii="Palatino Linotype" w:hAnsi="Palatino Linotype"/>
          <w:color w:val="000000"/>
          <w:szCs w:val="24"/>
        </w:rPr>
        <w:t xml:space="preserve">. 286/2009, cu </w:t>
      </w:r>
      <w:proofErr w:type="spellStart"/>
      <w:r w:rsidRPr="00CE360D">
        <w:rPr>
          <w:rFonts w:ascii="Palatino Linotype" w:hAnsi="Palatino Linotype"/>
          <w:color w:val="000000"/>
          <w:szCs w:val="24"/>
        </w:rPr>
        <w:t>modificările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şi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completările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ulterioare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sau</w:t>
      </w:r>
      <w:proofErr w:type="spellEnd"/>
      <w:r w:rsidRPr="00CE360D">
        <w:rPr>
          <w:rFonts w:ascii="Palatino Linotype" w:hAnsi="Palatino Linotype"/>
          <w:color w:val="000000"/>
          <w:szCs w:val="24"/>
        </w:rPr>
        <w:t xml:space="preserve"> de </w:t>
      </w:r>
      <w:proofErr w:type="spellStart"/>
      <w:r w:rsidRPr="00CE360D">
        <w:rPr>
          <w:rFonts w:ascii="Palatino Linotype" w:hAnsi="Palatino Linotype"/>
          <w:color w:val="000000"/>
          <w:szCs w:val="24"/>
        </w:rPr>
        <w:t>dispoziţiile</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corespunzătoare</w:t>
      </w:r>
      <w:proofErr w:type="spellEnd"/>
      <w:r w:rsidRPr="00CE360D">
        <w:rPr>
          <w:rFonts w:ascii="Palatino Linotype" w:hAnsi="Palatino Linotype"/>
          <w:color w:val="000000"/>
          <w:szCs w:val="24"/>
        </w:rPr>
        <w:t xml:space="preserve"> ale </w:t>
      </w:r>
      <w:proofErr w:type="spellStart"/>
      <w:r w:rsidRPr="00CE360D">
        <w:rPr>
          <w:rFonts w:ascii="Palatino Linotype" w:hAnsi="Palatino Linotype"/>
          <w:color w:val="000000"/>
          <w:szCs w:val="24"/>
        </w:rPr>
        <w:t>legislaţiei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penale</w:t>
      </w:r>
      <w:proofErr w:type="spellEnd"/>
      <w:r w:rsidRPr="00CE360D">
        <w:rPr>
          <w:rFonts w:ascii="Palatino Linotype" w:hAnsi="Palatino Linotype"/>
          <w:color w:val="000000"/>
          <w:szCs w:val="24"/>
        </w:rPr>
        <w:t xml:space="preserve"> a </w:t>
      </w:r>
      <w:proofErr w:type="spellStart"/>
      <w:r w:rsidRPr="00CE360D">
        <w:rPr>
          <w:rFonts w:ascii="Palatino Linotype" w:hAnsi="Palatino Linotype"/>
          <w:color w:val="000000"/>
          <w:szCs w:val="24"/>
        </w:rPr>
        <w:t>statului</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în</w:t>
      </w:r>
      <w:proofErr w:type="spellEnd"/>
      <w:r w:rsidRPr="00CE360D">
        <w:rPr>
          <w:rFonts w:ascii="Palatino Linotype" w:hAnsi="Palatino Linotype"/>
          <w:color w:val="000000"/>
          <w:szCs w:val="24"/>
        </w:rPr>
        <w:t xml:space="preserve"> care </w:t>
      </w:r>
      <w:proofErr w:type="spellStart"/>
      <w:r w:rsidRPr="00CE360D">
        <w:rPr>
          <w:rFonts w:ascii="Palatino Linotype" w:hAnsi="Palatino Linotype"/>
          <w:color w:val="000000"/>
          <w:szCs w:val="24"/>
        </w:rPr>
        <w:t>respectivul</w:t>
      </w:r>
      <w:proofErr w:type="spellEnd"/>
      <w:r w:rsidRPr="00CE360D">
        <w:rPr>
          <w:rFonts w:ascii="Palatino Linotype" w:hAnsi="Palatino Linotype"/>
          <w:color w:val="000000"/>
          <w:szCs w:val="24"/>
        </w:rPr>
        <w:t xml:space="preserve"> operator economic a </w:t>
      </w:r>
      <w:proofErr w:type="spellStart"/>
      <w:r w:rsidRPr="00CE360D">
        <w:rPr>
          <w:rFonts w:ascii="Palatino Linotype" w:hAnsi="Palatino Linotype"/>
          <w:color w:val="000000"/>
          <w:szCs w:val="24"/>
        </w:rPr>
        <w:t>fost</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condamnat</w:t>
      </w:r>
      <w:proofErr w:type="spellEnd"/>
      <w:r w:rsidRPr="00CE360D">
        <w:rPr>
          <w:rFonts w:ascii="Palatino Linotype" w:hAnsi="Palatino Linotype"/>
          <w:color w:val="000000"/>
          <w:szCs w:val="24"/>
        </w:rPr>
        <w:t>;</w:t>
      </w:r>
    </w:p>
    <w:p w14:paraId="444DEB72" w14:textId="77777777" w:rsidR="007A4060" w:rsidRPr="00CE360D"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Cs w:val="24"/>
        </w:rPr>
      </w:pPr>
      <w:proofErr w:type="spellStart"/>
      <w:proofErr w:type="gramStart"/>
      <w:r w:rsidRPr="00CE360D">
        <w:rPr>
          <w:rFonts w:ascii="Palatino Linotype" w:hAnsi="Palatino Linotype"/>
          <w:color w:val="000000"/>
          <w:szCs w:val="24"/>
        </w:rPr>
        <w:t>fraudă</w:t>
      </w:r>
      <w:proofErr w:type="spellEnd"/>
      <w:proofErr w:type="gram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în</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sensul</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articolului</w:t>
      </w:r>
      <w:proofErr w:type="spellEnd"/>
      <w:r w:rsidRPr="00CE360D">
        <w:rPr>
          <w:rFonts w:ascii="Palatino Linotype" w:hAnsi="Palatino Linotype"/>
          <w:color w:val="000000"/>
          <w:szCs w:val="24"/>
        </w:rPr>
        <w:t xml:space="preserve"> 1 din </w:t>
      </w:r>
      <w:proofErr w:type="spellStart"/>
      <w:r w:rsidRPr="00CE360D">
        <w:rPr>
          <w:rFonts w:ascii="Palatino Linotype" w:hAnsi="Palatino Linotype"/>
          <w:color w:val="000000"/>
          <w:szCs w:val="24"/>
        </w:rPr>
        <w:t>Convenţia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privind</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protejarea</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intereselor</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financiare</w:t>
      </w:r>
      <w:proofErr w:type="spellEnd"/>
      <w:r w:rsidRPr="00CE360D">
        <w:rPr>
          <w:rFonts w:ascii="Palatino Linotype" w:hAnsi="Palatino Linotype"/>
          <w:color w:val="000000"/>
          <w:szCs w:val="24"/>
        </w:rPr>
        <w:t xml:space="preserve"> ale </w:t>
      </w:r>
      <w:proofErr w:type="spellStart"/>
      <w:r w:rsidRPr="00CE360D">
        <w:rPr>
          <w:rFonts w:ascii="Palatino Linotype" w:hAnsi="Palatino Linotype"/>
          <w:color w:val="000000"/>
          <w:szCs w:val="24"/>
        </w:rPr>
        <w:t>Comunităţilor</w:t>
      </w:r>
      <w:proofErr w:type="spellEnd"/>
      <w:r w:rsidRPr="00CE360D">
        <w:rPr>
          <w:rFonts w:ascii="Palatino Linotype" w:hAnsi="Palatino Linotype"/>
          <w:color w:val="000000"/>
          <w:szCs w:val="24"/>
        </w:rPr>
        <w:t xml:space="preserve"> </w:t>
      </w:r>
      <w:proofErr w:type="spellStart"/>
      <w:r w:rsidRPr="00CE360D">
        <w:rPr>
          <w:rFonts w:ascii="Palatino Linotype" w:hAnsi="Palatino Linotype"/>
          <w:color w:val="000000"/>
          <w:szCs w:val="24"/>
        </w:rPr>
        <w:t>Europene</w:t>
      </w:r>
      <w:proofErr w:type="spellEnd"/>
      <w:r w:rsidRPr="00CE360D">
        <w:rPr>
          <w:rFonts w:ascii="Palatino Linotype" w:hAnsi="Palatino Linotype"/>
          <w:color w:val="000000"/>
          <w:szCs w:val="24"/>
        </w:rPr>
        <w:t xml:space="preserve"> din 27 </w:t>
      </w:r>
      <w:proofErr w:type="spellStart"/>
      <w:r w:rsidRPr="00CE360D">
        <w:rPr>
          <w:rFonts w:ascii="Palatino Linotype" w:hAnsi="Palatino Linotype"/>
          <w:color w:val="000000"/>
          <w:szCs w:val="24"/>
        </w:rPr>
        <w:t>noiembrie</w:t>
      </w:r>
      <w:proofErr w:type="spellEnd"/>
      <w:r w:rsidRPr="00CE360D">
        <w:rPr>
          <w:rFonts w:ascii="Palatino Linotype" w:hAnsi="Palatino Linotype"/>
          <w:color w:val="000000"/>
          <w:szCs w:val="24"/>
        </w:rPr>
        <w:t xml:space="preserve"> 1995.</w:t>
      </w:r>
    </w:p>
    <w:p w14:paraId="7C4E56B7" w14:textId="77777777" w:rsidR="007A4060" w:rsidRPr="00CE360D" w:rsidRDefault="007A4060" w:rsidP="007A4060">
      <w:pPr>
        <w:shd w:val="clear" w:color="auto" w:fill="FFFFFF"/>
        <w:spacing w:line="276" w:lineRule="auto"/>
        <w:ind w:firstLine="540"/>
        <w:jc w:val="both"/>
        <w:rPr>
          <w:rFonts w:ascii="Palatino Linotype" w:hAnsi="Palatino Linotype"/>
          <w:szCs w:val="24"/>
        </w:rPr>
      </w:pPr>
      <w:proofErr w:type="spellStart"/>
      <w:r w:rsidRPr="00CE360D">
        <w:rPr>
          <w:rFonts w:ascii="Palatino Linotype" w:hAnsi="Palatino Linotype"/>
          <w:szCs w:val="24"/>
        </w:rPr>
        <w:t>Subsemnatul</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declar</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că</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informaţiile</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furnizate</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sunt</w:t>
      </w:r>
      <w:proofErr w:type="spellEnd"/>
      <w:r w:rsidRPr="00CE360D">
        <w:rPr>
          <w:rFonts w:ascii="Palatino Linotype" w:hAnsi="Palatino Linotype"/>
          <w:szCs w:val="24"/>
        </w:rPr>
        <w:t xml:space="preserve"> complete </w:t>
      </w:r>
      <w:proofErr w:type="spellStart"/>
      <w:r w:rsidRPr="00CE360D">
        <w:rPr>
          <w:rFonts w:ascii="Palatino Linotype" w:hAnsi="Palatino Linotype"/>
          <w:szCs w:val="24"/>
        </w:rPr>
        <w:t>şi</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corecte</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în</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fiecare</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detaliu</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şi</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înţeleg</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că</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autoritatea</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contractantă</w:t>
      </w:r>
      <w:proofErr w:type="spellEnd"/>
      <w:r w:rsidRPr="00CE360D">
        <w:rPr>
          <w:rFonts w:ascii="Palatino Linotype" w:hAnsi="Palatino Linotype"/>
          <w:szCs w:val="24"/>
        </w:rPr>
        <w:t xml:space="preserve"> are </w:t>
      </w:r>
      <w:proofErr w:type="spellStart"/>
      <w:r w:rsidRPr="00CE360D">
        <w:rPr>
          <w:rFonts w:ascii="Palatino Linotype" w:hAnsi="Palatino Linotype"/>
          <w:szCs w:val="24"/>
        </w:rPr>
        <w:t>dreptul</w:t>
      </w:r>
      <w:proofErr w:type="spellEnd"/>
      <w:r w:rsidRPr="00CE360D">
        <w:rPr>
          <w:rFonts w:ascii="Palatino Linotype" w:hAnsi="Palatino Linotype"/>
          <w:szCs w:val="24"/>
        </w:rPr>
        <w:t xml:space="preserve"> de a </w:t>
      </w:r>
      <w:proofErr w:type="spellStart"/>
      <w:r w:rsidRPr="00CE360D">
        <w:rPr>
          <w:rFonts w:ascii="Palatino Linotype" w:hAnsi="Palatino Linotype"/>
          <w:szCs w:val="24"/>
        </w:rPr>
        <w:t>solicita</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în</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scopul</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verificării</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şi</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confirmării</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declaraţiilor</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orice</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documente</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doveditoare</w:t>
      </w:r>
      <w:proofErr w:type="spellEnd"/>
      <w:r w:rsidRPr="00CE360D">
        <w:rPr>
          <w:rFonts w:ascii="Palatino Linotype" w:hAnsi="Palatino Linotype"/>
          <w:szCs w:val="24"/>
        </w:rPr>
        <w:t xml:space="preserve"> de care </w:t>
      </w:r>
      <w:proofErr w:type="spellStart"/>
      <w:r w:rsidRPr="00CE360D">
        <w:rPr>
          <w:rFonts w:ascii="Palatino Linotype" w:hAnsi="Palatino Linotype"/>
          <w:szCs w:val="24"/>
        </w:rPr>
        <w:t>dispun</w:t>
      </w:r>
      <w:proofErr w:type="spellEnd"/>
      <w:r w:rsidRPr="00CE360D">
        <w:rPr>
          <w:rFonts w:ascii="Palatino Linotype" w:hAnsi="Palatino Linotype"/>
          <w:szCs w:val="24"/>
        </w:rPr>
        <w:t>.</w:t>
      </w:r>
    </w:p>
    <w:p w14:paraId="229749CD" w14:textId="44C24168" w:rsidR="00AB74CE" w:rsidRDefault="007A4060" w:rsidP="008172C6">
      <w:pPr>
        <w:shd w:val="clear" w:color="auto" w:fill="FFFFFF"/>
        <w:spacing w:line="276" w:lineRule="auto"/>
        <w:ind w:right="10" w:firstLine="540"/>
        <w:jc w:val="both"/>
        <w:rPr>
          <w:rFonts w:ascii="Palatino Linotype" w:hAnsi="Palatino Linotype"/>
          <w:sz w:val="22"/>
          <w:szCs w:val="22"/>
        </w:rPr>
      </w:pPr>
      <w:proofErr w:type="spellStart"/>
      <w:r w:rsidRPr="00CE360D">
        <w:rPr>
          <w:rFonts w:ascii="Palatino Linotype" w:hAnsi="Palatino Linotype"/>
          <w:szCs w:val="24"/>
        </w:rPr>
        <w:t>Înţeleg</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c</w:t>
      </w:r>
      <w:r w:rsidR="00AD5D24" w:rsidRPr="00CE360D">
        <w:rPr>
          <w:rFonts w:ascii="Palatino Linotype" w:hAnsi="Palatino Linotype"/>
          <w:szCs w:val="24"/>
        </w:rPr>
        <w:t>ă</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în</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cazul</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în</w:t>
      </w:r>
      <w:proofErr w:type="spellEnd"/>
      <w:r w:rsidRPr="00CE360D">
        <w:rPr>
          <w:rFonts w:ascii="Palatino Linotype" w:hAnsi="Palatino Linotype"/>
          <w:szCs w:val="24"/>
        </w:rPr>
        <w:t xml:space="preserve"> care </w:t>
      </w:r>
      <w:proofErr w:type="spellStart"/>
      <w:r w:rsidRPr="00CE360D">
        <w:rPr>
          <w:rFonts w:ascii="Palatino Linotype" w:hAnsi="Palatino Linotype"/>
          <w:szCs w:val="24"/>
        </w:rPr>
        <w:t>această</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declaraţie</w:t>
      </w:r>
      <w:proofErr w:type="spellEnd"/>
      <w:r w:rsidRPr="00CE360D">
        <w:rPr>
          <w:rFonts w:ascii="Palatino Linotype" w:hAnsi="Palatino Linotype"/>
          <w:szCs w:val="24"/>
        </w:rPr>
        <w:t xml:space="preserve"> nu </w:t>
      </w:r>
      <w:proofErr w:type="spellStart"/>
      <w:proofErr w:type="gramStart"/>
      <w:r w:rsidRPr="00CE360D">
        <w:rPr>
          <w:rFonts w:ascii="Palatino Linotype" w:hAnsi="Palatino Linotype"/>
          <w:szCs w:val="24"/>
        </w:rPr>
        <w:t>este</w:t>
      </w:r>
      <w:proofErr w:type="spellEnd"/>
      <w:proofErr w:type="gramEnd"/>
      <w:r w:rsidRPr="00CE360D">
        <w:rPr>
          <w:rFonts w:ascii="Palatino Linotype" w:hAnsi="Palatino Linotype"/>
          <w:szCs w:val="24"/>
        </w:rPr>
        <w:t xml:space="preserve"> </w:t>
      </w:r>
      <w:proofErr w:type="spellStart"/>
      <w:r w:rsidRPr="00CE360D">
        <w:rPr>
          <w:rFonts w:ascii="Palatino Linotype" w:hAnsi="Palatino Linotype"/>
          <w:szCs w:val="24"/>
        </w:rPr>
        <w:t>conformă</w:t>
      </w:r>
      <w:proofErr w:type="spellEnd"/>
      <w:r w:rsidRPr="00CE360D">
        <w:rPr>
          <w:rFonts w:ascii="Palatino Linotype" w:hAnsi="Palatino Linotype"/>
          <w:szCs w:val="24"/>
        </w:rPr>
        <w:t xml:space="preserve"> cu </w:t>
      </w:r>
      <w:proofErr w:type="spellStart"/>
      <w:r w:rsidRPr="00CE360D">
        <w:rPr>
          <w:rFonts w:ascii="Palatino Linotype" w:hAnsi="Palatino Linotype"/>
          <w:szCs w:val="24"/>
        </w:rPr>
        <w:t>realitatea</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sunt</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pasibil</w:t>
      </w:r>
      <w:proofErr w:type="spellEnd"/>
      <w:r w:rsidRPr="00CE360D">
        <w:rPr>
          <w:rFonts w:ascii="Palatino Linotype" w:hAnsi="Palatino Linotype"/>
          <w:szCs w:val="24"/>
        </w:rPr>
        <w:t xml:space="preserve"> de </w:t>
      </w:r>
      <w:proofErr w:type="spellStart"/>
      <w:r w:rsidRPr="00CE360D">
        <w:rPr>
          <w:rFonts w:ascii="Palatino Linotype" w:hAnsi="Palatino Linotype"/>
          <w:szCs w:val="24"/>
        </w:rPr>
        <w:t>încălcarea</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prevederilor</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legislaţiei</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penale</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privind</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falsul</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în</w:t>
      </w:r>
      <w:proofErr w:type="spellEnd"/>
      <w:r w:rsidRPr="00CE360D">
        <w:rPr>
          <w:rFonts w:ascii="Palatino Linotype" w:hAnsi="Palatino Linotype"/>
          <w:szCs w:val="24"/>
        </w:rPr>
        <w:t xml:space="preserve"> </w:t>
      </w:r>
      <w:proofErr w:type="spellStart"/>
      <w:r w:rsidRPr="00CE360D">
        <w:rPr>
          <w:rFonts w:ascii="Palatino Linotype" w:hAnsi="Palatino Linotype"/>
          <w:szCs w:val="24"/>
        </w:rPr>
        <w:t>declaraţii</w:t>
      </w:r>
      <w:proofErr w:type="spellEnd"/>
      <w:r w:rsidRPr="00764478">
        <w:rPr>
          <w:rFonts w:ascii="Palatino Linotype" w:hAnsi="Palatino Linotype"/>
          <w:sz w:val="22"/>
          <w:szCs w:val="22"/>
        </w:rPr>
        <w:t>.</w:t>
      </w:r>
    </w:p>
    <w:p w14:paraId="41157771" w14:textId="77777777" w:rsidR="00AB74CE" w:rsidRPr="00764478" w:rsidRDefault="00AB74CE" w:rsidP="007A4060">
      <w:pPr>
        <w:shd w:val="clear" w:color="auto" w:fill="FFFFFF"/>
        <w:spacing w:line="276" w:lineRule="auto"/>
        <w:ind w:right="10" w:firstLine="540"/>
        <w:jc w:val="both"/>
        <w:rPr>
          <w:rFonts w:ascii="Palatino Linotype" w:hAnsi="Palatino Linotype"/>
          <w:sz w:val="22"/>
          <w:szCs w:val="22"/>
        </w:rPr>
      </w:pPr>
    </w:p>
    <w:p w14:paraId="711CD1A6" w14:textId="6DF3341F"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EB0AF7">
        <w:rPr>
          <w:rFonts w:ascii="Palatino Linotype" w:hAnsi="Palatino Linotype"/>
          <w:bCs/>
          <w:lang w:val="ro-RO"/>
        </w:rPr>
        <w:t>fertant</w:t>
      </w:r>
      <w:r w:rsidRPr="00DD700E">
        <w:rPr>
          <w:rFonts w:ascii="Palatino Linotype" w:hAnsi="Palatino Linotype"/>
          <w:bCs/>
          <w:lang w:val="ro-RO"/>
        </w:rPr>
        <w:t>,</w:t>
      </w:r>
    </w:p>
    <w:p w14:paraId="79A3D359" w14:textId="297E5514"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w:t>
      </w:r>
      <w:r w:rsidR="00593226">
        <w:rPr>
          <w:rFonts w:ascii="Palatino Linotype" w:hAnsi="Palatino Linotype"/>
          <w:bCs/>
          <w:lang w:val="ro-RO"/>
        </w:rPr>
        <w:t xml:space="preserve">     </w:t>
      </w:r>
      <w:r w:rsidRPr="00DD700E">
        <w:rPr>
          <w:rFonts w:ascii="Palatino Linotype" w:hAnsi="Palatino Linotype"/>
          <w:bCs/>
          <w:lang w:val="ro-RO"/>
        </w:rPr>
        <w:t>___________________</w:t>
      </w:r>
    </w:p>
    <w:p w14:paraId="1CEFFBE3" w14:textId="7A7A3E9D"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593226">
        <w:rPr>
          <w:rFonts w:ascii="Palatino Linotype" w:hAnsi="Palatino Linotype"/>
          <w:bCs/>
          <w:lang w:val="ro-RO"/>
        </w:rPr>
        <w:t xml:space="preserve">          </w:t>
      </w:r>
      <w:r w:rsidRPr="00DD700E">
        <w:rPr>
          <w:rFonts w:ascii="Palatino Linotype" w:hAnsi="Palatino Linotype"/>
          <w:bCs/>
          <w:lang w:val="ro-RO"/>
        </w:rPr>
        <w:t xml:space="preserve">                                                                         </w:t>
      </w:r>
      <w:r w:rsidR="00593226">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D9F055D" w14:textId="77777777" w:rsidR="00C304A5" w:rsidRDefault="00C304A5" w:rsidP="007A4060">
      <w:pPr>
        <w:shd w:val="clear" w:color="auto" w:fill="FFFFFF"/>
        <w:spacing w:line="276" w:lineRule="auto"/>
        <w:jc w:val="center"/>
        <w:rPr>
          <w:rFonts w:ascii="Palatino Linotype" w:hAnsi="Palatino Linotype"/>
          <w:i/>
          <w:spacing w:val="-1"/>
          <w:sz w:val="22"/>
          <w:szCs w:val="22"/>
        </w:rPr>
      </w:pPr>
    </w:p>
    <w:p w14:paraId="0B57336D" w14:textId="77777777" w:rsidR="00CE360D" w:rsidRDefault="00CE360D" w:rsidP="007A4060">
      <w:pPr>
        <w:shd w:val="clear" w:color="auto" w:fill="FFFFFF"/>
        <w:spacing w:line="276" w:lineRule="auto"/>
        <w:jc w:val="center"/>
        <w:rPr>
          <w:rFonts w:ascii="Palatino Linotype" w:hAnsi="Palatino Linotype"/>
          <w:i/>
          <w:spacing w:val="-1"/>
          <w:sz w:val="22"/>
          <w:szCs w:val="22"/>
        </w:rPr>
      </w:pPr>
    </w:p>
    <w:p w14:paraId="2B5C9C5D" w14:textId="77777777" w:rsidR="00CE360D" w:rsidRDefault="00CE360D" w:rsidP="007A4060">
      <w:pPr>
        <w:shd w:val="clear" w:color="auto" w:fill="FFFFFF"/>
        <w:spacing w:line="276" w:lineRule="auto"/>
        <w:jc w:val="center"/>
        <w:rPr>
          <w:rFonts w:ascii="Palatino Linotype" w:hAnsi="Palatino Linotype"/>
          <w:i/>
          <w:spacing w:val="-1"/>
          <w:sz w:val="22"/>
          <w:szCs w:val="22"/>
        </w:rPr>
      </w:pPr>
    </w:p>
    <w:p w14:paraId="6E92A0ED" w14:textId="77777777" w:rsidR="00593226" w:rsidRPr="00764478" w:rsidRDefault="00593226" w:rsidP="007A4060">
      <w:pPr>
        <w:shd w:val="clear" w:color="auto" w:fill="FFFFFF"/>
        <w:spacing w:line="276" w:lineRule="auto"/>
        <w:jc w:val="center"/>
        <w:rPr>
          <w:rFonts w:ascii="Palatino Linotype" w:hAnsi="Palatino Linotype"/>
          <w:i/>
          <w:spacing w:val="-1"/>
          <w:sz w:val="22"/>
          <w:szCs w:val="22"/>
        </w:rPr>
      </w:pPr>
    </w:p>
    <w:p w14:paraId="189D88B8" w14:textId="52447FCD" w:rsidR="007A4060" w:rsidRPr="00312C00" w:rsidRDefault="007A4060" w:rsidP="00312C00">
      <w:pPr>
        <w:jc w:val="right"/>
        <w:rPr>
          <w:rFonts w:ascii="Palatino Linotype" w:hAnsi="Palatino Linotype"/>
          <w:b/>
          <w:sz w:val="24"/>
          <w:szCs w:val="24"/>
        </w:rPr>
      </w:pPr>
      <w:r w:rsidRPr="00DD700E">
        <w:lastRenderedPageBreak/>
        <w:tab/>
      </w:r>
      <w:r w:rsidRPr="00DD700E">
        <w:tab/>
      </w:r>
      <w:r w:rsidRPr="00DD700E">
        <w:tab/>
      </w:r>
      <w:r w:rsidRPr="00DD700E">
        <w:tab/>
      </w:r>
      <w:r w:rsidRPr="00DD700E">
        <w:tab/>
      </w:r>
      <w:r w:rsidRPr="00DD700E">
        <w:tab/>
      </w:r>
      <w:r w:rsidRPr="00DD700E">
        <w:tab/>
      </w:r>
      <w:r w:rsidRPr="00DD700E">
        <w:tab/>
      </w:r>
      <w:r w:rsidRPr="00DD700E">
        <w:tab/>
      </w:r>
      <w:r w:rsidRPr="00DD700E">
        <w:tab/>
      </w:r>
      <w:proofErr w:type="spellStart"/>
      <w:r w:rsidRPr="00312C00">
        <w:rPr>
          <w:rFonts w:ascii="Palatino Linotype" w:hAnsi="Palatino Linotype"/>
          <w:sz w:val="24"/>
          <w:szCs w:val="24"/>
        </w:rPr>
        <w:t>Formular</w:t>
      </w:r>
      <w:proofErr w:type="spellEnd"/>
      <w:r w:rsidRPr="00312C00">
        <w:rPr>
          <w:rFonts w:ascii="Palatino Linotype" w:hAnsi="Palatino Linotype"/>
          <w:sz w:val="24"/>
          <w:szCs w:val="24"/>
        </w:rPr>
        <w:t xml:space="preserve"> nr.</w:t>
      </w:r>
      <w:r w:rsidR="005D6058">
        <w:rPr>
          <w:rFonts w:ascii="Palatino Linotype" w:hAnsi="Palatino Linotype"/>
          <w:sz w:val="24"/>
          <w:szCs w:val="24"/>
        </w:rPr>
        <w:t>3</w:t>
      </w:r>
    </w:p>
    <w:p w14:paraId="6E92BCB4" w14:textId="77777777" w:rsidR="007A4060" w:rsidRDefault="007A4060" w:rsidP="007A4060">
      <w:pPr>
        <w:shd w:val="clear" w:color="auto" w:fill="FFFFFF"/>
        <w:tabs>
          <w:tab w:val="left" w:leader="dot" w:pos="7704"/>
        </w:tabs>
        <w:jc w:val="both"/>
        <w:rPr>
          <w:rFonts w:ascii="Palatino Linotype" w:hAnsi="Palatino Linotype"/>
          <w:b/>
        </w:rPr>
      </w:pPr>
    </w:p>
    <w:p w14:paraId="56A10956" w14:textId="77777777" w:rsidR="003D0039" w:rsidRPr="00DD700E" w:rsidRDefault="003D0039" w:rsidP="007A4060">
      <w:pPr>
        <w:shd w:val="clear" w:color="auto" w:fill="FFFFFF"/>
        <w:tabs>
          <w:tab w:val="left" w:leader="dot" w:pos="7704"/>
        </w:tabs>
        <w:jc w:val="both"/>
        <w:rPr>
          <w:rFonts w:ascii="Palatino Linotype" w:hAnsi="Palatino Linotype"/>
          <w:b/>
        </w:rPr>
      </w:pPr>
    </w:p>
    <w:p w14:paraId="0E5E38A2" w14:textId="77777777" w:rsidR="007A4060" w:rsidRPr="00DD700E" w:rsidRDefault="007A4060" w:rsidP="007A4060">
      <w:pPr>
        <w:shd w:val="clear" w:color="auto" w:fill="FFFFFF"/>
        <w:tabs>
          <w:tab w:val="left" w:leader="dot" w:pos="7704"/>
        </w:tabs>
        <w:jc w:val="both"/>
        <w:rPr>
          <w:rFonts w:ascii="Palatino Linotype" w:hAnsi="Palatino Linotype"/>
          <w:b/>
        </w:rPr>
      </w:pPr>
    </w:p>
    <w:p w14:paraId="4FAF606A" w14:textId="77777777" w:rsidR="007A4060" w:rsidRPr="00DD700E" w:rsidRDefault="007A4060" w:rsidP="007A4060">
      <w:pPr>
        <w:jc w:val="center"/>
        <w:rPr>
          <w:rFonts w:ascii="Palatino Linotype" w:hAnsi="Palatino Linotype"/>
          <w:b/>
          <w:bCs/>
          <w:color w:val="000000"/>
        </w:rPr>
      </w:pPr>
    </w:p>
    <w:p w14:paraId="161299E1"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 xml:space="preserve">DECLARATIE </w:t>
      </w:r>
    </w:p>
    <w:p w14:paraId="62A5F845" w14:textId="77777777" w:rsidR="007A4060" w:rsidRPr="00DD700E" w:rsidRDefault="007A4060" w:rsidP="007A4060">
      <w:pPr>
        <w:jc w:val="center"/>
        <w:rPr>
          <w:rFonts w:ascii="Palatino Linotype" w:hAnsi="Palatino Linotype"/>
          <w:b/>
          <w:bCs/>
          <w:color w:val="000000"/>
        </w:rPr>
      </w:pPr>
      <w:proofErr w:type="spellStart"/>
      <w:proofErr w:type="gramStart"/>
      <w:r w:rsidRPr="00DD700E">
        <w:rPr>
          <w:rFonts w:ascii="Palatino Linotype" w:hAnsi="Palatino Linotype"/>
          <w:b/>
          <w:bCs/>
          <w:color w:val="000000"/>
        </w:rPr>
        <w:t>privind</w:t>
      </w:r>
      <w:proofErr w:type="spellEnd"/>
      <w:proofErr w:type="gram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neîncadrarea</w:t>
      </w:r>
      <w:proofErr w:type="spell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în</w:t>
      </w:r>
      <w:proofErr w:type="spell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situatiile</w:t>
      </w:r>
      <w:proofErr w:type="spell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prevazute</w:t>
      </w:r>
      <w:proofErr w:type="spellEnd"/>
      <w:r w:rsidRPr="00DD700E">
        <w:rPr>
          <w:rFonts w:ascii="Palatino Linotype" w:hAnsi="Palatino Linotype"/>
          <w:b/>
          <w:bCs/>
          <w:color w:val="000000"/>
        </w:rPr>
        <w:t xml:space="preserve"> la art. 165 din </w:t>
      </w:r>
      <w:proofErr w:type="spellStart"/>
      <w:r w:rsidRPr="00DD700E">
        <w:rPr>
          <w:rFonts w:ascii="Palatino Linotype" w:hAnsi="Palatino Linotype"/>
          <w:b/>
          <w:bCs/>
          <w:color w:val="000000"/>
        </w:rPr>
        <w:t>Legea</w:t>
      </w:r>
      <w:proofErr w:type="spellEnd"/>
      <w:r w:rsidRPr="00DD700E">
        <w:rPr>
          <w:rFonts w:ascii="Palatino Linotype" w:hAnsi="Palatino Linotype"/>
          <w:b/>
          <w:bCs/>
          <w:color w:val="000000"/>
        </w:rPr>
        <w:t xml:space="preserve"> 98/2016</w:t>
      </w:r>
    </w:p>
    <w:p w14:paraId="14325D5D" w14:textId="77777777" w:rsidR="007A4060" w:rsidRPr="00DD700E" w:rsidRDefault="007A4060" w:rsidP="007A4060">
      <w:pPr>
        <w:jc w:val="center"/>
        <w:rPr>
          <w:rFonts w:ascii="Palatino Linotype" w:hAnsi="Palatino Linotype"/>
          <w:b/>
          <w:bCs/>
          <w:color w:val="000000"/>
        </w:rPr>
      </w:pPr>
    </w:p>
    <w:p w14:paraId="6B347AA5" w14:textId="77777777" w:rsidR="007A4060" w:rsidRDefault="007A4060" w:rsidP="007A4060">
      <w:pPr>
        <w:jc w:val="center"/>
        <w:rPr>
          <w:rFonts w:ascii="Palatino Linotype" w:hAnsi="Palatino Linotype"/>
          <w:b/>
          <w:bCs/>
          <w:color w:val="000000"/>
        </w:rPr>
      </w:pPr>
    </w:p>
    <w:p w14:paraId="638CDCCF" w14:textId="77777777" w:rsidR="003D0039" w:rsidRPr="00DD700E" w:rsidRDefault="003D0039" w:rsidP="007A4060">
      <w:pPr>
        <w:jc w:val="center"/>
        <w:rPr>
          <w:rFonts w:ascii="Palatino Linotype" w:hAnsi="Palatino Linotype"/>
          <w:b/>
          <w:bCs/>
          <w:color w:val="000000"/>
        </w:rPr>
      </w:pPr>
    </w:p>
    <w:p w14:paraId="5751FF2E" w14:textId="77777777" w:rsidR="00CF0494" w:rsidRDefault="00CF0494"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w:t>
      </w:r>
      <w:proofErr w:type="spellStart"/>
      <w:proofErr w:type="gramStart"/>
      <w:r w:rsidRPr="00DD700E">
        <w:rPr>
          <w:rFonts w:ascii="Palatino Linotype" w:hAnsi="Palatino Linotype"/>
        </w:rPr>
        <w:t>Subsemnatul</w:t>
      </w:r>
      <w:proofErr w:type="spellEnd"/>
      <w:r w:rsidRPr="00DD700E">
        <w:rPr>
          <w:rFonts w:ascii="Palatino Linotype" w:hAnsi="Palatino Linotype"/>
        </w:rPr>
        <w:t>, .................................</w:t>
      </w:r>
      <w:proofErr w:type="gramEnd"/>
      <w:r w:rsidRPr="00DD700E">
        <w:rPr>
          <w:rFonts w:ascii="Palatino Linotype" w:hAnsi="Palatino Linotype"/>
        </w:rPr>
        <w:t xml:space="preserve"> </w:t>
      </w:r>
      <w:proofErr w:type="spellStart"/>
      <w:r w:rsidRPr="00DD700E">
        <w:rPr>
          <w:rFonts w:ascii="Palatino Linotype" w:hAnsi="Palatino Linotype"/>
        </w:rPr>
        <w:t>reprezentant</w:t>
      </w:r>
      <w:proofErr w:type="spellEnd"/>
      <w:r w:rsidRPr="00DD700E">
        <w:rPr>
          <w:rFonts w:ascii="Palatino Linotype" w:hAnsi="Palatino Linotype"/>
        </w:rPr>
        <w:t xml:space="preserve"> </w:t>
      </w:r>
      <w:proofErr w:type="spellStart"/>
      <w:r w:rsidRPr="00DD700E">
        <w:rPr>
          <w:rFonts w:ascii="Palatino Linotype" w:hAnsi="Palatino Linotype"/>
        </w:rPr>
        <w:t>împuternicit</w:t>
      </w:r>
      <w:proofErr w:type="spellEnd"/>
      <w:r w:rsidRPr="00DD700E">
        <w:rPr>
          <w:rFonts w:ascii="Palatino Linotype" w:hAnsi="Palatino Linotype"/>
        </w:rPr>
        <w:t xml:space="preserve"> al .......</w:t>
      </w:r>
      <w:r>
        <w:rPr>
          <w:rFonts w:ascii="Palatino Linotype" w:hAnsi="Palatino Linotype"/>
        </w:rPr>
        <w:t>...............................................................</w:t>
      </w:r>
      <w:r w:rsidRPr="00DD700E">
        <w:rPr>
          <w:rFonts w:ascii="Palatino Linotype" w:hAnsi="Palatino Linotype"/>
        </w:rPr>
        <w:t xml:space="preserve">...... </w:t>
      </w:r>
    </w:p>
    <w:p w14:paraId="3B429795" w14:textId="15CAA625" w:rsidR="007A4060" w:rsidRPr="00DD700E" w:rsidRDefault="00CF0494" w:rsidP="00CF0494">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w:t>
      </w:r>
      <w:proofErr w:type="spellStart"/>
      <w:proofErr w:type="gramStart"/>
      <w:r w:rsidRPr="00DD700E">
        <w:rPr>
          <w:rFonts w:ascii="Palatino Linotype" w:hAnsi="Palatino Linotype"/>
        </w:rPr>
        <w:t>în</w:t>
      </w:r>
      <w:proofErr w:type="spellEnd"/>
      <w:proofErr w:type="gramEnd"/>
      <w:r w:rsidRPr="00DD700E">
        <w:rPr>
          <w:rFonts w:ascii="Palatino Linotype" w:hAnsi="Palatino Linotype"/>
        </w:rPr>
        <w:t xml:space="preserve"> </w:t>
      </w:r>
      <w:proofErr w:type="spellStart"/>
      <w:r w:rsidRPr="00DD700E">
        <w:rPr>
          <w:rFonts w:ascii="Palatino Linotype" w:hAnsi="Palatino Linotype"/>
        </w:rPr>
        <w:t>calitate</w:t>
      </w:r>
      <w:proofErr w:type="spellEnd"/>
      <w:r w:rsidRPr="00DD700E">
        <w:rPr>
          <w:rFonts w:ascii="Palatino Linotype" w:hAnsi="Palatino Linotype"/>
        </w:rPr>
        <w:t xml:space="preserve"> de </w:t>
      </w:r>
      <w:proofErr w:type="spellStart"/>
      <w:r w:rsidRPr="00DD700E">
        <w:rPr>
          <w:rFonts w:ascii="Palatino Linotype" w:hAnsi="Palatino Linotype"/>
        </w:rPr>
        <w:t>ofertant</w:t>
      </w:r>
      <w:proofErr w:type="spellEnd"/>
      <w:r w:rsidR="00EB0AF7">
        <w:rPr>
          <w:rFonts w:ascii="Palatino Linotype" w:hAnsi="Palatino Linotype"/>
        </w:rPr>
        <w:t xml:space="preserve"> </w:t>
      </w:r>
      <w:r w:rsidRPr="00DD700E">
        <w:rPr>
          <w:rFonts w:ascii="Palatino Linotype" w:hAnsi="Palatino Linotype"/>
        </w:rPr>
        <w:t xml:space="preserve">la </w:t>
      </w:r>
      <w:proofErr w:type="spellStart"/>
      <w:r w:rsidRPr="00DD700E">
        <w:rPr>
          <w:rFonts w:ascii="Palatino Linotype" w:hAnsi="Palatino Linotype"/>
        </w:rPr>
        <w:t>atribuirea</w:t>
      </w:r>
      <w:proofErr w:type="spellEnd"/>
      <w:r w:rsidRPr="00DD700E">
        <w:rPr>
          <w:rFonts w:ascii="Palatino Linotype" w:hAnsi="Palatino Linotype"/>
        </w:rPr>
        <w:t xml:space="preserve"> </w:t>
      </w:r>
      <w:proofErr w:type="spellStart"/>
      <w:r w:rsidRPr="00DD700E">
        <w:rPr>
          <w:rFonts w:ascii="Palatino Linotype" w:hAnsi="Palatino Linotype"/>
        </w:rPr>
        <w:t>contractului</w:t>
      </w:r>
      <w:proofErr w:type="spellEnd"/>
      <w:r w:rsidRPr="00DD700E">
        <w:rPr>
          <w:rFonts w:ascii="Palatino Linotype" w:hAnsi="Palatino Linotype"/>
        </w:rPr>
        <w:t xml:space="preserve"> </w:t>
      </w:r>
      <w:bookmarkStart w:id="5" w:name="_Hlk143496719"/>
      <w:r w:rsidRPr="000D1E9B">
        <w:rPr>
          <w:rFonts w:ascii="Palatino Linotype" w:hAnsi="Palatino Linotype"/>
          <w:b/>
        </w:rPr>
        <w:t>de</w:t>
      </w:r>
      <w:r w:rsidR="00305AA3" w:rsidRPr="000D1E9B">
        <w:rPr>
          <w:rFonts w:ascii="Palatino Linotype" w:hAnsi="Palatino Linotype"/>
          <w:b/>
          <w:lang w:val="it-IT"/>
        </w:rPr>
        <w:t xml:space="preserve"> </w:t>
      </w:r>
      <w:bookmarkEnd w:id="5"/>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proofErr w:type="spellStart"/>
      <w:r w:rsidR="006658D4">
        <w:rPr>
          <w:rFonts w:ascii="Palatino Linotype" w:hAnsi="Palatino Linotype" w:cstheme="minorHAnsi"/>
          <w:b/>
          <w:iCs/>
          <w:lang w:bidi="ro-RO"/>
        </w:rPr>
        <w:t>livrare</w:t>
      </w:r>
      <w:proofErr w:type="spellEnd"/>
      <w:r w:rsidR="006658D4">
        <w:rPr>
          <w:rFonts w:ascii="Palatino Linotype" w:hAnsi="Palatino Linotype" w:cstheme="minorHAnsi"/>
          <w:b/>
          <w:iCs/>
          <w:lang w:bidi="ro-RO"/>
        </w:rPr>
        <w:t xml:space="preserve"> </w:t>
      </w:r>
      <w:proofErr w:type="spellStart"/>
      <w:r w:rsidR="006658D4">
        <w:rPr>
          <w:rFonts w:ascii="Palatino Linotype" w:hAnsi="Palatino Linotype" w:cstheme="minorHAnsi"/>
          <w:b/>
          <w:iCs/>
          <w:lang w:bidi="ro-RO"/>
        </w:rPr>
        <w:t>paturi</w:t>
      </w:r>
      <w:proofErr w:type="spellEnd"/>
      <w:r w:rsidR="006658D4">
        <w:rPr>
          <w:rFonts w:ascii="Palatino Linotype" w:hAnsi="Palatino Linotype" w:cstheme="minorHAnsi"/>
          <w:b/>
          <w:iCs/>
          <w:lang w:bidi="ro-RO"/>
        </w:rPr>
        <w:t xml:space="preserve"> </w:t>
      </w:r>
      <w:proofErr w:type="spellStart"/>
      <w:r w:rsidR="006658D4">
        <w:rPr>
          <w:rFonts w:ascii="Palatino Linotype" w:hAnsi="Palatino Linotype" w:cstheme="minorHAnsi"/>
          <w:b/>
          <w:iCs/>
          <w:lang w:bidi="ro-RO"/>
        </w:rPr>
        <w:t>pentru</w:t>
      </w:r>
      <w:proofErr w:type="spellEnd"/>
      <w:r w:rsidR="006658D4">
        <w:rPr>
          <w:rFonts w:ascii="Palatino Linotype" w:hAnsi="Palatino Linotype" w:cstheme="minorHAnsi"/>
          <w:b/>
          <w:iCs/>
          <w:lang w:bidi="ro-RO"/>
        </w:rPr>
        <w:t xml:space="preserve"> </w:t>
      </w:r>
      <w:proofErr w:type="spellStart"/>
      <w:r w:rsidR="006658D4">
        <w:rPr>
          <w:rFonts w:ascii="Palatino Linotype" w:hAnsi="Palatino Linotype" w:cstheme="minorHAnsi"/>
          <w:b/>
          <w:iCs/>
          <w:lang w:bidi="ro-RO"/>
        </w:rPr>
        <w:t>masaj</w:t>
      </w:r>
      <w:proofErr w:type="spellEnd"/>
      <w:r w:rsidR="005238C3">
        <w:rPr>
          <w:rFonts w:ascii="Palatino Linotype" w:hAnsi="Palatino Linotype"/>
          <w:lang w:val="it-IT"/>
        </w:rPr>
        <w:t xml:space="preserve"> </w:t>
      </w:r>
      <w:r w:rsidRPr="00305AA3">
        <w:rPr>
          <w:rFonts w:ascii="Palatino Linotype" w:hAnsi="Palatino Linotype"/>
        </w:rPr>
        <w:t>la data de ......................</w:t>
      </w:r>
      <w:r w:rsidR="005238C3">
        <w:rPr>
          <w:rFonts w:ascii="Palatino Linotype" w:hAnsi="Palatino Linotype"/>
        </w:rPr>
        <w:t>......</w:t>
      </w:r>
      <w:r w:rsidRPr="00305AA3">
        <w:rPr>
          <w:rFonts w:ascii="Palatino Linotype" w:hAnsi="Palatino Linotype"/>
        </w:rPr>
        <w:t xml:space="preserve"> (</w:t>
      </w:r>
      <w:proofErr w:type="spellStart"/>
      <w:r w:rsidRPr="00305AA3">
        <w:rPr>
          <w:rFonts w:ascii="Palatino Linotype" w:hAnsi="Palatino Linotype"/>
        </w:rPr>
        <w:t>zi</w:t>
      </w:r>
      <w:proofErr w:type="spellEnd"/>
      <w:r w:rsidRPr="00305AA3">
        <w:rPr>
          <w:rFonts w:ascii="Palatino Linotype" w:hAnsi="Palatino Linotype"/>
        </w:rPr>
        <w:t>/</w:t>
      </w:r>
      <w:proofErr w:type="spellStart"/>
      <w:r w:rsidRPr="00305AA3">
        <w:rPr>
          <w:rFonts w:ascii="Palatino Linotype" w:hAnsi="Palatino Linotype"/>
        </w:rPr>
        <w:t>luna</w:t>
      </w:r>
      <w:proofErr w:type="spellEnd"/>
      <w:r w:rsidRPr="00305AA3">
        <w:rPr>
          <w:rFonts w:ascii="Palatino Linotype" w:hAnsi="Palatino Linotype"/>
        </w:rPr>
        <w:t xml:space="preserve">/an) </w:t>
      </w:r>
      <w:proofErr w:type="spellStart"/>
      <w:r w:rsidRPr="00305AA3">
        <w:rPr>
          <w:rFonts w:ascii="Palatino Linotype" w:hAnsi="Palatino Linotype"/>
        </w:rPr>
        <w:t>prin</w:t>
      </w:r>
      <w:proofErr w:type="spellEnd"/>
      <w:r w:rsidRPr="00305AA3">
        <w:rPr>
          <w:rFonts w:ascii="Palatino Linotype" w:hAnsi="Palatino Linotype"/>
        </w:rPr>
        <w:t xml:space="preserve"> </w:t>
      </w:r>
      <w:proofErr w:type="spellStart"/>
      <w:r w:rsidRPr="00305AA3">
        <w:rPr>
          <w:rFonts w:ascii="Palatino Linotype" w:hAnsi="Palatino Linotype"/>
        </w:rPr>
        <w:t>achiziție</w:t>
      </w:r>
      <w:proofErr w:type="spellEnd"/>
      <w:r w:rsidRPr="00CF0494">
        <w:rPr>
          <w:rFonts w:ascii="Palatino Linotype" w:hAnsi="Palatino Linotype"/>
        </w:rPr>
        <w:t xml:space="preserve"> </w:t>
      </w:r>
      <w:proofErr w:type="spellStart"/>
      <w:r w:rsidRPr="00CF0494">
        <w:rPr>
          <w:rFonts w:ascii="Palatino Linotype" w:hAnsi="Palatino Linotype"/>
        </w:rPr>
        <w:t>directă</w:t>
      </w:r>
      <w:proofErr w:type="spellEnd"/>
      <w:r w:rsidRPr="00DD700E">
        <w:rPr>
          <w:rFonts w:ascii="Palatino Linotype" w:hAnsi="Palatino Linotype"/>
        </w:rPr>
        <w:t>,</w:t>
      </w:r>
      <w:r>
        <w:rPr>
          <w:rFonts w:ascii="Palatino Linotype" w:hAnsi="Palatino Linotype"/>
        </w:rPr>
        <w:t xml:space="preserve"> </w:t>
      </w:r>
      <w:proofErr w:type="spellStart"/>
      <w:r w:rsidRPr="00DD700E">
        <w:rPr>
          <w:rFonts w:ascii="Palatino Linotype" w:hAnsi="Palatino Linotype"/>
        </w:rPr>
        <w:t>organizată</w:t>
      </w:r>
      <w:proofErr w:type="spellEnd"/>
      <w:r w:rsidRPr="00DD700E">
        <w:rPr>
          <w:rFonts w:ascii="Palatino Linotype" w:hAnsi="Palatino Linotype"/>
        </w:rPr>
        <w:t xml:space="preserve"> de DGASPC</w:t>
      </w:r>
      <w:r>
        <w:rPr>
          <w:rFonts w:ascii="Palatino Linotype" w:hAnsi="Palatino Linotype"/>
        </w:rPr>
        <w:t xml:space="preserve"> </w:t>
      </w:r>
      <w:r w:rsidR="000D1E9B">
        <w:rPr>
          <w:rFonts w:ascii="Palatino Linotype" w:hAnsi="Palatino Linotype"/>
        </w:rPr>
        <w:t>Harghita</w:t>
      </w:r>
      <w:r w:rsidRPr="00DD700E">
        <w:rPr>
          <w:rFonts w:ascii="Palatino Linotype" w:hAnsi="Palatino Linotype"/>
          <w:i/>
        </w:rPr>
        <w:t>,</w:t>
      </w:r>
      <w:r w:rsidRPr="00DD700E">
        <w:rPr>
          <w:rFonts w:ascii="Palatino Linotype" w:hAnsi="Palatino Linotype"/>
        </w:rPr>
        <w:t xml:space="preserve"> </w:t>
      </w:r>
      <w:proofErr w:type="spellStart"/>
      <w:r w:rsidRPr="00DD700E">
        <w:rPr>
          <w:rFonts w:ascii="Palatino Linotype" w:hAnsi="Palatino Linotype"/>
        </w:rPr>
        <w:t>declar</w:t>
      </w:r>
      <w:proofErr w:type="spellEnd"/>
      <w:r w:rsidRPr="00DD700E">
        <w:rPr>
          <w:rFonts w:ascii="Palatino Linotype" w:hAnsi="Palatino Linotype"/>
        </w:rPr>
        <w:t xml:space="preserve"> </w:t>
      </w:r>
      <w:proofErr w:type="spellStart"/>
      <w:r w:rsidRPr="00DD700E">
        <w:rPr>
          <w:rFonts w:ascii="Palatino Linotype" w:hAnsi="Palatino Linotype"/>
        </w:rPr>
        <w:t>pe</w:t>
      </w:r>
      <w:proofErr w:type="spellEnd"/>
      <w:r w:rsidRPr="00DD700E">
        <w:rPr>
          <w:rFonts w:ascii="Palatino Linotype" w:hAnsi="Palatino Linotype"/>
        </w:rPr>
        <w:t xml:space="preserve"> </w:t>
      </w:r>
      <w:proofErr w:type="spellStart"/>
      <w:r w:rsidRPr="00DD700E">
        <w:rPr>
          <w:rFonts w:ascii="Palatino Linotype" w:hAnsi="Palatino Linotype"/>
        </w:rPr>
        <w:t>propria</w:t>
      </w:r>
      <w:proofErr w:type="spellEnd"/>
      <w:r w:rsidRPr="00DD700E">
        <w:rPr>
          <w:rFonts w:ascii="Palatino Linotype" w:hAnsi="Palatino Linotype"/>
        </w:rPr>
        <w:t xml:space="preserve"> </w:t>
      </w:r>
      <w:proofErr w:type="spellStart"/>
      <w:r w:rsidRPr="00DD700E">
        <w:rPr>
          <w:rFonts w:ascii="Palatino Linotype" w:hAnsi="Palatino Linotype"/>
          <w:spacing w:val="-1"/>
        </w:rPr>
        <w:t>răspundere</w:t>
      </w:r>
      <w:proofErr w:type="spellEnd"/>
      <w:r w:rsidRPr="00DD700E">
        <w:rPr>
          <w:rFonts w:ascii="Palatino Linotype" w:hAnsi="Palatino Linotype"/>
        </w:rPr>
        <w:t xml:space="preserve"> sub </w:t>
      </w:r>
      <w:proofErr w:type="spellStart"/>
      <w:r w:rsidRPr="00DD700E">
        <w:rPr>
          <w:rFonts w:ascii="Palatino Linotype" w:hAnsi="Palatino Linotype"/>
        </w:rPr>
        <w:t>sancţiunea</w:t>
      </w:r>
      <w:proofErr w:type="spellEnd"/>
      <w:r w:rsidRPr="00DD700E">
        <w:rPr>
          <w:rFonts w:ascii="Palatino Linotype" w:hAnsi="Palatino Linotype"/>
        </w:rPr>
        <w:t xml:space="preserve"> </w:t>
      </w:r>
      <w:proofErr w:type="spellStart"/>
      <w:r w:rsidRPr="00DD700E">
        <w:rPr>
          <w:rFonts w:ascii="Palatino Linotype" w:hAnsi="Palatino Linotype"/>
        </w:rPr>
        <w:t>excluderii</w:t>
      </w:r>
      <w:proofErr w:type="spellEnd"/>
      <w:r w:rsidRPr="00DD700E">
        <w:rPr>
          <w:rFonts w:ascii="Palatino Linotype" w:hAnsi="Palatino Linotype"/>
        </w:rPr>
        <w:t xml:space="preserve"> din </w:t>
      </w:r>
      <w:proofErr w:type="spellStart"/>
      <w:r w:rsidRPr="00DD700E">
        <w:rPr>
          <w:rFonts w:ascii="Palatino Linotype" w:hAnsi="Palatino Linotype"/>
        </w:rPr>
        <w:t>procedura</w:t>
      </w:r>
      <w:proofErr w:type="spellEnd"/>
      <w:r w:rsidRPr="00DD700E">
        <w:rPr>
          <w:rFonts w:ascii="Palatino Linotype" w:hAnsi="Palatino Linotype"/>
        </w:rPr>
        <w:t xml:space="preserve"> de </w:t>
      </w:r>
      <w:proofErr w:type="spellStart"/>
      <w:r w:rsidRPr="00DD700E">
        <w:rPr>
          <w:rFonts w:ascii="Palatino Linotype" w:hAnsi="Palatino Linotype"/>
        </w:rPr>
        <w:t>achiziţie</w:t>
      </w:r>
      <w:proofErr w:type="spellEnd"/>
      <w:r w:rsidRPr="00DD700E">
        <w:rPr>
          <w:rFonts w:ascii="Palatino Linotype" w:hAnsi="Palatino Linotype"/>
        </w:rPr>
        <w:t xml:space="preserve"> </w:t>
      </w:r>
      <w:proofErr w:type="spellStart"/>
      <w:r w:rsidRPr="00DD700E">
        <w:rPr>
          <w:rFonts w:ascii="Palatino Linotype" w:hAnsi="Palatino Linotype"/>
        </w:rPr>
        <w:t>publică</w:t>
      </w:r>
      <w:proofErr w:type="spellEnd"/>
      <w:r w:rsidRPr="00DD700E">
        <w:rPr>
          <w:rFonts w:ascii="Palatino Linotype" w:hAnsi="Palatino Linotype"/>
        </w:rPr>
        <w:t xml:space="preserve"> </w:t>
      </w:r>
      <w:proofErr w:type="spellStart"/>
      <w:r w:rsidRPr="00DD700E">
        <w:rPr>
          <w:rFonts w:ascii="Palatino Linotype" w:hAnsi="Palatino Linotype"/>
        </w:rPr>
        <w:t>şi</w:t>
      </w:r>
      <w:proofErr w:type="spellEnd"/>
      <w:r w:rsidRPr="00DD700E">
        <w:rPr>
          <w:rFonts w:ascii="Palatino Linotype" w:hAnsi="Palatino Linotype"/>
        </w:rPr>
        <w:t xml:space="preserve"> sub </w:t>
      </w:r>
      <w:proofErr w:type="spellStart"/>
      <w:r w:rsidRPr="00DD700E">
        <w:rPr>
          <w:rFonts w:ascii="Palatino Linotype" w:hAnsi="Palatino Linotype"/>
        </w:rPr>
        <w:t>sancţiunile</w:t>
      </w:r>
      <w:proofErr w:type="spellEnd"/>
      <w:r w:rsidRPr="00DD700E">
        <w:rPr>
          <w:rFonts w:ascii="Palatino Linotype" w:hAnsi="Palatino Linotype"/>
        </w:rPr>
        <w:t xml:space="preserve"> </w:t>
      </w:r>
      <w:proofErr w:type="spellStart"/>
      <w:r w:rsidRPr="00DD700E">
        <w:rPr>
          <w:rFonts w:ascii="Palatino Linotype" w:hAnsi="Palatino Linotype"/>
        </w:rPr>
        <w:t>aplicabile</w:t>
      </w:r>
      <w:proofErr w:type="spellEnd"/>
      <w:r w:rsidRPr="00DD700E">
        <w:rPr>
          <w:rFonts w:ascii="Palatino Linotype" w:hAnsi="Palatino Linotype"/>
        </w:rPr>
        <w:t xml:space="preserve"> </w:t>
      </w:r>
      <w:proofErr w:type="spellStart"/>
      <w:r w:rsidRPr="00DD700E">
        <w:rPr>
          <w:rFonts w:ascii="Palatino Linotype" w:hAnsi="Palatino Linotype"/>
        </w:rPr>
        <w:t>faptei</w:t>
      </w:r>
      <w:proofErr w:type="spellEnd"/>
      <w:r w:rsidRPr="00DD700E">
        <w:rPr>
          <w:rFonts w:ascii="Palatino Linotype" w:hAnsi="Palatino Linotype"/>
        </w:rPr>
        <w:t xml:space="preserve"> de </w:t>
      </w:r>
      <w:proofErr w:type="spellStart"/>
      <w:r w:rsidRPr="00DD700E">
        <w:rPr>
          <w:rFonts w:ascii="Palatino Linotype" w:hAnsi="Palatino Linotype"/>
        </w:rPr>
        <w:t>fals</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acte</w:t>
      </w:r>
      <w:proofErr w:type="spellEnd"/>
      <w:r w:rsidRPr="00DD700E">
        <w:rPr>
          <w:rFonts w:ascii="Palatino Linotype" w:hAnsi="Palatino Linotype"/>
        </w:rPr>
        <w:t xml:space="preserve"> </w:t>
      </w:r>
      <w:proofErr w:type="spellStart"/>
      <w:r w:rsidRPr="00DD700E">
        <w:rPr>
          <w:rFonts w:ascii="Palatino Linotype" w:hAnsi="Palatino Linotype"/>
        </w:rPr>
        <w:t>publice</w:t>
      </w:r>
      <w:proofErr w:type="spellEnd"/>
      <w:r w:rsidRPr="00DD700E">
        <w:rPr>
          <w:rFonts w:ascii="Palatino Linotype" w:hAnsi="Palatino Linotype"/>
        </w:rPr>
        <w:t>,</w:t>
      </w:r>
      <w:r w:rsidRPr="00DD700E">
        <w:rPr>
          <w:rFonts w:ascii="Palatino Linotype" w:hAnsi="Palatino Linotype"/>
          <w:spacing w:val="-1"/>
        </w:rPr>
        <w:t xml:space="preserve"> </w:t>
      </w:r>
      <w:proofErr w:type="spellStart"/>
      <w:r w:rsidRPr="00DD700E">
        <w:rPr>
          <w:rFonts w:ascii="Palatino Linotype" w:hAnsi="Palatino Linotype"/>
          <w:spacing w:val="-1"/>
        </w:rPr>
        <w:t>că</w:t>
      </w:r>
      <w:proofErr w:type="spellEnd"/>
      <w:r w:rsidRPr="00DD700E">
        <w:rPr>
          <w:rFonts w:ascii="Palatino Linotype" w:hAnsi="Palatino Linotype"/>
        </w:rPr>
        <w:t xml:space="preserve"> nu </w:t>
      </w:r>
      <w:proofErr w:type="spellStart"/>
      <w:r w:rsidRPr="00DD700E">
        <w:rPr>
          <w:rFonts w:ascii="Palatino Linotype" w:hAnsi="Palatino Linotype"/>
        </w:rPr>
        <w:t>mă</w:t>
      </w:r>
      <w:proofErr w:type="spellEnd"/>
      <w:r w:rsidRPr="00DD700E">
        <w:rPr>
          <w:rFonts w:ascii="Palatino Linotype" w:hAnsi="Palatino Linotype"/>
        </w:rPr>
        <w:t xml:space="preserve"> </w:t>
      </w:r>
      <w:proofErr w:type="spellStart"/>
      <w:r w:rsidRPr="00DD700E">
        <w:rPr>
          <w:rFonts w:ascii="Palatino Linotype" w:hAnsi="Palatino Linotype"/>
        </w:rPr>
        <w:t>aflu</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situaţi</w:t>
      </w:r>
      <w:r>
        <w:rPr>
          <w:rFonts w:ascii="Palatino Linotype" w:hAnsi="Palatino Linotype"/>
        </w:rPr>
        <w:t>a</w:t>
      </w:r>
      <w:proofErr w:type="spellEnd"/>
      <w:r w:rsidRPr="00DD700E">
        <w:rPr>
          <w:rFonts w:ascii="Palatino Linotype" w:hAnsi="Palatino Linotype"/>
        </w:rPr>
        <w:t xml:space="preserve"> </w:t>
      </w:r>
      <w:proofErr w:type="spellStart"/>
      <w:r w:rsidRPr="00DD700E">
        <w:rPr>
          <w:rFonts w:ascii="Palatino Linotype" w:hAnsi="Palatino Linotype"/>
        </w:rPr>
        <w:t>prevăzut</w:t>
      </w:r>
      <w:r>
        <w:rPr>
          <w:rFonts w:ascii="Palatino Linotype" w:hAnsi="Palatino Linotype"/>
        </w:rPr>
        <w:t>ă</w:t>
      </w:r>
      <w:proofErr w:type="spellEnd"/>
      <w:r w:rsidRPr="00DD700E">
        <w:rPr>
          <w:rFonts w:ascii="Palatino Linotype" w:hAnsi="Palatino Linotype"/>
        </w:rPr>
        <w:t xml:space="preserve"> de </w:t>
      </w:r>
      <w:proofErr w:type="spellStart"/>
      <w:r w:rsidRPr="00DD700E">
        <w:rPr>
          <w:rFonts w:ascii="Palatino Linotype" w:hAnsi="Palatino Linotype"/>
        </w:rPr>
        <w:t>dispozițiile</w:t>
      </w:r>
      <w:proofErr w:type="spellEnd"/>
      <w:r w:rsidRPr="00DD700E">
        <w:rPr>
          <w:rFonts w:ascii="Palatino Linotype" w:hAnsi="Palatino Linotype"/>
        </w:rPr>
        <w:t xml:space="preserve"> </w:t>
      </w:r>
      <w:r w:rsidR="007A4060" w:rsidRPr="00DD700E">
        <w:rPr>
          <w:rFonts w:ascii="Palatino Linotype" w:hAnsi="Palatino Linotype"/>
          <w:b/>
        </w:rPr>
        <w:t>art. 165</w:t>
      </w:r>
      <w:r w:rsidR="007A4060" w:rsidRPr="00DD700E">
        <w:rPr>
          <w:rFonts w:ascii="Palatino Linotype" w:hAnsi="Palatino Linotype"/>
        </w:rPr>
        <w:t xml:space="preserve"> din </w:t>
      </w:r>
      <w:proofErr w:type="spellStart"/>
      <w:r w:rsidR="007A4060" w:rsidRPr="00DD700E">
        <w:rPr>
          <w:rFonts w:ascii="Palatino Linotype" w:hAnsi="Palatino Linotype"/>
          <w:b/>
        </w:rPr>
        <w:t>Legea</w:t>
      </w:r>
      <w:proofErr w:type="spellEnd"/>
      <w:r w:rsidR="007A4060" w:rsidRPr="00DD700E">
        <w:rPr>
          <w:rFonts w:ascii="Palatino Linotype" w:hAnsi="Palatino Linotype"/>
          <w:b/>
        </w:rPr>
        <w:t xml:space="preserve"> 98/2016</w:t>
      </w:r>
      <w:r>
        <w:rPr>
          <w:rFonts w:ascii="Palatino Linotype" w:hAnsi="Palatino Linotype"/>
        </w:rPr>
        <w:t>.</w:t>
      </w:r>
    </w:p>
    <w:p w14:paraId="04BE012E" w14:textId="77777777" w:rsidR="007A4060" w:rsidRPr="00DD700E" w:rsidRDefault="007A4060" w:rsidP="00CF0494">
      <w:pPr>
        <w:jc w:val="both"/>
        <w:rPr>
          <w:rFonts w:ascii="Palatino Linotype" w:hAnsi="Palatino Linotype"/>
        </w:rPr>
      </w:pPr>
      <w:r w:rsidRPr="00DD700E">
        <w:rPr>
          <w:rFonts w:ascii="Palatino Linotype" w:hAnsi="Palatino Linotype"/>
          <w:b/>
          <w:bCs/>
          <w:color w:val="000000"/>
        </w:rPr>
        <w:t>   </w:t>
      </w:r>
      <w:r w:rsidR="00CF0494">
        <w:rPr>
          <w:rFonts w:ascii="Palatino Linotype" w:hAnsi="Palatino Linotype"/>
          <w:b/>
          <w:bCs/>
          <w:color w:val="000000"/>
        </w:rPr>
        <w:t xml:space="preserve">     </w:t>
      </w:r>
      <w:proofErr w:type="spellStart"/>
      <w:r w:rsidRPr="00DD700E">
        <w:rPr>
          <w:rFonts w:ascii="Palatino Linotype" w:hAnsi="Palatino Linotype"/>
        </w:rPr>
        <w:t>Subsemnatul</w:t>
      </w:r>
      <w:proofErr w:type="spellEnd"/>
      <w:r w:rsidRPr="00DD700E">
        <w:rPr>
          <w:rFonts w:ascii="Palatino Linotype" w:hAnsi="Palatino Linotype"/>
        </w:rPr>
        <w:t xml:space="preserve"> </w:t>
      </w:r>
      <w:proofErr w:type="spellStart"/>
      <w:r w:rsidRPr="00DD700E">
        <w:rPr>
          <w:rFonts w:ascii="Palatino Linotype" w:hAnsi="Palatino Linotype"/>
        </w:rPr>
        <w:t>declar</w:t>
      </w:r>
      <w:proofErr w:type="spellEnd"/>
      <w:r w:rsidRPr="00DD700E">
        <w:rPr>
          <w:rFonts w:ascii="Palatino Linotype" w:hAnsi="Palatino Linotype"/>
        </w:rPr>
        <w:t xml:space="preserve"> </w:t>
      </w:r>
      <w:proofErr w:type="spellStart"/>
      <w:r w:rsidRPr="00DD700E">
        <w:rPr>
          <w:rFonts w:ascii="Palatino Linotype" w:hAnsi="Palatino Linotype"/>
        </w:rPr>
        <w:t>că</w:t>
      </w:r>
      <w:proofErr w:type="spellEnd"/>
      <w:r w:rsidRPr="00DD700E">
        <w:rPr>
          <w:rFonts w:ascii="Palatino Linotype" w:hAnsi="Palatino Linotype"/>
        </w:rPr>
        <w:t xml:space="preserve"> </w:t>
      </w:r>
      <w:proofErr w:type="spellStart"/>
      <w:r w:rsidRPr="00DD700E">
        <w:rPr>
          <w:rFonts w:ascii="Palatino Linotype" w:hAnsi="Palatino Linotype"/>
        </w:rPr>
        <w:t>informaţiile</w:t>
      </w:r>
      <w:proofErr w:type="spellEnd"/>
      <w:r w:rsidRPr="00DD700E">
        <w:rPr>
          <w:rFonts w:ascii="Palatino Linotype" w:hAnsi="Palatino Linotype"/>
        </w:rPr>
        <w:t xml:space="preserve"> </w:t>
      </w:r>
      <w:proofErr w:type="spellStart"/>
      <w:r w:rsidRPr="00DD700E">
        <w:rPr>
          <w:rFonts w:ascii="Palatino Linotype" w:hAnsi="Palatino Linotype"/>
        </w:rPr>
        <w:t>furnizate</w:t>
      </w:r>
      <w:proofErr w:type="spellEnd"/>
      <w:r w:rsidRPr="00DD700E">
        <w:rPr>
          <w:rFonts w:ascii="Palatino Linotype" w:hAnsi="Palatino Linotype"/>
        </w:rPr>
        <w:t xml:space="preserve"> </w:t>
      </w:r>
      <w:proofErr w:type="spellStart"/>
      <w:r w:rsidRPr="00DD700E">
        <w:rPr>
          <w:rFonts w:ascii="Palatino Linotype" w:hAnsi="Palatino Linotype"/>
        </w:rPr>
        <w:t>sunt</w:t>
      </w:r>
      <w:proofErr w:type="spellEnd"/>
      <w:r w:rsidRPr="00DD700E">
        <w:rPr>
          <w:rFonts w:ascii="Palatino Linotype" w:hAnsi="Palatino Linotype"/>
        </w:rPr>
        <w:t xml:space="preserve"> complete </w:t>
      </w:r>
      <w:proofErr w:type="spellStart"/>
      <w:r w:rsidRPr="00DD700E">
        <w:rPr>
          <w:rFonts w:ascii="Palatino Linotype" w:hAnsi="Palatino Linotype"/>
        </w:rPr>
        <w:t>şi</w:t>
      </w:r>
      <w:proofErr w:type="spellEnd"/>
      <w:r w:rsidRPr="00DD700E">
        <w:rPr>
          <w:rFonts w:ascii="Palatino Linotype" w:hAnsi="Palatino Linotype"/>
        </w:rPr>
        <w:t xml:space="preserve"> </w:t>
      </w:r>
      <w:proofErr w:type="spellStart"/>
      <w:r w:rsidRPr="00DD700E">
        <w:rPr>
          <w:rFonts w:ascii="Palatino Linotype" w:hAnsi="Palatino Linotype"/>
        </w:rPr>
        <w:t>corecte</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fiecare</w:t>
      </w:r>
      <w:proofErr w:type="spellEnd"/>
      <w:r w:rsidRPr="00DD700E">
        <w:rPr>
          <w:rFonts w:ascii="Palatino Linotype" w:hAnsi="Palatino Linotype"/>
        </w:rPr>
        <w:t xml:space="preserve"> </w:t>
      </w:r>
      <w:proofErr w:type="spellStart"/>
      <w:r w:rsidRPr="00DD700E">
        <w:rPr>
          <w:rFonts w:ascii="Palatino Linotype" w:hAnsi="Palatino Linotype"/>
        </w:rPr>
        <w:t>detaliu</w:t>
      </w:r>
      <w:proofErr w:type="spellEnd"/>
      <w:r w:rsidRPr="00DD700E">
        <w:rPr>
          <w:rFonts w:ascii="Palatino Linotype" w:hAnsi="Palatino Linotype"/>
        </w:rPr>
        <w:t xml:space="preserve"> </w:t>
      </w:r>
      <w:proofErr w:type="spellStart"/>
      <w:r w:rsidRPr="00DD700E">
        <w:rPr>
          <w:rFonts w:ascii="Palatino Linotype" w:hAnsi="Palatino Linotype"/>
        </w:rPr>
        <w:t>şi</w:t>
      </w:r>
      <w:proofErr w:type="spellEnd"/>
      <w:r w:rsidRPr="00DD700E">
        <w:rPr>
          <w:rFonts w:ascii="Palatino Linotype" w:hAnsi="Palatino Linotype"/>
        </w:rPr>
        <w:t xml:space="preserve"> </w:t>
      </w:r>
      <w:proofErr w:type="spellStart"/>
      <w:r w:rsidRPr="00DD700E">
        <w:rPr>
          <w:rFonts w:ascii="Palatino Linotype" w:hAnsi="Palatino Linotype"/>
        </w:rPr>
        <w:t>înţeleg</w:t>
      </w:r>
      <w:proofErr w:type="spellEnd"/>
      <w:r w:rsidRPr="00DD700E">
        <w:rPr>
          <w:rFonts w:ascii="Palatino Linotype" w:hAnsi="Palatino Linotype"/>
        </w:rPr>
        <w:t xml:space="preserve"> ca</w:t>
      </w:r>
      <w:r w:rsidR="00CF0494">
        <w:rPr>
          <w:rFonts w:ascii="Palatino Linotype" w:hAnsi="Palatino Linotype"/>
        </w:rPr>
        <w:t xml:space="preserve"> </w:t>
      </w:r>
      <w:proofErr w:type="spellStart"/>
      <w:r w:rsidRPr="00DD700E">
        <w:rPr>
          <w:rFonts w:ascii="Palatino Linotype" w:hAnsi="Palatino Linotype"/>
        </w:rPr>
        <w:t>autoritatea</w:t>
      </w:r>
      <w:proofErr w:type="spellEnd"/>
      <w:r w:rsidRPr="00DD700E">
        <w:rPr>
          <w:rFonts w:ascii="Palatino Linotype" w:hAnsi="Palatino Linotype"/>
        </w:rPr>
        <w:t xml:space="preserve"> </w:t>
      </w:r>
      <w:proofErr w:type="spellStart"/>
      <w:r w:rsidRPr="00DD700E">
        <w:rPr>
          <w:rFonts w:ascii="Palatino Linotype" w:hAnsi="Palatino Linotype"/>
        </w:rPr>
        <w:t>contractantă</w:t>
      </w:r>
      <w:proofErr w:type="spellEnd"/>
      <w:r w:rsidRPr="00DD700E">
        <w:rPr>
          <w:rFonts w:ascii="Palatino Linotype" w:hAnsi="Palatino Linotype"/>
        </w:rPr>
        <w:t xml:space="preserve"> are </w:t>
      </w:r>
      <w:proofErr w:type="spellStart"/>
      <w:r w:rsidRPr="00DD700E">
        <w:rPr>
          <w:rFonts w:ascii="Palatino Linotype" w:hAnsi="Palatino Linotype"/>
        </w:rPr>
        <w:t>dreptul</w:t>
      </w:r>
      <w:proofErr w:type="spellEnd"/>
      <w:r w:rsidRPr="00DD700E">
        <w:rPr>
          <w:rFonts w:ascii="Palatino Linotype" w:hAnsi="Palatino Linotype"/>
        </w:rPr>
        <w:t xml:space="preserve"> de a </w:t>
      </w:r>
      <w:proofErr w:type="spellStart"/>
      <w:r w:rsidRPr="00DD700E">
        <w:rPr>
          <w:rFonts w:ascii="Palatino Linotype" w:hAnsi="Palatino Linotype"/>
        </w:rPr>
        <w:t>solicita</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scopul</w:t>
      </w:r>
      <w:proofErr w:type="spellEnd"/>
      <w:r w:rsidRPr="00DD700E">
        <w:rPr>
          <w:rFonts w:ascii="Palatino Linotype" w:hAnsi="Palatino Linotype"/>
        </w:rPr>
        <w:t xml:space="preserve"> </w:t>
      </w:r>
      <w:proofErr w:type="spellStart"/>
      <w:r w:rsidRPr="00DD700E">
        <w:rPr>
          <w:rFonts w:ascii="Palatino Linotype" w:hAnsi="Palatino Linotype"/>
        </w:rPr>
        <w:t>verificării</w:t>
      </w:r>
      <w:proofErr w:type="spellEnd"/>
      <w:r w:rsidRPr="00DD700E">
        <w:rPr>
          <w:rFonts w:ascii="Palatino Linotype" w:hAnsi="Palatino Linotype"/>
        </w:rPr>
        <w:t xml:space="preserve"> </w:t>
      </w:r>
      <w:proofErr w:type="spellStart"/>
      <w:r w:rsidRPr="00DD700E">
        <w:rPr>
          <w:rFonts w:ascii="Palatino Linotype" w:hAnsi="Palatino Linotype"/>
        </w:rPr>
        <w:t>şi</w:t>
      </w:r>
      <w:proofErr w:type="spellEnd"/>
      <w:r w:rsidRPr="00DD700E">
        <w:rPr>
          <w:rFonts w:ascii="Palatino Linotype" w:hAnsi="Palatino Linotype"/>
        </w:rPr>
        <w:t xml:space="preserve"> </w:t>
      </w:r>
      <w:proofErr w:type="spellStart"/>
      <w:r w:rsidRPr="00DD700E">
        <w:rPr>
          <w:rFonts w:ascii="Palatino Linotype" w:hAnsi="Palatino Linotype"/>
        </w:rPr>
        <w:t>confirmării</w:t>
      </w:r>
      <w:proofErr w:type="spellEnd"/>
      <w:r w:rsidRPr="00DD700E">
        <w:rPr>
          <w:rFonts w:ascii="Palatino Linotype" w:hAnsi="Palatino Linotype"/>
        </w:rPr>
        <w:t xml:space="preserve"> </w:t>
      </w:r>
      <w:proofErr w:type="spellStart"/>
      <w:r w:rsidRPr="00DD700E">
        <w:rPr>
          <w:rFonts w:ascii="Palatino Linotype" w:hAnsi="Palatino Linotype"/>
        </w:rPr>
        <w:t>declaraţiilor</w:t>
      </w:r>
      <w:proofErr w:type="spellEnd"/>
      <w:r w:rsidRPr="00DD700E">
        <w:rPr>
          <w:rFonts w:ascii="Palatino Linotype" w:hAnsi="Palatino Linotype"/>
        </w:rPr>
        <w:t xml:space="preserve">, </w:t>
      </w:r>
      <w:proofErr w:type="spellStart"/>
      <w:r w:rsidRPr="00DD700E">
        <w:rPr>
          <w:rFonts w:ascii="Palatino Linotype" w:hAnsi="Palatino Linotype"/>
        </w:rPr>
        <w:t>orice</w:t>
      </w:r>
      <w:proofErr w:type="spellEnd"/>
      <w:r w:rsidRPr="00DD700E">
        <w:rPr>
          <w:rFonts w:ascii="Palatino Linotype" w:hAnsi="Palatino Linotype"/>
        </w:rPr>
        <w:t xml:space="preserve"> </w:t>
      </w:r>
      <w:proofErr w:type="spellStart"/>
      <w:r w:rsidRPr="00DD700E">
        <w:rPr>
          <w:rFonts w:ascii="Palatino Linotype" w:hAnsi="Palatino Linotype"/>
        </w:rPr>
        <w:t>documente</w:t>
      </w:r>
      <w:proofErr w:type="spellEnd"/>
      <w:r w:rsidRPr="00DD700E">
        <w:rPr>
          <w:rFonts w:ascii="Palatino Linotype" w:hAnsi="Palatino Linotype"/>
        </w:rPr>
        <w:t xml:space="preserve"> </w:t>
      </w:r>
      <w:proofErr w:type="spellStart"/>
      <w:r w:rsidRPr="00DD700E">
        <w:rPr>
          <w:rFonts w:ascii="Palatino Linotype" w:hAnsi="Palatino Linotype"/>
        </w:rPr>
        <w:t>doveditoare</w:t>
      </w:r>
      <w:proofErr w:type="spellEnd"/>
      <w:r w:rsidRPr="00DD700E">
        <w:rPr>
          <w:rFonts w:ascii="Palatino Linotype" w:hAnsi="Palatino Linotype"/>
        </w:rPr>
        <w:t xml:space="preserve"> de care </w:t>
      </w:r>
      <w:proofErr w:type="spellStart"/>
      <w:r w:rsidRPr="00DD700E">
        <w:rPr>
          <w:rFonts w:ascii="Palatino Linotype" w:hAnsi="Palatino Linotype"/>
        </w:rPr>
        <w:t>dispun</w:t>
      </w:r>
      <w:proofErr w:type="spellEnd"/>
      <w:r w:rsidRPr="00DD700E">
        <w:rPr>
          <w:rFonts w:ascii="Palatino Linotype" w:hAnsi="Palatino Linotype"/>
        </w:rPr>
        <w:t>.</w:t>
      </w:r>
    </w:p>
    <w:p w14:paraId="083FF138" w14:textId="77777777" w:rsidR="007A4060" w:rsidRPr="00DD700E" w:rsidRDefault="007A4060" w:rsidP="00CF0494">
      <w:pPr>
        <w:shd w:val="clear" w:color="auto" w:fill="FFFFFF"/>
        <w:ind w:right="10" w:firstLine="360"/>
        <w:jc w:val="both"/>
        <w:rPr>
          <w:rFonts w:ascii="Palatino Linotype" w:hAnsi="Palatino Linotype"/>
        </w:rPr>
      </w:pPr>
      <w:proofErr w:type="spellStart"/>
      <w:r w:rsidRPr="00DD700E">
        <w:rPr>
          <w:rFonts w:ascii="Palatino Linotype" w:hAnsi="Palatino Linotype"/>
        </w:rPr>
        <w:t>Înţeleg</w:t>
      </w:r>
      <w:proofErr w:type="spellEnd"/>
      <w:r w:rsidRPr="00DD700E">
        <w:rPr>
          <w:rFonts w:ascii="Palatino Linotype" w:hAnsi="Palatino Linotype"/>
        </w:rPr>
        <w:t xml:space="preserve"> ca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cazul</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care </w:t>
      </w:r>
      <w:proofErr w:type="spellStart"/>
      <w:r w:rsidRPr="00DD700E">
        <w:rPr>
          <w:rFonts w:ascii="Palatino Linotype" w:hAnsi="Palatino Linotype"/>
        </w:rPr>
        <w:t>această</w:t>
      </w:r>
      <w:proofErr w:type="spellEnd"/>
      <w:r w:rsidRPr="00DD700E">
        <w:rPr>
          <w:rFonts w:ascii="Palatino Linotype" w:hAnsi="Palatino Linotype"/>
        </w:rPr>
        <w:t xml:space="preserve"> </w:t>
      </w:r>
      <w:proofErr w:type="spellStart"/>
      <w:r w:rsidRPr="00DD700E">
        <w:rPr>
          <w:rFonts w:ascii="Palatino Linotype" w:hAnsi="Palatino Linotype"/>
        </w:rPr>
        <w:t>declaraţie</w:t>
      </w:r>
      <w:proofErr w:type="spellEnd"/>
      <w:r w:rsidRPr="00DD700E">
        <w:rPr>
          <w:rFonts w:ascii="Palatino Linotype" w:hAnsi="Palatino Linotype"/>
        </w:rPr>
        <w:t xml:space="preserve"> nu </w:t>
      </w:r>
      <w:proofErr w:type="spellStart"/>
      <w:proofErr w:type="gramStart"/>
      <w:r w:rsidRPr="00DD700E">
        <w:rPr>
          <w:rFonts w:ascii="Palatino Linotype" w:hAnsi="Palatino Linotype"/>
        </w:rPr>
        <w:t>este</w:t>
      </w:r>
      <w:proofErr w:type="spellEnd"/>
      <w:proofErr w:type="gramEnd"/>
      <w:r w:rsidRPr="00DD700E">
        <w:rPr>
          <w:rFonts w:ascii="Palatino Linotype" w:hAnsi="Palatino Linotype"/>
        </w:rPr>
        <w:t xml:space="preserve"> </w:t>
      </w:r>
      <w:proofErr w:type="spellStart"/>
      <w:r w:rsidRPr="00DD700E">
        <w:rPr>
          <w:rFonts w:ascii="Palatino Linotype" w:hAnsi="Palatino Linotype"/>
        </w:rPr>
        <w:t>conformă</w:t>
      </w:r>
      <w:proofErr w:type="spellEnd"/>
      <w:r w:rsidRPr="00DD700E">
        <w:rPr>
          <w:rFonts w:ascii="Palatino Linotype" w:hAnsi="Palatino Linotype"/>
        </w:rPr>
        <w:t xml:space="preserve"> cu </w:t>
      </w:r>
      <w:proofErr w:type="spellStart"/>
      <w:r w:rsidRPr="00DD700E">
        <w:rPr>
          <w:rFonts w:ascii="Palatino Linotype" w:hAnsi="Palatino Linotype"/>
        </w:rPr>
        <w:t>realitatea</w:t>
      </w:r>
      <w:proofErr w:type="spellEnd"/>
      <w:r w:rsidRPr="00DD700E">
        <w:rPr>
          <w:rFonts w:ascii="Palatino Linotype" w:hAnsi="Palatino Linotype"/>
        </w:rPr>
        <w:t xml:space="preserve"> </w:t>
      </w:r>
      <w:proofErr w:type="spellStart"/>
      <w:r w:rsidRPr="00DD700E">
        <w:rPr>
          <w:rFonts w:ascii="Palatino Linotype" w:hAnsi="Palatino Linotype"/>
        </w:rPr>
        <w:t>sunt</w:t>
      </w:r>
      <w:proofErr w:type="spellEnd"/>
      <w:r w:rsidRPr="00DD700E">
        <w:rPr>
          <w:rFonts w:ascii="Palatino Linotype" w:hAnsi="Palatino Linotype"/>
        </w:rPr>
        <w:t xml:space="preserve"> </w:t>
      </w:r>
      <w:proofErr w:type="spellStart"/>
      <w:r w:rsidRPr="00DD700E">
        <w:rPr>
          <w:rFonts w:ascii="Palatino Linotype" w:hAnsi="Palatino Linotype"/>
        </w:rPr>
        <w:t>pasibil</w:t>
      </w:r>
      <w:proofErr w:type="spellEnd"/>
      <w:r w:rsidRPr="00DD700E">
        <w:rPr>
          <w:rFonts w:ascii="Palatino Linotype" w:hAnsi="Palatino Linotype"/>
        </w:rPr>
        <w:t xml:space="preserve"> de </w:t>
      </w:r>
      <w:proofErr w:type="spellStart"/>
      <w:r w:rsidRPr="00DD700E">
        <w:rPr>
          <w:rFonts w:ascii="Palatino Linotype" w:hAnsi="Palatino Linotype"/>
        </w:rPr>
        <w:t>încălcarea</w:t>
      </w:r>
      <w:proofErr w:type="spellEnd"/>
      <w:r w:rsidRPr="00DD700E">
        <w:rPr>
          <w:rFonts w:ascii="Palatino Linotype" w:hAnsi="Palatino Linotype"/>
        </w:rPr>
        <w:t xml:space="preserve"> </w:t>
      </w:r>
      <w:proofErr w:type="spellStart"/>
      <w:r w:rsidRPr="00DD700E">
        <w:rPr>
          <w:rFonts w:ascii="Palatino Linotype" w:hAnsi="Palatino Linotype"/>
        </w:rPr>
        <w:t>prevederilor</w:t>
      </w:r>
      <w:proofErr w:type="spellEnd"/>
      <w:r w:rsidRPr="00DD700E">
        <w:rPr>
          <w:rFonts w:ascii="Palatino Linotype" w:hAnsi="Palatino Linotype"/>
        </w:rPr>
        <w:t xml:space="preserve"> </w:t>
      </w:r>
      <w:proofErr w:type="spellStart"/>
      <w:r w:rsidRPr="00DD700E">
        <w:rPr>
          <w:rFonts w:ascii="Palatino Linotype" w:hAnsi="Palatino Linotype"/>
        </w:rPr>
        <w:t>legislaţiei</w:t>
      </w:r>
      <w:proofErr w:type="spellEnd"/>
      <w:r w:rsidRPr="00DD700E">
        <w:rPr>
          <w:rFonts w:ascii="Palatino Linotype" w:hAnsi="Palatino Linotype"/>
        </w:rPr>
        <w:t xml:space="preserve"> </w:t>
      </w:r>
      <w:proofErr w:type="spellStart"/>
      <w:r w:rsidRPr="00DD700E">
        <w:rPr>
          <w:rFonts w:ascii="Palatino Linotype" w:hAnsi="Palatino Linotype"/>
        </w:rPr>
        <w:t>penale</w:t>
      </w:r>
      <w:proofErr w:type="spellEnd"/>
      <w:r w:rsidRPr="00DD700E">
        <w:rPr>
          <w:rFonts w:ascii="Palatino Linotype" w:hAnsi="Palatino Linotype"/>
        </w:rPr>
        <w:t xml:space="preserve"> </w:t>
      </w:r>
      <w:proofErr w:type="spellStart"/>
      <w:r w:rsidRPr="00DD700E">
        <w:rPr>
          <w:rFonts w:ascii="Palatino Linotype" w:hAnsi="Palatino Linotype"/>
        </w:rPr>
        <w:t>privind</w:t>
      </w:r>
      <w:proofErr w:type="spellEnd"/>
      <w:r w:rsidRPr="00DD700E">
        <w:rPr>
          <w:rFonts w:ascii="Palatino Linotype" w:hAnsi="Palatino Linotype"/>
        </w:rPr>
        <w:t xml:space="preserve"> </w:t>
      </w:r>
      <w:proofErr w:type="spellStart"/>
      <w:r w:rsidRPr="00DD700E">
        <w:rPr>
          <w:rFonts w:ascii="Palatino Linotype" w:hAnsi="Palatino Linotype"/>
        </w:rPr>
        <w:t>falsul</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declaraţii</w:t>
      </w:r>
      <w:proofErr w:type="spellEnd"/>
      <w:r w:rsidRPr="00DD700E">
        <w:rPr>
          <w:rFonts w:ascii="Palatino Linotype" w:hAnsi="Palatino Linotype"/>
        </w:rPr>
        <w:t>.</w:t>
      </w:r>
    </w:p>
    <w:p w14:paraId="1815AAF7" w14:textId="77777777" w:rsidR="007A4060" w:rsidRPr="00DD700E" w:rsidRDefault="007A4060" w:rsidP="007A4060">
      <w:pPr>
        <w:shd w:val="clear" w:color="auto" w:fill="FFFFFF"/>
        <w:ind w:firstLine="1077"/>
        <w:rPr>
          <w:rFonts w:ascii="Palatino Linotype" w:hAnsi="Palatino Linotype"/>
          <w:spacing w:val="-1"/>
        </w:rPr>
      </w:pPr>
    </w:p>
    <w:p w14:paraId="124C935C" w14:textId="77777777" w:rsidR="007A4060" w:rsidRPr="00DD700E" w:rsidRDefault="007A4060" w:rsidP="007A4060">
      <w:pPr>
        <w:shd w:val="clear" w:color="auto" w:fill="FFFFFF"/>
        <w:ind w:firstLine="1077"/>
        <w:rPr>
          <w:rFonts w:ascii="Palatino Linotype" w:hAnsi="Palatino Linotype"/>
          <w:spacing w:val="-1"/>
        </w:rPr>
      </w:pPr>
    </w:p>
    <w:p w14:paraId="1EBDEACB" w14:textId="77777777" w:rsidR="007A4060" w:rsidRPr="00DD700E" w:rsidRDefault="007A4060" w:rsidP="007A4060">
      <w:pPr>
        <w:shd w:val="clear" w:color="auto" w:fill="FFFFFF"/>
        <w:ind w:firstLine="1077"/>
        <w:rPr>
          <w:rFonts w:ascii="Palatino Linotype" w:hAnsi="Palatino Linotype"/>
          <w:spacing w:val="-1"/>
        </w:rPr>
      </w:pPr>
    </w:p>
    <w:p w14:paraId="76E53453" w14:textId="77777777" w:rsidR="007A4060" w:rsidRDefault="007A4060" w:rsidP="007A4060">
      <w:pPr>
        <w:shd w:val="clear" w:color="auto" w:fill="FFFFFF"/>
        <w:ind w:firstLine="1077"/>
        <w:rPr>
          <w:rFonts w:ascii="Palatino Linotype" w:hAnsi="Palatino Linotype"/>
          <w:spacing w:val="-1"/>
        </w:rPr>
      </w:pPr>
    </w:p>
    <w:p w14:paraId="52155866" w14:textId="77777777" w:rsidR="00312C00" w:rsidRDefault="00312C00" w:rsidP="007A4060">
      <w:pPr>
        <w:shd w:val="clear" w:color="auto" w:fill="FFFFFF"/>
        <w:ind w:firstLine="1077"/>
        <w:rPr>
          <w:rFonts w:ascii="Palatino Linotype" w:hAnsi="Palatino Linotype"/>
          <w:spacing w:val="-1"/>
        </w:rPr>
      </w:pPr>
    </w:p>
    <w:p w14:paraId="17ED31D3" w14:textId="77777777" w:rsidR="00312C00" w:rsidRDefault="00312C00" w:rsidP="007A4060">
      <w:pPr>
        <w:shd w:val="clear" w:color="auto" w:fill="FFFFFF"/>
        <w:ind w:firstLine="1077"/>
        <w:rPr>
          <w:rFonts w:ascii="Palatino Linotype" w:hAnsi="Palatino Linotype"/>
          <w:spacing w:val="-1"/>
        </w:rPr>
      </w:pPr>
    </w:p>
    <w:p w14:paraId="019D2D4B" w14:textId="77777777" w:rsidR="00312C00" w:rsidRDefault="00312C00" w:rsidP="007A4060">
      <w:pPr>
        <w:shd w:val="clear" w:color="auto" w:fill="FFFFFF"/>
        <w:ind w:firstLine="1077"/>
        <w:rPr>
          <w:rFonts w:ascii="Palatino Linotype" w:hAnsi="Palatino Linotype"/>
          <w:spacing w:val="-1"/>
        </w:rPr>
      </w:pPr>
    </w:p>
    <w:p w14:paraId="05DF4E39" w14:textId="77777777" w:rsidR="00C304A5" w:rsidRDefault="00C304A5" w:rsidP="007A4060">
      <w:pPr>
        <w:shd w:val="clear" w:color="auto" w:fill="FFFFFF"/>
        <w:ind w:firstLine="1077"/>
        <w:rPr>
          <w:rFonts w:ascii="Palatino Linotype" w:hAnsi="Palatino Linotype"/>
          <w:spacing w:val="-1"/>
        </w:rPr>
      </w:pPr>
    </w:p>
    <w:p w14:paraId="62C8881E" w14:textId="77777777" w:rsidR="00C304A5" w:rsidRDefault="00C304A5" w:rsidP="007A4060">
      <w:pPr>
        <w:shd w:val="clear" w:color="auto" w:fill="FFFFFF"/>
        <w:ind w:firstLine="1077"/>
        <w:rPr>
          <w:rFonts w:ascii="Palatino Linotype" w:hAnsi="Palatino Linotype"/>
          <w:spacing w:val="-1"/>
        </w:rPr>
      </w:pPr>
    </w:p>
    <w:p w14:paraId="421AE111" w14:textId="77777777" w:rsidR="00C304A5" w:rsidRDefault="00C304A5" w:rsidP="007A4060">
      <w:pPr>
        <w:shd w:val="clear" w:color="auto" w:fill="FFFFFF"/>
        <w:ind w:firstLine="1077"/>
        <w:rPr>
          <w:rFonts w:ascii="Palatino Linotype" w:hAnsi="Palatino Linotype"/>
          <w:spacing w:val="-1"/>
        </w:rPr>
      </w:pPr>
    </w:p>
    <w:p w14:paraId="1C390E90" w14:textId="77777777" w:rsidR="00C304A5" w:rsidRDefault="00C304A5" w:rsidP="007A4060">
      <w:pPr>
        <w:shd w:val="clear" w:color="auto" w:fill="FFFFFF"/>
        <w:ind w:firstLine="1077"/>
        <w:rPr>
          <w:rFonts w:ascii="Palatino Linotype" w:hAnsi="Palatino Linotype"/>
          <w:spacing w:val="-1"/>
        </w:rPr>
      </w:pPr>
    </w:p>
    <w:p w14:paraId="53F0656E" w14:textId="77777777" w:rsidR="00C304A5" w:rsidRDefault="00C304A5" w:rsidP="007A4060">
      <w:pPr>
        <w:shd w:val="clear" w:color="auto" w:fill="FFFFFF"/>
        <w:ind w:firstLine="1077"/>
        <w:rPr>
          <w:rFonts w:ascii="Palatino Linotype" w:hAnsi="Palatino Linotype"/>
          <w:spacing w:val="-1"/>
        </w:rPr>
      </w:pPr>
    </w:p>
    <w:p w14:paraId="487012DD" w14:textId="77777777" w:rsidR="00C304A5" w:rsidRDefault="00C304A5" w:rsidP="007A4060">
      <w:pPr>
        <w:shd w:val="clear" w:color="auto" w:fill="FFFFFF"/>
        <w:ind w:firstLine="1077"/>
        <w:rPr>
          <w:rFonts w:ascii="Palatino Linotype" w:hAnsi="Palatino Linotype"/>
          <w:spacing w:val="-1"/>
        </w:rPr>
      </w:pPr>
    </w:p>
    <w:p w14:paraId="0E908354" w14:textId="77777777" w:rsidR="00C304A5" w:rsidRDefault="00C304A5" w:rsidP="007A4060">
      <w:pPr>
        <w:shd w:val="clear" w:color="auto" w:fill="FFFFFF"/>
        <w:ind w:firstLine="1077"/>
        <w:rPr>
          <w:rFonts w:ascii="Palatino Linotype" w:hAnsi="Palatino Linotype"/>
          <w:spacing w:val="-1"/>
        </w:rPr>
      </w:pPr>
    </w:p>
    <w:p w14:paraId="590AD53A" w14:textId="77777777" w:rsidR="00C304A5" w:rsidRDefault="00C304A5" w:rsidP="007A4060">
      <w:pPr>
        <w:shd w:val="clear" w:color="auto" w:fill="FFFFFF"/>
        <w:ind w:firstLine="1077"/>
        <w:rPr>
          <w:rFonts w:ascii="Palatino Linotype" w:hAnsi="Palatino Linotype"/>
          <w:spacing w:val="-1"/>
        </w:rPr>
      </w:pPr>
    </w:p>
    <w:p w14:paraId="0FA2F641" w14:textId="77777777" w:rsidR="00C304A5" w:rsidRDefault="00C304A5" w:rsidP="00CE360D">
      <w:pPr>
        <w:shd w:val="clear" w:color="auto" w:fill="FFFFFF"/>
        <w:rPr>
          <w:rFonts w:ascii="Palatino Linotype" w:hAnsi="Palatino Linotype"/>
          <w:spacing w:val="-1"/>
        </w:rPr>
      </w:pPr>
    </w:p>
    <w:p w14:paraId="4D989FB6" w14:textId="77777777" w:rsidR="00C304A5" w:rsidRDefault="00C304A5" w:rsidP="00CE360D">
      <w:pPr>
        <w:shd w:val="clear" w:color="auto" w:fill="FFFFFF"/>
        <w:rPr>
          <w:rFonts w:ascii="Palatino Linotype" w:hAnsi="Palatino Linotype"/>
          <w:spacing w:val="-1"/>
        </w:rPr>
      </w:pPr>
    </w:p>
    <w:p w14:paraId="4F11D735" w14:textId="77777777" w:rsidR="00BF12D4" w:rsidRDefault="00BF12D4" w:rsidP="007A4060">
      <w:pPr>
        <w:shd w:val="clear" w:color="auto" w:fill="FFFFFF"/>
        <w:ind w:firstLine="1077"/>
        <w:rPr>
          <w:rFonts w:ascii="Palatino Linotype" w:hAnsi="Palatino Linotype"/>
          <w:spacing w:val="-1"/>
        </w:rPr>
      </w:pPr>
    </w:p>
    <w:p w14:paraId="7A79E02C" w14:textId="77777777" w:rsidR="00BF12D4" w:rsidRPr="00DD700E" w:rsidRDefault="00BF12D4" w:rsidP="007A4060">
      <w:pPr>
        <w:shd w:val="clear" w:color="auto" w:fill="FFFFFF"/>
        <w:ind w:firstLine="1077"/>
        <w:rPr>
          <w:rFonts w:ascii="Palatino Linotype" w:hAnsi="Palatino Linotype"/>
          <w:spacing w:val="-1"/>
        </w:rPr>
      </w:pPr>
    </w:p>
    <w:p w14:paraId="3099E29C" w14:textId="77777777" w:rsidR="007A4060" w:rsidRPr="00DD700E" w:rsidRDefault="007A4060" w:rsidP="007A4060">
      <w:pPr>
        <w:shd w:val="clear" w:color="auto" w:fill="FFFFFF"/>
        <w:ind w:firstLine="1077"/>
        <w:rPr>
          <w:rFonts w:ascii="Palatino Linotype" w:hAnsi="Palatino Linotype"/>
          <w:spacing w:val="-1"/>
        </w:rPr>
      </w:pPr>
    </w:p>
    <w:p w14:paraId="1A97406F" w14:textId="77777777" w:rsidR="007A4060" w:rsidRDefault="007A4060" w:rsidP="007A4060">
      <w:pPr>
        <w:pStyle w:val="Header"/>
        <w:tabs>
          <w:tab w:val="left" w:pos="720"/>
        </w:tabs>
        <w:jc w:val="right"/>
        <w:rPr>
          <w:rFonts w:ascii="Palatino Linotype" w:hAnsi="Palatino Linotype"/>
          <w:b/>
          <w:u w:val="single"/>
        </w:rPr>
      </w:pPr>
    </w:p>
    <w:p w14:paraId="378F99EC" w14:textId="77777777" w:rsidR="000742DB" w:rsidRDefault="000742DB" w:rsidP="007A4060">
      <w:pPr>
        <w:pStyle w:val="Header"/>
        <w:tabs>
          <w:tab w:val="left" w:pos="720"/>
        </w:tabs>
        <w:jc w:val="right"/>
        <w:rPr>
          <w:rFonts w:ascii="Palatino Linotype" w:hAnsi="Palatino Linotype"/>
          <w:b/>
          <w:u w:val="single"/>
        </w:rPr>
      </w:pPr>
    </w:p>
    <w:p w14:paraId="1B10C409" w14:textId="77777777" w:rsidR="000742DB" w:rsidRDefault="000742DB" w:rsidP="007A4060">
      <w:pPr>
        <w:pStyle w:val="Header"/>
        <w:tabs>
          <w:tab w:val="left" w:pos="720"/>
        </w:tabs>
        <w:jc w:val="right"/>
        <w:rPr>
          <w:rFonts w:ascii="Palatino Linotype" w:hAnsi="Palatino Linotype"/>
          <w:b/>
          <w:u w:val="single"/>
        </w:rPr>
      </w:pPr>
    </w:p>
    <w:p w14:paraId="6D3D43D1" w14:textId="7C91964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625F8BC1"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06815B6F" w14:textId="0873E81D"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00CE360D">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171C3133" w14:textId="77777777" w:rsidR="007A4060" w:rsidRDefault="007A4060" w:rsidP="007A4060">
      <w:pPr>
        <w:jc w:val="center"/>
        <w:rPr>
          <w:rFonts w:ascii="Palatino Linotype" w:hAnsi="Palatino Linotype"/>
          <w:b/>
          <w:bCs/>
          <w:color w:val="000000"/>
        </w:rPr>
      </w:pPr>
    </w:p>
    <w:p w14:paraId="343FB508" w14:textId="77777777" w:rsidR="009C120F" w:rsidRDefault="009C120F" w:rsidP="007A4060">
      <w:pPr>
        <w:jc w:val="center"/>
        <w:rPr>
          <w:rFonts w:ascii="Palatino Linotype" w:hAnsi="Palatino Linotype"/>
          <w:b/>
          <w:bCs/>
          <w:color w:val="000000"/>
        </w:rPr>
      </w:pPr>
    </w:p>
    <w:p w14:paraId="0B10C6C8" w14:textId="77777777" w:rsidR="009C120F" w:rsidRDefault="009C120F" w:rsidP="007A4060">
      <w:pPr>
        <w:jc w:val="center"/>
        <w:rPr>
          <w:rFonts w:ascii="Palatino Linotype" w:hAnsi="Palatino Linotype"/>
          <w:b/>
          <w:bCs/>
          <w:color w:val="000000"/>
        </w:rPr>
      </w:pPr>
    </w:p>
    <w:p w14:paraId="1DA69617" w14:textId="77777777" w:rsidR="009C120F" w:rsidRDefault="009C120F" w:rsidP="007A4060">
      <w:pPr>
        <w:jc w:val="center"/>
        <w:rPr>
          <w:rFonts w:ascii="Palatino Linotype" w:hAnsi="Palatino Linotype"/>
          <w:b/>
          <w:bCs/>
          <w:color w:val="000000"/>
        </w:rPr>
      </w:pPr>
    </w:p>
    <w:p w14:paraId="1AD8A302" w14:textId="77777777" w:rsidR="009C120F" w:rsidRDefault="009C120F" w:rsidP="007A4060">
      <w:pPr>
        <w:jc w:val="center"/>
        <w:rPr>
          <w:rFonts w:ascii="Palatino Linotype" w:hAnsi="Palatino Linotype"/>
          <w:b/>
          <w:bCs/>
          <w:color w:val="000000"/>
        </w:rPr>
      </w:pPr>
    </w:p>
    <w:p w14:paraId="03F2557A" w14:textId="77777777" w:rsidR="009C120F" w:rsidRDefault="009C120F" w:rsidP="007A4060">
      <w:pPr>
        <w:jc w:val="center"/>
        <w:rPr>
          <w:rFonts w:ascii="Palatino Linotype" w:hAnsi="Palatino Linotype"/>
          <w:b/>
          <w:bCs/>
          <w:color w:val="000000"/>
        </w:rPr>
      </w:pPr>
    </w:p>
    <w:p w14:paraId="71EA0433" w14:textId="77777777" w:rsidR="00B57DBC" w:rsidRDefault="00B57DBC" w:rsidP="007A4060">
      <w:pPr>
        <w:jc w:val="center"/>
        <w:rPr>
          <w:rFonts w:ascii="Palatino Linotype" w:hAnsi="Palatino Linotype"/>
          <w:b/>
          <w:bCs/>
          <w:color w:val="000000"/>
        </w:rPr>
      </w:pPr>
    </w:p>
    <w:p w14:paraId="39B01B5A" w14:textId="77777777" w:rsidR="00B57DBC" w:rsidRPr="00DD700E" w:rsidRDefault="00B57DBC" w:rsidP="007A4060">
      <w:pPr>
        <w:jc w:val="center"/>
        <w:rPr>
          <w:rFonts w:ascii="Palatino Linotype" w:hAnsi="Palatino Linotype"/>
          <w:b/>
          <w:bCs/>
          <w:color w:val="000000"/>
        </w:rPr>
      </w:pPr>
    </w:p>
    <w:p w14:paraId="2F98289A" w14:textId="12148773" w:rsidR="007A4060" w:rsidRPr="00312C00" w:rsidRDefault="007A4060" w:rsidP="00312C00">
      <w:pPr>
        <w:shd w:val="clear" w:color="auto" w:fill="FFFFFF"/>
        <w:tabs>
          <w:tab w:val="left" w:leader="dot" w:pos="7704"/>
        </w:tabs>
        <w:jc w:val="right"/>
        <w:rPr>
          <w:rFonts w:ascii="Palatino Linotype" w:hAnsi="Palatino Linotype"/>
          <w:bCs/>
          <w:sz w:val="24"/>
          <w:szCs w:val="24"/>
        </w:rPr>
      </w:pPr>
      <w:r w:rsidRPr="00312C00">
        <w:rPr>
          <w:rFonts w:ascii="Palatino Linotype" w:hAnsi="Palatino Linotype"/>
          <w:bCs/>
          <w:sz w:val="24"/>
          <w:szCs w:val="24"/>
        </w:rPr>
        <w:lastRenderedPageBreak/>
        <w:t xml:space="preserve">                                                                                                                       </w:t>
      </w:r>
      <w:proofErr w:type="spellStart"/>
      <w:r w:rsidRPr="00312C00">
        <w:rPr>
          <w:rFonts w:ascii="Palatino Linotype" w:hAnsi="Palatino Linotype"/>
          <w:bCs/>
          <w:sz w:val="24"/>
          <w:szCs w:val="24"/>
        </w:rPr>
        <w:t>Formular</w:t>
      </w:r>
      <w:proofErr w:type="spellEnd"/>
      <w:r w:rsidRPr="00312C00">
        <w:rPr>
          <w:rFonts w:ascii="Palatino Linotype" w:hAnsi="Palatino Linotype"/>
          <w:bCs/>
          <w:sz w:val="24"/>
          <w:szCs w:val="24"/>
        </w:rPr>
        <w:t xml:space="preserve"> </w:t>
      </w:r>
      <w:proofErr w:type="spellStart"/>
      <w:r w:rsidRPr="00312C00">
        <w:rPr>
          <w:rFonts w:ascii="Palatino Linotype" w:hAnsi="Palatino Linotype"/>
          <w:bCs/>
          <w:sz w:val="24"/>
          <w:szCs w:val="24"/>
        </w:rPr>
        <w:t>nr</w:t>
      </w:r>
      <w:proofErr w:type="spellEnd"/>
      <w:r w:rsidRPr="00312C00">
        <w:rPr>
          <w:rFonts w:ascii="Palatino Linotype" w:hAnsi="Palatino Linotype"/>
          <w:bCs/>
          <w:sz w:val="24"/>
          <w:szCs w:val="24"/>
        </w:rPr>
        <w:t xml:space="preserve">. </w:t>
      </w:r>
      <w:r w:rsidR="005D6058">
        <w:rPr>
          <w:rFonts w:ascii="Palatino Linotype" w:hAnsi="Palatino Linotype"/>
          <w:bCs/>
          <w:sz w:val="24"/>
          <w:szCs w:val="24"/>
        </w:rPr>
        <w:t>4</w:t>
      </w:r>
    </w:p>
    <w:p w14:paraId="02C5E352" w14:textId="77777777" w:rsidR="009C120F" w:rsidRDefault="009C120F" w:rsidP="007A4060">
      <w:pPr>
        <w:shd w:val="clear" w:color="auto" w:fill="FFFFFF"/>
        <w:tabs>
          <w:tab w:val="left" w:leader="dot" w:pos="7704"/>
        </w:tabs>
        <w:jc w:val="both"/>
        <w:rPr>
          <w:rFonts w:ascii="Palatino Linotype" w:hAnsi="Palatino Linotype"/>
          <w:b/>
        </w:rPr>
      </w:pPr>
    </w:p>
    <w:p w14:paraId="409521D5" w14:textId="77777777" w:rsidR="009C120F" w:rsidRPr="00DD700E" w:rsidRDefault="009C120F" w:rsidP="007A4060">
      <w:pPr>
        <w:shd w:val="clear" w:color="auto" w:fill="FFFFFF"/>
        <w:tabs>
          <w:tab w:val="left" w:leader="dot" w:pos="7704"/>
        </w:tabs>
        <w:jc w:val="both"/>
        <w:rPr>
          <w:rFonts w:ascii="Palatino Linotype" w:hAnsi="Palatino Linotype"/>
          <w:b/>
        </w:rPr>
      </w:pPr>
    </w:p>
    <w:p w14:paraId="4B30C66D" w14:textId="77777777" w:rsidR="007A4060" w:rsidRPr="00DD700E" w:rsidRDefault="007A4060" w:rsidP="007A4060">
      <w:pPr>
        <w:shd w:val="clear" w:color="auto" w:fill="FFFFFF"/>
        <w:tabs>
          <w:tab w:val="left" w:leader="dot" w:pos="7704"/>
        </w:tabs>
        <w:jc w:val="center"/>
        <w:rPr>
          <w:rFonts w:ascii="Palatino Linotype" w:hAnsi="Palatino Linotype"/>
          <w:b/>
        </w:rPr>
      </w:pPr>
      <w:r w:rsidRPr="00DD700E">
        <w:rPr>
          <w:rFonts w:ascii="Palatino Linotype" w:hAnsi="Palatino Linotype"/>
          <w:b/>
        </w:rPr>
        <w:t>D E C L A R A Ț I E</w:t>
      </w:r>
    </w:p>
    <w:p w14:paraId="29392D19"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bCs/>
          <w:color w:val="000000"/>
        </w:rPr>
      </w:pPr>
      <w:proofErr w:type="spellStart"/>
      <w:proofErr w:type="gramStart"/>
      <w:r w:rsidRPr="00DD700E">
        <w:rPr>
          <w:rFonts w:ascii="Palatino Linotype" w:hAnsi="Palatino Linotype"/>
          <w:b/>
          <w:bCs/>
          <w:color w:val="000000"/>
        </w:rPr>
        <w:t>privind</w:t>
      </w:r>
      <w:proofErr w:type="spellEnd"/>
      <w:proofErr w:type="gram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neîncadrarea</w:t>
      </w:r>
      <w:proofErr w:type="spell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în</w:t>
      </w:r>
      <w:proofErr w:type="spell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situatiile</w:t>
      </w:r>
      <w:proofErr w:type="spell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prevazute</w:t>
      </w:r>
      <w:proofErr w:type="spellEnd"/>
      <w:r w:rsidRPr="00DD700E">
        <w:rPr>
          <w:rFonts w:ascii="Palatino Linotype" w:hAnsi="Palatino Linotype"/>
          <w:b/>
          <w:bCs/>
          <w:color w:val="000000"/>
        </w:rPr>
        <w:t xml:space="preserve"> la art. 167 din </w:t>
      </w:r>
      <w:proofErr w:type="spellStart"/>
      <w:r w:rsidRPr="00DD700E">
        <w:rPr>
          <w:rFonts w:ascii="Palatino Linotype" w:hAnsi="Palatino Linotype"/>
          <w:b/>
          <w:bCs/>
          <w:color w:val="000000"/>
        </w:rPr>
        <w:t>Legea</w:t>
      </w:r>
      <w:proofErr w:type="spellEnd"/>
      <w:r w:rsidRPr="00DD700E">
        <w:rPr>
          <w:rFonts w:ascii="Palatino Linotype" w:hAnsi="Palatino Linotype"/>
          <w:b/>
          <w:bCs/>
          <w:color w:val="000000"/>
        </w:rPr>
        <w:t xml:space="preserve"> 98/2016</w:t>
      </w:r>
    </w:p>
    <w:p w14:paraId="1183E855"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rPr>
      </w:pPr>
    </w:p>
    <w:p w14:paraId="0C74CCF7" w14:textId="77777777" w:rsidR="00CF0494" w:rsidRDefault="007A4060"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w:t>
      </w:r>
      <w:proofErr w:type="spellStart"/>
      <w:proofErr w:type="gramStart"/>
      <w:r w:rsidRPr="00DD700E">
        <w:rPr>
          <w:rFonts w:ascii="Palatino Linotype" w:hAnsi="Palatino Linotype"/>
        </w:rPr>
        <w:t>Subsemnatul</w:t>
      </w:r>
      <w:proofErr w:type="spellEnd"/>
      <w:r w:rsidRPr="00DD700E">
        <w:rPr>
          <w:rFonts w:ascii="Palatino Linotype" w:hAnsi="Palatino Linotype"/>
        </w:rPr>
        <w:t>, .................................</w:t>
      </w:r>
      <w:proofErr w:type="gramEnd"/>
      <w:r w:rsidRPr="00DD700E">
        <w:rPr>
          <w:rFonts w:ascii="Palatino Linotype" w:hAnsi="Palatino Linotype"/>
        </w:rPr>
        <w:t xml:space="preserve"> </w:t>
      </w:r>
      <w:proofErr w:type="spellStart"/>
      <w:r w:rsidRPr="00DD700E">
        <w:rPr>
          <w:rFonts w:ascii="Palatino Linotype" w:hAnsi="Palatino Linotype"/>
        </w:rPr>
        <w:t>reprezentant</w:t>
      </w:r>
      <w:proofErr w:type="spellEnd"/>
      <w:r w:rsidRPr="00DD700E">
        <w:rPr>
          <w:rFonts w:ascii="Palatino Linotype" w:hAnsi="Palatino Linotype"/>
        </w:rPr>
        <w:t xml:space="preserve"> </w:t>
      </w:r>
      <w:proofErr w:type="spellStart"/>
      <w:r w:rsidRPr="00DD700E">
        <w:rPr>
          <w:rFonts w:ascii="Palatino Linotype" w:hAnsi="Palatino Linotype"/>
        </w:rPr>
        <w:t>împuternicit</w:t>
      </w:r>
      <w:proofErr w:type="spellEnd"/>
      <w:r w:rsidRPr="00DD700E">
        <w:rPr>
          <w:rFonts w:ascii="Palatino Linotype" w:hAnsi="Palatino Linotype"/>
        </w:rPr>
        <w:t xml:space="preserve"> al .......</w:t>
      </w:r>
      <w:r w:rsidR="00B25165">
        <w:rPr>
          <w:rFonts w:ascii="Palatino Linotype" w:hAnsi="Palatino Linotype"/>
        </w:rPr>
        <w:t>.</w:t>
      </w:r>
      <w:r w:rsidR="00CF0494">
        <w:rPr>
          <w:rFonts w:ascii="Palatino Linotype" w:hAnsi="Palatino Linotype"/>
        </w:rPr>
        <w:t>.............</w:t>
      </w:r>
      <w:r w:rsidR="00B25165">
        <w:rPr>
          <w:rFonts w:ascii="Palatino Linotype" w:hAnsi="Palatino Linotype"/>
        </w:rPr>
        <w:t>.................................................</w:t>
      </w:r>
      <w:r w:rsidRPr="00DD700E">
        <w:rPr>
          <w:rFonts w:ascii="Palatino Linotype" w:hAnsi="Palatino Linotype"/>
        </w:rPr>
        <w:t xml:space="preserve">...... </w:t>
      </w:r>
    </w:p>
    <w:p w14:paraId="121D3B42" w14:textId="76133B08" w:rsidR="007A4060" w:rsidRPr="00DD700E" w:rsidRDefault="007A4060" w:rsidP="007A4060">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w:t>
      </w:r>
      <w:proofErr w:type="spellStart"/>
      <w:proofErr w:type="gramStart"/>
      <w:r w:rsidRPr="00DD700E">
        <w:rPr>
          <w:rFonts w:ascii="Palatino Linotype" w:hAnsi="Palatino Linotype"/>
        </w:rPr>
        <w:t>în</w:t>
      </w:r>
      <w:proofErr w:type="spellEnd"/>
      <w:proofErr w:type="gramEnd"/>
      <w:r w:rsidRPr="00DD700E">
        <w:rPr>
          <w:rFonts w:ascii="Palatino Linotype" w:hAnsi="Palatino Linotype"/>
        </w:rPr>
        <w:t xml:space="preserve"> </w:t>
      </w:r>
      <w:proofErr w:type="spellStart"/>
      <w:r w:rsidRPr="00DD700E">
        <w:rPr>
          <w:rFonts w:ascii="Palatino Linotype" w:hAnsi="Palatino Linotype"/>
        </w:rPr>
        <w:t>calitate</w:t>
      </w:r>
      <w:proofErr w:type="spellEnd"/>
      <w:r w:rsidRPr="00DD700E">
        <w:rPr>
          <w:rFonts w:ascii="Palatino Linotype" w:hAnsi="Palatino Linotype"/>
        </w:rPr>
        <w:t xml:space="preserve"> de </w:t>
      </w:r>
      <w:proofErr w:type="spellStart"/>
      <w:r w:rsidRPr="00DD700E">
        <w:rPr>
          <w:rFonts w:ascii="Palatino Linotype" w:hAnsi="Palatino Linotype"/>
        </w:rPr>
        <w:t>ofertant</w:t>
      </w:r>
      <w:proofErr w:type="spellEnd"/>
      <w:r w:rsidRPr="00DD700E">
        <w:rPr>
          <w:rFonts w:ascii="Palatino Linotype" w:hAnsi="Palatino Linotype"/>
        </w:rPr>
        <w:t xml:space="preserve"> la </w:t>
      </w:r>
      <w:proofErr w:type="spellStart"/>
      <w:r w:rsidRPr="00DD700E">
        <w:rPr>
          <w:rFonts w:ascii="Palatino Linotype" w:hAnsi="Palatino Linotype"/>
        </w:rPr>
        <w:t>procedura</w:t>
      </w:r>
      <w:proofErr w:type="spellEnd"/>
      <w:r w:rsidRPr="00DD700E">
        <w:rPr>
          <w:rFonts w:ascii="Palatino Linotype" w:hAnsi="Palatino Linotype"/>
        </w:rPr>
        <w:t xml:space="preserve"> de </w:t>
      </w:r>
      <w:proofErr w:type="spellStart"/>
      <w:r w:rsidRPr="00DD700E">
        <w:rPr>
          <w:rFonts w:ascii="Palatino Linotype" w:hAnsi="Palatino Linotype"/>
        </w:rPr>
        <w:t>achiziție</w:t>
      </w:r>
      <w:proofErr w:type="spellEnd"/>
      <w:r w:rsidRPr="00DD700E">
        <w:rPr>
          <w:rFonts w:ascii="Palatino Linotype" w:hAnsi="Palatino Linotype"/>
        </w:rPr>
        <w:t xml:space="preserve"> </w:t>
      </w:r>
      <w:proofErr w:type="spellStart"/>
      <w:r w:rsidRPr="00DD700E">
        <w:rPr>
          <w:rFonts w:ascii="Palatino Linotype" w:hAnsi="Palatino Linotype"/>
        </w:rPr>
        <w:t>directă</w:t>
      </w:r>
      <w:proofErr w:type="spellEnd"/>
      <w:r w:rsidRPr="00DD700E">
        <w:rPr>
          <w:rFonts w:ascii="Palatino Linotype" w:hAnsi="Palatino Linotype"/>
        </w:rPr>
        <w:t xml:space="preserve"> </w:t>
      </w:r>
      <w:proofErr w:type="spellStart"/>
      <w:r w:rsidRPr="00DD700E">
        <w:rPr>
          <w:rFonts w:ascii="Palatino Linotype" w:hAnsi="Palatino Linotype"/>
        </w:rPr>
        <w:t>privind</w:t>
      </w:r>
      <w:proofErr w:type="spellEnd"/>
      <w:r w:rsidRPr="00DD700E">
        <w:rPr>
          <w:rFonts w:ascii="Palatino Linotype" w:hAnsi="Palatino Linotype"/>
        </w:rPr>
        <w:t xml:space="preserve"> </w:t>
      </w:r>
      <w:proofErr w:type="spellStart"/>
      <w:r w:rsidRPr="00DD700E">
        <w:rPr>
          <w:rFonts w:ascii="Palatino Linotype" w:hAnsi="Palatino Linotype"/>
        </w:rPr>
        <w:t>atribuirea</w:t>
      </w:r>
      <w:proofErr w:type="spellEnd"/>
      <w:r w:rsidRPr="00DD700E">
        <w:rPr>
          <w:rFonts w:ascii="Palatino Linotype" w:hAnsi="Palatino Linotype"/>
        </w:rPr>
        <w:t xml:space="preserve"> </w:t>
      </w:r>
      <w:proofErr w:type="spellStart"/>
      <w:r w:rsidRPr="00DD700E">
        <w:rPr>
          <w:rFonts w:ascii="Palatino Linotype" w:hAnsi="Palatino Linotype"/>
        </w:rPr>
        <w:t>contractului</w:t>
      </w:r>
      <w:proofErr w:type="spellEnd"/>
      <w:r w:rsidR="00305AA3" w:rsidRPr="00305AA3">
        <w:rPr>
          <w:rFonts w:ascii="Palatino Linotype" w:hAnsi="Palatino Linotype"/>
          <w:lang w:val="it-IT"/>
        </w:rPr>
        <w:t xml:space="preserve"> </w:t>
      </w:r>
      <w:r w:rsidR="005238C3" w:rsidRPr="000D1E9B">
        <w:rPr>
          <w:rFonts w:ascii="Palatino Linotype" w:hAnsi="Palatino Linotype"/>
          <w:b/>
        </w:rPr>
        <w:t>de</w:t>
      </w:r>
      <w:r w:rsidR="005238C3" w:rsidRPr="000D1E9B">
        <w:rPr>
          <w:rFonts w:ascii="Palatino Linotype" w:hAnsi="Palatino Linotype"/>
          <w:b/>
          <w:lang w:val="it-IT"/>
        </w:rPr>
        <w:t xml:space="preserve"> </w:t>
      </w:r>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proofErr w:type="spellStart"/>
      <w:r w:rsidR="00FB0409">
        <w:rPr>
          <w:rFonts w:ascii="Palatino Linotype" w:hAnsi="Palatino Linotype" w:cstheme="minorHAnsi"/>
          <w:b/>
          <w:iCs/>
          <w:lang w:bidi="ro-RO"/>
        </w:rPr>
        <w:t>livrare</w:t>
      </w:r>
      <w:proofErr w:type="spellEnd"/>
      <w:r w:rsidR="00FB0409">
        <w:rPr>
          <w:rFonts w:ascii="Palatino Linotype" w:hAnsi="Palatino Linotype" w:cstheme="minorHAnsi"/>
          <w:b/>
          <w:iCs/>
          <w:lang w:bidi="ro-RO"/>
        </w:rPr>
        <w:t xml:space="preserve"> de </w:t>
      </w:r>
      <w:proofErr w:type="spellStart"/>
      <w:r w:rsidR="00FB0409">
        <w:rPr>
          <w:rFonts w:ascii="Palatino Linotype" w:hAnsi="Palatino Linotype" w:cstheme="minorHAnsi"/>
          <w:b/>
          <w:iCs/>
          <w:lang w:bidi="ro-RO"/>
        </w:rPr>
        <w:t>paturi</w:t>
      </w:r>
      <w:proofErr w:type="spellEnd"/>
      <w:r w:rsidR="00FB0409">
        <w:rPr>
          <w:rFonts w:ascii="Palatino Linotype" w:hAnsi="Palatino Linotype" w:cstheme="minorHAnsi"/>
          <w:b/>
          <w:iCs/>
          <w:lang w:bidi="ro-RO"/>
        </w:rPr>
        <w:t xml:space="preserve"> </w:t>
      </w:r>
      <w:proofErr w:type="spellStart"/>
      <w:r w:rsidR="00FB0409">
        <w:rPr>
          <w:rFonts w:ascii="Palatino Linotype" w:hAnsi="Palatino Linotype" w:cstheme="minorHAnsi"/>
          <w:b/>
          <w:iCs/>
          <w:lang w:bidi="ro-RO"/>
        </w:rPr>
        <w:t>pentru</w:t>
      </w:r>
      <w:proofErr w:type="spellEnd"/>
      <w:r w:rsidR="00FB0409">
        <w:rPr>
          <w:rFonts w:ascii="Palatino Linotype" w:hAnsi="Palatino Linotype" w:cstheme="minorHAnsi"/>
          <w:b/>
          <w:iCs/>
          <w:lang w:bidi="ro-RO"/>
        </w:rPr>
        <w:t xml:space="preserve"> </w:t>
      </w:r>
      <w:proofErr w:type="spellStart"/>
      <w:r w:rsidR="00FB0409">
        <w:rPr>
          <w:rFonts w:ascii="Palatino Linotype" w:hAnsi="Palatino Linotype" w:cstheme="minorHAnsi"/>
          <w:b/>
          <w:iCs/>
          <w:lang w:bidi="ro-RO"/>
        </w:rPr>
        <w:t>masaj</w:t>
      </w:r>
      <w:proofErr w:type="spellEnd"/>
      <w:r w:rsidR="005238C3" w:rsidRPr="00DD700E">
        <w:rPr>
          <w:rFonts w:ascii="Palatino Linotype" w:hAnsi="Palatino Linotype"/>
        </w:rPr>
        <w:t xml:space="preserve"> </w:t>
      </w:r>
      <w:r w:rsidR="00CF0494" w:rsidRPr="00DD700E">
        <w:rPr>
          <w:rFonts w:ascii="Palatino Linotype" w:hAnsi="Palatino Linotype"/>
        </w:rPr>
        <w:t>la data de ...</w:t>
      </w:r>
      <w:r w:rsidR="00CF0494">
        <w:rPr>
          <w:rFonts w:ascii="Palatino Linotype" w:hAnsi="Palatino Linotype"/>
        </w:rPr>
        <w:t>......</w:t>
      </w:r>
      <w:r w:rsidR="00CF0494" w:rsidRPr="00DD700E">
        <w:rPr>
          <w:rFonts w:ascii="Palatino Linotype" w:hAnsi="Palatino Linotype"/>
        </w:rPr>
        <w:t>............. (</w:t>
      </w:r>
      <w:proofErr w:type="spellStart"/>
      <w:r w:rsidR="00CF0494" w:rsidRPr="00DD700E">
        <w:rPr>
          <w:rFonts w:ascii="Palatino Linotype" w:hAnsi="Palatino Linotype"/>
        </w:rPr>
        <w:t>zi</w:t>
      </w:r>
      <w:proofErr w:type="spellEnd"/>
      <w:r w:rsidR="00CF0494" w:rsidRPr="00DD700E">
        <w:rPr>
          <w:rFonts w:ascii="Palatino Linotype" w:hAnsi="Palatino Linotype"/>
        </w:rPr>
        <w:t>/</w:t>
      </w:r>
      <w:proofErr w:type="spellStart"/>
      <w:r w:rsidR="00CF0494" w:rsidRPr="00DD700E">
        <w:rPr>
          <w:rFonts w:ascii="Palatino Linotype" w:hAnsi="Palatino Linotype"/>
        </w:rPr>
        <w:t>luna</w:t>
      </w:r>
      <w:proofErr w:type="spellEnd"/>
      <w:r w:rsidR="00CF0494" w:rsidRPr="00DD700E">
        <w:rPr>
          <w:rFonts w:ascii="Palatino Linotype" w:hAnsi="Palatino Linotype"/>
        </w:rPr>
        <w:t>/an),</w:t>
      </w:r>
      <w:r w:rsidR="003D0039">
        <w:rPr>
          <w:rFonts w:ascii="Palatino Linotype" w:hAnsi="Palatino Linotype"/>
        </w:rPr>
        <w:t xml:space="preserve"> </w:t>
      </w:r>
      <w:proofErr w:type="spellStart"/>
      <w:r w:rsidR="000D1E9B">
        <w:rPr>
          <w:rFonts w:ascii="Palatino Linotype" w:hAnsi="Palatino Linotype"/>
        </w:rPr>
        <w:t>organizată</w:t>
      </w:r>
      <w:proofErr w:type="spellEnd"/>
      <w:r w:rsidR="000D1E9B">
        <w:rPr>
          <w:rFonts w:ascii="Palatino Linotype" w:hAnsi="Palatino Linotype"/>
        </w:rPr>
        <w:t xml:space="preserve"> de DGASPC Harghita</w:t>
      </w:r>
      <w:r w:rsidRPr="00DD700E">
        <w:rPr>
          <w:rFonts w:ascii="Palatino Linotype" w:hAnsi="Palatino Linotype"/>
          <w:i/>
        </w:rPr>
        <w:t>,</w:t>
      </w:r>
      <w:r w:rsidRPr="00DD700E">
        <w:rPr>
          <w:rFonts w:ascii="Palatino Linotype" w:hAnsi="Palatino Linotype"/>
        </w:rPr>
        <w:t xml:space="preserve"> </w:t>
      </w:r>
      <w:proofErr w:type="spellStart"/>
      <w:r w:rsidRPr="00DD700E">
        <w:rPr>
          <w:rFonts w:ascii="Palatino Linotype" w:hAnsi="Palatino Linotype"/>
        </w:rPr>
        <w:t>declar</w:t>
      </w:r>
      <w:proofErr w:type="spellEnd"/>
      <w:r w:rsidRPr="00DD700E">
        <w:rPr>
          <w:rFonts w:ascii="Palatino Linotype" w:hAnsi="Palatino Linotype"/>
        </w:rPr>
        <w:t xml:space="preserve"> </w:t>
      </w:r>
      <w:proofErr w:type="spellStart"/>
      <w:r w:rsidRPr="00DD700E">
        <w:rPr>
          <w:rFonts w:ascii="Palatino Linotype" w:hAnsi="Palatino Linotype"/>
        </w:rPr>
        <w:t>pe</w:t>
      </w:r>
      <w:proofErr w:type="spellEnd"/>
      <w:r w:rsidRPr="00DD700E">
        <w:rPr>
          <w:rFonts w:ascii="Palatino Linotype" w:hAnsi="Palatino Linotype"/>
        </w:rPr>
        <w:t xml:space="preserve"> </w:t>
      </w:r>
      <w:proofErr w:type="spellStart"/>
      <w:r w:rsidRPr="00DD700E">
        <w:rPr>
          <w:rFonts w:ascii="Palatino Linotype" w:hAnsi="Palatino Linotype"/>
        </w:rPr>
        <w:t>propria</w:t>
      </w:r>
      <w:proofErr w:type="spellEnd"/>
      <w:r w:rsidRPr="00DD700E">
        <w:rPr>
          <w:rFonts w:ascii="Palatino Linotype" w:hAnsi="Palatino Linotype"/>
        </w:rPr>
        <w:t xml:space="preserve"> </w:t>
      </w:r>
      <w:proofErr w:type="spellStart"/>
      <w:r w:rsidRPr="00DD700E">
        <w:rPr>
          <w:rFonts w:ascii="Palatino Linotype" w:hAnsi="Palatino Linotype"/>
          <w:spacing w:val="-1"/>
        </w:rPr>
        <w:t>răspundere</w:t>
      </w:r>
      <w:proofErr w:type="spellEnd"/>
      <w:r w:rsidRPr="00DD700E">
        <w:rPr>
          <w:rFonts w:ascii="Palatino Linotype" w:hAnsi="Palatino Linotype"/>
        </w:rPr>
        <w:t xml:space="preserve"> sub </w:t>
      </w:r>
      <w:proofErr w:type="spellStart"/>
      <w:r w:rsidRPr="00DD700E">
        <w:rPr>
          <w:rFonts w:ascii="Palatino Linotype" w:hAnsi="Palatino Linotype"/>
        </w:rPr>
        <w:t>sancţiunea</w:t>
      </w:r>
      <w:proofErr w:type="spellEnd"/>
      <w:r w:rsidRPr="00DD700E">
        <w:rPr>
          <w:rFonts w:ascii="Palatino Linotype" w:hAnsi="Palatino Linotype"/>
        </w:rPr>
        <w:t xml:space="preserve"> </w:t>
      </w:r>
      <w:proofErr w:type="spellStart"/>
      <w:r w:rsidRPr="00DD700E">
        <w:rPr>
          <w:rFonts w:ascii="Palatino Linotype" w:hAnsi="Palatino Linotype"/>
        </w:rPr>
        <w:t>excluderii</w:t>
      </w:r>
      <w:proofErr w:type="spellEnd"/>
      <w:r w:rsidRPr="00DD700E">
        <w:rPr>
          <w:rFonts w:ascii="Palatino Linotype" w:hAnsi="Palatino Linotype"/>
        </w:rPr>
        <w:t xml:space="preserve"> din </w:t>
      </w:r>
      <w:proofErr w:type="spellStart"/>
      <w:r w:rsidRPr="00DD700E">
        <w:rPr>
          <w:rFonts w:ascii="Palatino Linotype" w:hAnsi="Palatino Linotype"/>
        </w:rPr>
        <w:t>procedura</w:t>
      </w:r>
      <w:proofErr w:type="spellEnd"/>
      <w:r w:rsidRPr="00DD700E">
        <w:rPr>
          <w:rFonts w:ascii="Palatino Linotype" w:hAnsi="Palatino Linotype"/>
        </w:rPr>
        <w:t xml:space="preserve"> de </w:t>
      </w:r>
      <w:proofErr w:type="spellStart"/>
      <w:r w:rsidRPr="00DD700E">
        <w:rPr>
          <w:rFonts w:ascii="Palatino Linotype" w:hAnsi="Palatino Linotype"/>
        </w:rPr>
        <w:t>achiziţie</w:t>
      </w:r>
      <w:proofErr w:type="spellEnd"/>
      <w:r w:rsidRPr="00DD700E">
        <w:rPr>
          <w:rFonts w:ascii="Palatino Linotype" w:hAnsi="Palatino Linotype"/>
        </w:rPr>
        <w:t xml:space="preserve"> </w:t>
      </w:r>
      <w:proofErr w:type="spellStart"/>
      <w:r w:rsidRPr="00DD700E">
        <w:rPr>
          <w:rFonts w:ascii="Palatino Linotype" w:hAnsi="Palatino Linotype"/>
        </w:rPr>
        <w:t>publică</w:t>
      </w:r>
      <w:proofErr w:type="spellEnd"/>
      <w:r w:rsidRPr="00DD700E">
        <w:rPr>
          <w:rFonts w:ascii="Palatino Linotype" w:hAnsi="Palatino Linotype"/>
        </w:rPr>
        <w:t xml:space="preserve"> </w:t>
      </w:r>
      <w:proofErr w:type="spellStart"/>
      <w:r w:rsidRPr="00DD700E">
        <w:rPr>
          <w:rFonts w:ascii="Palatino Linotype" w:hAnsi="Palatino Linotype"/>
        </w:rPr>
        <w:t>şi</w:t>
      </w:r>
      <w:proofErr w:type="spellEnd"/>
      <w:r w:rsidRPr="00DD700E">
        <w:rPr>
          <w:rFonts w:ascii="Palatino Linotype" w:hAnsi="Palatino Linotype"/>
        </w:rPr>
        <w:t xml:space="preserve"> sub </w:t>
      </w:r>
      <w:proofErr w:type="spellStart"/>
      <w:r w:rsidRPr="00DD700E">
        <w:rPr>
          <w:rFonts w:ascii="Palatino Linotype" w:hAnsi="Palatino Linotype"/>
        </w:rPr>
        <w:t>sancţiunile</w:t>
      </w:r>
      <w:proofErr w:type="spellEnd"/>
      <w:r w:rsidRPr="00DD700E">
        <w:rPr>
          <w:rFonts w:ascii="Palatino Linotype" w:hAnsi="Palatino Linotype"/>
        </w:rPr>
        <w:t xml:space="preserve"> </w:t>
      </w:r>
      <w:proofErr w:type="spellStart"/>
      <w:r w:rsidRPr="00DD700E">
        <w:rPr>
          <w:rFonts w:ascii="Palatino Linotype" w:hAnsi="Palatino Linotype"/>
        </w:rPr>
        <w:t>aplicabile</w:t>
      </w:r>
      <w:proofErr w:type="spellEnd"/>
      <w:r w:rsidRPr="00DD700E">
        <w:rPr>
          <w:rFonts w:ascii="Palatino Linotype" w:hAnsi="Palatino Linotype"/>
        </w:rPr>
        <w:t xml:space="preserve"> </w:t>
      </w:r>
      <w:proofErr w:type="spellStart"/>
      <w:r w:rsidRPr="00DD700E">
        <w:rPr>
          <w:rFonts w:ascii="Palatino Linotype" w:hAnsi="Palatino Linotype"/>
        </w:rPr>
        <w:t>faptei</w:t>
      </w:r>
      <w:proofErr w:type="spellEnd"/>
      <w:r w:rsidRPr="00DD700E">
        <w:rPr>
          <w:rFonts w:ascii="Palatino Linotype" w:hAnsi="Palatino Linotype"/>
        </w:rPr>
        <w:t xml:space="preserve"> de </w:t>
      </w:r>
      <w:proofErr w:type="spellStart"/>
      <w:r w:rsidRPr="00DD700E">
        <w:rPr>
          <w:rFonts w:ascii="Palatino Linotype" w:hAnsi="Palatino Linotype"/>
        </w:rPr>
        <w:t>fals</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acte</w:t>
      </w:r>
      <w:proofErr w:type="spellEnd"/>
      <w:r w:rsidRPr="00DD700E">
        <w:rPr>
          <w:rFonts w:ascii="Palatino Linotype" w:hAnsi="Palatino Linotype"/>
        </w:rPr>
        <w:t xml:space="preserve"> </w:t>
      </w:r>
      <w:proofErr w:type="spellStart"/>
      <w:r w:rsidRPr="00DD700E">
        <w:rPr>
          <w:rFonts w:ascii="Palatino Linotype" w:hAnsi="Palatino Linotype"/>
        </w:rPr>
        <w:t>publice</w:t>
      </w:r>
      <w:proofErr w:type="spellEnd"/>
      <w:r w:rsidRPr="00DD700E">
        <w:rPr>
          <w:rFonts w:ascii="Palatino Linotype" w:hAnsi="Palatino Linotype"/>
        </w:rPr>
        <w:t>,</w:t>
      </w:r>
      <w:r w:rsidRPr="00DD700E">
        <w:rPr>
          <w:rFonts w:ascii="Palatino Linotype" w:hAnsi="Palatino Linotype"/>
          <w:spacing w:val="-1"/>
        </w:rPr>
        <w:t xml:space="preserve"> </w:t>
      </w:r>
      <w:proofErr w:type="spellStart"/>
      <w:r w:rsidRPr="00DD700E">
        <w:rPr>
          <w:rFonts w:ascii="Palatino Linotype" w:hAnsi="Palatino Linotype"/>
          <w:spacing w:val="-1"/>
        </w:rPr>
        <w:t>că</w:t>
      </w:r>
      <w:proofErr w:type="spellEnd"/>
      <w:r w:rsidRPr="00DD700E">
        <w:rPr>
          <w:rFonts w:ascii="Palatino Linotype" w:hAnsi="Palatino Linotype"/>
        </w:rPr>
        <w:t xml:space="preserve"> nu </w:t>
      </w:r>
      <w:proofErr w:type="spellStart"/>
      <w:r w:rsidRPr="00DD700E">
        <w:rPr>
          <w:rFonts w:ascii="Palatino Linotype" w:hAnsi="Palatino Linotype"/>
        </w:rPr>
        <w:t>mă</w:t>
      </w:r>
      <w:proofErr w:type="spellEnd"/>
      <w:r w:rsidRPr="00DD700E">
        <w:rPr>
          <w:rFonts w:ascii="Palatino Linotype" w:hAnsi="Palatino Linotype"/>
        </w:rPr>
        <w:t xml:space="preserve"> </w:t>
      </w:r>
      <w:proofErr w:type="spellStart"/>
      <w:r w:rsidRPr="00DD700E">
        <w:rPr>
          <w:rFonts w:ascii="Palatino Linotype" w:hAnsi="Palatino Linotype"/>
        </w:rPr>
        <w:t>aflu</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situaţiile</w:t>
      </w:r>
      <w:proofErr w:type="spellEnd"/>
      <w:r w:rsidRPr="00DD700E">
        <w:rPr>
          <w:rFonts w:ascii="Palatino Linotype" w:hAnsi="Palatino Linotype"/>
        </w:rPr>
        <w:t xml:space="preserve"> </w:t>
      </w:r>
      <w:proofErr w:type="spellStart"/>
      <w:r w:rsidRPr="00DD700E">
        <w:rPr>
          <w:rFonts w:ascii="Palatino Linotype" w:hAnsi="Palatino Linotype"/>
        </w:rPr>
        <w:t>prevăzute</w:t>
      </w:r>
      <w:proofErr w:type="spellEnd"/>
      <w:r w:rsidRPr="00DD700E">
        <w:rPr>
          <w:rFonts w:ascii="Palatino Linotype" w:hAnsi="Palatino Linotype"/>
        </w:rPr>
        <w:t xml:space="preserve"> de </w:t>
      </w:r>
      <w:proofErr w:type="spellStart"/>
      <w:r w:rsidRPr="00DD700E">
        <w:rPr>
          <w:rFonts w:ascii="Palatino Linotype" w:hAnsi="Palatino Linotype"/>
        </w:rPr>
        <w:t>dispozițiile</w:t>
      </w:r>
      <w:proofErr w:type="spellEnd"/>
      <w:r w:rsidRPr="00DD700E">
        <w:rPr>
          <w:rFonts w:ascii="Palatino Linotype" w:hAnsi="Palatino Linotype"/>
        </w:rPr>
        <w:t xml:space="preserve"> </w:t>
      </w:r>
      <w:r w:rsidRPr="00DD700E">
        <w:rPr>
          <w:rFonts w:ascii="Palatino Linotype" w:hAnsi="Palatino Linotype"/>
          <w:b/>
        </w:rPr>
        <w:t>art. 167</w:t>
      </w:r>
      <w:r w:rsidRPr="00DD700E">
        <w:rPr>
          <w:rFonts w:ascii="Palatino Linotype" w:hAnsi="Palatino Linotype"/>
        </w:rPr>
        <w:t xml:space="preserve"> din </w:t>
      </w:r>
      <w:proofErr w:type="spellStart"/>
      <w:r w:rsidRPr="00DD700E">
        <w:rPr>
          <w:rFonts w:ascii="Palatino Linotype" w:hAnsi="Palatino Linotype"/>
          <w:b/>
        </w:rPr>
        <w:t>Legea</w:t>
      </w:r>
      <w:proofErr w:type="spellEnd"/>
      <w:r w:rsidRPr="00DD700E">
        <w:rPr>
          <w:rFonts w:ascii="Palatino Linotype" w:hAnsi="Palatino Linotype"/>
          <w:b/>
        </w:rPr>
        <w:t xml:space="preserve"> 98/2016</w:t>
      </w:r>
      <w:r w:rsidRPr="00DD700E">
        <w:rPr>
          <w:rFonts w:ascii="Palatino Linotype" w:hAnsi="Palatino Linotype"/>
        </w:rPr>
        <w:t xml:space="preserve">, </w:t>
      </w:r>
      <w:proofErr w:type="spellStart"/>
      <w:r w:rsidRPr="00DD700E">
        <w:rPr>
          <w:rFonts w:ascii="Palatino Linotype" w:hAnsi="Palatino Linotype"/>
        </w:rPr>
        <w:t>respectiv</w:t>
      </w:r>
      <w:proofErr w:type="spellEnd"/>
      <w:r w:rsidRPr="00DD700E">
        <w:rPr>
          <w:rFonts w:ascii="Palatino Linotype" w:hAnsi="Palatino Linotype"/>
        </w:rPr>
        <w:t>:</w:t>
      </w:r>
    </w:p>
    <w:p w14:paraId="06771524"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a) </w:t>
      </w:r>
      <w:proofErr w:type="gramStart"/>
      <w:r w:rsidRPr="00DD700E">
        <w:rPr>
          <w:rFonts w:ascii="Palatino Linotype" w:hAnsi="Palatino Linotype"/>
          <w:sz w:val="20"/>
          <w:szCs w:val="20"/>
        </w:rPr>
        <w:t>nu</w:t>
      </w:r>
      <w:proofErr w:type="gramEnd"/>
      <w:r w:rsidRPr="00DD700E">
        <w:rPr>
          <w:rFonts w:ascii="Palatino Linotype" w:hAnsi="Palatino Linotype"/>
          <w:sz w:val="20"/>
          <w:szCs w:val="20"/>
        </w:rPr>
        <w:t xml:space="preserve"> au </w:t>
      </w:r>
      <w:proofErr w:type="spellStart"/>
      <w:r w:rsidRPr="00DD700E">
        <w:rPr>
          <w:rFonts w:ascii="Palatino Linotype" w:hAnsi="Palatino Linotype"/>
          <w:sz w:val="20"/>
          <w:szCs w:val="20"/>
        </w:rPr>
        <w:t>fost</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încălcate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obligaţiile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stabilite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potrivit</w:t>
      </w:r>
      <w:proofErr w:type="spellEnd"/>
      <w:r w:rsidRPr="00DD700E">
        <w:rPr>
          <w:rFonts w:ascii="Palatino Linotype" w:hAnsi="Palatino Linotype"/>
          <w:sz w:val="20"/>
          <w:szCs w:val="20"/>
        </w:rPr>
        <w:t xml:space="preserve"> </w:t>
      </w:r>
      <w:hyperlink r:id="rId9" w:anchor="p-96798275" w:tgtFrame="_blank" w:history="1">
        <w:r w:rsidRPr="00DD700E">
          <w:rPr>
            <w:rStyle w:val="Hyperlink"/>
            <w:rFonts w:ascii="Palatino Linotype" w:hAnsi="Palatino Linotype"/>
            <w:color w:val="auto"/>
            <w:sz w:val="20"/>
            <w:szCs w:val="20"/>
          </w:rPr>
          <w:t>art. 51</w:t>
        </w:r>
      </w:hyperlink>
    </w:p>
    <w:p w14:paraId="2172C877"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b) </w:t>
      </w:r>
      <w:proofErr w:type="spellStart"/>
      <w:proofErr w:type="gramStart"/>
      <w:r w:rsidRPr="00DD700E">
        <w:rPr>
          <w:rFonts w:ascii="Palatino Linotype" w:hAnsi="Palatino Linotype"/>
          <w:sz w:val="20"/>
          <w:szCs w:val="20"/>
        </w:rPr>
        <w:t>societatea</w:t>
      </w:r>
      <w:proofErr w:type="spellEnd"/>
      <w:proofErr w:type="gramEnd"/>
      <w:r w:rsidRPr="00DD700E">
        <w:rPr>
          <w:rFonts w:ascii="Palatino Linotype" w:hAnsi="Palatino Linotype"/>
          <w:sz w:val="20"/>
          <w:szCs w:val="20"/>
        </w:rPr>
        <w:t xml:space="preserve"> nu se </w:t>
      </w:r>
      <w:proofErr w:type="spellStart"/>
      <w:r w:rsidRPr="00DD700E">
        <w:rPr>
          <w:rFonts w:ascii="Palatino Linotype" w:hAnsi="Palatino Linotype"/>
          <w:sz w:val="20"/>
          <w:szCs w:val="20"/>
        </w:rPr>
        <w:t>află</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procedura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insolvenţei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sau</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lichidare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supraveghere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judiciară</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sau</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încetarea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activităţii</w:t>
      </w:r>
      <w:proofErr w:type="spellEnd"/>
      <w:r w:rsidRPr="00DD700E">
        <w:rPr>
          <w:rFonts w:ascii="Palatino Linotype" w:hAnsi="Palatino Linotype"/>
          <w:sz w:val="20"/>
          <w:szCs w:val="20"/>
        </w:rPr>
        <w:t xml:space="preserve">; </w:t>
      </w:r>
    </w:p>
    <w:p w14:paraId="4B815486"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c) </w:t>
      </w:r>
      <w:proofErr w:type="gramStart"/>
      <w:r w:rsidRPr="00DD700E">
        <w:rPr>
          <w:rFonts w:ascii="Palatino Linotype" w:hAnsi="Palatino Linotype"/>
          <w:sz w:val="20"/>
          <w:szCs w:val="20"/>
        </w:rPr>
        <w:t>nu</w:t>
      </w:r>
      <w:proofErr w:type="gramEnd"/>
      <w:r w:rsidRPr="00DD700E">
        <w:rPr>
          <w:rFonts w:ascii="Palatino Linotype" w:hAnsi="Palatino Linotype"/>
          <w:sz w:val="20"/>
          <w:szCs w:val="20"/>
        </w:rPr>
        <w:t xml:space="preserve"> a </w:t>
      </w:r>
      <w:proofErr w:type="spellStart"/>
      <w:r w:rsidRPr="00DD700E">
        <w:rPr>
          <w:rFonts w:ascii="Palatino Linotype" w:hAnsi="Palatino Linotype"/>
          <w:sz w:val="20"/>
          <w:szCs w:val="20"/>
        </w:rPr>
        <w:t>fost</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comisă</w:t>
      </w:r>
      <w:proofErr w:type="spellEnd"/>
      <w:r w:rsidRPr="00DD700E">
        <w:rPr>
          <w:rFonts w:ascii="Palatino Linotype" w:hAnsi="Palatino Linotype"/>
          <w:sz w:val="20"/>
          <w:szCs w:val="20"/>
        </w:rPr>
        <w:t xml:space="preserve"> o </w:t>
      </w:r>
      <w:proofErr w:type="spellStart"/>
      <w:r w:rsidRPr="00DD700E">
        <w:rPr>
          <w:rFonts w:ascii="Palatino Linotype" w:hAnsi="Palatino Linotype"/>
          <w:sz w:val="20"/>
          <w:szCs w:val="20"/>
        </w:rPr>
        <w:t>abatere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profesională</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gravă</w:t>
      </w:r>
      <w:proofErr w:type="spellEnd"/>
      <w:r w:rsidRPr="00DD700E">
        <w:rPr>
          <w:rFonts w:ascii="Palatino Linotype" w:hAnsi="Palatino Linotype"/>
          <w:sz w:val="20"/>
          <w:szCs w:val="20"/>
        </w:rPr>
        <w:t xml:space="preserve"> care </w:t>
      </w:r>
      <w:proofErr w:type="spellStart"/>
      <w:r w:rsidRPr="00DD700E">
        <w:rPr>
          <w:rFonts w:ascii="Palatino Linotype" w:hAnsi="Palatino Linotype"/>
          <w:sz w:val="20"/>
          <w:szCs w:val="20"/>
        </w:rPr>
        <w:t>îi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pune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discuţie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integritatea</w:t>
      </w:r>
      <w:proofErr w:type="spellEnd"/>
    </w:p>
    <w:p w14:paraId="3B94639C"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d) </w:t>
      </w:r>
      <w:proofErr w:type="gramStart"/>
      <w:r w:rsidRPr="00DD700E">
        <w:rPr>
          <w:rFonts w:ascii="Palatino Linotype" w:hAnsi="Palatino Linotype"/>
          <w:sz w:val="20"/>
          <w:szCs w:val="20"/>
        </w:rPr>
        <w:t>nu</w:t>
      </w:r>
      <w:proofErr w:type="gramEnd"/>
      <w:r w:rsidRPr="00DD700E">
        <w:rPr>
          <w:rFonts w:ascii="Palatino Linotype" w:hAnsi="Palatino Linotype"/>
          <w:sz w:val="20"/>
          <w:szCs w:val="20"/>
        </w:rPr>
        <w:t xml:space="preserve"> au </w:t>
      </w:r>
      <w:proofErr w:type="spellStart"/>
      <w:r w:rsidRPr="00DD700E">
        <w:rPr>
          <w:rFonts w:ascii="Palatino Linotype" w:hAnsi="Palatino Linotype"/>
          <w:sz w:val="20"/>
          <w:szCs w:val="20"/>
        </w:rPr>
        <w:t>fost</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încheiat</w:t>
      </w:r>
      <w:proofErr w:type="spellEnd"/>
      <w:r w:rsidRPr="00DD700E">
        <w:rPr>
          <w:rFonts w:ascii="Palatino Linotype" w:hAnsi="Palatino Linotype"/>
          <w:sz w:val="20"/>
          <w:szCs w:val="20"/>
        </w:rPr>
        <w:t xml:space="preserve"> cu </w:t>
      </w:r>
      <w:proofErr w:type="spellStart"/>
      <w:r w:rsidRPr="00DD700E">
        <w:rPr>
          <w:rFonts w:ascii="Palatino Linotype" w:hAnsi="Palatino Linotype"/>
          <w:sz w:val="20"/>
          <w:szCs w:val="20"/>
        </w:rPr>
        <w:t>alţi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operatori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economici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acorduri</w:t>
      </w:r>
      <w:proofErr w:type="spellEnd"/>
      <w:r w:rsidRPr="00DD700E">
        <w:rPr>
          <w:rFonts w:ascii="Palatino Linotype" w:hAnsi="Palatino Linotype"/>
          <w:sz w:val="20"/>
          <w:szCs w:val="20"/>
        </w:rPr>
        <w:t xml:space="preserve"> care </w:t>
      </w:r>
      <w:proofErr w:type="spellStart"/>
      <w:r w:rsidRPr="00DD700E">
        <w:rPr>
          <w:rFonts w:ascii="Palatino Linotype" w:hAnsi="Palatino Linotype"/>
          <w:sz w:val="20"/>
          <w:szCs w:val="20"/>
        </w:rPr>
        <w:t>vizează</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denaturarea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concurenţei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cadrul</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sau</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legătură</w:t>
      </w:r>
      <w:proofErr w:type="spellEnd"/>
      <w:r w:rsidRPr="00DD700E">
        <w:rPr>
          <w:rFonts w:ascii="Palatino Linotype" w:hAnsi="Palatino Linotype"/>
          <w:sz w:val="20"/>
          <w:szCs w:val="20"/>
        </w:rPr>
        <w:t xml:space="preserve"> cu </w:t>
      </w:r>
      <w:proofErr w:type="spellStart"/>
      <w:r w:rsidRPr="00DD700E">
        <w:rPr>
          <w:rFonts w:ascii="Palatino Linotype" w:hAnsi="Palatino Linotype"/>
          <w:sz w:val="20"/>
          <w:szCs w:val="20"/>
        </w:rPr>
        <w:t>procedura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cauză</w:t>
      </w:r>
      <w:proofErr w:type="spellEnd"/>
      <w:r w:rsidRPr="00DD700E">
        <w:rPr>
          <w:rFonts w:ascii="Palatino Linotype" w:hAnsi="Palatino Linotype"/>
          <w:sz w:val="20"/>
          <w:szCs w:val="20"/>
        </w:rPr>
        <w:t xml:space="preserve">; </w:t>
      </w:r>
    </w:p>
    <w:p w14:paraId="46BE23B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e) </w:t>
      </w:r>
      <w:proofErr w:type="gramStart"/>
      <w:r w:rsidRPr="00DD700E">
        <w:rPr>
          <w:rFonts w:ascii="Palatino Linotype" w:hAnsi="Palatino Linotype"/>
          <w:sz w:val="20"/>
          <w:szCs w:val="20"/>
        </w:rPr>
        <w:t>nu</w:t>
      </w:r>
      <w:proofErr w:type="gramEnd"/>
      <w:r w:rsidRPr="00DD700E">
        <w:rPr>
          <w:rFonts w:ascii="Palatino Linotype" w:hAnsi="Palatino Linotype"/>
          <w:sz w:val="20"/>
          <w:szCs w:val="20"/>
        </w:rPr>
        <w:t xml:space="preserve"> ne </w:t>
      </w:r>
      <w:proofErr w:type="spellStart"/>
      <w:r w:rsidRPr="00DD700E">
        <w:rPr>
          <w:rFonts w:ascii="Palatino Linotype" w:hAnsi="Palatino Linotype"/>
          <w:sz w:val="20"/>
          <w:szCs w:val="20"/>
        </w:rPr>
        <w:t>aflăm</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într</w:t>
      </w:r>
      <w:proofErr w:type="spellEnd"/>
      <w:r w:rsidRPr="00DD700E">
        <w:rPr>
          <w:rFonts w:ascii="Palatino Linotype" w:hAnsi="Palatino Linotype"/>
          <w:sz w:val="20"/>
          <w:szCs w:val="20"/>
        </w:rPr>
        <w:t xml:space="preserve">-o </w:t>
      </w:r>
      <w:proofErr w:type="spellStart"/>
      <w:r w:rsidRPr="00DD700E">
        <w:rPr>
          <w:rFonts w:ascii="Palatino Linotype" w:hAnsi="Palatino Linotype"/>
          <w:sz w:val="20"/>
          <w:szCs w:val="20"/>
        </w:rPr>
        <w:t>situaţie</w:t>
      </w:r>
      <w:proofErr w:type="spellEnd"/>
      <w:r w:rsidRPr="00DD700E">
        <w:rPr>
          <w:rFonts w:ascii="Palatino Linotype" w:hAnsi="Palatino Linotype"/>
          <w:sz w:val="20"/>
          <w:szCs w:val="20"/>
        </w:rPr>
        <w:t xml:space="preserve"> de conflict de </w:t>
      </w:r>
      <w:proofErr w:type="spellStart"/>
      <w:r w:rsidRPr="00DD700E">
        <w:rPr>
          <w:rFonts w:ascii="Palatino Linotype" w:hAnsi="Palatino Linotype"/>
          <w:sz w:val="20"/>
          <w:szCs w:val="20"/>
        </w:rPr>
        <w:t>interese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cadrul</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sau</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legătură</w:t>
      </w:r>
      <w:proofErr w:type="spellEnd"/>
      <w:r w:rsidRPr="00DD700E">
        <w:rPr>
          <w:rFonts w:ascii="Palatino Linotype" w:hAnsi="Palatino Linotype"/>
          <w:sz w:val="20"/>
          <w:szCs w:val="20"/>
        </w:rPr>
        <w:t xml:space="preserve"> cu </w:t>
      </w:r>
      <w:proofErr w:type="spellStart"/>
      <w:r w:rsidRPr="00DD700E">
        <w:rPr>
          <w:rFonts w:ascii="Palatino Linotype" w:hAnsi="Palatino Linotype"/>
          <w:sz w:val="20"/>
          <w:szCs w:val="20"/>
        </w:rPr>
        <w:t>procedura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cauză</w:t>
      </w:r>
      <w:proofErr w:type="spellEnd"/>
    </w:p>
    <w:p w14:paraId="076D5810"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f) </w:t>
      </w:r>
      <w:proofErr w:type="gramStart"/>
      <w:r w:rsidRPr="00DD700E">
        <w:rPr>
          <w:rFonts w:ascii="Palatino Linotype" w:hAnsi="Palatino Linotype"/>
          <w:sz w:val="20"/>
          <w:szCs w:val="20"/>
        </w:rPr>
        <w:t>nu</w:t>
      </w:r>
      <w:proofErr w:type="gramEnd"/>
      <w:r w:rsidRPr="00DD700E">
        <w:rPr>
          <w:rFonts w:ascii="Palatino Linotype" w:hAnsi="Palatino Linotype"/>
          <w:sz w:val="20"/>
          <w:szCs w:val="20"/>
        </w:rPr>
        <w:t xml:space="preserve"> am </w:t>
      </w:r>
      <w:proofErr w:type="spellStart"/>
      <w:r w:rsidRPr="00DD700E">
        <w:rPr>
          <w:rFonts w:ascii="Palatino Linotype" w:hAnsi="Palatino Linotype"/>
          <w:sz w:val="20"/>
          <w:szCs w:val="20"/>
        </w:rPr>
        <w:t>participat</w:t>
      </w:r>
      <w:proofErr w:type="spellEnd"/>
      <w:r w:rsidRPr="00DD700E">
        <w:rPr>
          <w:rFonts w:ascii="Palatino Linotype" w:hAnsi="Palatino Linotype"/>
          <w:sz w:val="20"/>
          <w:szCs w:val="20"/>
        </w:rPr>
        <w:t xml:space="preserve"> anterior la </w:t>
      </w:r>
      <w:proofErr w:type="spellStart"/>
      <w:r w:rsidRPr="00DD700E">
        <w:rPr>
          <w:rFonts w:ascii="Palatino Linotype" w:hAnsi="Palatino Linotype"/>
          <w:sz w:val="20"/>
          <w:szCs w:val="20"/>
        </w:rPr>
        <w:t>pregătirea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procedurii</w:t>
      </w:r>
      <w:proofErr w:type="spellEnd"/>
      <w:r w:rsidRPr="00DD700E">
        <w:rPr>
          <w:rFonts w:ascii="Palatino Linotype" w:hAnsi="Palatino Linotype"/>
          <w:sz w:val="20"/>
          <w:szCs w:val="20"/>
        </w:rPr>
        <w:t xml:space="preserve"> de </w:t>
      </w:r>
      <w:proofErr w:type="spellStart"/>
      <w:r w:rsidRPr="00DD700E">
        <w:rPr>
          <w:rFonts w:ascii="Palatino Linotype" w:hAnsi="Palatino Linotype"/>
          <w:sz w:val="20"/>
          <w:szCs w:val="20"/>
        </w:rPr>
        <w:t>atribuire</w:t>
      </w:r>
      <w:proofErr w:type="spellEnd"/>
      <w:r w:rsidRPr="00DD700E">
        <w:rPr>
          <w:rFonts w:ascii="Palatino Linotype" w:hAnsi="Palatino Linotype"/>
          <w:sz w:val="20"/>
          <w:szCs w:val="20"/>
        </w:rPr>
        <w:t xml:space="preserve"> </w:t>
      </w:r>
    </w:p>
    <w:p w14:paraId="08D807DA"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g) </w:t>
      </w:r>
      <w:proofErr w:type="spellStart"/>
      <w:proofErr w:type="gramStart"/>
      <w:r w:rsidRPr="00DD700E">
        <w:rPr>
          <w:rFonts w:ascii="Palatino Linotype" w:hAnsi="Palatino Linotype"/>
          <w:sz w:val="20"/>
          <w:szCs w:val="20"/>
        </w:rPr>
        <w:t>societatea</w:t>
      </w:r>
      <w:proofErr w:type="spellEnd"/>
      <w:proofErr w:type="gramEnd"/>
      <w:r w:rsidRPr="00DD700E">
        <w:rPr>
          <w:rFonts w:ascii="Palatino Linotype" w:hAnsi="Palatino Linotype"/>
          <w:sz w:val="20"/>
          <w:szCs w:val="20"/>
        </w:rPr>
        <w:t xml:space="preserve"> nu </w:t>
      </w:r>
      <w:proofErr w:type="spellStart"/>
      <w:r w:rsidRPr="00DD700E">
        <w:rPr>
          <w:rFonts w:ascii="Palatino Linotype" w:hAnsi="Palatino Linotype"/>
          <w:sz w:val="20"/>
          <w:szCs w:val="20"/>
        </w:rPr>
        <w:t>şi</w:t>
      </w:r>
      <w:proofErr w:type="spellEnd"/>
      <w:r w:rsidRPr="00DD700E">
        <w:rPr>
          <w:rFonts w:ascii="Palatino Linotype" w:hAnsi="Palatino Linotype"/>
          <w:sz w:val="20"/>
          <w:szCs w:val="20"/>
        </w:rPr>
        <w:t xml:space="preserve">-a </w:t>
      </w:r>
      <w:proofErr w:type="spellStart"/>
      <w:r w:rsidRPr="00DD700E">
        <w:rPr>
          <w:rFonts w:ascii="Palatino Linotype" w:hAnsi="Palatino Linotype"/>
          <w:sz w:val="20"/>
          <w:szCs w:val="20"/>
        </w:rPr>
        <w:t>încălcat</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mod </w:t>
      </w:r>
      <w:proofErr w:type="spellStart"/>
      <w:r w:rsidRPr="00DD700E">
        <w:rPr>
          <w:rFonts w:ascii="Palatino Linotype" w:hAnsi="Palatino Linotype"/>
          <w:sz w:val="20"/>
          <w:szCs w:val="20"/>
        </w:rPr>
        <w:t>grav</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sau</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repetat</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obligaţiile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principale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ce-i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reveneau</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cadrul</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unui</w:t>
      </w:r>
      <w:proofErr w:type="spellEnd"/>
      <w:r w:rsidRPr="00DD700E">
        <w:rPr>
          <w:rFonts w:ascii="Palatino Linotype" w:hAnsi="Palatino Linotype"/>
          <w:sz w:val="20"/>
          <w:szCs w:val="20"/>
        </w:rPr>
        <w:t xml:space="preserve"> contract de </w:t>
      </w:r>
      <w:proofErr w:type="spellStart"/>
      <w:r w:rsidRPr="00DD700E">
        <w:rPr>
          <w:rFonts w:ascii="Palatino Linotype" w:hAnsi="Palatino Linotype"/>
          <w:sz w:val="20"/>
          <w:szCs w:val="20"/>
        </w:rPr>
        <w:t>achiziţii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publice</w:t>
      </w:r>
      <w:proofErr w:type="spellEnd"/>
      <w:r w:rsidRPr="00DD700E">
        <w:rPr>
          <w:rFonts w:ascii="Palatino Linotype" w:hAnsi="Palatino Linotype"/>
          <w:sz w:val="20"/>
          <w:szCs w:val="20"/>
        </w:rPr>
        <w:t xml:space="preserve">, al </w:t>
      </w:r>
      <w:proofErr w:type="spellStart"/>
      <w:r w:rsidRPr="00DD700E">
        <w:rPr>
          <w:rFonts w:ascii="Palatino Linotype" w:hAnsi="Palatino Linotype"/>
          <w:sz w:val="20"/>
          <w:szCs w:val="20"/>
        </w:rPr>
        <w:t>unui</w:t>
      </w:r>
      <w:proofErr w:type="spellEnd"/>
      <w:r w:rsidRPr="00DD700E">
        <w:rPr>
          <w:rFonts w:ascii="Palatino Linotype" w:hAnsi="Palatino Linotype"/>
          <w:sz w:val="20"/>
          <w:szCs w:val="20"/>
        </w:rPr>
        <w:t xml:space="preserve"> contract de </w:t>
      </w:r>
      <w:proofErr w:type="spellStart"/>
      <w:r w:rsidRPr="00DD700E">
        <w:rPr>
          <w:rFonts w:ascii="Palatino Linotype" w:hAnsi="Palatino Linotype"/>
          <w:sz w:val="20"/>
          <w:szCs w:val="20"/>
        </w:rPr>
        <w:t>achiziţii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sectoriale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sau</w:t>
      </w:r>
      <w:proofErr w:type="spellEnd"/>
      <w:r w:rsidRPr="00DD700E">
        <w:rPr>
          <w:rFonts w:ascii="Palatino Linotype" w:hAnsi="Palatino Linotype"/>
          <w:sz w:val="20"/>
          <w:szCs w:val="20"/>
        </w:rPr>
        <w:t xml:space="preserve"> al </w:t>
      </w:r>
      <w:proofErr w:type="spellStart"/>
      <w:r w:rsidRPr="00DD700E">
        <w:rPr>
          <w:rFonts w:ascii="Palatino Linotype" w:hAnsi="Palatino Linotype"/>
          <w:sz w:val="20"/>
          <w:szCs w:val="20"/>
        </w:rPr>
        <w:t>unui</w:t>
      </w:r>
      <w:proofErr w:type="spellEnd"/>
      <w:r w:rsidRPr="00DD700E">
        <w:rPr>
          <w:rFonts w:ascii="Palatino Linotype" w:hAnsi="Palatino Linotype"/>
          <w:sz w:val="20"/>
          <w:szCs w:val="20"/>
        </w:rPr>
        <w:t xml:space="preserve"> contract de </w:t>
      </w:r>
      <w:proofErr w:type="spellStart"/>
      <w:r w:rsidRPr="00DD700E">
        <w:rPr>
          <w:rFonts w:ascii="Palatino Linotype" w:hAnsi="Palatino Linotype"/>
          <w:sz w:val="20"/>
          <w:szCs w:val="20"/>
        </w:rPr>
        <w:t>concesiune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încheiate</w:t>
      </w:r>
      <w:proofErr w:type="spellEnd"/>
      <w:r w:rsidRPr="00DD700E">
        <w:rPr>
          <w:rFonts w:ascii="Palatino Linotype" w:hAnsi="Palatino Linotype"/>
          <w:sz w:val="20"/>
          <w:szCs w:val="20"/>
        </w:rPr>
        <w:t xml:space="preserve"> anterior, </w:t>
      </w:r>
      <w:proofErr w:type="spellStart"/>
      <w:r w:rsidRPr="00DD700E">
        <w:rPr>
          <w:rFonts w:ascii="Palatino Linotype" w:hAnsi="Palatino Linotype"/>
          <w:sz w:val="20"/>
          <w:szCs w:val="20"/>
        </w:rPr>
        <w:t>iar</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aceste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încălcări</w:t>
      </w:r>
      <w:proofErr w:type="spellEnd"/>
      <w:r w:rsidRPr="00DD700E">
        <w:rPr>
          <w:rFonts w:ascii="Palatino Linotype" w:hAnsi="Palatino Linotype"/>
          <w:sz w:val="20"/>
          <w:szCs w:val="20"/>
        </w:rPr>
        <w:t xml:space="preserve"> au </w:t>
      </w:r>
      <w:proofErr w:type="spellStart"/>
      <w:r w:rsidRPr="00DD700E">
        <w:rPr>
          <w:rFonts w:ascii="Palatino Linotype" w:hAnsi="Palatino Linotype"/>
          <w:sz w:val="20"/>
          <w:szCs w:val="20"/>
        </w:rPr>
        <w:t>dus</w:t>
      </w:r>
      <w:proofErr w:type="spellEnd"/>
      <w:r w:rsidRPr="00DD700E">
        <w:rPr>
          <w:rFonts w:ascii="Palatino Linotype" w:hAnsi="Palatino Linotype"/>
          <w:sz w:val="20"/>
          <w:szCs w:val="20"/>
        </w:rPr>
        <w:t xml:space="preserve"> la </w:t>
      </w:r>
      <w:proofErr w:type="spellStart"/>
      <w:r w:rsidRPr="00DD700E">
        <w:rPr>
          <w:rFonts w:ascii="Palatino Linotype" w:hAnsi="Palatino Linotype"/>
          <w:sz w:val="20"/>
          <w:szCs w:val="20"/>
        </w:rPr>
        <w:t>încetarea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anticipată</w:t>
      </w:r>
      <w:proofErr w:type="spellEnd"/>
      <w:r w:rsidRPr="00DD700E">
        <w:rPr>
          <w:rFonts w:ascii="Palatino Linotype" w:hAnsi="Palatino Linotype"/>
          <w:sz w:val="20"/>
          <w:szCs w:val="20"/>
        </w:rPr>
        <w:t xml:space="preserve"> a </w:t>
      </w:r>
      <w:proofErr w:type="spellStart"/>
      <w:r w:rsidRPr="00DD700E">
        <w:rPr>
          <w:rFonts w:ascii="Palatino Linotype" w:hAnsi="Palatino Linotype"/>
          <w:sz w:val="20"/>
          <w:szCs w:val="20"/>
        </w:rPr>
        <w:t>respectivului</w:t>
      </w:r>
      <w:proofErr w:type="spellEnd"/>
      <w:r w:rsidRPr="00DD700E">
        <w:rPr>
          <w:rFonts w:ascii="Palatino Linotype" w:hAnsi="Palatino Linotype"/>
          <w:sz w:val="20"/>
          <w:szCs w:val="20"/>
        </w:rPr>
        <w:t xml:space="preserve"> contract, </w:t>
      </w:r>
      <w:proofErr w:type="spellStart"/>
      <w:r w:rsidRPr="00DD700E">
        <w:rPr>
          <w:rFonts w:ascii="Palatino Linotype" w:hAnsi="Palatino Linotype"/>
          <w:sz w:val="20"/>
          <w:szCs w:val="20"/>
        </w:rPr>
        <w:t>plata</w:t>
      </w:r>
      <w:proofErr w:type="spellEnd"/>
      <w:r w:rsidRPr="00DD700E">
        <w:rPr>
          <w:rFonts w:ascii="Palatino Linotype" w:hAnsi="Palatino Linotype"/>
          <w:sz w:val="20"/>
          <w:szCs w:val="20"/>
        </w:rPr>
        <w:t xml:space="preserve"> de </w:t>
      </w:r>
      <w:proofErr w:type="spellStart"/>
      <w:r w:rsidRPr="00DD700E">
        <w:rPr>
          <w:rFonts w:ascii="Palatino Linotype" w:hAnsi="Palatino Linotype"/>
          <w:sz w:val="20"/>
          <w:szCs w:val="20"/>
        </w:rPr>
        <w:t>daune-interese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sau</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alte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sancţiuni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comparabile</w:t>
      </w:r>
      <w:proofErr w:type="spellEnd"/>
    </w:p>
    <w:p w14:paraId="62B1E5D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proofErr w:type="spellStart"/>
      <w:r w:rsidRPr="00DD700E">
        <w:rPr>
          <w:rFonts w:ascii="Palatino Linotype" w:hAnsi="Palatino Linotype"/>
          <w:sz w:val="20"/>
          <w:szCs w:val="20"/>
        </w:rPr>
        <w:t>i</w:t>
      </w:r>
      <w:proofErr w:type="spellEnd"/>
      <w:r w:rsidRPr="00DD700E">
        <w:rPr>
          <w:rFonts w:ascii="Palatino Linotype" w:hAnsi="Palatino Linotype"/>
          <w:sz w:val="20"/>
          <w:szCs w:val="20"/>
        </w:rPr>
        <w:t xml:space="preserve">) </w:t>
      </w:r>
      <w:proofErr w:type="gramStart"/>
      <w:r w:rsidRPr="00DD700E">
        <w:rPr>
          <w:rFonts w:ascii="Palatino Linotype" w:hAnsi="Palatino Linotype"/>
          <w:sz w:val="20"/>
          <w:szCs w:val="20"/>
        </w:rPr>
        <w:t>nu</w:t>
      </w:r>
      <w:proofErr w:type="gramEnd"/>
      <w:r w:rsidRPr="00DD700E">
        <w:rPr>
          <w:rFonts w:ascii="Palatino Linotype" w:hAnsi="Palatino Linotype"/>
          <w:sz w:val="20"/>
          <w:szCs w:val="20"/>
        </w:rPr>
        <w:t xml:space="preserve"> am </w:t>
      </w:r>
      <w:proofErr w:type="spellStart"/>
      <w:r w:rsidRPr="00DD700E">
        <w:rPr>
          <w:rFonts w:ascii="Palatino Linotype" w:hAnsi="Palatino Linotype"/>
          <w:sz w:val="20"/>
          <w:szCs w:val="20"/>
        </w:rPr>
        <w:t>încercat</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să</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influențăm</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mod </w:t>
      </w:r>
      <w:proofErr w:type="spellStart"/>
      <w:r w:rsidRPr="00DD700E">
        <w:rPr>
          <w:rFonts w:ascii="Palatino Linotype" w:hAnsi="Palatino Linotype"/>
          <w:sz w:val="20"/>
          <w:szCs w:val="20"/>
        </w:rPr>
        <w:t>nelegal</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procesul</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decizional</w:t>
      </w:r>
      <w:proofErr w:type="spellEnd"/>
      <w:r w:rsidRPr="00DD700E">
        <w:rPr>
          <w:rFonts w:ascii="Palatino Linotype" w:hAnsi="Palatino Linotype"/>
          <w:sz w:val="20"/>
          <w:szCs w:val="20"/>
        </w:rPr>
        <w:t xml:space="preserve"> al </w:t>
      </w:r>
      <w:proofErr w:type="spellStart"/>
      <w:r w:rsidRPr="00DD700E">
        <w:rPr>
          <w:rFonts w:ascii="Palatino Linotype" w:hAnsi="Palatino Linotype"/>
          <w:sz w:val="20"/>
          <w:szCs w:val="20"/>
        </w:rPr>
        <w:t>autorităţii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contractante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și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nici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să</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obţină</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informaţii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confidenţiale</w:t>
      </w:r>
      <w:proofErr w:type="spellEnd"/>
      <w:r w:rsidRPr="00DD700E">
        <w:rPr>
          <w:rFonts w:ascii="Palatino Linotype" w:hAnsi="Palatino Linotype"/>
          <w:sz w:val="20"/>
          <w:szCs w:val="20"/>
        </w:rPr>
        <w:t xml:space="preserve"> care </w:t>
      </w:r>
      <w:proofErr w:type="spellStart"/>
      <w:r w:rsidRPr="00DD700E">
        <w:rPr>
          <w:rFonts w:ascii="Palatino Linotype" w:hAnsi="Palatino Linotype"/>
          <w:sz w:val="20"/>
          <w:szCs w:val="20"/>
        </w:rPr>
        <w:t>i-ar</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putea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conferi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avantaje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nejustificate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cadrul</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procedurii</w:t>
      </w:r>
      <w:proofErr w:type="spellEnd"/>
      <w:r w:rsidRPr="00DD700E">
        <w:rPr>
          <w:rFonts w:ascii="Palatino Linotype" w:hAnsi="Palatino Linotype"/>
          <w:sz w:val="20"/>
          <w:szCs w:val="20"/>
        </w:rPr>
        <w:t xml:space="preserve"> de </w:t>
      </w:r>
      <w:proofErr w:type="spellStart"/>
      <w:r w:rsidRPr="00DD700E">
        <w:rPr>
          <w:rFonts w:ascii="Palatino Linotype" w:hAnsi="Palatino Linotype"/>
          <w:sz w:val="20"/>
          <w:szCs w:val="20"/>
        </w:rPr>
        <w:t>atribuire</w:t>
      </w:r>
      <w:proofErr w:type="spellEnd"/>
      <w:r w:rsidRPr="00DD700E">
        <w:rPr>
          <w:rFonts w:ascii="Palatino Linotype" w:hAnsi="Palatino Linotype"/>
          <w:sz w:val="20"/>
          <w:szCs w:val="20"/>
        </w:rPr>
        <w:t xml:space="preserve"> </w:t>
      </w:r>
    </w:p>
    <w:p w14:paraId="5DCBA3C0" w14:textId="77777777" w:rsidR="007A4060" w:rsidRPr="00DD700E" w:rsidRDefault="007A4060" w:rsidP="007A4060">
      <w:pPr>
        <w:rPr>
          <w:rFonts w:ascii="Palatino Linotype" w:hAnsi="Palatino Linotype"/>
        </w:rPr>
      </w:pPr>
      <w:r w:rsidRPr="00DD700E">
        <w:rPr>
          <w:rFonts w:ascii="Palatino Linotype" w:hAnsi="Palatino Linotype"/>
          <w:b/>
          <w:bCs/>
          <w:color w:val="000000"/>
        </w:rPr>
        <w:t xml:space="preserve">            </w:t>
      </w:r>
      <w:proofErr w:type="spellStart"/>
      <w:r w:rsidRPr="00DD700E">
        <w:rPr>
          <w:rFonts w:ascii="Palatino Linotype" w:hAnsi="Palatino Linotype"/>
        </w:rPr>
        <w:t>Subsemnatul</w:t>
      </w:r>
      <w:proofErr w:type="spellEnd"/>
      <w:r w:rsidRPr="00DD700E">
        <w:rPr>
          <w:rFonts w:ascii="Palatino Linotype" w:hAnsi="Palatino Linotype"/>
        </w:rPr>
        <w:t xml:space="preserve"> </w:t>
      </w:r>
      <w:proofErr w:type="spellStart"/>
      <w:r w:rsidRPr="00DD700E">
        <w:rPr>
          <w:rFonts w:ascii="Palatino Linotype" w:hAnsi="Palatino Linotype"/>
        </w:rPr>
        <w:t>declar</w:t>
      </w:r>
      <w:proofErr w:type="spellEnd"/>
      <w:r w:rsidRPr="00DD700E">
        <w:rPr>
          <w:rFonts w:ascii="Palatino Linotype" w:hAnsi="Palatino Linotype"/>
        </w:rPr>
        <w:t xml:space="preserve"> </w:t>
      </w:r>
      <w:proofErr w:type="spellStart"/>
      <w:r w:rsidRPr="00DD700E">
        <w:rPr>
          <w:rFonts w:ascii="Palatino Linotype" w:hAnsi="Palatino Linotype"/>
        </w:rPr>
        <w:t>că</w:t>
      </w:r>
      <w:proofErr w:type="spellEnd"/>
      <w:r w:rsidRPr="00DD700E">
        <w:rPr>
          <w:rFonts w:ascii="Palatino Linotype" w:hAnsi="Palatino Linotype"/>
        </w:rPr>
        <w:t xml:space="preserve"> </w:t>
      </w:r>
      <w:proofErr w:type="spellStart"/>
      <w:r w:rsidRPr="00DD700E">
        <w:rPr>
          <w:rFonts w:ascii="Palatino Linotype" w:hAnsi="Palatino Linotype"/>
        </w:rPr>
        <w:t>informaţiile</w:t>
      </w:r>
      <w:proofErr w:type="spellEnd"/>
      <w:r w:rsidRPr="00DD700E">
        <w:rPr>
          <w:rFonts w:ascii="Palatino Linotype" w:hAnsi="Palatino Linotype"/>
        </w:rPr>
        <w:t xml:space="preserve"> </w:t>
      </w:r>
      <w:proofErr w:type="spellStart"/>
      <w:r w:rsidRPr="00DD700E">
        <w:rPr>
          <w:rFonts w:ascii="Palatino Linotype" w:hAnsi="Palatino Linotype"/>
        </w:rPr>
        <w:t>furnizate</w:t>
      </w:r>
      <w:proofErr w:type="spellEnd"/>
      <w:r w:rsidRPr="00DD700E">
        <w:rPr>
          <w:rFonts w:ascii="Palatino Linotype" w:hAnsi="Palatino Linotype"/>
        </w:rPr>
        <w:t xml:space="preserve"> </w:t>
      </w:r>
      <w:proofErr w:type="spellStart"/>
      <w:r w:rsidRPr="00DD700E">
        <w:rPr>
          <w:rFonts w:ascii="Palatino Linotype" w:hAnsi="Palatino Linotype"/>
        </w:rPr>
        <w:t>sunt</w:t>
      </w:r>
      <w:proofErr w:type="spellEnd"/>
      <w:r w:rsidRPr="00DD700E">
        <w:rPr>
          <w:rFonts w:ascii="Palatino Linotype" w:hAnsi="Palatino Linotype"/>
        </w:rPr>
        <w:t xml:space="preserve"> complete </w:t>
      </w:r>
      <w:proofErr w:type="spellStart"/>
      <w:r w:rsidRPr="00DD700E">
        <w:rPr>
          <w:rFonts w:ascii="Palatino Linotype" w:hAnsi="Palatino Linotype"/>
        </w:rPr>
        <w:t>şi</w:t>
      </w:r>
      <w:proofErr w:type="spellEnd"/>
      <w:r w:rsidRPr="00DD700E">
        <w:rPr>
          <w:rFonts w:ascii="Palatino Linotype" w:hAnsi="Palatino Linotype"/>
        </w:rPr>
        <w:t xml:space="preserve"> </w:t>
      </w:r>
      <w:proofErr w:type="spellStart"/>
      <w:r w:rsidRPr="00DD700E">
        <w:rPr>
          <w:rFonts w:ascii="Palatino Linotype" w:hAnsi="Palatino Linotype"/>
        </w:rPr>
        <w:t>corecte</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fiecare</w:t>
      </w:r>
      <w:proofErr w:type="spellEnd"/>
      <w:r w:rsidRPr="00DD700E">
        <w:rPr>
          <w:rFonts w:ascii="Palatino Linotype" w:hAnsi="Palatino Linotype"/>
        </w:rPr>
        <w:t xml:space="preserve"> </w:t>
      </w:r>
      <w:proofErr w:type="spellStart"/>
      <w:r w:rsidRPr="00DD700E">
        <w:rPr>
          <w:rFonts w:ascii="Palatino Linotype" w:hAnsi="Palatino Linotype"/>
        </w:rPr>
        <w:t>detaliu</w:t>
      </w:r>
      <w:proofErr w:type="spellEnd"/>
      <w:r w:rsidRPr="00DD700E">
        <w:rPr>
          <w:rFonts w:ascii="Palatino Linotype" w:hAnsi="Palatino Linotype"/>
        </w:rPr>
        <w:t xml:space="preserve"> </w:t>
      </w:r>
      <w:proofErr w:type="spellStart"/>
      <w:r w:rsidRPr="00DD700E">
        <w:rPr>
          <w:rFonts w:ascii="Palatino Linotype" w:hAnsi="Palatino Linotype"/>
        </w:rPr>
        <w:t>şi</w:t>
      </w:r>
      <w:proofErr w:type="spellEnd"/>
      <w:r w:rsidRPr="00DD700E">
        <w:rPr>
          <w:rFonts w:ascii="Palatino Linotype" w:hAnsi="Palatino Linotype"/>
        </w:rPr>
        <w:t xml:space="preserve"> </w:t>
      </w:r>
      <w:proofErr w:type="spellStart"/>
      <w:r w:rsidRPr="00DD700E">
        <w:rPr>
          <w:rFonts w:ascii="Palatino Linotype" w:hAnsi="Palatino Linotype"/>
        </w:rPr>
        <w:t>înţeleg</w:t>
      </w:r>
      <w:proofErr w:type="spellEnd"/>
      <w:r w:rsidRPr="00DD700E">
        <w:rPr>
          <w:rFonts w:ascii="Palatino Linotype" w:hAnsi="Palatino Linotype"/>
        </w:rPr>
        <w:t xml:space="preserve"> ca </w:t>
      </w:r>
      <w:proofErr w:type="spellStart"/>
      <w:r w:rsidRPr="00DD700E">
        <w:rPr>
          <w:rFonts w:ascii="Palatino Linotype" w:hAnsi="Palatino Linotype"/>
        </w:rPr>
        <w:t>autoritatea</w:t>
      </w:r>
      <w:proofErr w:type="spellEnd"/>
      <w:r w:rsidRPr="00DD700E">
        <w:rPr>
          <w:rFonts w:ascii="Palatino Linotype" w:hAnsi="Palatino Linotype"/>
        </w:rPr>
        <w:t xml:space="preserve"> </w:t>
      </w:r>
      <w:proofErr w:type="spellStart"/>
      <w:r w:rsidRPr="00DD700E">
        <w:rPr>
          <w:rFonts w:ascii="Palatino Linotype" w:hAnsi="Palatino Linotype"/>
        </w:rPr>
        <w:t>contractantă</w:t>
      </w:r>
      <w:proofErr w:type="spellEnd"/>
      <w:r w:rsidRPr="00DD700E">
        <w:rPr>
          <w:rFonts w:ascii="Palatino Linotype" w:hAnsi="Palatino Linotype"/>
        </w:rPr>
        <w:t xml:space="preserve"> are </w:t>
      </w:r>
      <w:proofErr w:type="spellStart"/>
      <w:r w:rsidRPr="00DD700E">
        <w:rPr>
          <w:rFonts w:ascii="Palatino Linotype" w:hAnsi="Palatino Linotype"/>
        </w:rPr>
        <w:t>dreptul</w:t>
      </w:r>
      <w:proofErr w:type="spellEnd"/>
      <w:r w:rsidRPr="00DD700E">
        <w:rPr>
          <w:rFonts w:ascii="Palatino Linotype" w:hAnsi="Palatino Linotype"/>
        </w:rPr>
        <w:t xml:space="preserve"> de a </w:t>
      </w:r>
      <w:proofErr w:type="spellStart"/>
      <w:r w:rsidRPr="00DD700E">
        <w:rPr>
          <w:rFonts w:ascii="Palatino Linotype" w:hAnsi="Palatino Linotype"/>
        </w:rPr>
        <w:t>solicita</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scopul</w:t>
      </w:r>
      <w:proofErr w:type="spellEnd"/>
      <w:r w:rsidRPr="00DD700E">
        <w:rPr>
          <w:rFonts w:ascii="Palatino Linotype" w:hAnsi="Palatino Linotype"/>
        </w:rPr>
        <w:t xml:space="preserve"> </w:t>
      </w:r>
      <w:proofErr w:type="spellStart"/>
      <w:r w:rsidRPr="00DD700E">
        <w:rPr>
          <w:rFonts w:ascii="Palatino Linotype" w:hAnsi="Palatino Linotype"/>
        </w:rPr>
        <w:t>verificării</w:t>
      </w:r>
      <w:proofErr w:type="spellEnd"/>
      <w:r w:rsidRPr="00DD700E">
        <w:rPr>
          <w:rFonts w:ascii="Palatino Linotype" w:hAnsi="Palatino Linotype"/>
        </w:rPr>
        <w:t xml:space="preserve"> </w:t>
      </w:r>
      <w:proofErr w:type="spellStart"/>
      <w:r w:rsidRPr="00DD700E">
        <w:rPr>
          <w:rFonts w:ascii="Palatino Linotype" w:hAnsi="Palatino Linotype"/>
        </w:rPr>
        <w:t>şi</w:t>
      </w:r>
      <w:proofErr w:type="spellEnd"/>
      <w:r w:rsidRPr="00DD700E">
        <w:rPr>
          <w:rFonts w:ascii="Palatino Linotype" w:hAnsi="Palatino Linotype"/>
        </w:rPr>
        <w:t xml:space="preserve"> </w:t>
      </w:r>
      <w:proofErr w:type="spellStart"/>
      <w:r w:rsidRPr="00DD700E">
        <w:rPr>
          <w:rFonts w:ascii="Palatino Linotype" w:hAnsi="Palatino Linotype"/>
        </w:rPr>
        <w:t>confirmării</w:t>
      </w:r>
      <w:proofErr w:type="spellEnd"/>
      <w:r w:rsidRPr="00DD700E">
        <w:rPr>
          <w:rFonts w:ascii="Palatino Linotype" w:hAnsi="Palatino Linotype"/>
        </w:rPr>
        <w:t xml:space="preserve"> </w:t>
      </w:r>
      <w:proofErr w:type="spellStart"/>
      <w:r w:rsidRPr="00DD700E">
        <w:rPr>
          <w:rFonts w:ascii="Palatino Linotype" w:hAnsi="Palatino Linotype"/>
        </w:rPr>
        <w:t>declaraţiilor</w:t>
      </w:r>
      <w:proofErr w:type="spellEnd"/>
      <w:r w:rsidRPr="00DD700E">
        <w:rPr>
          <w:rFonts w:ascii="Palatino Linotype" w:hAnsi="Palatino Linotype"/>
        </w:rPr>
        <w:t xml:space="preserve">, </w:t>
      </w:r>
      <w:proofErr w:type="spellStart"/>
      <w:r w:rsidRPr="00DD700E">
        <w:rPr>
          <w:rFonts w:ascii="Palatino Linotype" w:hAnsi="Palatino Linotype"/>
        </w:rPr>
        <w:t>orice</w:t>
      </w:r>
      <w:proofErr w:type="spellEnd"/>
      <w:r w:rsidRPr="00DD700E">
        <w:rPr>
          <w:rFonts w:ascii="Palatino Linotype" w:hAnsi="Palatino Linotype"/>
        </w:rPr>
        <w:t xml:space="preserve"> </w:t>
      </w:r>
      <w:proofErr w:type="spellStart"/>
      <w:r w:rsidRPr="00DD700E">
        <w:rPr>
          <w:rFonts w:ascii="Palatino Linotype" w:hAnsi="Palatino Linotype"/>
        </w:rPr>
        <w:t>documente</w:t>
      </w:r>
      <w:proofErr w:type="spellEnd"/>
      <w:r w:rsidRPr="00DD700E">
        <w:rPr>
          <w:rFonts w:ascii="Palatino Linotype" w:hAnsi="Palatino Linotype"/>
        </w:rPr>
        <w:t xml:space="preserve"> </w:t>
      </w:r>
      <w:proofErr w:type="spellStart"/>
      <w:r w:rsidRPr="00DD700E">
        <w:rPr>
          <w:rFonts w:ascii="Palatino Linotype" w:hAnsi="Palatino Linotype"/>
        </w:rPr>
        <w:t>doveditoare</w:t>
      </w:r>
      <w:proofErr w:type="spellEnd"/>
      <w:r w:rsidRPr="00DD700E">
        <w:rPr>
          <w:rFonts w:ascii="Palatino Linotype" w:hAnsi="Palatino Linotype"/>
        </w:rPr>
        <w:t xml:space="preserve"> de care </w:t>
      </w:r>
      <w:proofErr w:type="spellStart"/>
      <w:r w:rsidRPr="00DD700E">
        <w:rPr>
          <w:rFonts w:ascii="Palatino Linotype" w:hAnsi="Palatino Linotype"/>
        </w:rPr>
        <w:t>dispun</w:t>
      </w:r>
      <w:proofErr w:type="spellEnd"/>
      <w:r w:rsidRPr="00DD700E">
        <w:rPr>
          <w:rFonts w:ascii="Palatino Linotype" w:hAnsi="Palatino Linotype"/>
        </w:rPr>
        <w:t>.</w:t>
      </w:r>
    </w:p>
    <w:p w14:paraId="21E84B7A" w14:textId="2820C27B" w:rsidR="00C304A5" w:rsidRPr="00CE360D" w:rsidRDefault="007A4060" w:rsidP="00CE360D">
      <w:pPr>
        <w:shd w:val="clear" w:color="auto" w:fill="FFFFFF"/>
        <w:ind w:right="10" w:firstLine="720"/>
        <w:jc w:val="both"/>
        <w:rPr>
          <w:rFonts w:ascii="Palatino Linotype" w:hAnsi="Palatino Linotype"/>
        </w:rPr>
      </w:pPr>
      <w:proofErr w:type="spellStart"/>
      <w:r w:rsidRPr="00DD700E">
        <w:rPr>
          <w:rFonts w:ascii="Palatino Linotype" w:hAnsi="Palatino Linotype"/>
        </w:rPr>
        <w:t>Înţeleg</w:t>
      </w:r>
      <w:proofErr w:type="spellEnd"/>
      <w:r w:rsidRPr="00DD700E">
        <w:rPr>
          <w:rFonts w:ascii="Palatino Linotype" w:hAnsi="Palatino Linotype"/>
        </w:rPr>
        <w:t xml:space="preserve"> ca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cazul</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care </w:t>
      </w:r>
      <w:proofErr w:type="spellStart"/>
      <w:r w:rsidRPr="00DD700E">
        <w:rPr>
          <w:rFonts w:ascii="Palatino Linotype" w:hAnsi="Palatino Linotype"/>
        </w:rPr>
        <w:t>această</w:t>
      </w:r>
      <w:proofErr w:type="spellEnd"/>
      <w:r w:rsidRPr="00DD700E">
        <w:rPr>
          <w:rFonts w:ascii="Palatino Linotype" w:hAnsi="Palatino Linotype"/>
        </w:rPr>
        <w:t xml:space="preserve"> </w:t>
      </w:r>
      <w:proofErr w:type="spellStart"/>
      <w:r w:rsidRPr="00DD700E">
        <w:rPr>
          <w:rFonts w:ascii="Palatino Linotype" w:hAnsi="Palatino Linotype"/>
        </w:rPr>
        <w:t>declaraţie</w:t>
      </w:r>
      <w:proofErr w:type="spellEnd"/>
      <w:r w:rsidRPr="00DD700E">
        <w:rPr>
          <w:rFonts w:ascii="Palatino Linotype" w:hAnsi="Palatino Linotype"/>
        </w:rPr>
        <w:t xml:space="preserve"> nu </w:t>
      </w:r>
      <w:proofErr w:type="spellStart"/>
      <w:proofErr w:type="gramStart"/>
      <w:r w:rsidRPr="00DD700E">
        <w:rPr>
          <w:rFonts w:ascii="Palatino Linotype" w:hAnsi="Palatino Linotype"/>
        </w:rPr>
        <w:t>este</w:t>
      </w:r>
      <w:proofErr w:type="spellEnd"/>
      <w:proofErr w:type="gramEnd"/>
      <w:r w:rsidRPr="00DD700E">
        <w:rPr>
          <w:rFonts w:ascii="Palatino Linotype" w:hAnsi="Palatino Linotype"/>
        </w:rPr>
        <w:t xml:space="preserve"> </w:t>
      </w:r>
      <w:proofErr w:type="spellStart"/>
      <w:r w:rsidRPr="00DD700E">
        <w:rPr>
          <w:rFonts w:ascii="Palatino Linotype" w:hAnsi="Palatino Linotype"/>
        </w:rPr>
        <w:t>conformă</w:t>
      </w:r>
      <w:proofErr w:type="spellEnd"/>
      <w:r w:rsidRPr="00DD700E">
        <w:rPr>
          <w:rFonts w:ascii="Palatino Linotype" w:hAnsi="Palatino Linotype"/>
        </w:rPr>
        <w:t xml:space="preserve"> cu </w:t>
      </w:r>
      <w:proofErr w:type="spellStart"/>
      <w:r w:rsidRPr="00DD700E">
        <w:rPr>
          <w:rFonts w:ascii="Palatino Linotype" w:hAnsi="Palatino Linotype"/>
        </w:rPr>
        <w:t>realitatea</w:t>
      </w:r>
      <w:proofErr w:type="spellEnd"/>
      <w:r w:rsidRPr="00DD700E">
        <w:rPr>
          <w:rFonts w:ascii="Palatino Linotype" w:hAnsi="Palatino Linotype"/>
        </w:rPr>
        <w:t xml:space="preserve"> </w:t>
      </w:r>
      <w:proofErr w:type="spellStart"/>
      <w:r w:rsidRPr="00DD700E">
        <w:rPr>
          <w:rFonts w:ascii="Palatino Linotype" w:hAnsi="Palatino Linotype"/>
        </w:rPr>
        <w:t>sunt</w:t>
      </w:r>
      <w:proofErr w:type="spellEnd"/>
      <w:r w:rsidRPr="00DD700E">
        <w:rPr>
          <w:rFonts w:ascii="Palatino Linotype" w:hAnsi="Palatino Linotype"/>
        </w:rPr>
        <w:t xml:space="preserve"> </w:t>
      </w:r>
      <w:proofErr w:type="spellStart"/>
      <w:r w:rsidRPr="00DD700E">
        <w:rPr>
          <w:rFonts w:ascii="Palatino Linotype" w:hAnsi="Palatino Linotype"/>
        </w:rPr>
        <w:t>pasibil</w:t>
      </w:r>
      <w:proofErr w:type="spellEnd"/>
      <w:r w:rsidRPr="00DD700E">
        <w:rPr>
          <w:rFonts w:ascii="Palatino Linotype" w:hAnsi="Palatino Linotype"/>
        </w:rPr>
        <w:t xml:space="preserve"> de </w:t>
      </w:r>
      <w:proofErr w:type="spellStart"/>
      <w:r w:rsidRPr="00DD700E">
        <w:rPr>
          <w:rFonts w:ascii="Palatino Linotype" w:hAnsi="Palatino Linotype"/>
        </w:rPr>
        <w:t>încălcarea</w:t>
      </w:r>
      <w:proofErr w:type="spellEnd"/>
      <w:r w:rsidRPr="00DD700E">
        <w:rPr>
          <w:rFonts w:ascii="Palatino Linotype" w:hAnsi="Palatino Linotype"/>
        </w:rPr>
        <w:t xml:space="preserve"> </w:t>
      </w:r>
      <w:proofErr w:type="spellStart"/>
      <w:r w:rsidRPr="00DD700E">
        <w:rPr>
          <w:rFonts w:ascii="Palatino Linotype" w:hAnsi="Palatino Linotype"/>
        </w:rPr>
        <w:t>prevederilor</w:t>
      </w:r>
      <w:proofErr w:type="spellEnd"/>
      <w:r w:rsidRPr="00DD700E">
        <w:rPr>
          <w:rFonts w:ascii="Palatino Linotype" w:hAnsi="Palatino Linotype"/>
        </w:rPr>
        <w:t xml:space="preserve"> </w:t>
      </w:r>
      <w:proofErr w:type="spellStart"/>
      <w:r w:rsidRPr="00DD700E">
        <w:rPr>
          <w:rFonts w:ascii="Palatino Linotype" w:hAnsi="Palatino Linotype"/>
        </w:rPr>
        <w:t>legislaţiei</w:t>
      </w:r>
      <w:proofErr w:type="spellEnd"/>
      <w:r w:rsidRPr="00DD700E">
        <w:rPr>
          <w:rFonts w:ascii="Palatino Linotype" w:hAnsi="Palatino Linotype"/>
        </w:rPr>
        <w:t xml:space="preserve"> </w:t>
      </w:r>
      <w:proofErr w:type="spellStart"/>
      <w:r w:rsidRPr="00DD700E">
        <w:rPr>
          <w:rFonts w:ascii="Palatino Linotype" w:hAnsi="Palatino Linotype"/>
        </w:rPr>
        <w:t>penale</w:t>
      </w:r>
      <w:proofErr w:type="spellEnd"/>
      <w:r w:rsidRPr="00DD700E">
        <w:rPr>
          <w:rFonts w:ascii="Palatino Linotype" w:hAnsi="Palatino Linotype"/>
        </w:rPr>
        <w:t xml:space="preserve"> </w:t>
      </w:r>
      <w:proofErr w:type="spellStart"/>
      <w:r w:rsidRPr="00DD700E">
        <w:rPr>
          <w:rFonts w:ascii="Palatino Linotype" w:hAnsi="Palatino Linotype"/>
        </w:rPr>
        <w:t>privind</w:t>
      </w:r>
      <w:proofErr w:type="spellEnd"/>
      <w:r w:rsidRPr="00DD700E">
        <w:rPr>
          <w:rFonts w:ascii="Palatino Linotype" w:hAnsi="Palatino Linotype"/>
        </w:rPr>
        <w:t xml:space="preserve"> </w:t>
      </w:r>
      <w:proofErr w:type="spellStart"/>
      <w:r w:rsidRPr="00DD700E">
        <w:rPr>
          <w:rFonts w:ascii="Palatino Linotype" w:hAnsi="Palatino Linotype"/>
        </w:rPr>
        <w:t>falsul</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declaraţii</w:t>
      </w:r>
      <w:proofErr w:type="spellEnd"/>
      <w:r w:rsidRPr="00DD700E">
        <w:rPr>
          <w:rFonts w:ascii="Palatino Linotype" w:hAnsi="Palatino Linotype"/>
        </w:rPr>
        <w:t>.</w:t>
      </w:r>
    </w:p>
    <w:p w14:paraId="67A458C4" w14:textId="77777777" w:rsidR="00C304A5" w:rsidRDefault="00C304A5" w:rsidP="007A4060">
      <w:pPr>
        <w:shd w:val="clear" w:color="auto" w:fill="FFFFFF"/>
        <w:spacing w:line="276" w:lineRule="auto"/>
        <w:rPr>
          <w:rFonts w:ascii="Palatino Linotype" w:hAnsi="Palatino Linotype"/>
          <w:spacing w:val="-1"/>
        </w:rPr>
      </w:pPr>
    </w:p>
    <w:p w14:paraId="26EE420D" w14:textId="77777777" w:rsidR="00C304A5" w:rsidRDefault="00C304A5" w:rsidP="007A4060">
      <w:pPr>
        <w:shd w:val="clear" w:color="auto" w:fill="FFFFFF"/>
        <w:spacing w:line="276" w:lineRule="auto"/>
        <w:rPr>
          <w:rFonts w:ascii="Palatino Linotype" w:hAnsi="Palatino Linotype"/>
          <w:spacing w:val="-1"/>
        </w:rPr>
      </w:pPr>
    </w:p>
    <w:p w14:paraId="4C0A38EA" w14:textId="77777777" w:rsidR="00FB6679" w:rsidRDefault="00FB6679" w:rsidP="007A4060">
      <w:pPr>
        <w:shd w:val="clear" w:color="auto" w:fill="FFFFFF"/>
        <w:spacing w:line="276" w:lineRule="auto"/>
        <w:rPr>
          <w:rFonts w:ascii="Palatino Linotype" w:hAnsi="Palatino Linotype"/>
          <w:spacing w:val="-1"/>
        </w:rPr>
      </w:pPr>
    </w:p>
    <w:p w14:paraId="2047A9A7" w14:textId="77777777" w:rsidR="00FB6679" w:rsidRDefault="00FB6679" w:rsidP="007A4060">
      <w:pPr>
        <w:shd w:val="clear" w:color="auto" w:fill="FFFFFF"/>
        <w:spacing w:line="276" w:lineRule="auto"/>
        <w:rPr>
          <w:rFonts w:ascii="Palatino Linotype" w:hAnsi="Palatino Linotype"/>
          <w:spacing w:val="-1"/>
        </w:rPr>
      </w:pPr>
    </w:p>
    <w:p w14:paraId="6A1DAC95" w14:textId="77777777" w:rsidR="00FB6679" w:rsidRPr="00DD700E" w:rsidRDefault="00FB6679" w:rsidP="007A4060">
      <w:pPr>
        <w:shd w:val="clear" w:color="auto" w:fill="FFFFFF"/>
        <w:spacing w:line="276" w:lineRule="auto"/>
        <w:rPr>
          <w:rFonts w:ascii="Palatino Linotype" w:hAnsi="Palatino Linotype"/>
          <w:spacing w:val="-1"/>
        </w:rPr>
      </w:pPr>
    </w:p>
    <w:p w14:paraId="4E04BE71" w14:textId="77777777" w:rsidR="000742DB" w:rsidRDefault="000742DB" w:rsidP="001D7BA8">
      <w:pPr>
        <w:jc w:val="both"/>
        <w:rPr>
          <w:rFonts w:ascii="Palatino Linotype" w:hAnsi="Palatino Linotype"/>
          <w:lang w:val="ro-RO"/>
        </w:rPr>
      </w:pPr>
    </w:p>
    <w:p w14:paraId="270AC3F4" w14:textId="77777777" w:rsidR="000742DB" w:rsidRDefault="000742DB" w:rsidP="001D7BA8">
      <w:pPr>
        <w:jc w:val="both"/>
        <w:rPr>
          <w:rFonts w:ascii="Palatino Linotype" w:hAnsi="Palatino Linotype"/>
          <w:lang w:val="ro-RO"/>
        </w:rPr>
      </w:pPr>
    </w:p>
    <w:p w14:paraId="630C2561" w14:textId="77777777" w:rsidR="000742DB" w:rsidRDefault="000742DB" w:rsidP="001D7BA8">
      <w:pPr>
        <w:jc w:val="both"/>
        <w:rPr>
          <w:rFonts w:ascii="Palatino Linotype" w:hAnsi="Palatino Linotype"/>
          <w:lang w:val="ro-RO"/>
        </w:rPr>
      </w:pPr>
    </w:p>
    <w:p w14:paraId="6402EDDA" w14:textId="77777777" w:rsidR="000742DB" w:rsidRPr="00DD700E" w:rsidRDefault="000742DB" w:rsidP="001D7BA8">
      <w:pPr>
        <w:jc w:val="both"/>
        <w:rPr>
          <w:rFonts w:ascii="Palatino Linotype" w:hAnsi="Palatino Linotype"/>
          <w:lang w:val="ro-RO"/>
        </w:rPr>
      </w:pPr>
    </w:p>
    <w:p w14:paraId="5F6BA873" w14:textId="076207B9"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402A1EF7"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2AF2C5BE" w14:textId="6FE465C2"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00CE360D">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E98E5F6" w14:textId="2CAFDE05" w:rsidR="00F35528" w:rsidRPr="00DD700E" w:rsidRDefault="009233EC" w:rsidP="00305AA3">
      <w:pPr>
        <w:overflowPunct/>
        <w:autoSpaceDE/>
        <w:autoSpaceDN/>
        <w:adjustRightInd/>
        <w:spacing w:after="160" w:line="259" w:lineRule="auto"/>
        <w:textAlignment w:val="auto"/>
        <w:rPr>
          <w:rFonts w:ascii="Palatino Linotype" w:hAnsi="Palatino Linotype"/>
          <w:b/>
          <w:lang w:val="ro-RO"/>
        </w:rPr>
      </w:pPr>
      <w:r w:rsidRPr="00DD700E">
        <w:rPr>
          <w:rFonts w:ascii="Palatino Linotype" w:hAnsi="Palatino Linotype"/>
          <w:lang w:val="ro-RO"/>
        </w:rPr>
        <w:br w:type="page"/>
      </w:r>
      <w:bookmarkStart w:id="6" w:name="_Hlk24021479"/>
      <w:r w:rsidR="00F35528" w:rsidRPr="00DD700E">
        <w:rPr>
          <w:rFonts w:ascii="Palatino Linotype" w:hAnsi="Palatino Linotype"/>
          <w:lang w:val="ro-RO"/>
        </w:rPr>
        <w:lastRenderedPageBreak/>
        <w:t>O</w:t>
      </w:r>
      <w:r w:rsidR="00305AA3">
        <w:rPr>
          <w:rFonts w:ascii="Palatino Linotype" w:hAnsi="Palatino Linotype"/>
          <w:lang w:val="ro-RO"/>
        </w:rPr>
        <w:t>fertant</w:t>
      </w:r>
      <w:r w:rsidR="00F35528" w:rsidRPr="00DD700E">
        <w:rPr>
          <w:rFonts w:ascii="Palatino Linotype" w:hAnsi="Palatino Linotype"/>
          <w:lang w:val="ro-RO"/>
        </w:rPr>
        <w:t xml:space="preserve">                    </w:t>
      </w:r>
      <w:r w:rsidR="00312C00">
        <w:rPr>
          <w:rFonts w:ascii="Palatino Linotype" w:hAnsi="Palatino Linotype"/>
          <w:lang w:val="ro-RO"/>
        </w:rPr>
        <w:t xml:space="preserve">                                     </w:t>
      </w:r>
      <w:r w:rsidR="00F35528" w:rsidRPr="00DD700E">
        <w:rPr>
          <w:rFonts w:ascii="Palatino Linotype" w:hAnsi="Palatino Linotype"/>
          <w:lang w:val="ro-RO"/>
        </w:rPr>
        <w:t xml:space="preserve">                                             </w:t>
      </w:r>
      <w:r w:rsidR="00305AA3">
        <w:rPr>
          <w:rFonts w:ascii="Palatino Linotype" w:hAnsi="Palatino Linotype"/>
          <w:lang w:val="ro-RO"/>
        </w:rPr>
        <w:t xml:space="preserve">                  </w:t>
      </w:r>
      <w:r w:rsidR="00F35528" w:rsidRPr="00DD700E">
        <w:rPr>
          <w:rFonts w:ascii="Palatino Linotype" w:hAnsi="Palatino Linotype"/>
          <w:lang w:val="ro-RO"/>
        </w:rPr>
        <w:t xml:space="preserve">                                </w:t>
      </w:r>
      <w:r w:rsidR="00F35528" w:rsidRPr="00312C00">
        <w:rPr>
          <w:rFonts w:ascii="Palatino Linotype" w:hAnsi="Palatino Linotype"/>
          <w:bCs/>
          <w:sz w:val="24"/>
          <w:szCs w:val="24"/>
          <w:lang w:val="ro-RO"/>
        </w:rPr>
        <w:t xml:space="preserve">Formular nr. </w:t>
      </w:r>
      <w:r w:rsidR="005D6058">
        <w:rPr>
          <w:rFonts w:ascii="Palatino Linotype" w:hAnsi="Palatino Linotype"/>
          <w:bCs/>
          <w:sz w:val="24"/>
          <w:szCs w:val="24"/>
          <w:lang w:val="ro-RO"/>
        </w:rPr>
        <w:t>5</w:t>
      </w:r>
      <w:r w:rsidR="00F35528" w:rsidRPr="00DD700E">
        <w:rPr>
          <w:rFonts w:ascii="Palatino Linotype" w:hAnsi="Palatino Linotype"/>
          <w:lang w:val="ro-RO"/>
        </w:rPr>
        <w:t xml:space="preserve">                                     </w:t>
      </w:r>
      <w:r w:rsidR="00F35528" w:rsidRPr="00DD700E">
        <w:rPr>
          <w:rFonts w:ascii="Palatino Linotype" w:hAnsi="Palatino Linotype"/>
          <w:b/>
          <w:lang w:val="ro-RO"/>
        </w:rPr>
        <w:t xml:space="preserve"> </w:t>
      </w:r>
    </w:p>
    <w:p w14:paraId="0ABAE357" w14:textId="77777777" w:rsidR="00F35528" w:rsidRPr="00DD700E" w:rsidRDefault="00F35528" w:rsidP="00F35528">
      <w:pPr>
        <w:overflowPunct/>
        <w:autoSpaceDE/>
        <w:autoSpaceDN/>
        <w:adjustRightInd/>
        <w:textAlignment w:val="auto"/>
        <w:rPr>
          <w:rFonts w:ascii="Palatino Linotype" w:hAnsi="Palatino Linotype"/>
          <w:lang w:val="ro-RO"/>
        </w:rPr>
      </w:pP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p>
    <w:p w14:paraId="3EB03355" w14:textId="77777777" w:rsidR="00F35528" w:rsidRPr="00DD700E" w:rsidRDefault="00F35528" w:rsidP="00F35528">
      <w:pPr>
        <w:overflowPunct/>
        <w:autoSpaceDE/>
        <w:autoSpaceDN/>
        <w:adjustRightInd/>
        <w:textAlignment w:val="auto"/>
        <w:rPr>
          <w:rFonts w:ascii="Palatino Linotype" w:hAnsi="Palatino Linotype"/>
          <w:i/>
          <w:iCs/>
          <w:lang w:val="ro-RO"/>
        </w:rPr>
      </w:pPr>
      <w:r w:rsidRPr="00DD700E">
        <w:rPr>
          <w:rFonts w:ascii="Palatino Linotype" w:hAnsi="Palatino Linotype"/>
          <w:i/>
          <w:iCs/>
          <w:lang w:val="ro-RO"/>
        </w:rPr>
        <w:t xml:space="preserve"> (denumirea/numele)</w:t>
      </w:r>
    </w:p>
    <w:bookmarkEnd w:id="6"/>
    <w:p w14:paraId="08AE1C99" w14:textId="77777777" w:rsidR="00F35528" w:rsidRPr="00DD700E" w:rsidRDefault="00F35528" w:rsidP="00F35528">
      <w:pPr>
        <w:overflowPunct/>
        <w:autoSpaceDE/>
        <w:autoSpaceDN/>
        <w:adjustRightInd/>
        <w:textAlignment w:val="auto"/>
        <w:rPr>
          <w:rFonts w:ascii="Palatino Linotype" w:hAnsi="Palatino Linotype"/>
          <w:lang w:val="ro-RO"/>
        </w:rPr>
      </w:pPr>
    </w:p>
    <w:p w14:paraId="1A8BCF75" w14:textId="77777777" w:rsidR="00F35528" w:rsidRPr="00DD700E" w:rsidRDefault="00F35528" w:rsidP="00F35528">
      <w:pPr>
        <w:overflowPunct/>
        <w:autoSpaceDE/>
        <w:autoSpaceDN/>
        <w:adjustRightInd/>
        <w:textAlignment w:val="auto"/>
        <w:rPr>
          <w:rFonts w:ascii="Palatino Linotype" w:hAnsi="Palatino Linotype"/>
          <w:lang w:val="ro-RO"/>
        </w:rPr>
      </w:pPr>
    </w:p>
    <w:p w14:paraId="00A285FD" w14:textId="77777777" w:rsidR="00F35528" w:rsidRPr="008D6E7D" w:rsidRDefault="00F35528" w:rsidP="00F35528">
      <w:pPr>
        <w:overflowPunct/>
        <w:autoSpaceDE/>
        <w:autoSpaceDN/>
        <w:adjustRightInd/>
        <w:jc w:val="center"/>
        <w:textAlignment w:val="auto"/>
        <w:rPr>
          <w:rFonts w:ascii="Times New Roman" w:hAnsi="Times New Roman"/>
          <w:b/>
          <w:sz w:val="22"/>
          <w:szCs w:val="22"/>
          <w:lang w:val="ro-RO"/>
        </w:rPr>
      </w:pPr>
      <w:r w:rsidRPr="008D6E7D">
        <w:rPr>
          <w:rFonts w:ascii="Times New Roman" w:hAnsi="Times New Roman"/>
          <w:b/>
          <w:sz w:val="22"/>
          <w:szCs w:val="22"/>
          <w:lang w:val="ro-RO"/>
        </w:rPr>
        <w:t>DECLARAŢIE</w:t>
      </w:r>
    </w:p>
    <w:p w14:paraId="75FADD26" w14:textId="77777777" w:rsidR="00F35528" w:rsidRPr="008D6E7D" w:rsidRDefault="00F35528" w:rsidP="00F35528">
      <w:pPr>
        <w:overflowPunct/>
        <w:autoSpaceDE/>
        <w:autoSpaceDN/>
        <w:adjustRightInd/>
        <w:jc w:val="center"/>
        <w:textAlignment w:val="auto"/>
        <w:rPr>
          <w:rFonts w:ascii="Times New Roman" w:hAnsi="Times New Roman"/>
          <w:b/>
          <w:sz w:val="22"/>
          <w:szCs w:val="22"/>
          <w:lang w:val="ro-RO"/>
        </w:rPr>
      </w:pPr>
      <w:r w:rsidRPr="008D6E7D">
        <w:rPr>
          <w:rFonts w:ascii="Times New Roman" w:hAnsi="Times New Roman"/>
          <w:b/>
          <w:sz w:val="22"/>
          <w:szCs w:val="22"/>
          <w:lang w:val="ro-RO"/>
        </w:rPr>
        <w:t>Privind neîncadrarea în prevederile art. 59-60 din Legea 98/2016</w:t>
      </w:r>
    </w:p>
    <w:p w14:paraId="3402FB62" w14:textId="77777777" w:rsidR="00F35528" w:rsidRPr="008D6E7D" w:rsidRDefault="00F35528" w:rsidP="00F35528">
      <w:pPr>
        <w:overflowPunct/>
        <w:autoSpaceDE/>
        <w:autoSpaceDN/>
        <w:adjustRightInd/>
        <w:textAlignment w:val="auto"/>
        <w:rPr>
          <w:rFonts w:ascii="Times New Roman" w:hAnsi="Times New Roman"/>
          <w:b/>
          <w:sz w:val="22"/>
          <w:szCs w:val="22"/>
          <w:lang w:val="ro-RO"/>
        </w:rPr>
      </w:pPr>
    </w:p>
    <w:p w14:paraId="7172B84A" w14:textId="77777777" w:rsidR="00F35528" w:rsidRPr="008D6E7D" w:rsidRDefault="00F35528" w:rsidP="00F35528">
      <w:pPr>
        <w:overflowPunct/>
        <w:autoSpaceDE/>
        <w:autoSpaceDN/>
        <w:adjustRightInd/>
        <w:textAlignment w:val="auto"/>
        <w:rPr>
          <w:rFonts w:ascii="Times New Roman" w:hAnsi="Times New Roman"/>
          <w:b/>
          <w:sz w:val="22"/>
          <w:szCs w:val="22"/>
          <w:lang w:val="ro-RO"/>
        </w:rPr>
      </w:pPr>
    </w:p>
    <w:p w14:paraId="5914D8FB" w14:textId="77777777" w:rsidR="00F35528" w:rsidRPr="008D6E7D" w:rsidRDefault="00F35528" w:rsidP="004010DC">
      <w:p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sz w:val="22"/>
          <w:szCs w:val="22"/>
          <w:lang w:val="ro-RO"/>
        </w:rPr>
        <w:t xml:space="preserve">         Subsemnatul</w:t>
      </w:r>
      <w:r w:rsidR="00FA6159" w:rsidRPr="008D6E7D">
        <w:rPr>
          <w:rFonts w:ascii="Times New Roman" w:hAnsi="Times New Roman"/>
          <w:sz w:val="22"/>
          <w:szCs w:val="22"/>
          <w:lang w:val="ro-RO"/>
        </w:rPr>
        <w:t xml:space="preserve"> ........</w:t>
      </w:r>
      <w:r w:rsidR="00635424" w:rsidRPr="008D6E7D">
        <w:rPr>
          <w:rFonts w:ascii="Times New Roman" w:hAnsi="Times New Roman"/>
          <w:sz w:val="22"/>
          <w:szCs w:val="22"/>
          <w:lang w:val="ro-RO"/>
        </w:rPr>
        <w:t>.............................................</w:t>
      </w:r>
      <w:r w:rsidRPr="008D6E7D">
        <w:rPr>
          <w:rFonts w:ascii="Times New Roman" w:hAnsi="Times New Roman"/>
          <w:sz w:val="22"/>
          <w:szCs w:val="22"/>
          <w:lang w:val="ro-RO"/>
        </w:rPr>
        <w:t>......</w:t>
      </w:r>
      <w:r w:rsidR="004010DC" w:rsidRPr="008D6E7D">
        <w:rPr>
          <w:rFonts w:ascii="Times New Roman" w:hAnsi="Times New Roman"/>
          <w:sz w:val="22"/>
          <w:szCs w:val="22"/>
          <w:lang w:val="ro-RO"/>
        </w:rPr>
        <w:t>...........</w:t>
      </w:r>
      <w:r w:rsidRPr="008D6E7D">
        <w:rPr>
          <w:rFonts w:ascii="Times New Roman" w:hAnsi="Times New Roman"/>
          <w:sz w:val="22"/>
          <w:szCs w:val="22"/>
          <w:lang w:val="ro-RO"/>
        </w:rPr>
        <w:t>. în calitate de</w:t>
      </w:r>
      <w:r w:rsidR="00CF0494" w:rsidRPr="008D6E7D">
        <w:rPr>
          <w:rFonts w:ascii="Times New Roman" w:hAnsi="Times New Roman"/>
          <w:sz w:val="22"/>
          <w:szCs w:val="22"/>
          <w:lang w:val="ro-RO"/>
        </w:rPr>
        <w:t xml:space="preserve">  ofertant</w:t>
      </w:r>
      <w:r w:rsidR="00E24298" w:rsidRPr="008D6E7D">
        <w:rPr>
          <w:rFonts w:ascii="Times New Roman" w:hAnsi="Times New Roman"/>
          <w:i/>
          <w:iCs/>
          <w:sz w:val="22"/>
          <w:szCs w:val="22"/>
          <w:lang w:val="ro-RO"/>
        </w:rPr>
        <w:t xml:space="preserve">  </w:t>
      </w:r>
      <w:r w:rsidR="00E24298" w:rsidRPr="008D6E7D">
        <w:rPr>
          <w:rFonts w:ascii="Times New Roman" w:hAnsi="Times New Roman"/>
          <w:sz w:val="22"/>
          <w:szCs w:val="22"/>
          <w:lang w:val="ro-RO"/>
        </w:rPr>
        <w:t>pentru și în numele</w:t>
      </w:r>
      <w:r w:rsidR="00CF0494" w:rsidRPr="008D6E7D">
        <w:rPr>
          <w:rFonts w:ascii="Times New Roman" w:hAnsi="Times New Roman"/>
          <w:sz w:val="22"/>
          <w:szCs w:val="22"/>
          <w:lang w:val="ro-RO"/>
        </w:rPr>
        <w:t xml:space="preserve">   </w:t>
      </w:r>
      <w:r w:rsidR="00E24298" w:rsidRPr="008D6E7D">
        <w:rPr>
          <w:rFonts w:ascii="Times New Roman" w:hAnsi="Times New Roman"/>
          <w:sz w:val="22"/>
          <w:szCs w:val="22"/>
          <w:lang w:val="ro-RO"/>
        </w:rPr>
        <w:t>..................</w:t>
      </w:r>
      <w:r w:rsidR="00CF0494" w:rsidRPr="008D6E7D">
        <w:rPr>
          <w:rFonts w:ascii="Times New Roman" w:hAnsi="Times New Roman"/>
          <w:sz w:val="22"/>
          <w:szCs w:val="22"/>
          <w:lang w:val="ro-RO"/>
        </w:rPr>
        <w:t>............................</w:t>
      </w:r>
      <w:r w:rsidR="00E24298" w:rsidRPr="008D6E7D">
        <w:rPr>
          <w:rFonts w:ascii="Times New Roman" w:hAnsi="Times New Roman"/>
          <w:sz w:val="22"/>
          <w:szCs w:val="22"/>
          <w:lang w:val="ro-RO"/>
        </w:rPr>
        <w:t>........………....................................</w:t>
      </w:r>
      <w:r w:rsidR="004010DC" w:rsidRPr="008D6E7D">
        <w:rPr>
          <w:rFonts w:ascii="Times New Roman" w:hAnsi="Times New Roman"/>
          <w:i/>
          <w:iCs/>
          <w:sz w:val="22"/>
          <w:szCs w:val="22"/>
          <w:lang w:val="ro-RO"/>
        </w:rPr>
        <w:t xml:space="preserve">, </w:t>
      </w:r>
      <w:r w:rsidRPr="008D6E7D">
        <w:rPr>
          <w:rFonts w:ascii="Times New Roman" w:hAnsi="Times New Roman"/>
          <w:b/>
          <w:sz w:val="22"/>
          <w:szCs w:val="22"/>
          <w:lang w:val="ro-RO"/>
        </w:rPr>
        <w:t>declar pe propria răspundere</w:t>
      </w:r>
      <w:r w:rsidRPr="008D6E7D">
        <w:rPr>
          <w:rFonts w:ascii="Times New Roman" w:hAnsi="Times New Roman"/>
          <w:bCs/>
          <w:sz w:val="22"/>
          <w:szCs w:val="22"/>
          <w:lang w:val="ro-RO"/>
        </w:rPr>
        <w:t xml:space="preserve">, sub </w:t>
      </w:r>
      <w:proofErr w:type="spellStart"/>
      <w:r w:rsidRPr="008D6E7D">
        <w:rPr>
          <w:rFonts w:ascii="Times New Roman" w:hAnsi="Times New Roman"/>
          <w:bCs/>
          <w:sz w:val="22"/>
          <w:szCs w:val="22"/>
          <w:lang w:val="ro-RO"/>
        </w:rPr>
        <w:t>sancţiunea</w:t>
      </w:r>
      <w:proofErr w:type="spellEnd"/>
      <w:r w:rsidRPr="008D6E7D">
        <w:rPr>
          <w:rFonts w:ascii="Times New Roman" w:hAnsi="Times New Roman"/>
          <w:bCs/>
          <w:sz w:val="22"/>
          <w:szCs w:val="22"/>
          <w:lang w:val="ro-RO"/>
        </w:rPr>
        <w:t xml:space="preserve"> excluderii din procedur</w:t>
      </w:r>
      <w:r w:rsidR="00635424" w:rsidRPr="008D6E7D">
        <w:rPr>
          <w:rFonts w:ascii="Times New Roman" w:hAnsi="Times New Roman"/>
          <w:bCs/>
          <w:sz w:val="22"/>
          <w:szCs w:val="22"/>
          <w:lang w:val="ro-RO"/>
        </w:rPr>
        <w:t>ă</w:t>
      </w:r>
      <w:r w:rsidRPr="008D6E7D">
        <w:rPr>
          <w:rFonts w:ascii="Times New Roman" w:hAnsi="Times New Roman"/>
          <w:bCs/>
          <w:sz w:val="22"/>
          <w:szCs w:val="22"/>
          <w:lang w:val="ro-RO"/>
        </w:rPr>
        <w:t xml:space="preserve"> </w:t>
      </w:r>
      <w:proofErr w:type="spellStart"/>
      <w:r w:rsidRPr="008D6E7D">
        <w:rPr>
          <w:rFonts w:ascii="Times New Roman" w:hAnsi="Times New Roman"/>
          <w:bCs/>
          <w:sz w:val="22"/>
          <w:szCs w:val="22"/>
          <w:lang w:val="ro-RO"/>
        </w:rPr>
        <w:t>şi</w:t>
      </w:r>
      <w:proofErr w:type="spellEnd"/>
      <w:r w:rsidRPr="008D6E7D">
        <w:rPr>
          <w:rFonts w:ascii="Times New Roman" w:hAnsi="Times New Roman"/>
          <w:bCs/>
          <w:sz w:val="22"/>
          <w:szCs w:val="22"/>
          <w:lang w:val="ro-RO"/>
        </w:rPr>
        <w:t xml:space="preserve"> sub </w:t>
      </w:r>
      <w:proofErr w:type="spellStart"/>
      <w:r w:rsidRPr="008D6E7D">
        <w:rPr>
          <w:rFonts w:ascii="Times New Roman" w:hAnsi="Times New Roman"/>
          <w:bCs/>
          <w:sz w:val="22"/>
          <w:szCs w:val="22"/>
          <w:lang w:val="ro-RO"/>
        </w:rPr>
        <w:t>sancţiunile</w:t>
      </w:r>
      <w:proofErr w:type="spellEnd"/>
      <w:r w:rsidRPr="008D6E7D">
        <w:rPr>
          <w:rFonts w:ascii="Times New Roman" w:hAnsi="Times New Roman"/>
          <w:bCs/>
          <w:sz w:val="22"/>
          <w:szCs w:val="22"/>
          <w:lang w:val="ro-RO"/>
        </w:rPr>
        <w:t xml:space="preserve"> aplicate faptei de fals în acte publice, </w:t>
      </w:r>
      <w:r w:rsidRPr="008D6E7D">
        <w:rPr>
          <w:rFonts w:ascii="Times New Roman" w:hAnsi="Times New Roman"/>
          <w:b/>
          <w:sz w:val="22"/>
          <w:szCs w:val="22"/>
          <w:lang w:val="ro-RO"/>
        </w:rPr>
        <w:t xml:space="preserve">că nu mă aflu în </w:t>
      </w:r>
      <w:proofErr w:type="spellStart"/>
      <w:r w:rsidRPr="008D6E7D">
        <w:rPr>
          <w:rFonts w:ascii="Times New Roman" w:hAnsi="Times New Roman"/>
          <w:b/>
          <w:sz w:val="22"/>
          <w:szCs w:val="22"/>
          <w:lang w:val="ro-RO"/>
        </w:rPr>
        <w:t>situaţiile</w:t>
      </w:r>
      <w:proofErr w:type="spellEnd"/>
      <w:r w:rsidRPr="008D6E7D">
        <w:rPr>
          <w:rFonts w:ascii="Times New Roman" w:hAnsi="Times New Roman"/>
          <w:b/>
          <w:sz w:val="22"/>
          <w:szCs w:val="22"/>
          <w:lang w:val="ro-RO"/>
        </w:rPr>
        <w:t xml:space="preserve">  prevăzute la </w:t>
      </w:r>
      <w:r w:rsidRPr="008D6E7D">
        <w:rPr>
          <w:rFonts w:ascii="Times New Roman" w:hAnsi="Times New Roman"/>
          <w:b/>
          <w:vanish/>
          <w:sz w:val="22"/>
          <w:szCs w:val="22"/>
          <w:lang w:val="ro-RO"/>
        </w:rPr>
        <w:t>&lt;LLNK 12006    34180 302 180 58&gt;</w:t>
      </w:r>
      <w:r w:rsidRPr="008D6E7D">
        <w:rPr>
          <w:rFonts w:ascii="Times New Roman" w:hAnsi="Times New Roman"/>
          <w:b/>
          <w:sz w:val="22"/>
          <w:szCs w:val="22"/>
          <w:lang w:val="ro-RO"/>
        </w:rPr>
        <w:t>art. 59, 60</w:t>
      </w:r>
      <w:r w:rsidRPr="008D6E7D">
        <w:rPr>
          <w:rFonts w:ascii="Times New Roman" w:hAnsi="Times New Roman"/>
          <w:bCs/>
          <w:sz w:val="22"/>
          <w:szCs w:val="22"/>
          <w:lang w:val="ro-RO"/>
        </w:rPr>
        <w:t xml:space="preserve">  din Legea nr.98/2016 privind </w:t>
      </w:r>
      <w:proofErr w:type="spellStart"/>
      <w:r w:rsidRPr="008D6E7D">
        <w:rPr>
          <w:rFonts w:ascii="Times New Roman" w:hAnsi="Times New Roman"/>
          <w:bCs/>
          <w:sz w:val="22"/>
          <w:szCs w:val="22"/>
          <w:lang w:val="ro-RO"/>
        </w:rPr>
        <w:t>achizitiile</w:t>
      </w:r>
      <w:proofErr w:type="spellEnd"/>
      <w:r w:rsidRPr="008D6E7D">
        <w:rPr>
          <w:rFonts w:ascii="Times New Roman" w:hAnsi="Times New Roman"/>
          <w:bCs/>
          <w:sz w:val="22"/>
          <w:szCs w:val="22"/>
          <w:lang w:val="ro-RO"/>
        </w:rPr>
        <w:t xml:space="preserve"> publice, </w:t>
      </w:r>
      <w:r w:rsidRPr="008D6E7D">
        <w:rPr>
          <w:rFonts w:ascii="Times New Roman" w:hAnsi="Times New Roman"/>
          <w:b/>
          <w:sz w:val="22"/>
          <w:szCs w:val="22"/>
          <w:lang w:val="ro-RO"/>
        </w:rPr>
        <w:t>respectiv:</w:t>
      </w:r>
    </w:p>
    <w:p w14:paraId="0FD4F6D2" w14:textId="77777777" w:rsidR="00F35528" w:rsidRPr="008D6E7D" w:rsidRDefault="00F35528" w:rsidP="00F35528">
      <w:p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 xml:space="preserve">                - nu am drept membri în cadrul consiliului de </w:t>
      </w:r>
      <w:proofErr w:type="spellStart"/>
      <w:r w:rsidRPr="008D6E7D">
        <w:rPr>
          <w:rFonts w:ascii="Times New Roman" w:hAnsi="Times New Roman"/>
          <w:bCs/>
          <w:sz w:val="22"/>
          <w:szCs w:val="22"/>
          <w:lang w:val="ro-RO"/>
        </w:rPr>
        <w:t>administraţie</w:t>
      </w:r>
      <w:proofErr w:type="spellEnd"/>
      <w:r w:rsidRPr="008D6E7D">
        <w:rPr>
          <w:rFonts w:ascii="Times New Roman" w:hAnsi="Times New Roman"/>
          <w:bCs/>
          <w:sz w:val="22"/>
          <w:szCs w:val="22"/>
          <w:lang w:val="ro-RO"/>
        </w:rPr>
        <w:t xml:space="preserve"> /organ de conducere sau de supervizare </w:t>
      </w:r>
      <w:proofErr w:type="spellStart"/>
      <w:r w:rsidRPr="008D6E7D">
        <w:rPr>
          <w:rFonts w:ascii="Times New Roman" w:hAnsi="Times New Roman"/>
          <w:bCs/>
          <w:sz w:val="22"/>
          <w:szCs w:val="22"/>
          <w:lang w:val="ro-RO"/>
        </w:rPr>
        <w:t>şi</w:t>
      </w:r>
      <w:proofErr w:type="spellEnd"/>
      <w:r w:rsidRPr="008D6E7D">
        <w:rPr>
          <w:rFonts w:ascii="Times New Roman" w:hAnsi="Times New Roman"/>
          <w:bCs/>
          <w:sz w:val="22"/>
          <w:szCs w:val="22"/>
          <w:lang w:val="ro-RO"/>
        </w:rPr>
        <w:t xml:space="preserve"> nu am </w:t>
      </w:r>
      <w:proofErr w:type="spellStart"/>
      <w:r w:rsidRPr="008D6E7D">
        <w:rPr>
          <w:rFonts w:ascii="Times New Roman" w:hAnsi="Times New Roman"/>
          <w:bCs/>
          <w:sz w:val="22"/>
          <w:szCs w:val="22"/>
          <w:lang w:val="ro-RO"/>
        </w:rPr>
        <w:t>acţionari</w:t>
      </w:r>
      <w:proofErr w:type="spellEnd"/>
      <w:r w:rsidRPr="008D6E7D">
        <w:rPr>
          <w:rFonts w:ascii="Times New Roman" w:hAnsi="Times New Roman"/>
          <w:bCs/>
          <w:sz w:val="22"/>
          <w:szCs w:val="22"/>
          <w:lang w:val="ro-RO"/>
        </w:rPr>
        <w:t xml:space="preserve"> ori </w:t>
      </w:r>
      <w:proofErr w:type="spellStart"/>
      <w:r w:rsidRPr="008D6E7D">
        <w:rPr>
          <w:rFonts w:ascii="Times New Roman" w:hAnsi="Times New Roman"/>
          <w:bCs/>
          <w:sz w:val="22"/>
          <w:szCs w:val="22"/>
          <w:lang w:val="ro-RO"/>
        </w:rPr>
        <w:t>asociaţi</w:t>
      </w:r>
      <w:proofErr w:type="spellEnd"/>
      <w:r w:rsidRPr="008D6E7D">
        <w:rPr>
          <w:rFonts w:ascii="Times New Roman" w:hAnsi="Times New Roman"/>
          <w:bCs/>
          <w:sz w:val="22"/>
          <w:szCs w:val="22"/>
          <w:lang w:val="ro-RO"/>
        </w:rPr>
        <w:t xml:space="preserve"> semnificativi persoane care sunt </w:t>
      </w:r>
      <w:proofErr w:type="spellStart"/>
      <w:r w:rsidRPr="008D6E7D">
        <w:rPr>
          <w:rFonts w:ascii="Times New Roman" w:hAnsi="Times New Roman"/>
          <w:bCs/>
          <w:sz w:val="22"/>
          <w:szCs w:val="22"/>
          <w:lang w:val="ro-RO"/>
        </w:rPr>
        <w:t>soţ</w:t>
      </w:r>
      <w:proofErr w:type="spellEnd"/>
      <w:r w:rsidRPr="008D6E7D">
        <w:rPr>
          <w:rFonts w:ascii="Times New Roman" w:hAnsi="Times New Roman"/>
          <w:bCs/>
          <w:sz w:val="22"/>
          <w:szCs w:val="22"/>
          <w:lang w:val="ro-RO"/>
        </w:rPr>
        <w:t xml:space="preserve"> / </w:t>
      </w:r>
      <w:proofErr w:type="spellStart"/>
      <w:r w:rsidRPr="008D6E7D">
        <w:rPr>
          <w:rFonts w:ascii="Times New Roman" w:hAnsi="Times New Roman"/>
          <w:bCs/>
          <w:sz w:val="22"/>
          <w:szCs w:val="22"/>
          <w:lang w:val="ro-RO"/>
        </w:rPr>
        <w:t>soţie</w:t>
      </w:r>
      <w:proofErr w:type="spellEnd"/>
      <w:r w:rsidRPr="008D6E7D">
        <w:rPr>
          <w:rFonts w:ascii="Times New Roman" w:hAnsi="Times New Roman"/>
          <w:bCs/>
          <w:sz w:val="22"/>
          <w:szCs w:val="22"/>
          <w:lang w:val="ro-RO"/>
        </w:rPr>
        <w:t xml:space="preserve">, rudă sau afin până la gradul al doilea inclusiv ori care se află în </w:t>
      </w:r>
      <w:proofErr w:type="spellStart"/>
      <w:r w:rsidRPr="008D6E7D">
        <w:rPr>
          <w:rFonts w:ascii="Times New Roman" w:hAnsi="Times New Roman"/>
          <w:bCs/>
          <w:sz w:val="22"/>
          <w:szCs w:val="22"/>
          <w:lang w:val="ro-RO"/>
        </w:rPr>
        <w:t>relaţii</w:t>
      </w:r>
      <w:proofErr w:type="spellEnd"/>
      <w:r w:rsidRPr="008D6E7D">
        <w:rPr>
          <w:rFonts w:ascii="Times New Roman" w:hAnsi="Times New Roman"/>
          <w:bCs/>
          <w:sz w:val="22"/>
          <w:szCs w:val="22"/>
          <w:lang w:val="ro-RO"/>
        </w:rPr>
        <w:t xml:space="preserve"> comerciale cu persoane ce </w:t>
      </w:r>
      <w:proofErr w:type="spellStart"/>
      <w:r w:rsidRPr="008D6E7D">
        <w:rPr>
          <w:rFonts w:ascii="Times New Roman" w:hAnsi="Times New Roman"/>
          <w:bCs/>
          <w:sz w:val="22"/>
          <w:szCs w:val="22"/>
          <w:lang w:val="ro-RO"/>
        </w:rPr>
        <w:t>deţin</w:t>
      </w:r>
      <w:proofErr w:type="spellEnd"/>
      <w:r w:rsidRPr="008D6E7D">
        <w:rPr>
          <w:rFonts w:ascii="Times New Roman" w:hAnsi="Times New Roman"/>
          <w:bCs/>
          <w:sz w:val="22"/>
          <w:szCs w:val="22"/>
          <w:lang w:val="ro-RO"/>
        </w:rPr>
        <w:t xml:space="preserve"> </w:t>
      </w:r>
      <w:proofErr w:type="spellStart"/>
      <w:r w:rsidRPr="008D6E7D">
        <w:rPr>
          <w:rFonts w:ascii="Times New Roman" w:hAnsi="Times New Roman"/>
          <w:bCs/>
          <w:sz w:val="22"/>
          <w:szCs w:val="22"/>
          <w:lang w:val="ro-RO"/>
        </w:rPr>
        <w:t>funcţii</w:t>
      </w:r>
      <w:proofErr w:type="spellEnd"/>
      <w:r w:rsidRPr="008D6E7D">
        <w:rPr>
          <w:rFonts w:ascii="Times New Roman" w:hAnsi="Times New Roman"/>
          <w:bCs/>
          <w:sz w:val="22"/>
          <w:szCs w:val="22"/>
          <w:lang w:val="ro-RO"/>
        </w:rPr>
        <w:t xml:space="preserve"> de decizie în cadrul </w:t>
      </w:r>
      <w:proofErr w:type="spellStart"/>
      <w:r w:rsidRPr="008D6E7D">
        <w:rPr>
          <w:rFonts w:ascii="Times New Roman" w:hAnsi="Times New Roman"/>
          <w:bCs/>
          <w:sz w:val="22"/>
          <w:szCs w:val="22"/>
          <w:lang w:val="ro-RO"/>
        </w:rPr>
        <w:t>Autorităţii</w:t>
      </w:r>
      <w:proofErr w:type="spellEnd"/>
      <w:r w:rsidRPr="008D6E7D">
        <w:rPr>
          <w:rFonts w:ascii="Times New Roman" w:hAnsi="Times New Roman"/>
          <w:bCs/>
          <w:sz w:val="22"/>
          <w:szCs w:val="22"/>
          <w:lang w:val="ro-RO"/>
        </w:rPr>
        <w:t xml:space="preserve"> Contractante.</w:t>
      </w:r>
    </w:p>
    <w:p w14:paraId="780D7D66" w14:textId="77777777" w:rsidR="00F35528" w:rsidRPr="008D6E7D" w:rsidRDefault="00F35528" w:rsidP="00F35528">
      <w:p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 xml:space="preserve">                - nu am nominalizat printre principalele persoane desemnate pentru executarea contractului persoane care sunt </w:t>
      </w:r>
      <w:proofErr w:type="spellStart"/>
      <w:r w:rsidRPr="008D6E7D">
        <w:rPr>
          <w:rFonts w:ascii="Times New Roman" w:hAnsi="Times New Roman"/>
          <w:bCs/>
          <w:sz w:val="22"/>
          <w:szCs w:val="22"/>
          <w:lang w:val="ro-RO"/>
        </w:rPr>
        <w:t>soţ</w:t>
      </w:r>
      <w:proofErr w:type="spellEnd"/>
      <w:r w:rsidRPr="008D6E7D">
        <w:rPr>
          <w:rFonts w:ascii="Times New Roman" w:hAnsi="Times New Roman"/>
          <w:bCs/>
          <w:sz w:val="22"/>
          <w:szCs w:val="22"/>
          <w:lang w:val="ro-RO"/>
        </w:rPr>
        <w:t>/</w:t>
      </w:r>
      <w:proofErr w:type="spellStart"/>
      <w:r w:rsidRPr="008D6E7D">
        <w:rPr>
          <w:rFonts w:ascii="Times New Roman" w:hAnsi="Times New Roman"/>
          <w:bCs/>
          <w:sz w:val="22"/>
          <w:szCs w:val="22"/>
          <w:lang w:val="ro-RO"/>
        </w:rPr>
        <w:t>soţie</w:t>
      </w:r>
      <w:proofErr w:type="spellEnd"/>
      <w:r w:rsidRPr="008D6E7D">
        <w:rPr>
          <w:rFonts w:ascii="Times New Roman" w:hAnsi="Times New Roman"/>
          <w:bCs/>
          <w:sz w:val="22"/>
          <w:szCs w:val="22"/>
          <w:lang w:val="ro-RO"/>
        </w:rPr>
        <w:t xml:space="preserve">, rudă sau afin până la gradul al doilea inclusiv ori care se află în </w:t>
      </w:r>
      <w:proofErr w:type="spellStart"/>
      <w:r w:rsidRPr="008D6E7D">
        <w:rPr>
          <w:rFonts w:ascii="Times New Roman" w:hAnsi="Times New Roman"/>
          <w:bCs/>
          <w:sz w:val="22"/>
          <w:szCs w:val="22"/>
          <w:lang w:val="ro-RO"/>
        </w:rPr>
        <w:t>relaţii</w:t>
      </w:r>
      <w:proofErr w:type="spellEnd"/>
      <w:r w:rsidRPr="008D6E7D">
        <w:rPr>
          <w:rFonts w:ascii="Times New Roman" w:hAnsi="Times New Roman"/>
          <w:bCs/>
          <w:sz w:val="22"/>
          <w:szCs w:val="22"/>
          <w:lang w:val="ro-RO"/>
        </w:rPr>
        <w:t xml:space="preserve"> comerciale cu </w:t>
      </w:r>
      <w:bookmarkStart w:id="7" w:name="_Hlk24022768"/>
      <w:r w:rsidRPr="008D6E7D">
        <w:rPr>
          <w:rFonts w:ascii="Times New Roman" w:hAnsi="Times New Roman"/>
          <w:bCs/>
          <w:sz w:val="22"/>
          <w:szCs w:val="22"/>
          <w:lang w:val="ro-RO"/>
        </w:rPr>
        <w:t xml:space="preserve">persoane cu </w:t>
      </w:r>
      <w:proofErr w:type="spellStart"/>
      <w:r w:rsidRPr="008D6E7D">
        <w:rPr>
          <w:rFonts w:ascii="Times New Roman" w:hAnsi="Times New Roman"/>
          <w:bCs/>
          <w:sz w:val="22"/>
          <w:szCs w:val="22"/>
          <w:lang w:val="ro-RO"/>
        </w:rPr>
        <w:t>funcţii</w:t>
      </w:r>
      <w:proofErr w:type="spellEnd"/>
      <w:r w:rsidRPr="008D6E7D">
        <w:rPr>
          <w:rFonts w:ascii="Times New Roman" w:hAnsi="Times New Roman"/>
          <w:bCs/>
          <w:sz w:val="22"/>
          <w:szCs w:val="22"/>
          <w:lang w:val="ro-RO"/>
        </w:rPr>
        <w:t xml:space="preserve"> de decizie în cadrul </w:t>
      </w:r>
      <w:proofErr w:type="spellStart"/>
      <w:r w:rsidRPr="008D6E7D">
        <w:rPr>
          <w:rFonts w:ascii="Times New Roman" w:hAnsi="Times New Roman"/>
          <w:bCs/>
          <w:sz w:val="22"/>
          <w:szCs w:val="22"/>
          <w:lang w:val="ro-RO"/>
        </w:rPr>
        <w:t>Autorităţii</w:t>
      </w:r>
      <w:proofErr w:type="spellEnd"/>
      <w:r w:rsidRPr="008D6E7D">
        <w:rPr>
          <w:rFonts w:ascii="Times New Roman" w:hAnsi="Times New Roman"/>
          <w:bCs/>
          <w:sz w:val="22"/>
          <w:szCs w:val="22"/>
          <w:lang w:val="ro-RO"/>
        </w:rPr>
        <w:t xml:space="preserve"> Contractante</w:t>
      </w:r>
      <w:bookmarkEnd w:id="7"/>
      <w:r w:rsidRPr="008D6E7D">
        <w:rPr>
          <w:rFonts w:ascii="Times New Roman" w:hAnsi="Times New Roman"/>
          <w:bCs/>
          <w:sz w:val="22"/>
          <w:szCs w:val="22"/>
          <w:lang w:val="ro-RO"/>
        </w:rPr>
        <w:t>.</w:t>
      </w:r>
    </w:p>
    <w:p w14:paraId="6DEFFA5B" w14:textId="67BAE9EC" w:rsidR="008D6E7D" w:rsidRPr="008D6E7D" w:rsidRDefault="00F35528" w:rsidP="008D6E7D">
      <w:p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 xml:space="preserve">           Persoanele cu </w:t>
      </w:r>
      <w:proofErr w:type="spellStart"/>
      <w:r w:rsidRPr="008D6E7D">
        <w:rPr>
          <w:rFonts w:ascii="Times New Roman" w:hAnsi="Times New Roman"/>
          <w:bCs/>
          <w:sz w:val="22"/>
          <w:szCs w:val="22"/>
          <w:lang w:val="ro-RO"/>
        </w:rPr>
        <w:t>funcţii</w:t>
      </w:r>
      <w:proofErr w:type="spellEnd"/>
      <w:r w:rsidRPr="008D6E7D">
        <w:rPr>
          <w:rFonts w:ascii="Times New Roman" w:hAnsi="Times New Roman"/>
          <w:bCs/>
          <w:sz w:val="22"/>
          <w:szCs w:val="22"/>
          <w:lang w:val="ro-RO"/>
        </w:rPr>
        <w:t xml:space="preserve"> de decizie în cadrul </w:t>
      </w:r>
      <w:proofErr w:type="spellStart"/>
      <w:r w:rsidRPr="008D6E7D">
        <w:rPr>
          <w:rFonts w:ascii="Times New Roman" w:hAnsi="Times New Roman"/>
          <w:bCs/>
          <w:sz w:val="22"/>
          <w:szCs w:val="22"/>
          <w:lang w:val="ro-RO"/>
        </w:rPr>
        <w:t>Autorităţi</w:t>
      </w:r>
      <w:r w:rsidR="008D6E7D" w:rsidRPr="008D6E7D">
        <w:rPr>
          <w:rFonts w:ascii="Times New Roman" w:hAnsi="Times New Roman"/>
          <w:bCs/>
          <w:sz w:val="22"/>
          <w:szCs w:val="22"/>
          <w:lang w:val="ro-RO"/>
        </w:rPr>
        <w:t>i</w:t>
      </w:r>
      <w:proofErr w:type="spellEnd"/>
      <w:r w:rsidR="008D6E7D" w:rsidRPr="008D6E7D">
        <w:rPr>
          <w:rFonts w:ascii="Times New Roman" w:hAnsi="Times New Roman"/>
          <w:bCs/>
          <w:sz w:val="22"/>
          <w:szCs w:val="22"/>
          <w:lang w:val="ro-RO"/>
        </w:rPr>
        <w:t xml:space="preserve"> Contractante sunt următoarele:</w:t>
      </w:r>
    </w:p>
    <w:p w14:paraId="2A64690D"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Elekes Zoltan - Director General;</w:t>
      </w:r>
    </w:p>
    <w:p w14:paraId="691ED217"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proofErr w:type="spellStart"/>
      <w:r w:rsidRPr="008D6E7D">
        <w:rPr>
          <w:rFonts w:ascii="Times New Roman" w:hAnsi="Times New Roman"/>
          <w:bCs/>
          <w:sz w:val="22"/>
          <w:szCs w:val="22"/>
          <w:lang w:val="ro-RO"/>
        </w:rPr>
        <w:t>Orian</w:t>
      </w:r>
      <w:proofErr w:type="spellEnd"/>
      <w:r w:rsidRPr="008D6E7D">
        <w:rPr>
          <w:rFonts w:ascii="Times New Roman" w:hAnsi="Times New Roman"/>
          <w:bCs/>
          <w:sz w:val="22"/>
          <w:szCs w:val="22"/>
          <w:lang w:val="ro-RO"/>
        </w:rPr>
        <w:t xml:space="preserve"> Adriana Elena - Director General Adjunct;</w:t>
      </w:r>
    </w:p>
    <w:p w14:paraId="5E6EA94D"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Ambrus Anna Ildiko - Șef Serviciu economic, financiar, contabilitate;</w:t>
      </w:r>
    </w:p>
    <w:p w14:paraId="5661CCDB"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Andras Imre - șef serviciu juridic;</w:t>
      </w:r>
    </w:p>
    <w:p w14:paraId="00FCDE41"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Constantin Nadia - Șef serviciu achiziții publice, tehnic și administrativ;</w:t>
      </w:r>
    </w:p>
    <w:p w14:paraId="7FE71E47"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Gyorgy Valeria - Consilier serviciu economic, financiar, contabilitate;</w:t>
      </w:r>
    </w:p>
    <w:p w14:paraId="6081929D"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proofErr w:type="spellStart"/>
      <w:r w:rsidRPr="008D6E7D">
        <w:rPr>
          <w:rFonts w:ascii="Times New Roman" w:hAnsi="Times New Roman"/>
          <w:bCs/>
          <w:sz w:val="22"/>
          <w:szCs w:val="22"/>
          <w:lang w:val="ro-RO"/>
        </w:rPr>
        <w:t>Bogoș</w:t>
      </w:r>
      <w:proofErr w:type="spellEnd"/>
      <w:r w:rsidRPr="008D6E7D">
        <w:rPr>
          <w:rFonts w:ascii="Times New Roman" w:hAnsi="Times New Roman"/>
          <w:bCs/>
          <w:sz w:val="22"/>
          <w:szCs w:val="22"/>
          <w:lang w:val="ro-RO"/>
        </w:rPr>
        <w:t xml:space="preserve"> Petru-Constantin – Inspector-activități de contabilitate, monitorizare financiară a proiectului</w:t>
      </w:r>
    </w:p>
    <w:p w14:paraId="65E269F9" w14:textId="5ACC906D"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proofErr w:type="spellStart"/>
      <w:r w:rsidRPr="008D6E7D">
        <w:rPr>
          <w:rFonts w:ascii="Times New Roman" w:hAnsi="Times New Roman"/>
          <w:bCs/>
          <w:sz w:val="22"/>
          <w:szCs w:val="22"/>
          <w:lang w:val="ro-RO"/>
        </w:rPr>
        <w:t>Oilă</w:t>
      </w:r>
      <w:proofErr w:type="spellEnd"/>
      <w:r w:rsidRPr="008D6E7D">
        <w:rPr>
          <w:rFonts w:ascii="Times New Roman" w:hAnsi="Times New Roman"/>
          <w:bCs/>
          <w:sz w:val="22"/>
          <w:szCs w:val="22"/>
          <w:lang w:val="ro-RO"/>
        </w:rPr>
        <w:t xml:space="preserve"> Ca</w:t>
      </w:r>
      <w:r w:rsidR="006658D4">
        <w:rPr>
          <w:rFonts w:ascii="Times New Roman" w:hAnsi="Times New Roman"/>
          <w:bCs/>
          <w:sz w:val="22"/>
          <w:szCs w:val="22"/>
          <w:lang w:val="ro-RO"/>
        </w:rPr>
        <w:t>rmen – C</w:t>
      </w:r>
      <w:r w:rsidR="00FB0409">
        <w:rPr>
          <w:rFonts w:ascii="Times New Roman" w:hAnsi="Times New Roman"/>
          <w:bCs/>
          <w:sz w:val="22"/>
          <w:szCs w:val="22"/>
          <w:lang w:val="ro-RO"/>
        </w:rPr>
        <w:t>onsilier achiziții publice</w:t>
      </w:r>
      <w:bookmarkStart w:id="8" w:name="_GoBack"/>
      <w:bookmarkEnd w:id="8"/>
    </w:p>
    <w:p w14:paraId="3A086699"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 xml:space="preserve">Păncescu </w:t>
      </w:r>
      <w:proofErr w:type="spellStart"/>
      <w:r w:rsidRPr="008D6E7D">
        <w:rPr>
          <w:rFonts w:ascii="Times New Roman" w:hAnsi="Times New Roman"/>
          <w:bCs/>
          <w:sz w:val="22"/>
          <w:szCs w:val="22"/>
          <w:lang w:val="ro-RO"/>
        </w:rPr>
        <w:t>Matild</w:t>
      </w:r>
      <w:proofErr w:type="spellEnd"/>
      <w:r w:rsidRPr="008D6E7D">
        <w:rPr>
          <w:rFonts w:ascii="Times New Roman" w:hAnsi="Times New Roman"/>
          <w:bCs/>
          <w:sz w:val="22"/>
          <w:szCs w:val="22"/>
          <w:lang w:val="ro-RO"/>
        </w:rPr>
        <w:t xml:space="preserve"> – Manager de proiect</w:t>
      </w:r>
    </w:p>
    <w:p w14:paraId="6F54E00F"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proofErr w:type="spellStart"/>
      <w:r w:rsidRPr="008D6E7D">
        <w:rPr>
          <w:rFonts w:ascii="Times New Roman" w:hAnsi="Times New Roman"/>
          <w:bCs/>
          <w:sz w:val="22"/>
          <w:szCs w:val="22"/>
          <w:lang w:val="ro-RO"/>
        </w:rPr>
        <w:t>Răuță</w:t>
      </w:r>
      <w:proofErr w:type="spellEnd"/>
      <w:r w:rsidRPr="008D6E7D">
        <w:rPr>
          <w:rFonts w:ascii="Times New Roman" w:hAnsi="Times New Roman"/>
          <w:bCs/>
          <w:sz w:val="22"/>
          <w:szCs w:val="22"/>
          <w:lang w:val="ro-RO"/>
        </w:rPr>
        <w:t xml:space="preserve"> Carmen – Adriana – Asistent manager</w:t>
      </w:r>
    </w:p>
    <w:p w14:paraId="26248F8B"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Gergely Maria – Consilier achiziții publice</w:t>
      </w:r>
    </w:p>
    <w:p w14:paraId="28875562" w14:textId="77777777" w:rsidR="004010DC" w:rsidRPr="008D6E7D" w:rsidRDefault="004010DC" w:rsidP="00F35528">
      <w:pPr>
        <w:overflowPunct/>
        <w:autoSpaceDE/>
        <w:autoSpaceDN/>
        <w:adjustRightInd/>
        <w:jc w:val="both"/>
        <w:textAlignment w:val="auto"/>
        <w:rPr>
          <w:rFonts w:ascii="Times New Roman" w:hAnsi="Times New Roman"/>
          <w:bCs/>
          <w:sz w:val="22"/>
          <w:szCs w:val="22"/>
          <w:lang w:val="ro-RO"/>
        </w:rPr>
      </w:pPr>
    </w:p>
    <w:p w14:paraId="6AE35934" w14:textId="77777777" w:rsidR="00F35528" w:rsidRPr="008D6E7D" w:rsidRDefault="00F35528" w:rsidP="00F35528">
      <w:p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 xml:space="preserve">            Declar că </w:t>
      </w:r>
      <w:proofErr w:type="spellStart"/>
      <w:r w:rsidRPr="008D6E7D">
        <w:rPr>
          <w:rFonts w:ascii="Times New Roman" w:hAnsi="Times New Roman"/>
          <w:bCs/>
          <w:sz w:val="22"/>
          <w:szCs w:val="22"/>
          <w:lang w:val="ro-RO"/>
        </w:rPr>
        <w:t>informaţiile</w:t>
      </w:r>
      <w:proofErr w:type="spellEnd"/>
      <w:r w:rsidRPr="008D6E7D">
        <w:rPr>
          <w:rFonts w:ascii="Times New Roman" w:hAnsi="Times New Roman"/>
          <w:bCs/>
          <w:sz w:val="22"/>
          <w:szCs w:val="22"/>
          <w:lang w:val="ro-RO"/>
        </w:rPr>
        <w:t xml:space="preserve"> furnizate sunt complete </w:t>
      </w:r>
      <w:proofErr w:type="spellStart"/>
      <w:r w:rsidRPr="008D6E7D">
        <w:rPr>
          <w:rFonts w:ascii="Times New Roman" w:hAnsi="Times New Roman"/>
          <w:bCs/>
          <w:sz w:val="22"/>
          <w:szCs w:val="22"/>
          <w:lang w:val="ro-RO"/>
        </w:rPr>
        <w:t>şi</w:t>
      </w:r>
      <w:proofErr w:type="spellEnd"/>
      <w:r w:rsidRPr="008D6E7D">
        <w:rPr>
          <w:rFonts w:ascii="Times New Roman" w:hAnsi="Times New Roman"/>
          <w:bCs/>
          <w:sz w:val="22"/>
          <w:szCs w:val="22"/>
          <w:lang w:val="ro-RO"/>
        </w:rPr>
        <w:t xml:space="preserve"> corecte în fiecare detaliu </w:t>
      </w:r>
      <w:proofErr w:type="spellStart"/>
      <w:r w:rsidRPr="008D6E7D">
        <w:rPr>
          <w:rFonts w:ascii="Times New Roman" w:hAnsi="Times New Roman"/>
          <w:bCs/>
          <w:sz w:val="22"/>
          <w:szCs w:val="22"/>
          <w:lang w:val="ro-RO"/>
        </w:rPr>
        <w:t>şi</w:t>
      </w:r>
      <w:proofErr w:type="spellEnd"/>
      <w:r w:rsidRPr="008D6E7D">
        <w:rPr>
          <w:rFonts w:ascii="Times New Roman" w:hAnsi="Times New Roman"/>
          <w:bCs/>
          <w:sz w:val="22"/>
          <w:szCs w:val="22"/>
          <w:lang w:val="ro-RO"/>
        </w:rPr>
        <w:t xml:space="preserve"> </w:t>
      </w:r>
      <w:proofErr w:type="spellStart"/>
      <w:r w:rsidRPr="008D6E7D">
        <w:rPr>
          <w:rFonts w:ascii="Times New Roman" w:hAnsi="Times New Roman"/>
          <w:bCs/>
          <w:sz w:val="22"/>
          <w:szCs w:val="22"/>
          <w:lang w:val="ro-RO"/>
        </w:rPr>
        <w:t>înţeleg</w:t>
      </w:r>
      <w:proofErr w:type="spellEnd"/>
      <w:r w:rsidRPr="008D6E7D">
        <w:rPr>
          <w:rFonts w:ascii="Times New Roman" w:hAnsi="Times New Roman"/>
          <w:bCs/>
          <w:sz w:val="22"/>
          <w:szCs w:val="22"/>
          <w:lang w:val="ro-RO"/>
        </w:rPr>
        <w:t xml:space="preserve"> ca Autoritatea Contractantă are dreptul de a solicita, în scopul verificării </w:t>
      </w:r>
      <w:proofErr w:type="spellStart"/>
      <w:r w:rsidRPr="008D6E7D">
        <w:rPr>
          <w:rFonts w:ascii="Times New Roman" w:hAnsi="Times New Roman"/>
          <w:bCs/>
          <w:sz w:val="22"/>
          <w:szCs w:val="22"/>
          <w:lang w:val="ro-RO"/>
        </w:rPr>
        <w:t>şi</w:t>
      </w:r>
      <w:proofErr w:type="spellEnd"/>
      <w:r w:rsidRPr="008D6E7D">
        <w:rPr>
          <w:rFonts w:ascii="Times New Roman" w:hAnsi="Times New Roman"/>
          <w:bCs/>
          <w:sz w:val="22"/>
          <w:szCs w:val="22"/>
          <w:lang w:val="ro-RO"/>
        </w:rPr>
        <w:t xml:space="preserve"> confirmării </w:t>
      </w:r>
      <w:proofErr w:type="spellStart"/>
      <w:r w:rsidRPr="008D6E7D">
        <w:rPr>
          <w:rFonts w:ascii="Times New Roman" w:hAnsi="Times New Roman"/>
          <w:bCs/>
          <w:sz w:val="22"/>
          <w:szCs w:val="22"/>
          <w:lang w:val="ro-RO"/>
        </w:rPr>
        <w:t>declaraţiilor</w:t>
      </w:r>
      <w:proofErr w:type="spellEnd"/>
      <w:r w:rsidRPr="008D6E7D">
        <w:rPr>
          <w:rFonts w:ascii="Times New Roman" w:hAnsi="Times New Roman"/>
          <w:bCs/>
          <w:sz w:val="22"/>
          <w:szCs w:val="22"/>
          <w:lang w:val="ro-RO"/>
        </w:rPr>
        <w:t>, orice documente doveditoare de care dispun.</w:t>
      </w:r>
    </w:p>
    <w:p w14:paraId="2EE22078" w14:textId="77777777" w:rsidR="00F35528" w:rsidRPr="008D6E7D" w:rsidRDefault="00F35528" w:rsidP="00F35528">
      <w:pPr>
        <w:overflowPunct/>
        <w:autoSpaceDE/>
        <w:autoSpaceDN/>
        <w:adjustRightInd/>
        <w:jc w:val="both"/>
        <w:textAlignment w:val="auto"/>
        <w:rPr>
          <w:rFonts w:ascii="Times New Roman" w:hAnsi="Times New Roman"/>
          <w:sz w:val="22"/>
          <w:szCs w:val="22"/>
          <w:lang w:val="ro-RO"/>
        </w:rPr>
      </w:pPr>
      <w:r w:rsidRPr="008D6E7D">
        <w:rPr>
          <w:rFonts w:ascii="Times New Roman" w:hAnsi="Times New Roman"/>
          <w:bCs/>
          <w:sz w:val="22"/>
          <w:szCs w:val="22"/>
          <w:lang w:val="ro-RO"/>
        </w:rPr>
        <w:t xml:space="preserve">     </w:t>
      </w:r>
      <w:r w:rsidRPr="008D6E7D">
        <w:rPr>
          <w:rFonts w:ascii="Times New Roman" w:hAnsi="Times New Roman"/>
          <w:sz w:val="22"/>
          <w:szCs w:val="22"/>
          <w:lang w:val="ro-RO"/>
        </w:rPr>
        <w:t xml:space="preserve">       Declar că voi informa imediat Autoritatea Contractantă dacă vor interveni modificări în prezenta </w:t>
      </w:r>
      <w:proofErr w:type="spellStart"/>
      <w:r w:rsidRPr="008D6E7D">
        <w:rPr>
          <w:rFonts w:ascii="Times New Roman" w:hAnsi="Times New Roman"/>
          <w:sz w:val="22"/>
          <w:szCs w:val="22"/>
          <w:lang w:val="ro-RO"/>
        </w:rPr>
        <w:t>declaraţie</w:t>
      </w:r>
      <w:proofErr w:type="spellEnd"/>
      <w:r w:rsidRPr="008D6E7D">
        <w:rPr>
          <w:rFonts w:ascii="Times New Roman" w:hAnsi="Times New Roman"/>
          <w:sz w:val="22"/>
          <w:szCs w:val="22"/>
          <w:lang w:val="ro-RO"/>
        </w:rPr>
        <w:t xml:space="preserve"> la orice punct pe parcursul derulării procedurii de atribuire a contractului de </w:t>
      </w:r>
      <w:proofErr w:type="spellStart"/>
      <w:r w:rsidRPr="008D6E7D">
        <w:rPr>
          <w:rFonts w:ascii="Times New Roman" w:hAnsi="Times New Roman"/>
          <w:sz w:val="22"/>
          <w:szCs w:val="22"/>
          <w:lang w:val="ro-RO"/>
        </w:rPr>
        <w:t>achiziţie</w:t>
      </w:r>
      <w:proofErr w:type="spellEnd"/>
      <w:r w:rsidRPr="008D6E7D">
        <w:rPr>
          <w:rFonts w:ascii="Times New Roman" w:hAnsi="Times New Roman"/>
          <w:sz w:val="22"/>
          <w:szCs w:val="22"/>
          <w:lang w:val="ro-RO"/>
        </w:rPr>
        <w:t xml:space="preserve"> public sau, în cazul în care vom fi </w:t>
      </w:r>
      <w:proofErr w:type="spellStart"/>
      <w:r w:rsidRPr="008D6E7D">
        <w:rPr>
          <w:rFonts w:ascii="Times New Roman" w:hAnsi="Times New Roman"/>
          <w:sz w:val="22"/>
          <w:szCs w:val="22"/>
          <w:lang w:val="ro-RO"/>
        </w:rPr>
        <w:t>desemnaţi</w:t>
      </w:r>
      <w:proofErr w:type="spellEnd"/>
      <w:r w:rsidRPr="008D6E7D">
        <w:rPr>
          <w:rFonts w:ascii="Times New Roman" w:hAnsi="Times New Roman"/>
          <w:sz w:val="22"/>
          <w:szCs w:val="22"/>
          <w:lang w:val="ro-RO"/>
        </w:rPr>
        <w:t xml:space="preserve"> </w:t>
      </w:r>
      <w:proofErr w:type="spellStart"/>
      <w:r w:rsidRPr="008D6E7D">
        <w:rPr>
          <w:rFonts w:ascii="Times New Roman" w:hAnsi="Times New Roman"/>
          <w:sz w:val="22"/>
          <w:szCs w:val="22"/>
          <w:lang w:val="ro-RO"/>
        </w:rPr>
        <w:t>câştigători</w:t>
      </w:r>
      <w:proofErr w:type="spellEnd"/>
      <w:r w:rsidRPr="008D6E7D">
        <w:rPr>
          <w:rFonts w:ascii="Times New Roman" w:hAnsi="Times New Roman"/>
          <w:sz w:val="22"/>
          <w:szCs w:val="22"/>
          <w:lang w:val="ro-RO"/>
        </w:rPr>
        <w:t xml:space="preserve">, pe parcursul derulării contractului de </w:t>
      </w:r>
      <w:proofErr w:type="spellStart"/>
      <w:r w:rsidRPr="008D6E7D">
        <w:rPr>
          <w:rFonts w:ascii="Times New Roman" w:hAnsi="Times New Roman"/>
          <w:sz w:val="22"/>
          <w:szCs w:val="22"/>
          <w:lang w:val="ro-RO"/>
        </w:rPr>
        <w:t>achiziţie</w:t>
      </w:r>
      <w:proofErr w:type="spellEnd"/>
      <w:r w:rsidRPr="008D6E7D">
        <w:rPr>
          <w:rFonts w:ascii="Times New Roman" w:hAnsi="Times New Roman"/>
          <w:sz w:val="22"/>
          <w:szCs w:val="22"/>
          <w:lang w:val="ro-RO"/>
        </w:rPr>
        <w:t xml:space="preserve"> publică, având în vedere și prevederile </w:t>
      </w:r>
      <w:r w:rsidRPr="008D6E7D">
        <w:rPr>
          <w:rFonts w:ascii="Times New Roman" w:hAnsi="Times New Roman"/>
          <w:b/>
          <w:bCs/>
          <w:sz w:val="22"/>
          <w:szCs w:val="22"/>
          <w:lang w:val="ro-RO"/>
        </w:rPr>
        <w:t>art. 61 din Legea 98/2016</w:t>
      </w:r>
      <w:r w:rsidRPr="008D6E7D">
        <w:rPr>
          <w:rFonts w:ascii="Times New Roman" w:hAnsi="Times New Roman"/>
          <w:sz w:val="22"/>
          <w:szCs w:val="22"/>
          <w:lang w:val="ro-RO"/>
        </w:rPr>
        <w:t>.</w:t>
      </w:r>
    </w:p>
    <w:p w14:paraId="340469BF" w14:textId="77777777" w:rsidR="00F35528" w:rsidRPr="008D6E7D" w:rsidRDefault="00F35528" w:rsidP="00F35528">
      <w:pPr>
        <w:overflowPunct/>
        <w:autoSpaceDE/>
        <w:autoSpaceDN/>
        <w:adjustRightInd/>
        <w:textAlignment w:val="auto"/>
        <w:rPr>
          <w:rFonts w:ascii="Times New Roman" w:hAnsi="Times New Roman"/>
          <w:sz w:val="22"/>
          <w:szCs w:val="22"/>
          <w:lang w:val="ro-RO"/>
        </w:rPr>
      </w:pPr>
    </w:p>
    <w:p w14:paraId="2859892C" w14:textId="77777777" w:rsidR="00F35528" w:rsidRPr="008D6E7D" w:rsidRDefault="00F35528" w:rsidP="00F35528">
      <w:pPr>
        <w:overflowPunct/>
        <w:autoSpaceDE/>
        <w:autoSpaceDN/>
        <w:adjustRightInd/>
        <w:textAlignment w:val="auto"/>
        <w:rPr>
          <w:rFonts w:ascii="Times New Roman" w:hAnsi="Times New Roman"/>
          <w:sz w:val="22"/>
          <w:szCs w:val="22"/>
          <w:lang w:val="ro-RO"/>
        </w:rPr>
      </w:pPr>
    </w:p>
    <w:p w14:paraId="51FE5F23" w14:textId="77777777" w:rsidR="00F35528" w:rsidRPr="008D6E7D" w:rsidRDefault="00F35528" w:rsidP="00F35528">
      <w:pPr>
        <w:overflowPunct/>
        <w:autoSpaceDE/>
        <w:autoSpaceDN/>
        <w:adjustRightInd/>
        <w:textAlignment w:val="auto"/>
        <w:rPr>
          <w:rFonts w:ascii="Times New Roman" w:hAnsi="Times New Roman"/>
          <w:sz w:val="22"/>
          <w:szCs w:val="22"/>
          <w:lang w:val="ro-RO"/>
        </w:rPr>
      </w:pPr>
    </w:p>
    <w:p w14:paraId="269499C2" w14:textId="77777777" w:rsidR="000742DB" w:rsidRPr="008D6E7D" w:rsidRDefault="000742DB" w:rsidP="00F35528">
      <w:pPr>
        <w:overflowPunct/>
        <w:autoSpaceDE/>
        <w:autoSpaceDN/>
        <w:adjustRightInd/>
        <w:textAlignment w:val="auto"/>
        <w:rPr>
          <w:rFonts w:ascii="Times New Roman" w:hAnsi="Times New Roman"/>
          <w:sz w:val="22"/>
          <w:szCs w:val="22"/>
          <w:lang w:val="ro-RO"/>
        </w:rPr>
      </w:pPr>
    </w:p>
    <w:p w14:paraId="3F7DB082" w14:textId="77777777" w:rsidR="000742DB" w:rsidRPr="008D6E7D" w:rsidRDefault="000742DB" w:rsidP="00F35528">
      <w:pPr>
        <w:overflowPunct/>
        <w:autoSpaceDE/>
        <w:autoSpaceDN/>
        <w:adjustRightInd/>
        <w:textAlignment w:val="auto"/>
        <w:rPr>
          <w:rFonts w:ascii="Times New Roman" w:hAnsi="Times New Roman"/>
          <w:sz w:val="22"/>
          <w:szCs w:val="22"/>
          <w:lang w:val="ro-RO"/>
        </w:rPr>
      </w:pPr>
    </w:p>
    <w:p w14:paraId="53E93EC5" w14:textId="77777777" w:rsidR="00F35528" w:rsidRPr="008D6E7D" w:rsidRDefault="00F35528" w:rsidP="00F35528">
      <w:pPr>
        <w:overflowPunct/>
        <w:autoSpaceDE/>
        <w:autoSpaceDN/>
        <w:adjustRightInd/>
        <w:textAlignment w:val="auto"/>
        <w:rPr>
          <w:rFonts w:ascii="Times New Roman" w:hAnsi="Times New Roman"/>
          <w:sz w:val="22"/>
          <w:szCs w:val="22"/>
          <w:lang w:val="ro-RO"/>
        </w:rPr>
      </w:pPr>
    </w:p>
    <w:p w14:paraId="3619F9B6" w14:textId="77777777" w:rsidR="00F35528" w:rsidRPr="008D6E7D" w:rsidRDefault="00F35528" w:rsidP="00F35528">
      <w:pPr>
        <w:overflowPunct/>
        <w:autoSpaceDE/>
        <w:autoSpaceDN/>
        <w:adjustRightInd/>
        <w:textAlignment w:val="auto"/>
        <w:rPr>
          <w:rFonts w:ascii="Times New Roman" w:hAnsi="Times New Roman"/>
          <w:sz w:val="22"/>
          <w:szCs w:val="22"/>
          <w:lang w:val="ro-RO"/>
        </w:rPr>
      </w:pPr>
    </w:p>
    <w:p w14:paraId="1D8D9569" w14:textId="625C8707" w:rsidR="00F35528" w:rsidRPr="008D6E7D" w:rsidRDefault="00F35528" w:rsidP="00F35528">
      <w:pPr>
        <w:overflowPunct/>
        <w:autoSpaceDE/>
        <w:autoSpaceDN/>
        <w:adjustRightInd/>
        <w:textAlignment w:val="auto"/>
        <w:rPr>
          <w:rFonts w:ascii="Times New Roman" w:hAnsi="Times New Roman"/>
          <w:bCs/>
          <w:sz w:val="22"/>
          <w:szCs w:val="22"/>
          <w:lang w:val="ro-RO"/>
        </w:rPr>
      </w:pPr>
      <w:bookmarkStart w:id="9" w:name="_Hlk37664668"/>
      <w:r w:rsidRPr="008D6E7D">
        <w:rPr>
          <w:rFonts w:ascii="Times New Roman" w:hAnsi="Times New Roman"/>
          <w:bCs/>
          <w:sz w:val="22"/>
          <w:szCs w:val="22"/>
          <w:lang w:val="ro-RO"/>
        </w:rPr>
        <w:t xml:space="preserve">     Data completării</w:t>
      </w:r>
      <w:r w:rsidR="00A24361" w:rsidRPr="008D6E7D">
        <w:rPr>
          <w:rFonts w:ascii="Times New Roman" w:hAnsi="Times New Roman"/>
          <w:bCs/>
          <w:sz w:val="22"/>
          <w:szCs w:val="22"/>
          <w:lang w:val="ro-RO"/>
        </w:rPr>
        <w:t xml:space="preserve"> __________</w:t>
      </w:r>
      <w:r w:rsidRPr="008D6E7D">
        <w:rPr>
          <w:rFonts w:ascii="Times New Roman" w:hAnsi="Times New Roman"/>
          <w:bCs/>
          <w:sz w:val="22"/>
          <w:szCs w:val="22"/>
          <w:lang w:val="ro-RO"/>
        </w:rPr>
        <w:t xml:space="preserve">                                                          </w:t>
      </w:r>
      <w:r w:rsidR="000742DB" w:rsidRPr="008D6E7D">
        <w:rPr>
          <w:rFonts w:ascii="Times New Roman" w:hAnsi="Times New Roman"/>
          <w:bCs/>
          <w:sz w:val="22"/>
          <w:szCs w:val="22"/>
          <w:lang w:val="ro-RO"/>
        </w:rPr>
        <w:t xml:space="preserve">                                              </w:t>
      </w:r>
      <w:r w:rsidRPr="008D6E7D">
        <w:rPr>
          <w:rFonts w:ascii="Times New Roman" w:hAnsi="Times New Roman"/>
          <w:bCs/>
          <w:sz w:val="22"/>
          <w:szCs w:val="22"/>
          <w:lang w:val="ro-RO"/>
        </w:rPr>
        <w:t xml:space="preserve"> O</w:t>
      </w:r>
      <w:r w:rsidR="00305AA3" w:rsidRPr="008D6E7D">
        <w:rPr>
          <w:rFonts w:ascii="Times New Roman" w:hAnsi="Times New Roman"/>
          <w:bCs/>
          <w:sz w:val="22"/>
          <w:szCs w:val="22"/>
          <w:lang w:val="ro-RO"/>
        </w:rPr>
        <w:t>fertant</w:t>
      </w:r>
      <w:r w:rsidRPr="008D6E7D">
        <w:rPr>
          <w:rFonts w:ascii="Times New Roman" w:hAnsi="Times New Roman"/>
          <w:bCs/>
          <w:sz w:val="22"/>
          <w:szCs w:val="22"/>
          <w:lang w:val="ro-RO"/>
        </w:rPr>
        <w:t>,</w:t>
      </w:r>
    </w:p>
    <w:p w14:paraId="5BA98BE6" w14:textId="77777777" w:rsidR="00F35528" w:rsidRPr="008D6E7D" w:rsidRDefault="00F35528" w:rsidP="00F35528">
      <w:pPr>
        <w:overflowPunct/>
        <w:autoSpaceDE/>
        <w:autoSpaceDN/>
        <w:adjustRightInd/>
        <w:textAlignment w:val="auto"/>
        <w:rPr>
          <w:rFonts w:ascii="Times New Roman" w:hAnsi="Times New Roman"/>
          <w:bCs/>
          <w:sz w:val="22"/>
          <w:szCs w:val="22"/>
          <w:lang w:val="ro-RO"/>
        </w:rPr>
      </w:pPr>
      <w:r w:rsidRPr="008D6E7D">
        <w:rPr>
          <w:rFonts w:ascii="Times New Roman" w:hAnsi="Times New Roman"/>
          <w:bCs/>
          <w:sz w:val="22"/>
          <w:szCs w:val="22"/>
          <w:lang w:val="ro-RO"/>
        </w:rPr>
        <w:t xml:space="preserve">                                                                                                                </w:t>
      </w:r>
      <w:r w:rsidR="000742DB" w:rsidRPr="008D6E7D">
        <w:rPr>
          <w:rFonts w:ascii="Times New Roman" w:hAnsi="Times New Roman"/>
          <w:bCs/>
          <w:sz w:val="22"/>
          <w:szCs w:val="22"/>
          <w:lang w:val="ro-RO"/>
        </w:rPr>
        <w:t xml:space="preserve">                                                </w:t>
      </w:r>
      <w:r w:rsidRPr="008D6E7D">
        <w:rPr>
          <w:rFonts w:ascii="Times New Roman" w:hAnsi="Times New Roman"/>
          <w:bCs/>
          <w:sz w:val="22"/>
          <w:szCs w:val="22"/>
          <w:lang w:val="ro-RO"/>
        </w:rPr>
        <w:t xml:space="preserve"> </w:t>
      </w:r>
      <w:r w:rsidR="00A24361" w:rsidRPr="008D6E7D">
        <w:rPr>
          <w:rFonts w:ascii="Times New Roman" w:hAnsi="Times New Roman"/>
          <w:bCs/>
          <w:sz w:val="22"/>
          <w:szCs w:val="22"/>
          <w:lang w:val="ro-RO"/>
        </w:rPr>
        <w:t>___________________</w:t>
      </w:r>
    </w:p>
    <w:p w14:paraId="1268DD96" w14:textId="47E6125C"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(semnătura autorizată)</w:t>
      </w:r>
    </w:p>
    <w:bookmarkEnd w:id="9"/>
    <w:p w14:paraId="5C096D9A" w14:textId="77777777" w:rsidR="00C304A5"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33523279" w14:textId="77777777" w:rsidR="00D071E4" w:rsidRDefault="00D071E4" w:rsidP="00F9323C">
      <w:pPr>
        <w:overflowPunct/>
        <w:autoSpaceDE/>
        <w:autoSpaceDN/>
        <w:adjustRightInd/>
        <w:textAlignment w:val="auto"/>
        <w:rPr>
          <w:rFonts w:ascii="Palatino Linotype" w:hAnsi="Palatino Linotype"/>
          <w:bCs/>
          <w:lang w:val="ro-RO"/>
        </w:rPr>
      </w:pPr>
    </w:p>
    <w:p w14:paraId="73672D5C" w14:textId="77777777" w:rsidR="00D071E4" w:rsidRDefault="00D071E4" w:rsidP="00F9323C">
      <w:pPr>
        <w:overflowPunct/>
        <w:autoSpaceDE/>
        <w:autoSpaceDN/>
        <w:adjustRightInd/>
        <w:textAlignment w:val="auto"/>
        <w:rPr>
          <w:rFonts w:ascii="Palatino Linotype" w:hAnsi="Palatino Linotype"/>
          <w:bCs/>
          <w:lang w:val="ro-RO"/>
        </w:rPr>
      </w:pPr>
    </w:p>
    <w:p w14:paraId="67761C9F" w14:textId="77777777" w:rsidR="008D6E7D" w:rsidRDefault="008D6E7D" w:rsidP="00F9323C">
      <w:pPr>
        <w:overflowPunct/>
        <w:autoSpaceDE/>
        <w:autoSpaceDN/>
        <w:adjustRightInd/>
        <w:textAlignment w:val="auto"/>
        <w:rPr>
          <w:rFonts w:ascii="Palatino Linotype" w:hAnsi="Palatino Linotype"/>
          <w:bCs/>
          <w:lang w:val="ro-RO"/>
        </w:rPr>
      </w:pPr>
    </w:p>
    <w:p w14:paraId="2618508E" w14:textId="77777777" w:rsidR="008D6E7D" w:rsidRDefault="008D6E7D" w:rsidP="00F9323C">
      <w:pPr>
        <w:overflowPunct/>
        <w:autoSpaceDE/>
        <w:autoSpaceDN/>
        <w:adjustRightInd/>
        <w:textAlignment w:val="auto"/>
        <w:rPr>
          <w:rFonts w:ascii="Palatino Linotype" w:hAnsi="Palatino Linotype"/>
          <w:bCs/>
          <w:lang w:val="ro-RO"/>
        </w:rPr>
      </w:pPr>
    </w:p>
    <w:p w14:paraId="584427B8" w14:textId="77777777" w:rsidR="00D071E4" w:rsidRDefault="00D071E4" w:rsidP="00F9323C">
      <w:pPr>
        <w:overflowPunct/>
        <w:autoSpaceDE/>
        <w:autoSpaceDN/>
        <w:adjustRightInd/>
        <w:textAlignment w:val="auto"/>
        <w:rPr>
          <w:rFonts w:ascii="Palatino Linotype" w:hAnsi="Palatino Linotype"/>
          <w:bCs/>
          <w:lang w:val="ro-RO"/>
        </w:rPr>
      </w:pPr>
    </w:p>
    <w:p w14:paraId="70BE89EE" w14:textId="56104EB6" w:rsidR="00F9323C" w:rsidRPr="00DD700E"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lastRenderedPageBreak/>
        <w:t xml:space="preserve">   </w:t>
      </w:r>
      <w:r w:rsidR="00F9323C" w:rsidRPr="00DD700E">
        <w:rPr>
          <w:rFonts w:ascii="Palatino Linotype" w:hAnsi="Palatino Linotype"/>
          <w:bCs/>
          <w:lang w:val="ro-RO"/>
        </w:rPr>
        <w:t>O</w:t>
      </w:r>
      <w:r w:rsidR="00305AA3">
        <w:rPr>
          <w:rFonts w:ascii="Palatino Linotype" w:hAnsi="Palatino Linotype"/>
          <w:bCs/>
          <w:lang w:val="ro-RO"/>
        </w:rPr>
        <w:t xml:space="preserve">fertant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sidRPr="00BF12D4">
        <w:rPr>
          <w:rFonts w:ascii="Palatino Linotype" w:hAnsi="Palatino Linotype"/>
          <w:bCs/>
          <w:sz w:val="24"/>
          <w:szCs w:val="24"/>
          <w:lang w:val="ro-RO"/>
        </w:rPr>
        <w:t xml:space="preserve">Formular nr. </w:t>
      </w:r>
      <w:r w:rsidR="005D6058">
        <w:rPr>
          <w:rFonts w:ascii="Palatino Linotype" w:hAnsi="Palatino Linotype"/>
          <w:bCs/>
          <w:sz w:val="24"/>
          <w:szCs w:val="24"/>
          <w:lang w:val="ro-RO"/>
        </w:rPr>
        <w:t>6</w:t>
      </w:r>
      <w:r w:rsidR="00C304A5" w:rsidRPr="00BF12D4">
        <w:rPr>
          <w:rFonts w:ascii="Palatino Linotype" w:hAnsi="Palatino Linotype"/>
          <w:bCs/>
          <w:sz w:val="24"/>
          <w:szCs w:val="24"/>
          <w:lang w:val="ro-RO"/>
        </w:rPr>
        <w:t xml:space="preserve">     </w:t>
      </w:r>
      <w:r w:rsidR="00F9323C" w:rsidRPr="00BF12D4">
        <w:rPr>
          <w:rFonts w:ascii="Palatino Linotype" w:hAnsi="Palatino Linotype"/>
          <w:bCs/>
          <w:sz w:val="24"/>
          <w:szCs w:val="24"/>
          <w:lang w:val="ro-RO"/>
        </w:rPr>
        <w:t xml:space="preserve">    </w:t>
      </w:r>
      <w:r w:rsidR="00F9323C" w:rsidRPr="00DD700E">
        <w:rPr>
          <w:rFonts w:ascii="Palatino Linotype" w:hAnsi="Palatino Linotype"/>
          <w:bCs/>
          <w:lang w:val="ro-RO"/>
        </w:rPr>
        <w:t>___________________</w:t>
      </w:r>
    </w:p>
    <w:p w14:paraId="58BE5942" w14:textId="76714BE6" w:rsidR="00F9323C" w:rsidRDefault="00F9323C"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(denumirea/numele)</w:t>
      </w:r>
    </w:p>
    <w:p w14:paraId="255DFC3F" w14:textId="77777777" w:rsidR="00D071E4" w:rsidRPr="00DD700E" w:rsidRDefault="00D071E4" w:rsidP="00F9323C">
      <w:pPr>
        <w:overflowPunct/>
        <w:autoSpaceDE/>
        <w:autoSpaceDN/>
        <w:adjustRightInd/>
        <w:textAlignment w:val="auto"/>
        <w:rPr>
          <w:rFonts w:ascii="Palatino Linotype" w:hAnsi="Palatino Linotype"/>
          <w:bCs/>
        </w:rPr>
      </w:pPr>
    </w:p>
    <w:p w14:paraId="1973251A" w14:textId="77777777" w:rsidR="00F9323C" w:rsidRPr="00DD700E" w:rsidRDefault="00F9323C" w:rsidP="00F9323C">
      <w:pPr>
        <w:overflowPunct/>
        <w:autoSpaceDE/>
        <w:autoSpaceDN/>
        <w:adjustRightInd/>
        <w:textAlignment w:val="auto"/>
        <w:rPr>
          <w:rFonts w:ascii="Palatino Linotype" w:hAnsi="Palatino Linotype"/>
          <w:bCs/>
          <w:lang w:val="ro-RO"/>
        </w:rPr>
      </w:pPr>
    </w:p>
    <w:p w14:paraId="398219F1" w14:textId="77777777" w:rsidR="00083E72" w:rsidRDefault="00083E72" w:rsidP="00083E72">
      <w:pPr>
        <w:overflowPunct/>
        <w:autoSpaceDE/>
        <w:autoSpaceDN/>
        <w:adjustRightInd/>
        <w:textAlignment w:val="auto"/>
        <w:rPr>
          <w:rFonts w:ascii="Palatino Linotype" w:hAnsi="Palatino Linotype"/>
          <w:b/>
          <w:bCs/>
          <w:iCs/>
          <w:lang w:val="it-IT"/>
        </w:rPr>
      </w:pPr>
    </w:p>
    <w:p w14:paraId="49B49D14" w14:textId="77777777" w:rsidR="00D071E4" w:rsidRPr="00DD700E" w:rsidRDefault="00D071E4" w:rsidP="00083E72">
      <w:pPr>
        <w:overflowPunct/>
        <w:autoSpaceDE/>
        <w:autoSpaceDN/>
        <w:adjustRightInd/>
        <w:textAlignment w:val="auto"/>
        <w:rPr>
          <w:rFonts w:ascii="Palatino Linotype" w:hAnsi="Palatino Linotype"/>
          <w:iCs/>
          <w:lang w:val="ro-RO"/>
        </w:rPr>
      </w:pPr>
    </w:p>
    <w:p w14:paraId="4F2A0BB7" w14:textId="77777777" w:rsidR="00083E72" w:rsidRPr="00CA109E" w:rsidRDefault="00083E72" w:rsidP="00083E72">
      <w:pPr>
        <w:overflowPunct/>
        <w:autoSpaceDE/>
        <w:autoSpaceDN/>
        <w:adjustRightInd/>
        <w:jc w:val="center"/>
        <w:textAlignment w:val="auto"/>
        <w:rPr>
          <w:rFonts w:ascii="Palatino Linotype" w:hAnsi="Palatino Linotype"/>
          <w:b/>
          <w:bCs/>
          <w:iCs/>
          <w:sz w:val="24"/>
          <w:szCs w:val="24"/>
          <w:lang w:val="ro-RO"/>
        </w:rPr>
      </w:pPr>
      <w:r w:rsidRPr="00CA109E">
        <w:rPr>
          <w:rFonts w:ascii="Palatino Linotype" w:hAnsi="Palatino Linotype"/>
          <w:b/>
          <w:bCs/>
          <w:iCs/>
          <w:sz w:val="24"/>
          <w:szCs w:val="24"/>
          <w:lang w:val="ro-RO"/>
        </w:rPr>
        <w:t>Declarație de acceptare a condițiilor contractuale și de însușire a caietului de sarcini</w:t>
      </w:r>
    </w:p>
    <w:p w14:paraId="1B104B2B"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B20625F" w14:textId="77777777" w:rsidR="00083E72" w:rsidRDefault="00083E72" w:rsidP="00083E72">
      <w:pPr>
        <w:overflowPunct/>
        <w:autoSpaceDE/>
        <w:autoSpaceDN/>
        <w:adjustRightInd/>
        <w:jc w:val="center"/>
        <w:textAlignment w:val="auto"/>
        <w:rPr>
          <w:rFonts w:ascii="Palatino Linotype" w:hAnsi="Palatino Linotype"/>
          <w:b/>
          <w:bCs/>
          <w:iCs/>
          <w:lang w:val="ro-RO"/>
        </w:rPr>
      </w:pPr>
    </w:p>
    <w:p w14:paraId="046AC7BB" w14:textId="77777777" w:rsidR="004010DC" w:rsidRDefault="004010DC" w:rsidP="00083E72">
      <w:pPr>
        <w:overflowPunct/>
        <w:autoSpaceDE/>
        <w:autoSpaceDN/>
        <w:adjustRightInd/>
        <w:jc w:val="center"/>
        <w:textAlignment w:val="auto"/>
        <w:rPr>
          <w:rFonts w:ascii="Palatino Linotype" w:hAnsi="Palatino Linotype"/>
          <w:b/>
          <w:bCs/>
          <w:iCs/>
          <w:lang w:val="ro-RO"/>
        </w:rPr>
      </w:pPr>
    </w:p>
    <w:p w14:paraId="0F7D1605" w14:textId="77777777" w:rsidR="004010DC" w:rsidRPr="00DD700E" w:rsidRDefault="004010DC" w:rsidP="00083E72">
      <w:pPr>
        <w:overflowPunct/>
        <w:autoSpaceDE/>
        <w:autoSpaceDN/>
        <w:adjustRightInd/>
        <w:jc w:val="center"/>
        <w:textAlignment w:val="auto"/>
        <w:rPr>
          <w:rFonts w:ascii="Palatino Linotype" w:hAnsi="Palatino Linotype"/>
          <w:b/>
          <w:bCs/>
          <w:iCs/>
          <w:lang w:val="ro-RO"/>
        </w:rPr>
      </w:pPr>
    </w:p>
    <w:p w14:paraId="4CC2836D"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D38BC9F" w14:textId="77777777" w:rsidR="00083E72" w:rsidRPr="00DD700E" w:rsidRDefault="00083E72" w:rsidP="00083E72">
      <w:pPr>
        <w:overflowPunct/>
        <w:autoSpaceDE/>
        <w:autoSpaceDN/>
        <w:adjustRightInd/>
        <w:jc w:val="both"/>
        <w:textAlignment w:val="auto"/>
        <w:rPr>
          <w:rFonts w:ascii="Palatino Linotype" w:hAnsi="Palatino Linotype"/>
          <w:i/>
          <w:iCs/>
          <w:lang w:val="ro-RO"/>
        </w:rPr>
      </w:pPr>
      <w:r w:rsidRPr="00DD700E">
        <w:rPr>
          <w:rFonts w:ascii="Palatino Linotype" w:hAnsi="Palatino Linotype"/>
          <w:lang w:val="ro-RO"/>
        </w:rPr>
        <w:t xml:space="preserve">         Subsemnatul ............................................................ în calitate de</w:t>
      </w:r>
      <w:r w:rsidR="004010DC">
        <w:rPr>
          <w:rFonts w:ascii="Palatino Linotype" w:hAnsi="Palatino Linotype"/>
          <w:lang w:val="ro-RO"/>
        </w:rPr>
        <w:t xml:space="preserve"> ofertant, </w:t>
      </w:r>
      <w:r w:rsidRPr="00DD700E">
        <w:rPr>
          <w:rFonts w:ascii="Palatino Linotype" w:hAnsi="Palatino Linotype"/>
          <w:lang w:val="ro-RO"/>
        </w:rPr>
        <w:t>pentru și în numele..................................…………...............................................................................declar, prin prezenta, că acceptăm condițiile contractuale și ne însușim în totalitate documentația de atribuire aferentă anunțului de p</w:t>
      </w:r>
      <w:r w:rsidR="007A4060" w:rsidRPr="00DD700E">
        <w:rPr>
          <w:rFonts w:ascii="Palatino Linotype" w:hAnsi="Palatino Linotype"/>
          <w:lang w:val="ro-RO"/>
        </w:rPr>
        <w:t>ublicitate</w:t>
      </w:r>
      <w:r w:rsidRPr="00DD700E">
        <w:rPr>
          <w:rFonts w:ascii="Palatino Linotype" w:hAnsi="Palatino Linotype"/>
          <w:lang w:val="ro-RO"/>
        </w:rPr>
        <w:t xml:space="preserve"> nr.  .............</w:t>
      </w:r>
      <w:r w:rsidR="004010DC">
        <w:rPr>
          <w:rFonts w:ascii="Palatino Linotype" w:hAnsi="Palatino Linotype"/>
          <w:lang w:val="ro-RO"/>
        </w:rPr>
        <w:t>......</w:t>
      </w:r>
      <w:r w:rsidRPr="00DD700E">
        <w:rPr>
          <w:rFonts w:ascii="Palatino Linotype" w:hAnsi="Palatino Linotype"/>
          <w:lang w:val="ro-RO"/>
        </w:rPr>
        <w:t>..................................... din data de..................... .</w:t>
      </w:r>
      <w:r w:rsidRPr="00DD700E">
        <w:rPr>
          <w:rFonts w:ascii="Palatino Linotype" w:hAnsi="Palatino Linotype"/>
          <w:i/>
          <w:iCs/>
          <w:lang w:val="ro-RO"/>
        </w:rPr>
        <w:t xml:space="preserve">  </w:t>
      </w:r>
    </w:p>
    <w:p w14:paraId="64A8F94D"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4170DB2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193913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5372ACC"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071AD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42B14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3CF87A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B94795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A001715"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08272F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78174F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C716F5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6C9324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F998C6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0AC2C61"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82F3A5D"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6DED35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D5D4927"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6ECC33A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AE5BF3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AE59A70" w14:textId="77777777" w:rsidR="00083E72" w:rsidRDefault="00083E72" w:rsidP="00083E72">
      <w:pPr>
        <w:overflowPunct/>
        <w:autoSpaceDE/>
        <w:autoSpaceDN/>
        <w:adjustRightInd/>
        <w:textAlignment w:val="auto"/>
        <w:rPr>
          <w:rFonts w:ascii="Palatino Linotype" w:hAnsi="Palatino Linotype"/>
          <w:bCs/>
          <w:lang w:val="ro-RO"/>
        </w:rPr>
      </w:pPr>
    </w:p>
    <w:p w14:paraId="1CD59FB6" w14:textId="77777777" w:rsidR="00737372" w:rsidRDefault="00737372" w:rsidP="00083E72">
      <w:pPr>
        <w:overflowPunct/>
        <w:autoSpaceDE/>
        <w:autoSpaceDN/>
        <w:adjustRightInd/>
        <w:textAlignment w:val="auto"/>
        <w:rPr>
          <w:rFonts w:ascii="Palatino Linotype" w:hAnsi="Palatino Linotype"/>
          <w:bCs/>
          <w:lang w:val="ro-RO"/>
        </w:rPr>
      </w:pPr>
    </w:p>
    <w:p w14:paraId="668D38EB" w14:textId="77777777" w:rsidR="00737372" w:rsidRDefault="00737372" w:rsidP="00083E72">
      <w:pPr>
        <w:overflowPunct/>
        <w:autoSpaceDE/>
        <w:autoSpaceDN/>
        <w:adjustRightInd/>
        <w:textAlignment w:val="auto"/>
        <w:rPr>
          <w:rFonts w:ascii="Palatino Linotype" w:hAnsi="Palatino Linotype"/>
          <w:bCs/>
          <w:lang w:val="ro-RO"/>
        </w:rPr>
      </w:pPr>
    </w:p>
    <w:p w14:paraId="2FF62F83" w14:textId="77777777" w:rsidR="00737372" w:rsidRDefault="00737372" w:rsidP="00083E72">
      <w:pPr>
        <w:overflowPunct/>
        <w:autoSpaceDE/>
        <w:autoSpaceDN/>
        <w:adjustRightInd/>
        <w:textAlignment w:val="auto"/>
        <w:rPr>
          <w:rFonts w:ascii="Palatino Linotype" w:hAnsi="Palatino Linotype"/>
          <w:bCs/>
          <w:lang w:val="ro-RO"/>
        </w:rPr>
      </w:pPr>
    </w:p>
    <w:p w14:paraId="6562A562" w14:textId="77777777" w:rsidR="00BF12D4" w:rsidRDefault="00BF12D4" w:rsidP="00083E72">
      <w:pPr>
        <w:overflowPunct/>
        <w:autoSpaceDE/>
        <w:autoSpaceDN/>
        <w:adjustRightInd/>
        <w:textAlignment w:val="auto"/>
        <w:rPr>
          <w:rFonts w:ascii="Palatino Linotype" w:hAnsi="Palatino Linotype"/>
          <w:bCs/>
          <w:lang w:val="ro-RO"/>
        </w:rPr>
      </w:pPr>
    </w:p>
    <w:p w14:paraId="146F939F" w14:textId="77777777" w:rsidR="00BF12D4" w:rsidRPr="00DD700E" w:rsidRDefault="00BF12D4" w:rsidP="00083E72">
      <w:pPr>
        <w:overflowPunct/>
        <w:autoSpaceDE/>
        <w:autoSpaceDN/>
        <w:adjustRightInd/>
        <w:textAlignment w:val="auto"/>
        <w:rPr>
          <w:rFonts w:ascii="Palatino Linotype" w:hAnsi="Palatino Linotype"/>
          <w:bCs/>
          <w:lang w:val="ro-RO"/>
        </w:rPr>
      </w:pPr>
    </w:p>
    <w:p w14:paraId="177EE74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A7B17D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F4F2BEF"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B5567EE"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6811C2F" w14:textId="0907F904"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72230153"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___________________</w:t>
      </w:r>
    </w:p>
    <w:p w14:paraId="00E2BD2B" w14:textId="77777777" w:rsidR="00F554FD"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60CDC0E1" w14:textId="77777777" w:rsidR="00F554FD" w:rsidRDefault="00F554FD" w:rsidP="00F35528">
      <w:pPr>
        <w:overflowPunct/>
        <w:autoSpaceDE/>
        <w:autoSpaceDN/>
        <w:adjustRightInd/>
        <w:textAlignment w:val="auto"/>
        <w:rPr>
          <w:rFonts w:ascii="Palatino Linotype" w:hAnsi="Palatino Linotype"/>
          <w:bCs/>
          <w:lang w:val="ro-RO"/>
        </w:rPr>
      </w:pPr>
    </w:p>
    <w:p w14:paraId="506D5117" w14:textId="77777777" w:rsidR="00F554FD" w:rsidRDefault="00F554FD" w:rsidP="00F35528">
      <w:pPr>
        <w:overflowPunct/>
        <w:autoSpaceDE/>
        <w:autoSpaceDN/>
        <w:adjustRightInd/>
        <w:textAlignment w:val="auto"/>
        <w:rPr>
          <w:rFonts w:ascii="Palatino Linotype" w:hAnsi="Palatino Linotype"/>
          <w:bCs/>
          <w:lang w:val="ro-RO"/>
        </w:rPr>
      </w:pPr>
    </w:p>
    <w:p w14:paraId="43F6CD94" w14:textId="0CCCBD52" w:rsidR="00F9323C"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00F554FD">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6E398D7D" w14:textId="77777777" w:rsidR="00FE103D" w:rsidRDefault="00FE103D" w:rsidP="00F35528">
      <w:pPr>
        <w:overflowPunct/>
        <w:autoSpaceDE/>
        <w:autoSpaceDN/>
        <w:adjustRightInd/>
        <w:textAlignment w:val="auto"/>
        <w:rPr>
          <w:rFonts w:ascii="Palatino Linotype" w:hAnsi="Palatino Linotype"/>
          <w:bCs/>
          <w:lang w:val="ro-RO"/>
        </w:rPr>
      </w:pPr>
    </w:p>
    <w:p w14:paraId="30F5F5BD" w14:textId="77777777" w:rsidR="00FE103D" w:rsidRDefault="00FE103D" w:rsidP="00F35528">
      <w:pPr>
        <w:overflowPunct/>
        <w:autoSpaceDE/>
        <w:autoSpaceDN/>
        <w:adjustRightInd/>
        <w:textAlignment w:val="auto"/>
        <w:rPr>
          <w:rFonts w:ascii="Palatino Linotype" w:hAnsi="Palatino Linotype"/>
          <w:bCs/>
          <w:lang w:val="ro-RO"/>
        </w:rPr>
      </w:pPr>
    </w:p>
    <w:p w14:paraId="3BA850B0" w14:textId="689EC362" w:rsidR="00FE103D" w:rsidRPr="00AD31A1" w:rsidRDefault="00FE103D" w:rsidP="00FE103D">
      <w:pPr>
        <w:jc w:val="both"/>
        <w:rPr>
          <w:rFonts w:ascii="Palatino Linotype" w:eastAsia="SimSun" w:hAnsi="Palatino Linotype" w:cs="Arial"/>
          <w:lang w:eastAsia="zh-CN"/>
        </w:rPr>
      </w:pPr>
      <w:proofErr w:type="spellStart"/>
      <w:r w:rsidRPr="00AD31A1">
        <w:rPr>
          <w:rFonts w:ascii="Palatino Linotype" w:eastAsia="SimSun" w:hAnsi="Palatino Linotype" w:cs="Arial"/>
          <w:lang w:eastAsia="zh-CN"/>
        </w:rPr>
        <w:lastRenderedPageBreak/>
        <w:t>O</w:t>
      </w:r>
      <w:r w:rsidR="00737372">
        <w:rPr>
          <w:rFonts w:ascii="Palatino Linotype" w:eastAsia="SimSun" w:hAnsi="Palatino Linotype" w:cs="Arial"/>
          <w:lang w:eastAsia="zh-CN"/>
        </w:rPr>
        <w:t>fertant</w:t>
      </w:r>
      <w:proofErr w:type="spellEnd"/>
      <w:r w:rsidR="00737372">
        <w:rPr>
          <w:rFonts w:ascii="Palatino Linotype" w:eastAsia="SimSun" w:hAnsi="Palatino Linotype" w:cs="Arial"/>
          <w:lang w:eastAsia="zh-CN"/>
        </w:rPr>
        <w:t xml:space="preserve"> </w:t>
      </w:r>
      <w:r>
        <w:rPr>
          <w:rFonts w:ascii="Palatino Linotype" w:eastAsia="SimSun" w:hAnsi="Palatino Linotype" w:cs="Arial"/>
          <w:lang w:eastAsia="zh-CN"/>
        </w:rPr>
        <w:t xml:space="preserve">                                                                                                                                               </w:t>
      </w:r>
      <w:bookmarkStart w:id="10" w:name="_Hlk37675421"/>
      <w:proofErr w:type="spellStart"/>
      <w:r w:rsidRPr="00BF12D4">
        <w:rPr>
          <w:rFonts w:ascii="Palatino Linotype" w:eastAsia="SimSun" w:hAnsi="Palatino Linotype" w:cs="Arial"/>
          <w:sz w:val="24"/>
          <w:szCs w:val="24"/>
          <w:lang w:eastAsia="zh-CN"/>
        </w:rPr>
        <w:t>Formular</w:t>
      </w:r>
      <w:proofErr w:type="spellEnd"/>
      <w:r w:rsidRPr="00BF12D4">
        <w:rPr>
          <w:rFonts w:ascii="Palatino Linotype" w:eastAsia="SimSun" w:hAnsi="Palatino Linotype" w:cs="Arial"/>
          <w:sz w:val="24"/>
          <w:szCs w:val="24"/>
          <w:lang w:eastAsia="zh-CN"/>
        </w:rPr>
        <w:t xml:space="preserve"> </w:t>
      </w:r>
      <w:proofErr w:type="spellStart"/>
      <w:r w:rsidRPr="00BF12D4">
        <w:rPr>
          <w:rFonts w:ascii="Palatino Linotype" w:eastAsia="SimSun" w:hAnsi="Palatino Linotype" w:cs="Arial"/>
          <w:sz w:val="24"/>
          <w:szCs w:val="24"/>
          <w:lang w:eastAsia="zh-CN"/>
        </w:rPr>
        <w:t>nr</w:t>
      </w:r>
      <w:proofErr w:type="spellEnd"/>
      <w:r w:rsidRPr="00BF12D4">
        <w:rPr>
          <w:rFonts w:ascii="Palatino Linotype" w:eastAsia="SimSun" w:hAnsi="Palatino Linotype" w:cs="Arial"/>
          <w:sz w:val="24"/>
          <w:szCs w:val="24"/>
          <w:lang w:eastAsia="zh-CN"/>
        </w:rPr>
        <w:t xml:space="preserve">. </w:t>
      </w:r>
      <w:bookmarkEnd w:id="10"/>
      <w:r w:rsidR="005D6058">
        <w:rPr>
          <w:rFonts w:ascii="Palatino Linotype" w:eastAsia="SimSun" w:hAnsi="Palatino Linotype" w:cs="Arial"/>
          <w:sz w:val="24"/>
          <w:szCs w:val="24"/>
          <w:lang w:eastAsia="zh-CN"/>
        </w:rPr>
        <w:t>7</w:t>
      </w:r>
    </w:p>
    <w:p w14:paraId="432C43B5" w14:textId="77777777"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_____________________</w:t>
      </w:r>
    </w:p>
    <w:p w14:paraId="142E5371" w14:textId="2F9BA031" w:rsidR="00FE103D" w:rsidRPr="00AD31A1" w:rsidRDefault="00FE103D" w:rsidP="00FE103D">
      <w:pPr>
        <w:jc w:val="both"/>
        <w:rPr>
          <w:rFonts w:ascii="Palatino Linotype" w:eastAsia="SimSun" w:hAnsi="Palatino Linotype" w:cs="Arial"/>
          <w:i/>
          <w:lang w:eastAsia="zh-CN"/>
        </w:rPr>
      </w:pPr>
      <w:r w:rsidRPr="00AD31A1">
        <w:rPr>
          <w:rFonts w:ascii="Palatino Linotype" w:eastAsia="SimSun" w:hAnsi="Palatino Linotype" w:cs="Arial"/>
          <w:i/>
          <w:lang w:eastAsia="zh-CN"/>
        </w:rPr>
        <w:t>(</w:t>
      </w:r>
      <w:proofErr w:type="spellStart"/>
      <w:proofErr w:type="gramStart"/>
      <w:r w:rsidRPr="00AD31A1">
        <w:rPr>
          <w:rFonts w:ascii="Palatino Linotype" w:eastAsia="SimSun" w:hAnsi="Palatino Linotype" w:cs="Arial"/>
          <w:i/>
          <w:lang w:eastAsia="zh-CN"/>
        </w:rPr>
        <w:t>denumirea</w:t>
      </w:r>
      <w:proofErr w:type="spellEnd"/>
      <w:r w:rsidRPr="00AD31A1">
        <w:rPr>
          <w:rFonts w:ascii="Palatino Linotype" w:eastAsia="SimSun" w:hAnsi="Palatino Linotype" w:cs="Arial"/>
          <w:i/>
          <w:lang w:eastAsia="zh-CN"/>
        </w:rPr>
        <w:t>/</w:t>
      </w:r>
      <w:proofErr w:type="spellStart"/>
      <w:r w:rsidRPr="00AD31A1">
        <w:rPr>
          <w:rFonts w:ascii="Palatino Linotype" w:eastAsia="SimSun" w:hAnsi="Palatino Linotype" w:cs="Arial"/>
          <w:i/>
          <w:lang w:eastAsia="zh-CN"/>
        </w:rPr>
        <w:t>nume</w:t>
      </w:r>
      <w:r w:rsidR="00737372">
        <w:rPr>
          <w:rFonts w:ascii="Palatino Linotype" w:eastAsia="SimSun" w:hAnsi="Palatino Linotype" w:cs="Arial"/>
          <w:i/>
          <w:lang w:eastAsia="zh-CN"/>
        </w:rPr>
        <w:t>le</w:t>
      </w:r>
      <w:proofErr w:type="spellEnd"/>
      <w:proofErr w:type="gramEnd"/>
      <w:r w:rsidRPr="00AD31A1">
        <w:rPr>
          <w:rFonts w:ascii="Palatino Linotype" w:eastAsia="SimSun" w:hAnsi="Palatino Linotype" w:cs="Arial"/>
          <w:i/>
          <w:lang w:eastAsia="zh-CN"/>
        </w:rPr>
        <w:t>)</w:t>
      </w:r>
    </w:p>
    <w:p w14:paraId="5043E3FA" w14:textId="77777777" w:rsidR="00FE103D" w:rsidRDefault="00FE103D" w:rsidP="00FE103D">
      <w:pPr>
        <w:jc w:val="both"/>
        <w:rPr>
          <w:rFonts w:ascii="Palatino Linotype" w:eastAsia="SimSun" w:hAnsi="Palatino Linotype" w:cs="Arial"/>
          <w:lang w:eastAsia="zh-CN"/>
        </w:rPr>
      </w:pPr>
    </w:p>
    <w:p w14:paraId="578DC410" w14:textId="77777777" w:rsidR="00BF12D4" w:rsidRPr="00AD31A1" w:rsidRDefault="00BF12D4" w:rsidP="00FE103D">
      <w:pPr>
        <w:jc w:val="both"/>
        <w:rPr>
          <w:rFonts w:ascii="Palatino Linotype" w:eastAsia="SimSun" w:hAnsi="Palatino Linotype" w:cs="Arial"/>
          <w:lang w:eastAsia="zh-CN"/>
        </w:rPr>
      </w:pPr>
    </w:p>
    <w:p w14:paraId="74A77645" w14:textId="77777777" w:rsidR="00FE103D" w:rsidRPr="00AD31A1" w:rsidRDefault="00FE103D" w:rsidP="00FE103D">
      <w:pPr>
        <w:jc w:val="center"/>
        <w:rPr>
          <w:rFonts w:ascii="Palatino Linotype" w:eastAsia="SimSun" w:hAnsi="Palatino Linotype" w:cs="Arial"/>
          <w:b/>
          <w:lang w:eastAsia="zh-CN"/>
        </w:rPr>
      </w:pPr>
    </w:p>
    <w:p w14:paraId="57713AD0" w14:textId="6B65EA8B" w:rsidR="00FE103D" w:rsidRDefault="00FE103D" w:rsidP="00FE103D">
      <w:pPr>
        <w:jc w:val="center"/>
        <w:rPr>
          <w:rFonts w:ascii="Palatino Linotype" w:eastAsia="SimSun" w:hAnsi="Palatino Linotype" w:cs="Arial"/>
          <w:b/>
          <w:lang w:eastAsia="zh-CN"/>
        </w:rPr>
      </w:pPr>
      <w:r w:rsidRPr="00AD31A1">
        <w:rPr>
          <w:rFonts w:ascii="Palatino Linotype" w:eastAsia="SimSun" w:hAnsi="Palatino Linotype" w:cs="Arial"/>
          <w:b/>
          <w:lang w:eastAsia="zh-CN"/>
        </w:rPr>
        <w:t xml:space="preserve">INFORMAŢII </w:t>
      </w:r>
      <w:r>
        <w:rPr>
          <w:rFonts w:ascii="Palatino Linotype" w:eastAsia="SimSun" w:hAnsi="Palatino Linotype" w:cs="Arial"/>
          <w:b/>
          <w:lang w:eastAsia="zh-CN"/>
        </w:rPr>
        <w:t>PRIVIND O</w:t>
      </w:r>
      <w:r w:rsidR="00737372">
        <w:rPr>
          <w:rFonts w:ascii="Palatino Linotype" w:eastAsia="SimSun" w:hAnsi="Palatino Linotype" w:cs="Arial"/>
          <w:b/>
          <w:lang w:eastAsia="zh-CN"/>
        </w:rPr>
        <w:t>FERTANTUL</w:t>
      </w:r>
    </w:p>
    <w:p w14:paraId="2DEA203F" w14:textId="77777777" w:rsidR="00FE103D" w:rsidRDefault="00FE103D" w:rsidP="00FE103D">
      <w:pPr>
        <w:jc w:val="center"/>
        <w:rPr>
          <w:rFonts w:ascii="Palatino Linotype" w:eastAsia="SimSun" w:hAnsi="Palatino Linotype" w:cs="Arial"/>
          <w:b/>
          <w:lang w:eastAsia="zh-CN"/>
        </w:rPr>
      </w:pPr>
    </w:p>
    <w:tbl>
      <w:tblPr>
        <w:tblStyle w:val="TableGrid"/>
        <w:tblW w:w="0" w:type="auto"/>
        <w:tblLook w:val="04A0" w:firstRow="1" w:lastRow="0" w:firstColumn="1" w:lastColumn="0" w:noHBand="0" w:noVBand="1"/>
      </w:tblPr>
      <w:tblGrid>
        <w:gridCol w:w="3132"/>
        <w:gridCol w:w="6781"/>
      </w:tblGrid>
      <w:tr w:rsidR="00D4071C" w:rsidRPr="00D4071C" w14:paraId="411A208A" w14:textId="77777777" w:rsidTr="000742DB">
        <w:tc>
          <w:tcPr>
            <w:tcW w:w="3145" w:type="dxa"/>
          </w:tcPr>
          <w:p w14:paraId="09E3CCD5" w14:textId="77777777" w:rsidR="00D4071C" w:rsidRPr="00D4071C" w:rsidRDefault="00D4071C" w:rsidP="008D1CBB">
            <w:pPr>
              <w:rPr>
                <w:rFonts w:ascii="Palatino Linotype" w:eastAsia="SimSun" w:hAnsi="Palatino Linotype" w:cs="Arial"/>
                <w:b/>
                <w:lang w:val="ro-RO" w:eastAsia="zh-CN"/>
              </w:rPr>
            </w:pPr>
            <w:r w:rsidRPr="00FE103D">
              <w:rPr>
                <w:rFonts w:ascii="Palatino Linotype" w:eastAsia="SimSun" w:hAnsi="Palatino Linotype" w:cs="Arial"/>
                <w:b/>
                <w:lang w:val="ro-RO" w:eastAsia="zh-CN"/>
              </w:rPr>
              <w:t>Identificare:</w:t>
            </w:r>
            <w:r w:rsidRPr="00D4071C">
              <w:rPr>
                <w:rFonts w:ascii="Palatino Linotype" w:eastAsia="SimSun" w:hAnsi="Palatino Linotype" w:cs="Arial"/>
                <w:b/>
                <w:lang w:val="ro-RO" w:eastAsia="zh-CN"/>
              </w:rPr>
              <w:t xml:space="preserve">   </w:t>
            </w:r>
          </w:p>
        </w:tc>
        <w:tc>
          <w:tcPr>
            <w:tcW w:w="6840" w:type="dxa"/>
          </w:tcPr>
          <w:p w14:paraId="0335C6D9" w14:textId="77777777" w:rsidR="00D4071C" w:rsidRPr="00FE103D" w:rsidRDefault="00D4071C" w:rsidP="008D1CBB">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56390BD3" w14:textId="77777777" w:rsidTr="000742DB">
        <w:tc>
          <w:tcPr>
            <w:tcW w:w="3145" w:type="dxa"/>
          </w:tcPr>
          <w:p w14:paraId="225F205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Nume:</w:t>
            </w:r>
            <w:r w:rsidRPr="00D4071C">
              <w:rPr>
                <w:rFonts w:ascii="Palatino Linotype" w:eastAsia="SimSun" w:hAnsi="Palatino Linotype" w:cs="Arial"/>
                <w:bCs/>
                <w:lang w:val="ro-RO" w:eastAsia="zh-CN"/>
              </w:rPr>
              <w:t xml:space="preserve">  </w:t>
            </w:r>
          </w:p>
        </w:tc>
        <w:tc>
          <w:tcPr>
            <w:tcW w:w="6840" w:type="dxa"/>
          </w:tcPr>
          <w:p w14:paraId="36683153" w14:textId="77777777" w:rsidR="00D4071C" w:rsidRPr="00FE103D" w:rsidRDefault="00D4071C" w:rsidP="008D1CBB">
            <w:pPr>
              <w:rPr>
                <w:rFonts w:ascii="Palatino Linotype" w:eastAsia="SimSun" w:hAnsi="Palatino Linotype" w:cs="Arial"/>
                <w:bCs/>
                <w:lang w:val="ro-RO" w:eastAsia="zh-CN"/>
              </w:rPr>
            </w:pPr>
          </w:p>
        </w:tc>
      </w:tr>
      <w:tr w:rsidR="00D4071C" w:rsidRPr="00D4071C" w14:paraId="0F30705A" w14:textId="77777777" w:rsidTr="000742DB">
        <w:tc>
          <w:tcPr>
            <w:tcW w:w="3145" w:type="dxa"/>
          </w:tcPr>
          <w:p w14:paraId="65879336"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Cod de identificare fiscal</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D277E9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30F6D00A" w14:textId="77777777" w:rsidTr="000742DB">
        <w:tc>
          <w:tcPr>
            <w:tcW w:w="3145" w:type="dxa"/>
          </w:tcPr>
          <w:p w14:paraId="5052EC1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FE103D">
              <w:rPr>
                <w:rFonts w:ascii="Palatino Linotype" w:eastAsia="SimSun" w:hAnsi="Palatino Linotype" w:cs="Arial"/>
                <w:bCs/>
                <w:lang w:val="ro-RO" w:eastAsia="zh-CN"/>
              </w:rPr>
              <w:t>tal</w:t>
            </w:r>
            <w:r>
              <w:rPr>
                <w:rFonts w:ascii="Palatino Linotype" w:eastAsia="SimSun" w:hAnsi="Palatino Linotype" w:cs="Arial"/>
                <w:bCs/>
                <w:lang w:val="ro-RO" w:eastAsia="zh-CN"/>
              </w:rPr>
              <w:t>ă/electronică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837D51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18215BDE" w14:textId="77777777" w:rsidTr="000742DB">
        <w:tc>
          <w:tcPr>
            <w:tcW w:w="3145" w:type="dxa"/>
          </w:tcPr>
          <w:p w14:paraId="0797CCB4" w14:textId="77777777" w:rsidR="00D4071C" w:rsidRPr="00D4071C" w:rsidRDefault="00D4071C" w:rsidP="008D1CBB">
            <w:pPr>
              <w:rPr>
                <w:rFonts w:ascii="Palatino Linotype" w:eastAsia="SimSun" w:hAnsi="Palatino Linotype" w:cs="Arial"/>
                <w:bCs/>
                <w:lang w:eastAsia="zh-CN"/>
              </w:rPr>
            </w:pPr>
            <w:r w:rsidRPr="00FE103D">
              <w:rPr>
                <w:rFonts w:ascii="Palatino Linotype" w:eastAsia="SimSun" w:hAnsi="Palatino Linotype" w:cs="Arial"/>
                <w:bCs/>
                <w:lang w:val="ro-RO" w:eastAsia="zh-CN"/>
              </w:rPr>
              <w:t>Persoan</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de contact</w:t>
            </w:r>
            <w:r w:rsidRPr="00D4071C">
              <w:rPr>
                <w:rFonts w:ascii="Palatino Linotype" w:eastAsia="SimSun" w:hAnsi="Palatino Linotype" w:cs="Arial"/>
                <w:bCs/>
                <w:lang w:val="ro-RO" w:eastAsia="zh-CN"/>
              </w:rPr>
              <w:t xml:space="preserve">:                                             </w:t>
            </w:r>
            <w:r w:rsidRPr="00FE103D">
              <w:rPr>
                <w:rFonts w:ascii="Palatino Linotype" w:eastAsia="SimSun" w:hAnsi="Palatino Linotype" w:cs="Arial"/>
                <w:bCs/>
                <w:lang w:val="ro-RO" w:eastAsia="zh-CN"/>
              </w:rPr>
              <w:t xml:space="preserve"> </w:t>
            </w:r>
          </w:p>
        </w:tc>
        <w:tc>
          <w:tcPr>
            <w:tcW w:w="6840" w:type="dxa"/>
          </w:tcPr>
          <w:p w14:paraId="6594CA4A" w14:textId="77777777" w:rsidR="00D4071C" w:rsidRPr="00FE103D" w:rsidRDefault="00D4071C" w:rsidP="008D1CBB">
            <w:pPr>
              <w:rPr>
                <w:rFonts w:ascii="Palatino Linotype" w:eastAsia="SimSun" w:hAnsi="Palatino Linotype" w:cs="Arial"/>
                <w:bCs/>
                <w:lang w:val="ro-RO" w:eastAsia="zh-CN"/>
              </w:rPr>
            </w:pPr>
          </w:p>
        </w:tc>
      </w:tr>
      <w:tr w:rsidR="00D4071C" w:rsidRPr="00D4071C" w14:paraId="444D99F3" w14:textId="77777777" w:rsidTr="000742DB">
        <w:tc>
          <w:tcPr>
            <w:tcW w:w="3145" w:type="dxa"/>
          </w:tcPr>
          <w:p w14:paraId="52CE051A" w14:textId="77777777" w:rsidR="00D4071C" w:rsidRPr="00FE103D" w:rsidRDefault="000742DB" w:rsidP="008D1CBB">
            <w:pPr>
              <w:rPr>
                <w:rFonts w:ascii="Palatino Linotype" w:eastAsia="SimSun" w:hAnsi="Palatino Linotype" w:cs="Arial"/>
                <w:bCs/>
                <w:lang w:val="ro-RO" w:eastAsia="zh-CN"/>
              </w:rPr>
            </w:pPr>
            <w:r>
              <w:rPr>
                <w:rFonts w:ascii="Palatino Linotype" w:eastAsia="SimSun" w:hAnsi="Palatino Linotype" w:cs="Arial"/>
                <w:bCs/>
                <w:lang w:val="ro-RO" w:eastAsia="zh-CN"/>
              </w:rPr>
              <w:t>Obiectul de activitate, pe domenii(conform statut propriu)</w:t>
            </w:r>
          </w:p>
        </w:tc>
        <w:tc>
          <w:tcPr>
            <w:tcW w:w="6840" w:type="dxa"/>
          </w:tcPr>
          <w:p w14:paraId="44A68BCA" w14:textId="77777777" w:rsidR="00D4071C" w:rsidRPr="00FE103D" w:rsidRDefault="00D4071C" w:rsidP="008D1CBB">
            <w:pPr>
              <w:rPr>
                <w:rFonts w:ascii="Palatino Linotype" w:eastAsia="SimSun" w:hAnsi="Palatino Linotype" w:cs="Arial"/>
                <w:bCs/>
                <w:lang w:val="ro-RO" w:eastAsia="zh-CN"/>
              </w:rPr>
            </w:pPr>
          </w:p>
        </w:tc>
      </w:tr>
    </w:tbl>
    <w:p w14:paraId="7017E9BF" w14:textId="77777777" w:rsidR="00FE103D" w:rsidRDefault="00FE103D" w:rsidP="00FE103D">
      <w:pPr>
        <w:jc w:val="center"/>
        <w:rPr>
          <w:rFonts w:ascii="Palatino Linotype" w:eastAsia="SimSun" w:hAnsi="Palatino Linotype" w:cs="Arial"/>
          <w:b/>
          <w:lang w:eastAsia="zh-CN"/>
        </w:rPr>
      </w:pPr>
    </w:p>
    <w:p w14:paraId="606F48DC" w14:textId="77777777" w:rsidR="00BF12D4" w:rsidRDefault="00BF12D4" w:rsidP="00FE103D">
      <w:pPr>
        <w:jc w:val="center"/>
        <w:rPr>
          <w:rFonts w:ascii="Palatino Linotype" w:eastAsia="SimSun" w:hAnsi="Palatino Linotype" w:cs="Arial"/>
          <w:b/>
          <w:lang w:eastAsia="zh-CN"/>
        </w:rPr>
      </w:pPr>
    </w:p>
    <w:p w14:paraId="284AFF28" w14:textId="0CDCB865" w:rsidR="00D4071C" w:rsidRDefault="00D4071C" w:rsidP="00D4071C">
      <w:pPr>
        <w:jc w:val="center"/>
        <w:rPr>
          <w:rFonts w:ascii="Palatino Linotype" w:eastAsia="SimSun" w:hAnsi="Palatino Linotype" w:cs="Arial"/>
          <w:b/>
          <w:lang w:val="ro-RO" w:eastAsia="zh-CN"/>
        </w:rPr>
      </w:pPr>
      <w:r w:rsidRPr="00D4071C">
        <w:rPr>
          <w:rFonts w:ascii="Palatino Linotype" w:eastAsia="SimSun" w:hAnsi="Palatino Linotype" w:cs="Arial"/>
          <w:b/>
          <w:lang w:val="ro-RO" w:eastAsia="zh-CN"/>
        </w:rPr>
        <w:t>INFORMA</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 PRIVIND REPREZENTAN</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w:t>
      </w:r>
      <w:r>
        <w:rPr>
          <w:rFonts w:ascii="Palatino Linotype" w:eastAsia="SimSun" w:hAnsi="Palatino Linotype" w:cs="Arial"/>
          <w:b/>
          <w:lang w:val="ro-RO" w:eastAsia="zh-CN"/>
        </w:rPr>
        <w:t xml:space="preserve"> </w:t>
      </w:r>
      <w:r w:rsidRPr="00D4071C">
        <w:rPr>
          <w:rFonts w:ascii="Palatino Linotype" w:eastAsia="SimSun" w:hAnsi="Palatino Linotype" w:cs="Arial"/>
          <w:b/>
          <w:lang w:val="ro-RO" w:eastAsia="zh-CN"/>
        </w:rPr>
        <w:t>O</w:t>
      </w:r>
      <w:r w:rsidR="00737372">
        <w:rPr>
          <w:rFonts w:ascii="Palatino Linotype" w:eastAsia="SimSun" w:hAnsi="Palatino Linotype" w:cs="Arial"/>
          <w:b/>
          <w:lang w:val="ro-RO" w:eastAsia="zh-CN"/>
        </w:rPr>
        <w:t>FERTANTULUI</w:t>
      </w:r>
    </w:p>
    <w:p w14:paraId="602B7633" w14:textId="77777777" w:rsidR="00D4071C" w:rsidRDefault="00D4071C" w:rsidP="00D4071C">
      <w:pPr>
        <w:jc w:val="center"/>
        <w:rPr>
          <w:rFonts w:ascii="Palatino Linotype" w:eastAsia="SimSun" w:hAnsi="Palatino Linotype" w:cs="Arial"/>
          <w:b/>
          <w:lang w:val="ro-RO" w:eastAsia="zh-CN"/>
        </w:rPr>
      </w:pPr>
    </w:p>
    <w:tbl>
      <w:tblPr>
        <w:tblStyle w:val="TableGrid"/>
        <w:tblW w:w="0" w:type="auto"/>
        <w:tblLook w:val="04A0" w:firstRow="1" w:lastRow="0" w:firstColumn="1" w:lastColumn="0" w:noHBand="0" w:noVBand="1"/>
      </w:tblPr>
      <w:tblGrid>
        <w:gridCol w:w="3042"/>
        <w:gridCol w:w="6871"/>
      </w:tblGrid>
      <w:tr w:rsidR="00D4071C" w:rsidRPr="00D4071C" w14:paraId="6F243E76" w14:textId="77777777" w:rsidTr="00D4071C">
        <w:tc>
          <w:tcPr>
            <w:tcW w:w="3055" w:type="dxa"/>
          </w:tcPr>
          <w:p w14:paraId="7E62661B" w14:textId="77777777" w:rsidR="00D4071C" w:rsidRPr="00D4071C" w:rsidRDefault="00D4071C" w:rsidP="000E770A">
            <w:pPr>
              <w:rPr>
                <w:rFonts w:ascii="Palatino Linotype" w:eastAsia="SimSun" w:hAnsi="Palatino Linotype" w:cs="Arial"/>
                <w:b/>
                <w:lang w:val="ro-RO" w:eastAsia="zh-CN"/>
              </w:rPr>
            </w:pPr>
            <w:r w:rsidRPr="00D4071C">
              <w:rPr>
                <w:rFonts w:ascii="Palatino Linotype" w:eastAsia="SimSun" w:hAnsi="Palatino Linotype" w:cs="Arial"/>
                <w:b/>
                <w:lang w:val="ro-RO" w:eastAsia="zh-CN"/>
              </w:rPr>
              <w:t>Identificare:</w:t>
            </w:r>
          </w:p>
        </w:tc>
        <w:tc>
          <w:tcPr>
            <w:tcW w:w="6930" w:type="dxa"/>
          </w:tcPr>
          <w:p w14:paraId="1FF40303" w14:textId="77777777" w:rsidR="00D4071C" w:rsidRPr="00D4071C" w:rsidRDefault="00D4071C" w:rsidP="000E770A">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0418399C" w14:textId="77777777" w:rsidTr="00D4071C">
        <w:tc>
          <w:tcPr>
            <w:tcW w:w="3055" w:type="dxa"/>
          </w:tcPr>
          <w:p w14:paraId="5C7D33CB"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Numele </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i prenumele:</w:t>
            </w:r>
          </w:p>
        </w:tc>
        <w:tc>
          <w:tcPr>
            <w:tcW w:w="6930" w:type="dxa"/>
          </w:tcPr>
          <w:p w14:paraId="4A38E78F"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2F28BFF" w14:textId="77777777" w:rsidTr="00D4071C">
        <w:tc>
          <w:tcPr>
            <w:tcW w:w="3055" w:type="dxa"/>
          </w:tcPr>
          <w:p w14:paraId="3066D54A"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Pozi</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ie/ac</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ion</w:t>
            </w:r>
            <w:r>
              <w:rPr>
                <w:rFonts w:ascii="Palatino Linotype" w:eastAsia="SimSun" w:hAnsi="Palatino Linotype" w:cs="Arial"/>
                <w:bCs/>
                <w:lang w:val="ro-RO" w:eastAsia="zh-CN"/>
              </w:rPr>
              <w:t>â</w:t>
            </w:r>
            <w:r w:rsidRPr="00D4071C">
              <w:rPr>
                <w:rFonts w:ascii="Palatino Linotype" w:eastAsia="SimSun" w:hAnsi="Palatino Linotype" w:cs="Arial"/>
                <w:bCs/>
                <w:lang w:val="ro-RO" w:eastAsia="zh-CN"/>
              </w:rPr>
              <w:t xml:space="preserve">nd </w:t>
            </w:r>
            <w:r>
              <w:rPr>
                <w:rFonts w:ascii="Palatino Linotype" w:eastAsia="SimSun" w:hAnsi="Palatino Linotype" w:cs="Arial"/>
                <w:bCs/>
                <w:lang w:val="ro-RO" w:eastAsia="zh-CN"/>
              </w:rPr>
              <w:t>î</w:t>
            </w:r>
            <w:r w:rsidRPr="00D4071C">
              <w:rPr>
                <w:rFonts w:ascii="Palatino Linotype" w:eastAsia="SimSun" w:hAnsi="Palatino Linotype" w:cs="Arial"/>
                <w:bCs/>
                <w:lang w:val="ro-RO" w:eastAsia="zh-CN"/>
              </w:rPr>
              <w:t xml:space="preserve">n calitate de: </w:t>
            </w:r>
          </w:p>
        </w:tc>
        <w:tc>
          <w:tcPr>
            <w:tcW w:w="6930" w:type="dxa"/>
          </w:tcPr>
          <w:p w14:paraId="74113386"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50CD5EB" w14:textId="77777777" w:rsidTr="00D4071C">
        <w:tc>
          <w:tcPr>
            <w:tcW w:w="3055" w:type="dxa"/>
          </w:tcPr>
          <w:p w14:paraId="3DF19A44"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tal</w:t>
            </w:r>
            <w:r>
              <w:rPr>
                <w:rFonts w:ascii="Palatino Linotype" w:eastAsia="SimSun" w:hAnsi="Palatino Linotype" w:cs="Arial"/>
                <w:bCs/>
                <w:lang w:val="ro-RO" w:eastAsia="zh-CN"/>
              </w:rPr>
              <w:t>ă</w:t>
            </w:r>
            <w:r w:rsidRPr="00D4071C">
              <w:rPr>
                <w:rFonts w:ascii="Palatino Linotype" w:eastAsia="SimSun" w:hAnsi="Palatino Linotype" w:cs="Arial"/>
                <w:bCs/>
                <w:lang w:val="ro-RO" w:eastAsia="zh-CN"/>
              </w:rPr>
              <w:t xml:space="preserve">: </w:t>
            </w:r>
          </w:p>
        </w:tc>
        <w:tc>
          <w:tcPr>
            <w:tcW w:w="6930" w:type="dxa"/>
          </w:tcPr>
          <w:p w14:paraId="78B7FA5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2136D5E" w14:textId="77777777" w:rsidTr="00D4071C">
        <w:tc>
          <w:tcPr>
            <w:tcW w:w="3055" w:type="dxa"/>
          </w:tcPr>
          <w:p w14:paraId="18777642"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Telefon: </w:t>
            </w:r>
          </w:p>
        </w:tc>
        <w:tc>
          <w:tcPr>
            <w:tcW w:w="6930" w:type="dxa"/>
          </w:tcPr>
          <w:p w14:paraId="3A008C4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8167605" w14:textId="77777777" w:rsidTr="00D4071C">
        <w:tc>
          <w:tcPr>
            <w:tcW w:w="3055" w:type="dxa"/>
          </w:tcPr>
          <w:p w14:paraId="7E57919A" w14:textId="77777777" w:rsidR="00D4071C" w:rsidRPr="00D4071C" w:rsidRDefault="00D4071C" w:rsidP="000E770A">
            <w:pPr>
              <w:rPr>
                <w:rFonts w:ascii="Palatino Linotype" w:eastAsia="SimSun" w:hAnsi="Palatino Linotype" w:cs="Arial"/>
                <w:b/>
                <w:lang w:eastAsia="zh-CN"/>
              </w:rPr>
            </w:pPr>
            <w:r w:rsidRPr="00D4071C">
              <w:rPr>
                <w:rFonts w:ascii="Palatino Linotype" w:eastAsia="SimSun" w:hAnsi="Palatino Linotype" w:cs="Arial"/>
                <w:bCs/>
                <w:lang w:val="ro-RO" w:eastAsia="zh-CN"/>
              </w:rPr>
              <w:t>E-mail:</w:t>
            </w:r>
            <w:r w:rsidRPr="00D4071C">
              <w:rPr>
                <w:rFonts w:ascii="Palatino Linotype" w:eastAsia="SimSun" w:hAnsi="Palatino Linotype" w:cs="Arial"/>
                <w:b/>
                <w:lang w:val="ro-RO" w:eastAsia="zh-CN"/>
              </w:rPr>
              <w:t xml:space="preserve"> </w:t>
            </w:r>
          </w:p>
        </w:tc>
        <w:tc>
          <w:tcPr>
            <w:tcW w:w="6930" w:type="dxa"/>
          </w:tcPr>
          <w:p w14:paraId="0079B4B7" w14:textId="77777777" w:rsidR="00D4071C" w:rsidRPr="00D4071C" w:rsidRDefault="00D4071C" w:rsidP="000E770A">
            <w:pPr>
              <w:rPr>
                <w:rFonts w:ascii="Palatino Linotype" w:eastAsia="SimSun" w:hAnsi="Palatino Linotype" w:cs="Arial"/>
                <w:bCs/>
                <w:lang w:val="ro-RO" w:eastAsia="zh-CN"/>
              </w:rPr>
            </w:pPr>
          </w:p>
        </w:tc>
      </w:tr>
    </w:tbl>
    <w:p w14:paraId="70BA77BB" w14:textId="77777777" w:rsidR="00D4071C" w:rsidRDefault="00D4071C" w:rsidP="00FE103D">
      <w:pPr>
        <w:jc w:val="center"/>
        <w:rPr>
          <w:rFonts w:ascii="Palatino Linotype" w:eastAsia="SimSun" w:hAnsi="Palatino Linotype" w:cs="Arial"/>
          <w:b/>
          <w:lang w:eastAsia="zh-CN"/>
        </w:rPr>
      </w:pPr>
    </w:p>
    <w:p w14:paraId="3C90250A" w14:textId="77777777" w:rsidR="000742DB" w:rsidRPr="00AD31A1" w:rsidRDefault="000742DB" w:rsidP="00FE103D">
      <w:pPr>
        <w:jc w:val="center"/>
        <w:rPr>
          <w:rFonts w:ascii="Palatino Linotype" w:eastAsia="SimSun" w:hAnsi="Palatino Linotype" w:cs="Arial"/>
          <w:b/>
          <w:lang w:eastAsia="zh-CN"/>
        </w:rPr>
      </w:pPr>
    </w:p>
    <w:p w14:paraId="00E9BDE3" w14:textId="77777777" w:rsidR="00FE103D" w:rsidRPr="00AD31A1" w:rsidRDefault="00FE103D" w:rsidP="00FE103D">
      <w:pPr>
        <w:jc w:val="center"/>
        <w:rPr>
          <w:rFonts w:ascii="Palatino Linotype" w:eastAsia="SimSun" w:hAnsi="Palatino Linotype" w:cs="Arial"/>
          <w:b/>
          <w:lang w:eastAsia="zh-CN"/>
        </w:rPr>
      </w:pPr>
    </w:p>
    <w:p w14:paraId="22266B5C" w14:textId="77777777" w:rsidR="00FE103D" w:rsidRDefault="00FE103D" w:rsidP="00FE103D">
      <w:pPr>
        <w:jc w:val="center"/>
        <w:rPr>
          <w:rFonts w:ascii="Palatino Linotype" w:eastAsia="SimSun" w:hAnsi="Palatino Linotype" w:cs="Arial"/>
          <w:lang w:eastAsia="zh-CN"/>
        </w:rPr>
      </w:pPr>
    </w:p>
    <w:p w14:paraId="36F15D40" w14:textId="77777777" w:rsidR="001950B5" w:rsidRDefault="001950B5" w:rsidP="00FE103D">
      <w:pPr>
        <w:jc w:val="center"/>
        <w:rPr>
          <w:rFonts w:ascii="Palatino Linotype" w:eastAsia="SimSun" w:hAnsi="Palatino Linotype" w:cs="Arial"/>
          <w:lang w:eastAsia="zh-CN"/>
        </w:rPr>
      </w:pPr>
    </w:p>
    <w:p w14:paraId="64932166" w14:textId="77777777" w:rsidR="001950B5" w:rsidRDefault="001950B5" w:rsidP="00FE103D">
      <w:pPr>
        <w:jc w:val="center"/>
        <w:rPr>
          <w:rFonts w:ascii="Palatino Linotype" w:eastAsia="SimSun" w:hAnsi="Palatino Linotype" w:cs="Arial"/>
          <w:lang w:eastAsia="zh-CN"/>
        </w:rPr>
      </w:pPr>
    </w:p>
    <w:p w14:paraId="7B753099" w14:textId="77777777" w:rsidR="001950B5" w:rsidRDefault="001950B5" w:rsidP="00FE103D">
      <w:pPr>
        <w:jc w:val="center"/>
        <w:rPr>
          <w:rFonts w:ascii="Palatino Linotype" w:eastAsia="SimSun" w:hAnsi="Palatino Linotype" w:cs="Arial"/>
          <w:lang w:eastAsia="zh-CN"/>
        </w:rPr>
      </w:pPr>
    </w:p>
    <w:p w14:paraId="59D66906" w14:textId="77777777" w:rsidR="001950B5" w:rsidRDefault="001950B5" w:rsidP="00FE103D">
      <w:pPr>
        <w:jc w:val="center"/>
        <w:rPr>
          <w:rFonts w:ascii="Palatino Linotype" w:eastAsia="SimSun" w:hAnsi="Palatino Linotype" w:cs="Arial"/>
          <w:lang w:eastAsia="zh-CN"/>
        </w:rPr>
      </w:pPr>
    </w:p>
    <w:p w14:paraId="1187E65F" w14:textId="77777777" w:rsidR="001950B5" w:rsidRPr="00AD31A1" w:rsidRDefault="001950B5" w:rsidP="00FE103D">
      <w:pPr>
        <w:jc w:val="center"/>
        <w:rPr>
          <w:rFonts w:ascii="Palatino Linotype" w:eastAsia="SimSun" w:hAnsi="Palatino Linotype" w:cs="Arial"/>
          <w:lang w:eastAsia="zh-CN"/>
        </w:rPr>
      </w:pPr>
    </w:p>
    <w:p w14:paraId="259D802A" w14:textId="77777777" w:rsidR="00FE103D" w:rsidRDefault="00FE103D" w:rsidP="00FE103D">
      <w:pPr>
        <w:jc w:val="center"/>
        <w:rPr>
          <w:rFonts w:ascii="Palatino Linotype" w:eastAsia="SimSun" w:hAnsi="Palatino Linotype" w:cs="Arial"/>
          <w:lang w:eastAsia="zh-CN"/>
        </w:rPr>
      </w:pPr>
    </w:p>
    <w:p w14:paraId="264A80D5" w14:textId="77777777" w:rsidR="00FE103D" w:rsidRDefault="00FE103D" w:rsidP="00FE103D">
      <w:pPr>
        <w:jc w:val="center"/>
        <w:rPr>
          <w:rFonts w:ascii="Palatino Linotype" w:eastAsia="SimSun" w:hAnsi="Palatino Linotype" w:cs="Arial"/>
          <w:lang w:eastAsia="zh-CN"/>
        </w:rPr>
      </w:pPr>
    </w:p>
    <w:p w14:paraId="133D405A" w14:textId="77777777" w:rsidR="00FE103D" w:rsidRDefault="00FE103D" w:rsidP="00FE103D">
      <w:pPr>
        <w:jc w:val="center"/>
        <w:rPr>
          <w:rFonts w:ascii="Palatino Linotype" w:eastAsia="SimSun" w:hAnsi="Palatino Linotype" w:cs="Arial"/>
          <w:lang w:eastAsia="zh-CN"/>
        </w:rPr>
      </w:pPr>
    </w:p>
    <w:p w14:paraId="2FDA6F6C" w14:textId="77777777" w:rsidR="00FE103D" w:rsidRDefault="00FE103D" w:rsidP="00FE103D">
      <w:pPr>
        <w:jc w:val="center"/>
        <w:rPr>
          <w:rFonts w:ascii="Palatino Linotype" w:eastAsia="SimSun" w:hAnsi="Palatino Linotype" w:cs="Arial"/>
          <w:lang w:eastAsia="zh-CN"/>
        </w:rPr>
      </w:pPr>
    </w:p>
    <w:p w14:paraId="69F15AF2" w14:textId="77777777" w:rsidR="000742DB" w:rsidRDefault="000742DB" w:rsidP="00FE103D">
      <w:pPr>
        <w:jc w:val="center"/>
        <w:rPr>
          <w:rFonts w:ascii="Palatino Linotype" w:eastAsia="SimSun" w:hAnsi="Palatino Linotype" w:cs="Arial"/>
          <w:lang w:eastAsia="zh-CN"/>
        </w:rPr>
      </w:pPr>
    </w:p>
    <w:p w14:paraId="6B3AF883" w14:textId="77777777" w:rsidR="000742DB" w:rsidRDefault="000742DB" w:rsidP="00FE103D">
      <w:pPr>
        <w:jc w:val="center"/>
        <w:rPr>
          <w:rFonts w:ascii="Palatino Linotype" w:eastAsia="SimSun" w:hAnsi="Palatino Linotype" w:cs="Arial"/>
          <w:lang w:eastAsia="zh-CN"/>
        </w:rPr>
      </w:pPr>
    </w:p>
    <w:p w14:paraId="0E032D15" w14:textId="77777777" w:rsidR="000742DB" w:rsidRDefault="000742DB" w:rsidP="00FE103D">
      <w:pPr>
        <w:jc w:val="center"/>
        <w:rPr>
          <w:rFonts w:ascii="Palatino Linotype" w:eastAsia="SimSun" w:hAnsi="Palatino Linotype" w:cs="Arial"/>
          <w:lang w:eastAsia="zh-CN"/>
        </w:rPr>
      </w:pPr>
    </w:p>
    <w:p w14:paraId="2AE5406B" w14:textId="77777777" w:rsidR="000742DB" w:rsidRDefault="000742DB" w:rsidP="00FE103D">
      <w:pPr>
        <w:jc w:val="center"/>
        <w:rPr>
          <w:rFonts w:ascii="Palatino Linotype" w:eastAsia="SimSun" w:hAnsi="Palatino Linotype" w:cs="Arial"/>
          <w:lang w:eastAsia="zh-CN"/>
        </w:rPr>
      </w:pPr>
    </w:p>
    <w:p w14:paraId="37E50EC8" w14:textId="77777777" w:rsidR="000742DB" w:rsidRDefault="000742DB" w:rsidP="00FE103D">
      <w:pPr>
        <w:jc w:val="center"/>
        <w:rPr>
          <w:rFonts w:ascii="Palatino Linotype" w:eastAsia="SimSun" w:hAnsi="Palatino Linotype" w:cs="Arial"/>
          <w:lang w:eastAsia="zh-CN"/>
        </w:rPr>
      </w:pPr>
    </w:p>
    <w:p w14:paraId="277BC339" w14:textId="77777777" w:rsidR="000742DB" w:rsidRDefault="000742DB" w:rsidP="00CE360D">
      <w:pPr>
        <w:rPr>
          <w:rFonts w:ascii="Palatino Linotype" w:eastAsia="SimSun" w:hAnsi="Palatino Linotype" w:cs="Arial"/>
          <w:lang w:eastAsia="zh-CN"/>
        </w:rPr>
      </w:pPr>
    </w:p>
    <w:p w14:paraId="51FD1721" w14:textId="77777777" w:rsidR="000742DB" w:rsidRDefault="000742DB" w:rsidP="00FE103D">
      <w:pPr>
        <w:jc w:val="center"/>
        <w:rPr>
          <w:rFonts w:ascii="Palatino Linotype" w:eastAsia="SimSun" w:hAnsi="Palatino Linotype" w:cs="Arial"/>
          <w:lang w:eastAsia="zh-CN"/>
        </w:rPr>
      </w:pPr>
    </w:p>
    <w:p w14:paraId="756D3A61" w14:textId="77777777" w:rsidR="000742DB" w:rsidRDefault="000742DB" w:rsidP="00FE103D">
      <w:pPr>
        <w:jc w:val="center"/>
        <w:rPr>
          <w:rFonts w:ascii="Palatino Linotype" w:eastAsia="SimSun" w:hAnsi="Palatino Linotype" w:cs="Arial"/>
          <w:lang w:eastAsia="zh-CN"/>
        </w:rPr>
      </w:pPr>
    </w:p>
    <w:p w14:paraId="7A65A2EE" w14:textId="77777777" w:rsidR="000742DB" w:rsidRDefault="000742DB" w:rsidP="00FE103D">
      <w:pPr>
        <w:jc w:val="center"/>
        <w:rPr>
          <w:rFonts w:ascii="Palatino Linotype" w:eastAsia="SimSun" w:hAnsi="Palatino Linotype" w:cs="Arial"/>
          <w:lang w:eastAsia="zh-CN"/>
        </w:rPr>
      </w:pPr>
    </w:p>
    <w:p w14:paraId="282882DE" w14:textId="77777777" w:rsidR="00FE103D" w:rsidRDefault="000742DB" w:rsidP="00FE103D">
      <w:pPr>
        <w:jc w:val="center"/>
        <w:rPr>
          <w:rFonts w:ascii="Palatino Linotype" w:eastAsia="SimSun" w:hAnsi="Palatino Linotype" w:cs="Arial"/>
          <w:lang w:eastAsia="zh-CN"/>
        </w:rPr>
      </w:pPr>
      <w:r>
        <w:rPr>
          <w:rFonts w:ascii="Palatino Linotype" w:eastAsia="SimSun" w:hAnsi="Palatino Linotype" w:cs="Arial"/>
          <w:lang w:eastAsia="zh-CN"/>
        </w:rPr>
        <w:t xml:space="preserve"> </w:t>
      </w:r>
    </w:p>
    <w:p w14:paraId="3531429C" w14:textId="7946938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3DD52AD8"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6B1F64F7" w14:textId="5E27DD1C" w:rsidR="00A04AE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4162B3B" w14:textId="77777777" w:rsidR="00B57DBC" w:rsidRDefault="00B57DBC" w:rsidP="000742DB">
      <w:pPr>
        <w:overflowPunct/>
        <w:autoSpaceDE/>
        <w:autoSpaceDN/>
        <w:adjustRightInd/>
        <w:textAlignment w:val="auto"/>
        <w:rPr>
          <w:rFonts w:ascii="Palatino Linotype" w:hAnsi="Palatino Linotype"/>
          <w:bCs/>
          <w:lang w:val="ro-RO"/>
        </w:rPr>
      </w:pPr>
    </w:p>
    <w:p w14:paraId="596B2B1E" w14:textId="0C58F340" w:rsidR="00CE360D" w:rsidRDefault="00CE360D" w:rsidP="00CE360D">
      <w:pPr>
        <w:overflowPunct/>
        <w:autoSpaceDE/>
        <w:autoSpaceDN/>
        <w:adjustRightInd/>
        <w:textAlignment w:val="auto"/>
        <w:rPr>
          <w:rFonts w:ascii="Palatino Linotype" w:hAnsi="Palatino Linotype"/>
          <w:bCs/>
          <w:lang w:val="ro-RO"/>
        </w:rPr>
      </w:pPr>
    </w:p>
    <w:p w14:paraId="4B789180" w14:textId="77777777" w:rsidR="00CE360D" w:rsidRDefault="00CE360D" w:rsidP="00CE360D">
      <w:pPr>
        <w:overflowPunct/>
        <w:autoSpaceDE/>
        <w:autoSpaceDN/>
        <w:adjustRightInd/>
        <w:textAlignment w:val="auto"/>
        <w:rPr>
          <w:rFonts w:ascii="Palatino Linotype" w:hAnsi="Palatino Linotype"/>
          <w:bCs/>
          <w:lang w:val="ro-RO"/>
        </w:rPr>
      </w:pPr>
    </w:p>
    <w:p w14:paraId="30C8572F" w14:textId="77777777" w:rsidR="00CE360D" w:rsidRPr="00CE360D" w:rsidRDefault="00CE360D" w:rsidP="00CE360D">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overflowPunct/>
        <w:autoSpaceDE/>
        <w:autoSpaceDN/>
        <w:adjustRightInd/>
        <w:spacing w:before="100" w:line="276" w:lineRule="auto"/>
        <w:textAlignment w:val="auto"/>
        <w:outlineLvl w:val="1"/>
        <w:rPr>
          <w:rFonts w:asciiTheme="minorHAnsi" w:eastAsia="Calibri" w:hAnsiTheme="minorHAnsi" w:cstheme="minorBidi"/>
          <w:b/>
          <w:caps/>
          <w:spacing w:val="15"/>
        </w:rPr>
      </w:pPr>
      <w:bookmarkStart w:id="11" w:name="_Toc151034949"/>
      <w:r w:rsidRPr="00CE360D">
        <w:rPr>
          <w:rFonts w:asciiTheme="minorHAnsi" w:eastAsia="Calibri" w:hAnsiTheme="minorHAnsi" w:cstheme="minorBidi"/>
          <w:b/>
          <w:caps/>
          <w:spacing w:val="15"/>
        </w:rPr>
        <w:lastRenderedPageBreak/>
        <w:t>Declarație privind respectarea principiului DNSH</w:t>
      </w:r>
      <w:bookmarkEnd w:id="11"/>
    </w:p>
    <w:p w14:paraId="10C58144" w14:textId="77777777" w:rsidR="00CE360D" w:rsidRPr="00CE360D" w:rsidRDefault="00CE360D" w:rsidP="00CE360D">
      <w:pPr>
        <w:overflowPunct/>
        <w:autoSpaceDE/>
        <w:autoSpaceDN/>
        <w:adjustRightInd/>
        <w:spacing w:before="100" w:after="200" w:line="276" w:lineRule="auto"/>
        <w:ind w:left="284"/>
        <w:textAlignment w:val="auto"/>
        <w:rPr>
          <w:rFonts w:ascii="Times New Roman" w:eastAsiaTheme="minorEastAsia" w:hAnsi="Times New Roman" w:cstheme="minorBidi"/>
          <w:b/>
          <w:bCs/>
          <w:color w:val="000000"/>
          <w:lang w:val="ro-RO"/>
        </w:rPr>
      </w:pPr>
    </w:p>
    <w:p w14:paraId="03FCC35B" w14:textId="77777777" w:rsidR="00CE360D" w:rsidRPr="00CE360D" w:rsidRDefault="00CE360D" w:rsidP="00CE360D">
      <w:pPr>
        <w:widowControl w:val="0"/>
        <w:suppressAutoHyphens/>
        <w:overflowPunct/>
        <w:autoSpaceDE/>
        <w:autoSpaceDN/>
        <w:adjustRightInd/>
        <w:spacing w:before="100" w:after="200" w:line="276" w:lineRule="auto"/>
        <w:textAlignment w:val="auto"/>
        <w:rPr>
          <w:rFonts w:ascii="Times New Roman" w:eastAsiaTheme="minorEastAsia" w:hAnsi="Times New Roman" w:cstheme="minorBidi"/>
          <w:lang w:val="ro-RO"/>
        </w:rPr>
      </w:pPr>
      <w:r w:rsidRPr="00CE360D">
        <w:rPr>
          <w:rFonts w:ascii="Times New Roman" w:eastAsiaTheme="minorEastAsia" w:hAnsi="Times New Roman" w:cstheme="minorBidi"/>
          <w:lang w:val="ro-RO"/>
        </w:rPr>
        <w:t>OPERATOR ECONOMIC</w:t>
      </w:r>
    </w:p>
    <w:p w14:paraId="12DF2FA3" w14:textId="77777777" w:rsidR="00CE360D" w:rsidRPr="00CE360D" w:rsidRDefault="00CE360D" w:rsidP="00CE360D">
      <w:pPr>
        <w:widowControl w:val="0"/>
        <w:suppressAutoHyphens/>
        <w:overflowPunct/>
        <w:autoSpaceDE/>
        <w:autoSpaceDN/>
        <w:adjustRightInd/>
        <w:spacing w:before="100" w:after="200" w:line="276" w:lineRule="auto"/>
        <w:textAlignment w:val="auto"/>
        <w:rPr>
          <w:rFonts w:ascii="Times New Roman" w:eastAsiaTheme="minorEastAsia" w:hAnsi="Times New Roman" w:cstheme="minorBidi"/>
          <w:lang w:val="ro-RO"/>
        </w:rPr>
      </w:pPr>
      <w:r w:rsidRPr="00CE360D">
        <w:rPr>
          <w:rFonts w:ascii="Times New Roman" w:eastAsiaTheme="minorEastAsia" w:hAnsi="Times New Roman" w:cstheme="minorBidi"/>
          <w:lang w:val="ro-RO"/>
        </w:rPr>
        <w:t>……………………………………….</w:t>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t xml:space="preserve">                   </w:t>
      </w:r>
    </w:p>
    <w:p w14:paraId="17332ED3" w14:textId="77777777" w:rsidR="00CE360D" w:rsidRPr="00CE360D" w:rsidRDefault="00CE360D" w:rsidP="00CE360D">
      <w:pPr>
        <w:overflowPunct/>
        <w:autoSpaceDE/>
        <w:autoSpaceDN/>
        <w:adjustRightInd/>
        <w:spacing w:before="100" w:after="200" w:line="360" w:lineRule="auto"/>
        <w:textAlignment w:val="auto"/>
        <w:rPr>
          <w:rFonts w:ascii="Times New Roman" w:eastAsiaTheme="minorEastAsia" w:hAnsi="Times New Roman" w:cstheme="minorBidi"/>
          <w:i/>
          <w:lang w:val="ro-RO"/>
        </w:rPr>
      </w:pPr>
      <w:r w:rsidRPr="00CE360D">
        <w:rPr>
          <w:rFonts w:ascii="Times New Roman" w:eastAsiaTheme="minorEastAsia" w:hAnsi="Times New Roman" w:cstheme="minorBidi"/>
          <w:i/>
          <w:lang w:val="ro-RO"/>
        </w:rPr>
        <w:t xml:space="preserve">          (numele/denumire)</w:t>
      </w:r>
    </w:p>
    <w:p w14:paraId="21980762" w14:textId="77777777" w:rsidR="00CE360D" w:rsidRPr="00CE360D" w:rsidRDefault="00CE360D" w:rsidP="00CE360D">
      <w:pPr>
        <w:overflowPunct/>
        <w:autoSpaceDE/>
        <w:autoSpaceDN/>
        <w:adjustRightInd/>
        <w:spacing w:before="100" w:after="200" w:line="276" w:lineRule="auto"/>
        <w:jc w:val="center"/>
        <w:textAlignment w:val="auto"/>
        <w:rPr>
          <w:rFonts w:ascii="Times New Roman" w:eastAsiaTheme="minorEastAsia" w:hAnsi="Times New Roman" w:cstheme="minorBidi"/>
          <w:b/>
          <w:bCs/>
          <w:i/>
          <w:lang w:val="ro-RO"/>
        </w:rPr>
      </w:pPr>
      <w:r w:rsidRPr="00CE360D">
        <w:rPr>
          <w:rFonts w:ascii="Times New Roman" w:eastAsiaTheme="minorEastAsia" w:hAnsi="Times New Roman" w:cstheme="minorBidi"/>
          <w:b/>
          <w:bCs/>
          <w:i/>
          <w:lang w:val="ro-RO"/>
        </w:rPr>
        <w:t>Declarație privind respectarea principiului DNSH</w:t>
      </w:r>
    </w:p>
    <w:p w14:paraId="605FECF4" w14:textId="77777777" w:rsidR="00CE360D" w:rsidRPr="00CE360D" w:rsidRDefault="00CE360D" w:rsidP="00CE360D">
      <w:pPr>
        <w:overflowPunct/>
        <w:autoSpaceDE/>
        <w:autoSpaceDN/>
        <w:adjustRightInd/>
        <w:spacing w:before="100" w:after="200" w:line="276" w:lineRule="auto"/>
        <w:jc w:val="center"/>
        <w:textAlignment w:val="auto"/>
        <w:rPr>
          <w:rFonts w:ascii="Times New Roman" w:eastAsiaTheme="minorEastAsia" w:hAnsi="Times New Roman" w:cstheme="minorBidi"/>
          <w:b/>
          <w:bCs/>
          <w:i/>
          <w:lang w:val="ro-RO"/>
        </w:rPr>
      </w:pPr>
      <w:r w:rsidRPr="00CE360D">
        <w:rPr>
          <w:rFonts w:ascii="Times New Roman" w:eastAsiaTheme="minorEastAsia" w:hAnsi="Times New Roman" w:cstheme="minorBidi"/>
          <w:b/>
          <w:bCs/>
          <w:i/>
          <w:lang w:val="ro-RO"/>
        </w:rPr>
        <w:t xml:space="preserve">(„Do </w:t>
      </w:r>
      <w:proofErr w:type="spellStart"/>
      <w:r w:rsidRPr="00CE360D">
        <w:rPr>
          <w:rFonts w:ascii="Times New Roman" w:eastAsiaTheme="minorEastAsia" w:hAnsi="Times New Roman" w:cstheme="minorBidi"/>
          <w:b/>
          <w:bCs/>
          <w:i/>
          <w:lang w:val="ro-RO"/>
        </w:rPr>
        <w:t>no</w:t>
      </w:r>
      <w:proofErr w:type="spellEnd"/>
      <w:r w:rsidRPr="00CE360D">
        <w:rPr>
          <w:rFonts w:ascii="Times New Roman" w:eastAsiaTheme="minorEastAsia" w:hAnsi="Times New Roman" w:cstheme="minorBidi"/>
          <w:b/>
          <w:bCs/>
          <w:i/>
          <w:lang w:val="ro-RO"/>
        </w:rPr>
        <w:t xml:space="preserve"> </w:t>
      </w:r>
      <w:proofErr w:type="spellStart"/>
      <w:r w:rsidRPr="00CE360D">
        <w:rPr>
          <w:rFonts w:ascii="Times New Roman" w:eastAsiaTheme="minorEastAsia" w:hAnsi="Times New Roman" w:cstheme="minorBidi"/>
          <w:b/>
          <w:bCs/>
          <w:i/>
          <w:lang w:val="ro-RO"/>
        </w:rPr>
        <w:t>significant</w:t>
      </w:r>
      <w:proofErr w:type="spellEnd"/>
      <w:r w:rsidRPr="00CE360D">
        <w:rPr>
          <w:rFonts w:ascii="Times New Roman" w:eastAsiaTheme="minorEastAsia" w:hAnsi="Times New Roman" w:cstheme="minorBidi"/>
          <w:b/>
          <w:bCs/>
          <w:i/>
          <w:lang w:val="ro-RO"/>
        </w:rPr>
        <w:t xml:space="preserve"> </w:t>
      </w:r>
      <w:proofErr w:type="spellStart"/>
      <w:r w:rsidRPr="00CE360D">
        <w:rPr>
          <w:rFonts w:ascii="Times New Roman" w:eastAsiaTheme="minorEastAsia" w:hAnsi="Times New Roman" w:cstheme="minorBidi"/>
          <w:b/>
          <w:bCs/>
          <w:i/>
          <w:lang w:val="ro-RO"/>
        </w:rPr>
        <w:t>harm</w:t>
      </w:r>
      <w:proofErr w:type="spellEnd"/>
      <w:r w:rsidRPr="00CE360D">
        <w:rPr>
          <w:rFonts w:ascii="Times New Roman" w:eastAsiaTheme="minorEastAsia" w:hAnsi="Times New Roman" w:cstheme="minorBidi"/>
          <w:b/>
          <w:bCs/>
          <w:i/>
          <w:lang w:val="ro-RO"/>
        </w:rPr>
        <w:t>” – „A nu aduce prejudicii asupra mediului”)</w:t>
      </w:r>
    </w:p>
    <w:p w14:paraId="5B1228E0" w14:textId="77777777" w:rsidR="00CE360D" w:rsidRPr="00CE360D" w:rsidRDefault="00CE360D" w:rsidP="00CE360D">
      <w:pPr>
        <w:overflowPunct/>
        <w:autoSpaceDE/>
        <w:autoSpaceDN/>
        <w:adjustRightInd/>
        <w:spacing w:before="100" w:after="200" w:line="276" w:lineRule="auto"/>
        <w:textAlignment w:val="auto"/>
        <w:rPr>
          <w:rFonts w:ascii="Times New Roman" w:eastAsiaTheme="minorEastAsia" w:hAnsi="Times New Roman" w:cstheme="minorBidi"/>
          <w:i/>
          <w:lang w:val="ro-RO"/>
        </w:rPr>
      </w:pPr>
    </w:p>
    <w:p w14:paraId="62B70A37" w14:textId="77777777" w:rsidR="00CE360D" w:rsidRPr="00CE360D" w:rsidRDefault="00CE360D" w:rsidP="00CE360D">
      <w:pPr>
        <w:shd w:val="clear" w:color="auto" w:fill="FFFFFF"/>
        <w:tabs>
          <w:tab w:val="left" w:leader="dot" w:pos="5407"/>
          <w:tab w:val="left" w:leader="dot" w:pos="8424"/>
          <w:tab w:val="left" w:leader="dot" w:pos="9238"/>
        </w:tabs>
        <w:overflowPunct/>
        <w:autoSpaceDE/>
        <w:autoSpaceDN/>
        <w:adjustRightInd/>
        <w:spacing w:before="100" w:after="200" w:line="360" w:lineRule="auto"/>
        <w:textAlignment w:val="auto"/>
        <w:rPr>
          <w:rFonts w:ascii="Times New Roman" w:eastAsiaTheme="minorEastAsia" w:hAnsi="Times New Roman" w:cstheme="minorBidi"/>
          <w:lang w:val="ro-RO"/>
        </w:rPr>
      </w:pPr>
      <w:r w:rsidRPr="00CE360D">
        <w:rPr>
          <w:rFonts w:ascii="Times New Roman" w:eastAsiaTheme="minorEastAsia" w:hAnsi="Times New Roman" w:cstheme="minorBidi"/>
          <w:b/>
          <w:lang w:val="ro-RO"/>
        </w:rPr>
        <w:t>Subsemnatul(a)</w:t>
      </w:r>
      <w:r w:rsidRPr="00CE360D">
        <w:rPr>
          <w:rFonts w:ascii="Times New Roman" w:eastAsiaTheme="minorEastAsia" w:hAnsi="Times New Roman" w:cstheme="minorBidi"/>
          <w:lang w:val="ro-RO"/>
        </w:rPr>
        <w:t xml:space="preserve"> (</w:t>
      </w:r>
      <w:r w:rsidRPr="00CE360D">
        <w:rPr>
          <w:rFonts w:ascii="Times New Roman" w:eastAsiaTheme="minorEastAsia" w:hAnsi="Times New Roman" w:cstheme="minorBidi"/>
          <w:i/>
          <w:lang w:val="ro-RO"/>
        </w:rPr>
        <w:t>nume/ prenume</w:t>
      </w:r>
      <w:r w:rsidRPr="00CE360D">
        <w:rPr>
          <w:rFonts w:ascii="Times New Roman" w:eastAsiaTheme="minorEastAsia" w:hAnsi="Times New Roman" w:cstheme="minorBidi"/>
          <w:lang w:val="ro-RO"/>
        </w:rPr>
        <w:t>), domiciliat(a) in …………………………………………… (</w:t>
      </w:r>
      <w:r w:rsidRPr="00CE360D">
        <w:rPr>
          <w:rFonts w:ascii="Times New Roman" w:eastAsiaTheme="minorEastAsia" w:hAnsi="Times New Roman" w:cstheme="minorBidi"/>
          <w:i/>
          <w:lang w:val="ro-RO"/>
        </w:rPr>
        <w:t>adresa de domiciliu</w:t>
      </w:r>
      <w:r w:rsidRPr="00CE360D">
        <w:rPr>
          <w:rFonts w:ascii="Times New Roman" w:eastAsiaTheme="minorEastAsia" w:hAnsi="Times New Roman" w:cstheme="minorBidi"/>
          <w:lang w:val="ro-RO"/>
        </w:rPr>
        <w:t>), identificat(a) cu act de identitate (</w:t>
      </w:r>
      <w:r w:rsidRPr="00CE360D">
        <w:rPr>
          <w:rFonts w:ascii="Times New Roman" w:eastAsiaTheme="minorEastAsia" w:hAnsi="Times New Roman" w:cstheme="minorBidi"/>
          <w:i/>
          <w:lang w:val="ro-RO"/>
        </w:rPr>
        <w:t>CI/ Pașaport</w:t>
      </w:r>
      <w:r w:rsidRPr="00CE360D">
        <w:rPr>
          <w:rFonts w:ascii="Times New Roman" w:eastAsiaTheme="minorEastAsia" w:hAnsi="Times New Roman" w:cstheme="minorBidi"/>
          <w:lang w:val="ro-RO"/>
        </w:rPr>
        <w:t xml:space="preserve">), seria ……, nr. ………, eliberat de...................., la data de …………, CNP …………………., </w:t>
      </w:r>
      <w:r w:rsidRPr="00CE360D">
        <w:rPr>
          <w:rFonts w:ascii="Times New Roman" w:eastAsiaTheme="minorEastAsia" w:hAnsi="Times New Roman" w:cstheme="minorBidi"/>
          <w:b/>
          <w:lang w:val="ro-RO"/>
        </w:rPr>
        <w:t xml:space="preserve">in calitate de </w:t>
      </w:r>
      <w:r w:rsidRPr="00CE360D">
        <w:rPr>
          <w:rFonts w:ascii="Times New Roman" w:eastAsiaTheme="minorEastAsia" w:hAnsi="Times New Roman" w:cstheme="minorBidi"/>
          <w:i/>
          <w:lang w:val="ro-RO"/>
        </w:rPr>
        <w:t xml:space="preserve">reprezentant împuternicit </w:t>
      </w:r>
      <w:r w:rsidRPr="00CE360D">
        <w:rPr>
          <w:rFonts w:ascii="Times New Roman" w:eastAsiaTheme="minorEastAsia" w:hAnsi="Times New Roman" w:cstheme="minorBidi"/>
          <w:b/>
          <w:lang w:val="ro-RO"/>
        </w:rPr>
        <w:t>al Ofertantului/ Subcontractantului</w:t>
      </w:r>
      <w:r w:rsidRPr="00CE360D">
        <w:rPr>
          <w:rFonts w:ascii="Times New Roman" w:eastAsiaTheme="minorEastAsia" w:hAnsi="Times New Roman" w:cstheme="minorBidi"/>
          <w:lang w:val="ro-RO"/>
        </w:rPr>
        <w:t xml:space="preserve"> ……………………………… (</w:t>
      </w:r>
      <w:r w:rsidRPr="00CE360D">
        <w:rPr>
          <w:rFonts w:ascii="Times New Roman" w:eastAsiaTheme="minorEastAsia" w:hAnsi="Times New Roman" w:cstheme="minorBidi"/>
          <w:b/>
          <w:i/>
          <w:lang w:val="ro-RO"/>
        </w:rPr>
        <w:t xml:space="preserve">in cazul unei Asocieri, </w:t>
      </w:r>
      <w:r w:rsidRPr="00CE360D">
        <w:rPr>
          <w:rFonts w:ascii="Times New Roman" w:eastAsiaTheme="minorEastAsia" w:hAnsi="Times New Roman" w:cstheme="minorBidi"/>
          <w:b/>
          <w:i/>
          <w:u w:val="single"/>
          <w:lang w:val="ro-RO"/>
        </w:rPr>
        <w:t>se va completa denumirea întregii Asocieri</w:t>
      </w:r>
      <w:r w:rsidRPr="00CE360D">
        <w:rPr>
          <w:rFonts w:ascii="Times New Roman" w:eastAsiaTheme="minorEastAsia" w:hAnsi="Times New Roman" w:cstheme="minorBidi"/>
          <w:lang w:val="ro-RO"/>
        </w:rPr>
        <w:t xml:space="preserve">) la procedura pentru atribuirea contractului </w:t>
      </w:r>
      <w:r w:rsidRPr="00CE360D">
        <w:rPr>
          <w:rFonts w:ascii="Times New Roman" w:eastAsiaTheme="minorEastAsia" w:hAnsi="Times New Roman" w:cstheme="minorBidi"/>
          <w:b/>
          <w:bCs/>
          <w:i/>
          <w:lang w:val="ro-RO"/>
        </w:rPr>
        <w:t>........................</w:t>
      </w:r>
      <w:r w:rsidRPr="00CE360D">
        <w:rPr>
          <w:rFonts w:ascii="Times New Roman" w:eastAsiaTheme="minorEastAsia" w:hAnsi="Times New Roman" w:cstheme="minorBidi"/>
          <w:lang w:val="ro-RO"/>
        </w:rPr>
        <w:t xml:space="preserve">organizată de U.A.T..................................., declar pe propria răspundere, că </w:t>
      </w:r>
      <w:r w:rsidRPr="00CE360D">
        <w:rPr>
          <w:rFonts w:ascii="Times New Roman" w:eastAsiaTheme="minorEastAsia" w:hAnsi="Times New Roman" w:cstheme="minorBidi"/>
          <w:lang w:val="ro-RO" w:eastAsia="en-GB"/>
        </w:rPr>
        <w:t>proiectul va respecta principiul DNSH (”</w:t>
      </w:r>
      <w:r w:rsidRPr="00CE360D">
        <w:rPr>
          <w:rFonts w:ascii="Times New Roman" w:eastAsiaTheme="minorEastAsia" w:hAnsi="Times New Roman" w:cstheme="minorBidi"/>
          <w:i/>
          <w:iCs/>
          <w:lang w:val="ro-RO" w:eastAsia="en-GB"/>
        </w:rPr>
        <w:t xml:space="preserve">Do </w:t>
      </w:r>
      <w:proofErr w:type="spellStart"/>
      <w:r w:rsidRPr="00CE360D">
        <w:rPr>
          <w:rFonts w:ascii="Times New Roman" w:eastAsiaTheme="minorEastAsia" w:hAnsi="Times New Roman" w:cstheme="minorBidi"/>
          <w:i/>
          <w:iCs/>
          <w:lang w:val="ro-RO" w:eastAsia="en-GB"/>
        </w:rPr>
        <w:t>no</w:t>
      </w:r>
      <w:proofErr w:type="spellEnd"/>
      <w:r w:rsidRPr="00CE360D">
        <w:rPr>
          <w:rFonts w:ascii="Times New Roman" w:eastAsiaTheme="minorEastAsia" w:hAnsi="Times New Roman" w:cstheme="minorBidi"/>
          <w:i/>
          <w:iCs/>
          <w:lang w:val="ro-RO" w:eastAsia="en-GB"/>
        </w:rPr>
        <w:t xml:space="preserve"> </w:t>
      </w:r>
      <w:proofErr w:type="spellStart"/>
      <w:r w:rsidRPr="00CE360D">
        <w:rPr>
          <w:rFonts w:ascii="Times New Roman" w:eastAsiaTheme="minorEastAsia" w:hAnsi="Times New Roman" w:cstheme="minorBidi"/>
          <w:i/>
          <w:iCs/>
          <w:lang w:val="ro-RO" w:eastAsia="en-GB"/>
        </w:rPr>
        <w:t>significant</w:t>
      </w:r>
      <w:proofErr w:type="spellEnd"/>
      <w:r w:rsidRPr="00CE360D">
        <w:rPr>
          <w:rFonts w:ascii="Times New Roman" w:eastAsiaTheme="minorEastAsia" w:hAnsi="Times New Roman" w:cstheme="minorBidi"/>
          <w:i/>
          <w:iCs/>
          <w:lang w:val="ro-RO" w:eastAsia="en-GB"/>
        </w:rPr>
        <w:t xml:space="preserve"> </w:t>
      </w:r>
      <w:proofErr w:type="spellStart"/>
      <w:r w:rsidRPr="00CE360D">
        <w:rPr>
          <w:rFonts w:ascii="Times New Roman" w:eastAsiaTheme="minorEastAsia" w:hAnsi="Times New Roman" w:cstheme="minorBidi"/>
          <w:i/>
          <w:iCs/>
          <w:lang w:val="ro-RO" w:eastAsia="en-GB"/>
        </w:rPr>
        <w:t>harm</w:t>
      </w:r>
      <w:proofErr w:type="spellEnd"/>
      <w:r w:rsidRPr="00CE360D">
        <w:rPr>
          <w:rFonts w:ascii="Times New Roman" w:eastAsiaTheme="minorEastAsia" w:hAnsi="Times New Roman" w:cstheme="minorBidi"/>
          <w:i/>
          <w:iCs/>
          <w:lang w:val="ro-RO" w:eastAsia="en-GB"/>
        </w:rPr>
        <w:t>”</w:t>
      </w:r>
      <w:r w:rsidRPr="00CE360D">
        <w:rPr>
          <w:rFonts w:ascii="Times New Roman" w:eastAsiaTheme="minorEastAsia" w:hAnsi="Times New Roman" w:cstheme="minorBidi"/>
          <w:lang w:val="ro-RO" w:eastAsia="en-GB"/>
        </w:rPr>
        <w:t xml:space="preserve">), astfel cum este prevăzut la Articolul 17 din </w:t>
      </w:r>
      <w:r w:rsidRPr="00CE360D">
        <w:rPr>
          <w:rFonts w:ascii="Times New Roman" w:eastAsiaTheme="minorEastAsia" w:hAnsi="Times New Roman" w:cstheme="minorBidi"/>
          <w:i/>
          <w:iCs/>
          <w:lang w:val="ro-RO" w:eastAsia="en-GB"/>
        </w:rPr>
        <w:t>Regulamentul (UE) 2020/852 privind instituirea unui cadru care să</w:t>
      </w:r>
      <w:r w:rsidRPr="00CE360D">
        <w:rPr>
          <w:rFonts w:ascii="Times New Roman" w:eastAsiaTheme="minorEastAsia" w:hAnsi="Times New Roman" w:cstheme="minorBidi"/>
          <w:lang w:val="ro-RO" w:eastAsia="en-GB"/>
        </w:rPr>
        <w:t xml:space="preserve"> </w:t>
      </w:r>
      <w:r w:rsidRPr="00CE360D">
        <w:rPr>
          <w:rFonts w:ascii="Times New Roman" w:eastAsiaTheme="minorEastAsia" w:hAnsi="Times New Roman" w:cstheme="minorBidi"/>
          <w:i/>
          <w:iCs/>
          <w:lang w:val="ro-RO" w:eastAsia="en-GB"/>
        </w:rPr>
        <w:t>faciliteze investițiile durabile, inclusiv cele din 2020.</w:t>
      </w:r>
    </w:p>
    <w:p w14:paraId="230FCEF4" w14:textId="77777777" w:rsidR="00CE360D" w:rsidRPr="00CE360D" w:rsidRDefault="00CE360D" w:rsidP="00CE360D">
      <w:pPr>
        <w:overflowPunct/>
        <w:autoSpaceDE/>
        <w:autoSpaceDN/>
        <w:adjustRightInd/>
        <w:spacing w:before="100" w:after="200" w:line="360"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1. Se consideră că o activitate prejudiciază în mod semnificativ atenuarea schimbărilor climatice în cazul în care activitatea respectivă generează emisii semnificative de gaze cu efect de seră (GES); </w:t>
      </w:r>
    </w:p>
    <w:p w14:paraId="30831A7E" w14:textId="77777777" w:rsidR="00CE360D" w:rsidRPr="00CE360D" w:rsidRDefault="00CE360D" w:rsidP="00CE360D">
      <w:pPr>
        <w:overflowPunct/>
        <w:autoSpaceDE/>
        <w:autoSpaceDN/>
        <w:adjustRightInd/>
        <w:spacing w:before="100" w:after="200" w:line="360"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14:paraId="309C21ED" w14:textId="77777777" w:rsidR="00CE360D" w:rsidRPr="00CE360D" w:rsidRDefault="00CE360D" w:rsidP="00CE360D">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70CE45E1" w14:textId="77777777" w:rsidR="00CE360D" w:rsidRPr="00CE360D" w:rsidRDefault="00CE360D" w:rsidP="00CE360D">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345BBF33" w14:textId="77777777" w:rsidR="00CE360D" w:rsidRPr="00CE360D" w:rsidRDefault="00CE360D" w:rsidP="00CE360D">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5. Se consideră că o activitate prejudiciază în mod semnificativ prevenirea și controlul poluării în cazul în care activitatea respectivă duce la o creștere semnificativă a emisiilor de poluanți în aer, apă sau sol; </w:t>
      </w:r>
    </w:p>
    <w:p w14:paraId="3EC2E81C" w14:textId="77777777" w:rsidR="00CE360D" w:rsidRPr="00CE360D" w:rsidRDefault="00CE360D" w:rsidP="00CE360D">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564F592E" w14:textId="77777777" w:rsidR="00CE360D" w:rsidRPr="00CE360D" w:rsidRDefault="00CE360D" w:rsidP="00CE360D">
      <w:pPr>
        <w:shd w:val="clear" w:color="auto" w:fill="FFFFFF"/>
        <w:overflowPunct/>
        <w:autoSpaceDE/>
        <w:autoSpaceDN/>
        <w:adjustRightInd/>
        <w:spacing w:before="100" w:after="200" w:line="276" w:lineRule="auto"/>
        <w:ind w:left="144"/>
        <w:textAlignment w:val="auto"/>
        <w:rPr>
          <w:rFonts w:ascii="Times New Roman" w:eastAsiaTheme="minorEastAsia" w:hAnsi="Times New Roman" w:cstheme="minorBidi"/>
          <w:lang w:val="ro-RO"/>
        </w:rPr>
      </w:pPr>
      <w:r w:rsidRPr="00CE360D">
        <w:rPr>
          <w:rFonts w:ascii="Times New Roman" w:eastAsiaTheme="minorEastAsia" w:hAnsi="Times New Roman" w:cstheme="minorBidi"/>
          <w:spacing w:val="-2"/>
          <w:lang w:val="ro-RO"/>
        </w:rPr>
        <w:t>Data completării:</w:t>
      </w:r>
    </w:p>
    <w:p w14:paraId="3D1D1FD7" w14:textId="77777777" w:rsidR="00CE360D" w:rsidRPr="00CE360D" w:rsidRDefault="00CE360D" w:rsidP="00CE360D">
      <w:pPr>
        <w:shd w:val="clear" w:color="auto" w:fill="FFFFFF"/>
        <w:overflowPunct/>
        <w:autoSpaceDE/>
        <w:autoSpaceDN/>
        <w:adjustRightInd/>
        <w:spacing w:before="100" w:after="200" w:line="276" w:lineRule="auto"/>
        <w:ind w:right="1469"/>
        <w:textAlignment w:val="auto"/>
        <w:rPr>
          <w:rFonts w:ascii="Times New Roman" w:eastAsiaTheme="minorEastAsia" w:hAnsi="Times New Roman" w:cstheme="minorBidi"/>
          <w:lang w:val="ro-RO"/>
        </w:rPr>
        <w:sectPr w:rsidR="00CE360D" w:rsidRPr="00CE360D" w:rsidSect="00972D9C">
          <w:pgSz w:w="11907" w:h="16840" w:code="9"/>
          <w:pgMar w:top="907" w:right="850" w:bottom="907" w:left="1134" w:header="567" w:footer="567" w:gutter="0"/>
          <w:cols w:space="720"/>
          <w:docGrid w:linePitch="360"/>
        </w:sectPr>
      </w:pPr>
      <w:r w:rsidRPr="00CE360D">
        <w:rPr>
          <w:rFonts w:ascii="Times New Roman" w:eastAsiaTheme="minorEastAsia" w:hAnsi="Times New Roman" w:cstheme="minorBidi"/>
          <w:spacing w:val="-2"/>
          <w:lang w:val="ro-RO"/>
        </w:rPr>
        <w:t xml:space="preserve">Operator economic, </w:t>
      </w:r>
      <w:r w:rsidRPr="00CE360D">
        <w:rPr>
          <w:rFonts w:ascii="Times New Roman" w:eastAsiaTheme="minorEastAsia" w:hAnsi="Times New Roman" w:cstheme="minorBidi"/>
          <w:i/>
          <w:iCs/>
          <w:spacing w:val="-12"/>
          <w:lang w:val="ro-RO"/>
        </w:rPr>
        <w:t>(semnătură autorizată)</w:t>
      </w:r>
    </w:p>
    <w:p w14:paraId="6B72BEA1" w14:textId="77777777" w:rsidR="00CE360D" w:rsidRDefault="00CE360D" w:rsidP="00CE360D">
      <w:pPr>
        <w:overflowPunct/>
        <w:autoSpaceDE/>
        <w:autoSpaceDN/>
        <w:adjustRightInd/>
        <w:textAlignment w:val="auto"/>
        <w:rPr>
          <w:rFonts w:ascii="Palatino Linotype" w:hAnsi="Palatino Linotype"/>
          <w:bCs/>
          <w:lang w:val="ro-RO"/>
        </w:rPr>
      </w:pPr>
    </w:p>
    <w:sectPr w:rsidR="00CE360D"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419083" w14:textId="77777777" w:rsidR="00A545BE" w:rsidRDefault="00A545BE" w:rsidP="00400002">
      <w:r>
        <w:separator/>
      </w:r>
    </w:p>
  </w:endnote>
  <w:endnote w:type="continuationSeparator" w:id="0">
    <w:p w14:paraId="3922043E" w14:textId="77777777" w:rsidR="00A545BE" w:rsidRDefault="00A545BE"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77777777" w:rsidR="00D10DAA" w:rsidRPr="00400002" w:rsidRDefault="00D10DAA" w:rsidP="00CA430D">
    <w:pPr>
      <w:pStyle w:val="Footer"/>
      <w:framePr w:wrap="around" w:vAnchor="text" w:hAnchor="margin" w:xAlign="center" w:y="1"/>
      <w:rPr>
        <w:rStyle w:val="PageNumber"/>
        <w:rFonts w:ascii="Times New Roman" w:hAnsi="Times New Roman"/>
      </w:rPr>
    </w:pPr>
    <w:r w:rsidRPr="00400002">
      <w:rPr>
        <w:rStyle w:val="PageNumber"/>
        <w:rFonts w:ascii="Times New Roman" w:hAnsi="Times New Roman"/>
      </w:rPr>
      <w:fldChar w:fldCharType="begin"/>
    </w:r>
    <w:r w:rsidRPr="00400002">
      <w:rPr>
        <w:rStyle w:val="PageNumber"/>
        <w:rFonts w:ascii="Times New Roman" w:hAnsi="Times New Roman"/>
      </w:rPr>
      <w:instrText xml:space="preserve">PAGE  </w:instrText>
    </w:r>
    <w:r w:rsidRPr="00400002">
      <w:rPr>
        <w:rStyle w:val="PageNumber"/>
        <w:rFonts w:ascii="Times New Roman" w:hAnsi="Times New Roman"/>
      </w:rPr>
      <w:fldChar w:fldCharType="separate"/>
    </w:r>
    <w:r w:rsidR="00FB0409">
      <w:rPr>
        <w:rStyle w:val="PageNumber"/>
        <w:rFonts w:ascii="Times New Roman" w:hAnsi="Times New Roman"/>
        <w:noProof/>
      </w:rPr>
      <w:t>11</w:t>
    </w:r>
    <w:r w:rsidRPr="00400002">
      <w:rPr>
        <w:rStyle w:val="PageNumber"/>
        <w:rFonts w:ascii="Times New Roman" w:hAnsi="Times New Roman"/>
      </w:rPr>
      <w:fldChar w:fldCharType="end"/>
    </w:r>
  </w:p>
  <w:p w14:paraId="0F6887C1" w14:textId="77777777" w:rsidR="00D10DAA" w:rsidRDefault="00D10D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B05276" w14:textId="77777777" w:rsidR="00A545BE" w:rsidRDefault="00A545BE" w:rsidP="00400002">
      <w:r>
        <w:separator/>
      </w:r>
    </w:p>
  </w:footnote>
  <w:footnote w:type="continuationSeparator" w:id="0">
    <w:p w14:paraId="687E0607" w14:textId="77777777" w:rsidR="00A545BE" w:rsidRDefault="00A545BE"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2"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3"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9"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0"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7"/>
  </w:num>
  <w:num w:numId="2">
    <w:abstractNumId w:val="5"/>
  </w:num>
  <w:num w:numId="3">
    <w:abstractNumId w:val="3"/>
  </w:num>
  <w:num w:numId="4">
    <w:abstractNumId w:val="2"/>
  </w:num>
  <w:num w:numId="5">
    <w:abstractNumId w:val="10"/>
  </w:num>
  <w:num w:numId="6">
    <w:abstractNumId w:val="6"/>
  </w:num>
  <w:num w:numId="7">
    <w:abstractNumId w:val="11"/>
  </w:num>
  <w:num w:numId="8">
    <w:abstractNumId w:val="0"/>
  </w:num>
  <w:num w:numId="9">
    <w:abstractNumId w:val="1"/>
  </w:num>
  <w:num w:numId="10">
    <w:abstractNumId w:val="8"/>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2554"/>
    <w:rsid w:val="001332C7"/>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3B28"/>
    <w:rsid w:val="001B414C"/>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4AC7"/>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A30"/>
    <w:rsid w:val="002B3929"/>
    <w:rsid w:val="002B430F"/>
    <w:rsid w:val="002B485B"/>
    <w:rsid w:val="002B493D"/>
    <w:rsid w:val="002B4F41"/>
    <w:rsid w:val="002B513D"/>
    <w:rsid w:val="002B52EE"/>
    <w:rsid w:val="002B6E8D"/>
    <w:rsid w:val="002C0E5F"/>
    <w:rsid w:val="002C115C"/>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627"/>
    <w:rsid w:val="00315F6B"/>
    <w:rsid w:val="00316124"/>
    <w:rsid w:val="0031715E"/>
    <w:rsid w:val="00317F4A"/>
    <w:rsid w:val="00320430"/>
    <w:rsid w:val="003233E4"/>
    <w:rsid w:val="00323812"/>
    <w:rsid w:val="003276A8"/>
    <w:rsid w:val="00327DE5"/>
    <w:rsid w:val="00330850"/>
    <w:rsid w:val="00331881"/>
    <w:rsid w:val="0033211D"/>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9A1"/>
    <w:rsid w:val="00373BC8"/>
    <w:rsid w:val="0037591A"/>
    <w:rsid w:val="00376243"/>
    <w:rsid w:val="0038254E"/>
    <w:rsid w:val="00383576"/>
    <w:rsid w:val="00383E0E"/>
    <w:rsid w:val="00385C77"/>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415"/>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2564"/>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226"/>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58D4"/>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1F03"/>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282"/>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426"/>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D6E7D"/>
    <w:rsid w:val="008E0DAE"/>
    <w:rsid w:val="008E18FF"/>
    <w:rsid w:val="008E26D0"/>
    <w:rsid w:val="008E3A9C"/>
    <w:rsid w:val="008E4416"/>
    <w:rsid w:val="008E4910"/>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97BAF"/>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2E70"/>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475C6"/>
    <w:rsid w:val="00A502B3"/>
    <w:rsid w:val="00A50379"/>
    <w:rsid w:val="00A50CD9"/>
    <w:rsid w:val="00A51144"/>
    <w:rsid w:val="00A513CD"/>
    <w:rsid w:val="00A527E3"/>
    <w:rsid w:val="00A545BE"/>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8F7"/>
    <w:rsid w:val="00A77ACF"/>
    <w:rsid w:val="00A802BA"/>
    <w:rsid w:val="00A80E85"/>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87B07"/>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00F"/>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DBC"/>
    <w:rsid w:val="00B57ED9"/>
    <w:rsid w:val="00B605D6"/>
    <w:rsid w:val="00B61CC3"/>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CDD"/>
    <w:rsid w:val="00CE0365"/>
    <w:rsid w:val="00CE093B"/>
    <w:rsid w:val="00CE0CA8"/>
    <w:rsid w:val="00CE16D7"/>
    <w:rsid w:val="00CE1BEB"/>
    <w:rsid w:val="00CE23B2"/>
    <w:rsid w:val="00CE269E"/>
    <w:rsid w:val="00CE2901"/>
    <w:rsid w:val="00CE305F"/>
    <w:rsid w:val="00CE360D"/>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04"/>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409"/>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BA8"/>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basedOn w:val="Normal"/>
    <w:link w:val="PlainTextChar"/>
    <w:uiPriority w:val="99"/>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basedOn w:val="DefaultParagraphFont"/>
    <w:link w:val="PlainText"/>
    <w:uiPriority w:val="99"/>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basedOn w:val="Normal"/>
    <w:uiPriority w:val="34"/>
    <w:qFormat/>
    <w:rsid w:val="008D6E7D"/>
    <w:pPr>
      <w:ind w:left="720"/>
      <w:contextualSpacing/>
    </w:pPr>
  </w:style>
  <w:style w:type="paragraph" w:customStyle="1" w:styleId="Default">
    <w:name w:val="Default"/>
    <w:rsid w:val="00CE360D"/>
    <w:pPr>
      <w:autoSpaceDE w:val="0"/>
      <w:autoSpaceDN w:val="0"/>
      <w:adjustRightInd w:val="0"/>
      <w:spacing w:after="0" w:line="240" w:lineRule="auto"/>
    </w:pPr>
    <w:rPr>
      <w:rFonts w:eastAsia="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rc.ro/index.php/ro/informatii-privind-beneficiarii-real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29A20-C229-4B39-8F72-FB79CF6F6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3249</Words>
  <Characters>18523</Characters>
  <Application>Microsoft Office Word</Application>
  <DocSecurity>0</DocSecurity>
  <Lines>154</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4</cp:revision>
  <cp:lastPrinted>2025-01-23T08:31:00Z</cp:lastPrinted>
  <dcterms:created xsi:type="dcterms:W3CDTF">2025-01-23T08:05:00Z</dcterms:created>
  <dcterms:modified xsi:type="dcterms:W3CDTF">2025-01-23T08:33:00Z</dcterms:modified>
</cp:coreProperties>
</file>