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0"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 xml:space="preserve">IE </w:t>
      </w:r>
      <w:proofErr w:type="spellStart"/>
      <w:r w:rsidRPr="008A1301">
        <w:rPr>
          <w:rFonts w:ascii="Palatino Linotype" w:hAnsi="Palatino Linotype"/>
          <w:b/>
          <w:bCs/>
          <w:color w:val="000000"/>
          <w:sz w:val="24"/>
          <w:szCs w:val="24"/>
        </w:rPr>
        <w:t>privind</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neîncadrarea</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în</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w:t>
      </w:r>
      <w:proofErr w:type="spellEnd"/>
      <w:r w:rsidRPr="008A1301">
        <w:rPr>
          <w:rFonts w:ascii="Palatino Linotype" w:hAnsi="Palatino Linotype"/>
          <w:b/>
          <w:bCs/>
          <w:color w:val="000000"/>
          <w:sz w:val="24"/>
          <w:szCs w:val="24"/>
        </w:rPr>
        <w:t xml:space="preserve"> la art. 165 din </w:t>
      </w:r>
      <w:proofErr w:type="spellStart"/>
      <w:r w:rsidRPr="008A1301">
        <w:rPr>
          <w:rFonts w:ascii="Palatino Linotype" w:hAnsi="Palatino Linotype"/>
          <w:b/>
          <w:bCs/>
          <w:color w:val="000000"/>
          <w:sz w:val="24"/>
          <w:szCs w:val="24"/>
        </w:rPr>
        <w:t>Legea</w:t>
      </w:r>
      <w:proofErr w:type="spellEnd"/>
      <w:r w:rsidRPr="008A1301">
        <w:rPr>
          <w:rFonts w:ascii="Palatino Linotype" w:hAnsi="Palatino Linotype"/>
          <w:b/>
          <w:bCs/>
          <w:color w:val="000000"/>
          <w:sz w:val="24"/>
          <w:szCs w:val="24"/>
        </w:rPr>
        <w:t xml:space="preserve"> 98/2016</w:t>
      </w:r>
    </w:p>
    <w:bookmarkEnd w:id="0"/>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Formular</w:t>
      </w:r>
      <w:proofErr w:type="spellEnd"/>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nr</w:t>
      </w:r>
      <w:proofErr w:type="spellEnd"/>
      <w:r w:rsidRPr="008A1301">
        <w:rPr>
          <w:rFonts w:ascii="Palatino Linotype" w:hAnsi="Palatino Linotype"/>
          <w:color w:val="000000"/>
          <w:sz w:val="24"/>
          <w:szCs w:val="24"/>
        </w:rPr>
        <w:t xml:space="preserve">.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 xml:space="preserve">IE </w:t>
      </w:r>
      <w:proofErr w:type="spellStart"/>
      <w:r w:rsidRPr="008A1301">
        <w:rPr>
          <w:rFonts w:ascii="Palatino Linotype" w:hAnsi="Palatino Linotype"/>
          <w:b/>
          <w:bCs/>
          <w:color w:val="000000"/>
          <w:sz w:val="24"/>
          <w:szCs w:val="24"/>
        </w:rPr>
        <w:t>privind</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neîncadrarea</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în</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w:t>
      </w:r>
      <w:proofErr w:type="spellEnd"/>
      <w:r w:rsidRPr="008A1301">
        <w:rPr>
          <w:rFonts w:ascii="Palatino Linotype" w:hAnsi="Palatino Linotype"/>
          <w:b/>
          <w:bCs/>
          <w:color w:val="000000"/>
          <w:sz w:val="24"/>
          <w:szCs w:val="24"/>
        </w:rPr>
        <w:t xml:space="preserve"> </w:t>
      </w:r>
      <w:proofErr w:type="spellStart"/>
      <w:r w:rsidRPr="008A1301">
        <w:rPr>
          <w:rFonts w:ascii="Palatino Linotype" w:hAnsi="Palatino Linotype"/>
          <w:b/>
          <w:bCs/>
          <w:color w:val="000000"/>
          <w:sz w:val="24"/>
          <w:szCs w:val="24"/>
        </w:rPr>
        <w:t>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w:t>
      </w:r>
      <w:proofErr w:type="spellEnd"/>
      <w:r w:rsidRPr="008A1301">
        <w:rPr>
          <w:rFonts w:ascii="Palatino Linotype" w:hAnsi="Palatino Linotype"/>
          <w:b/>
          <w:bCs/>
          <w:color w:val="000000"/>
          <w:sz w:val="24"/>
          <w:szCs w:val="24"/>
        </w:rPr>
        <w:t xml:space="preserv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w:t>
      </w:r>
      <w:proofErr w:type="spellStart"/>
      <w:r w:rsidRPr="008A1301">
        <w:rPr>
          <w:rFonts w:ascii="Palatino Linotype" w:hAnsi="Palatino Linotype"/>
          <w:b/>
          <w:bCs/>
          <w:color w:val="000000"/>
          <w:sz w:val="24"/>
          <w:szCs w:val="24"/>
        </w:rPr>
        <w:t>Legea</w:t>
      </w:r>
      <w:proofErr w:type="spellEnd"/>
      <w:r w:rsidRPr="008A1301">
        <w:rPr>
          <w:rFonts w:ascii="Palatino Linotype" w:hAnsi="Palatino Linotype"/>
          <w:b/>
          <w:bCs/>
          <w:color w:val="000000"/>
          <w:sz w:val="24"/>
          <w:szCs w:val="24"/>
        </w:rPr>
        <w:t xml:space="preserve">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Formular</w:t>
      </w:r>
      <w:proofErr w:type="spellEnd"/>
      <w:r w:rsidRPr="008A1301">
        <w:rPr>
          <w:rFonts w:ascii="Palatino Linotype" w:hAnsi="Palatino Linotype"/>
          <w:color w:val="000000"/>
          <w:sz w:val="24"/>
          <w:szCs w:val="24"/>
        </w:rPr>
        <w:t xml:space="preserve"> </w:t>
      </w:r>
      <w:proofErr w:type="spellStart"/>
      <w:r w:rsidRPr="008A1301">
        <w:rPr>
          <w:rFonts w:ascii="Palatino Linotype" w:hAnsi="Palatino Linotype"/>
          <w:color w:val="000000"/>
          <w:sz w:val="24"/>
          <w:szCs w:val="24"/>
        </w:rPr>
        <w:t>nr</w:t>
      </w:r>
      <w:proofErr w:type="spellEnd"/>
      <w:r w:rsidRPr="008A1301">
        <w:rPr>
          <w:rFonts w:ascii="Palatino Linotype" w:hAnsi="Palatino Linotype"/>
          <w:color w:val="000000"/>
          <w:sz w:val="24"/>
          <w:szCs w:val="24"/>
        </w:rPr>
        <w:t xml:space="preserve">.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1"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1"/>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7383FFF" w14:textId="2E32ADC2" w:rsidR="00F50AA0" w:rsidRPr="00311706" w:rsidRDefault="00F50AA0" w:rsidP="00311706">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2" w:name="_Hlk35511263"/>
      <w:proofErr w:type="spellStart"/>
      <w:r w:rsidRPr="00005554">
        <w:rPr>
          <w:rFonts w:ascii="Palatino Linotype" w:hAnsi="Palatino Linotype"/>
          <w:sz w:val="24"/>
          <w:szCs w:val="24"/>
        </w:rPr>
        <w:lastRenderedPageBreak/>
        <w:t>Formular</w:t>
      </w:r>
      <w:proofErr w:type="spellEnd"/>
      <w:r w:rsidRPr="00005554">
        <w:rPr>
          <w:rFonts w:ascii="Palatino Linotype" w:hAnsi="Palatino Linotype"/>
          <w:sz w:val="24"/>
          <w:szCs w:val="24"/>
        </w:rPr>
        <w:t xml:space="preserve"> </w:t>
      </w:r>
      <w:proofErr w:type="spellStart"/>
      <w:r w:rsidRPr="00005554">
        <w:rPr>
          <w:rFonts w:ascii="Palatino Linotype" w:hAnsi="Palatino Linotype"/>
          <w:sz w:val="24"/>
          <w:szCs w:val="24"/>
        </w:rPr>
        <w:t>nr</w:t>
      </w:r>
      <w:proofErr w:type="spellEnd"/>
      <w:r w:rsidRPr="00005554">
        <w:rPr>
          <w:rFonts w:ascii="Palatino Linotype" w:hAnsi="Palatino Linotype"/>
          <w:sz w:val="24"/>
          <w:szCs w:val="24"/>
        </w:rPr>
        <w:t xml:space="preserve">.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proofErr w:type="spellStart"/>
      <w:r w:rsidRPr="00005554">
        <w:rPr>
          <w:rFonts w:ascii="Palatino Linotype" w:hAnsi="Palatino Linotype"/>
          <w:sz w:val="24"/>
          <w:szCs w:val="24"/>
        </w:rPr>
        <w:t>O</w:t>
      </w:r>
      <w:r w:rsidR="00EB0AF7">
        <w:rPr>
          <w:rFonts w:ascii="Palatino Linotype" w:hAnsi="Palatino Linotype"/>
          <w:sz w:val="24"/>
          <w:szCs w:val="24"/>
        </w:rPr>
        <w:t>fertant</w:t>
      </w:r>
      <w:proofErr w:type="spellEnd"/>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w:t>
      </w:r>
      <w:proofErr w:type="spellStart"/>
      <w:r w:rsidRPr="00005554">
        <w:rPr>
          <w:rFonts w:ascii="Palatino Linotype" w:hAnsi="Palatino Linotype"/>
        </w:rPr>
        <w:t>denumirea</w:t>
      </w:r>
      <w:proofErr w:type="spellEnd"/>
      <w:r w:rsidRPr="00005554">
        <w:rPr>
          <w:rFonts w:ascii="Palatino Linotype" w:hAnsi="Palatino Linotype"/>
        </w:rPr>
        <w:t>/</w:t>
      </w:r>
      <w:proofErr w:type="spellStart"/>
      <w:r w:rsidRPr="00005554">
        <w:rPr>
          <w:rFonts w:ascii="Palatino Linotype" w:hAnsi="Palatino Linotype"/>
        </w:rPr>
        <w:t>numele</w:t>
      </w:r>
      <w:proofErr w:type="spellEnd"/>
      <w:r w:rsidRPr="00005554">
        <w:rPr>
          <w:rFonts w:ascii="Palatino Linotype" w:hAnsi="Palatino Linotype"/>
        </w:rPr>
        <w:t>)</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676E1425"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F50AA0" w:rsidRPr="00CB2E78">
        <w:rPr>
          <w:rFonts w:ascii="Times New Roman" w:hAnsi="Times New Roman"/>
          <w:sz w:val="24"/>
          <w:szCs w:val="24"/>
          <w:lang w:val="ro-RO"/>
        </w:rPr>
        <w:t xml:space="preserve">de </w:t>
      </w:r>
      <w:r w:rsidR="00D13B1D">
        <w:rPr>
          <w:rFonts w:ascii="Times New Roman" w:hAnsi="Times New Roman"/>
          <w:sz w:val="24"/>
          <w:szCs w:val="24"/>
          <w:lang w:val="ro-RO"/>
        </w:rPr>
        <w:t>diverse aparate medicale</w:t>
      </w:r>
    </w:p>
    <w:p w14:paraId="679C5212" w14:textId="06F645C7" w:rsidR="00EE0A4F" w:rsidRPr="00EE0A4F" w:rsidRDefault="00AB74CE" w:rsidP="00EE0A4F">
      <w:pPr>
        <w:jc w:val="center"/>
        <w:rPr>
          <w:rFonts w:ascii="Palatino Linotype" w:eastAsia="Calibri" w:hAnsi="Palatino Linotype" w:cs="Calibri"/>
          <w:b/>
          <w:bCs/>
          <w:sz w:val="16"/>
          <w:szCs w:val="16"/>
          <w:lang w:bidi="ro-RO"/>
        </w:rPr>
      </w:pPr>
      <w:r w:rsidRPr="00AB74CE">
        <w:rPr>
          <w:rFonts w:ascii="Palatino Linotype" w:eastAsia="Calibri" w:hAnsi="Palatino Linotype" w:cs="Calibri"/>
          <w:b/>
          <w:bCs/>
          <w:sz w:val="16"/>
          <w:szCs w:val="16"/>
          <w:lang w:val="ro-RO" w:bidi="ro-RO"/>
        </w:rPr>
        <w:t xml:space="preserve">Cod CPV:  </w:t>
      </w:r>
      <w:r w:rsidR="00D13B1D">
        <w:rPr>
          <w:rFonts w:ascii="Palatino Linotype" w:eastAsia="Calibri" w:hAnsi="Palatino Linotype" w:cs="Calibri"/>
          <w:b/>
          <w:bCs/>
          <w:sz w:val="16"/>
          <w:szCs w:val="16"/>
          <w:lang w:val="ro-RO" w:bidi="ro-RO"/>
        </w:rPr>
        <w:t>33190000-8 Diverse aparate și produse medicale</w:t>
      </w: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proofErr w:type="spellStart"/>
      <w:r w:rsidRPr="00005554">
        <w:rPr>
          <w:rFonts w:ascii="Palatino Linotype" w:hAnsi="Palatino Linotype"/>
          <w:sz w:val="24"/>
          <w:szCs w:val="24"/>
          <w:lang w:val="fr-FR"/>
        </w:rPr>
        <w:t>Direcția</w:t>
      </w:r>
      <w:proofErr w:type="spellEnd"/>
      <w:r w:rsidRPr="00005554">
        <w:rPr>
          <w:rFonts w:ascii="Palatino Linotype" w:hAnsi="Palatino Linotype"/>
          <w:sz w:val="24"/>
          <w:szCs w:val="24"/>
          <w:lang w:val="fr-FR"/>
        </w:rPr>
        <w:t xml:space="preserve"> </w:t>
      </w:r>
      <w:proofErr w:type="spellStart"/>
      <w:r w:rsidRPr="00005554">
        <w:rPr>
          <w:rFonts w:ascii="Palatino Linotype" w:hAnsi="Palatino Linotype"/>
          <w:sz w:val="24"/>
          <w:szCs w:val="24"/>
          <w:lang w:val="fr-FR"/>
        </w:rPr>
        <w:t>Generală</w:t>
      </w:r>
      <w:proofErr w:type="spellEnd"/>
      <w:r w:rsidRPr="00005554">
        <w:rPr>
          <w:rFonts w:ascii="Palatino Linotype" w:hAnsi="Palatino Linotype"/>
          <w:sz w:val="24"/>
          <w:szCs w:val="24"/>
          <w:lang w:val="fr-FR"/>
        </w:rPr>
        <w:t xml:space="preserve"> de </w:t>
      </w:r>
      <w:proofErr w:type="spellStart"/>
      <w:r w:rsidRPr="00005554">
        <w:rPr>
          <w:rFonts w:ascii="Palatino Linotype" w:hAnsi="Palatino Linotype"/>
          <w:sz w:val="24"/>
          <w:szCs w:val="24"/>
          <w:lang w:val="fr-FR"/>
        </w:rPr>
        <w:t>Asistență</w:t>
      </w:r>
      <w:proofErr w:type="spellEnd"/>
      <w:r w:rsidRPr="00005554">
        <w:rPr>
          <w:rFonts w:ascii="Palatino Linotype" w:hAnsi="Palatino Linotype"/>
          <w:sz w:val="24"/>
          <w:szCs w:val="24"/>
          <w:lang w:val="fr-FR"/>
        </w:rPr>
        <w:t xml:space="preserve"> </w:t>
      </w:r>
      <w:proofErr w:type="spellStart"/>
      <w:r w:rsidRPr="00005554">
        <w:rPr>
          <w:rFonts w:ascii="Palatino Linotype" w:hAnsi="Palatino Linotype"/>
          <w:sz w:val="24"/>
          <w:szCs w:val="24"/>
          <w:lang w:val="fr-FR"/>
        </w:rPr>
        <w:t>Social</w:t>
      </w:r>
      <w:r w:rsidR="000D1E9B">
        <w:rPr>
          <w:rFonts w:ascii="Palatino Linotype" w:hAnsi="Palatino Linotype"/>
          <w:sz w:val="24"/>
          <w:szCs w:val="24"/>
          <w:lang w:val="fr-FR"/>
        </w:rPr>
        <w:t>ă</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și</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Protecția</w:t>
      </w:r>
      <w:proofErr w:type="spellEnd"/>
      <w:r w:rsidR="000D1E9B">
        <w:rPr>
          <w:rFonts w:ascii="Palatino Linotype" w:hAnsi="Palatino Linotype"/>
          <w:sz w:val="24"/>
          <w:szCs w:val="24"/>
          <w:lang w:val="fr-FR"/>
        </w:rPr>
        <w:t xml:space="preserve"> </w:t>
      </w:r>
      <w:proofErr w:type="spellStart"/>
      <w:r w:rsidR="000D1E9B">
        <w:rPr>
          <w:rFonts w:ascii="Palatino Linotype" w:hAnsi="Palatino Linotype"/>
          <w:sz w:val="24"/>
          <w:szCs w:val="24"/>
          <w:lang w:val="fr-FR"/>
        </w:rPr>
        <w:t>Copilului</w:t>
      </w:r>
      <w:proofErr w:type="spellEnd"/>
      <w:r w:rsidR="000D1E9B">
        <w:rPr>
          <w:rFonts w:ascii="Palatino Linotype" w:hAnsi="Palatino Linotype"/>
          <w:sz w:val="24"/>
          <w:szCs w:val="24"/>
          <w:lang w:val="fr-FR"/>
        </w:rPr>
        <w:t xml:space="preserve">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proofErr w:type="spellStart"/>
      <w:r>
        <w:rPr>
          <w:rFonts w:ascii="Palatino Linotype" w:hAnsi="Palatino Linotype"/>
          <w:sz w:val="24"/>
          <w:szCs w:val="24"/>
          <w:lang w:val="fr-FR"/>
        </w:rPr>
        <w:t>cu</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sediul</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în</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str</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Piața</w:t>
      </w:r>
      <w:proofErr w:type="spellEnd"/>
      <w:r>
        <w:rPr>
          <w:rFonts w:ascii="Palatino Linotype" w:hAnsi="Palatino Linotype"/>
          <w:sz w:val="24"/>
          <w:szCs w:val="24"/>
          <w:lang w:val="fr-FR"/>
        </w:rPr>
        <w:t xml:space="preserve"> </w:t>
      </w:r>
      <w:proofErr w:type="spellStart"/>
      <w:r>
        <w:rPr>
          <w:rFonts w:ascii="Palatino Linotype" w:hAnsi="Palatino Linotype"/>
          <w:sz w:val="24"/>
          <w:szCs w:val="24"/>
          <w:lang w:val="fr-FR"/>
        </w:rPr>
        <w:t>Libertății</w:t>
      </w:r>
      <w:proofErr w:type="spellEnd"/>
      <w:r>
        <w:rPr>
          <w:rFonts w:ascii="Palatino Linotype" w:hAnsi="Palatino Linotype"/>
          <w:sz w:val="24"/>
          <w:szCs w:val="24"/>
          <w:lang w:val="fr-FR"/>
        </w:rPr>
        <w:t xml:space="preserve">, nr. 5, </w:t>
      </w:r>
      <w:proofErr w:type="spellStart"/>
      <w:r>
        <w:rPr>
          <w:rFonts w:ascii="Palatino Linotype" w:hAnsi="Palatino Linotype"/>
          <w:sz w:val="24"/>
          <w:szCs w:val="24"/>
          <w:lang w:val="fr-FR"/>
        </w:rPr>
        <w:t>jud</w:t>
      </w:r>
      <w:proofErr w:type="spellEnd"/>
      <w:r>
        <w:rPr>
          <w:rFonts w:ascii="Palatino Linotype" w:hAnsi="Palatino Linotype"/>
          <w:sz w:val="24"/>
          <w:szCs w:val="24"/>
          <w:lang w:val="fr-FR"/>
        </w:rPr>
        <w:t>.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0C239B31"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r w:rsidR="0075318A">
        <w:rPr>
          <w:rStyle w:val="Hyperlink"/>
          <w:rFonts w:ascii="Palatino Linotype" w:hAnsi="Palatino Linotype"/>
          <w:lang w:val="pt-BR"/>
        </w:rPr>
        <w:fldChar w:fldCharType="begin"/>
      </w:r>
      <w:r w:rsidR="0075318A">
        <w:rPr>
          <w:rStyle w:val="Hyperlink"/>
          <w:rFonts w:ascii="Palatino Linotype" w:hAnsi="Palatino Linotype"/>
          <w:lang w:val="pt-BR"/>
        </w:rPr>
        <w:instrText xml:space="preserve"> HYPERLINK "http://www.dgaspchr.ro" </w:instrText>
      </w:r>
      <w:r w:rsidR="0075318A">
        <w:rPr>
          <w:rStyle w:val="Hyperlink"/>
          <w:rFonts w:ascii="Palatino Linotype" w:hAnsi="Palatino Linotype"/>
          <w:lang w:val="pt-BR"/>
        </w:rPr>
        <w:fldChar w:fldCharType="separate"/>
      </w:r>
      <w:r w:rsidR="00311706" w:rsidRPr="00916BF9">
        <w:rPr>
          <w:rStyle w:val="Hyperlink"/>
          <w:rFonts w:ascii="Palatino Linotype" w:hAnsi="Palatino Linotype"/>
          <w:lang w:val="pt-BR"/>
        </w:rPr>
        <w:t>www.dgaspchr.ro</w:t>
      </w:r>
      <w:r w:rsidR="0075318A">
        <w:rPr>
          <w:rStyle w:val="Hyperlink"/>
          <w:rFonts w:ascii="Palatino Linotype" w:hAnsi="Palatino Linotype"/>
          <w:lang w:val="pt-BR"/>
        </w:rPr>
        <w:fldChar w:fldCharType="end"/>
      </w:r>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 xml:space="preserve">_____, ne </w:t>
      </w:r>
      <w:proofErr w:type="spellStart"/>
      <w:r w:rsidRPr="00005554">
        <w:rPr>
          <w:rFonts w:ascii="Palatino Linotype" w:hAnsi="Palatino Linotype"/>
        </w:rPr>
        <w:t>oferim</w:t>
      </w:r>
      <w:proofErr w:type="spellEnd"/>
      <w:r w:rsidRPr="00005554">
        <w:rPr>
          <w:rFonts w:ascii="Palatino Linotype" w:hAnsi="Palatino Linotype"/>
        </w:rPr>
        <w:t xml:space="preserve"> ca,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conformitate</w:t>
      </w:r>
      <w:proofErr w:type="spellEnd"/>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F50AA0">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3" w:name="_Hlk151022755"/>
      <w:proofErr w:type="spellStart"/>
      <w:r w:rsidR="00855230">
        <w:rPr>
          <w:rFonts w:ascii="Palatino Linotype" w:hAnsi="Palatino Linotype" w:cstheme="minorHAnsi"/>
          <w:b/>
          <w:iCs/>
          <w:lang w:bidi="ro-RO"/>
        </w:rPr>
        <w:t>livrăm</w:t>
      </w:r>
      <w:proofErr w:type="spellEnd"/>
      <w:r w:rsidR="00855230">
        <w:rPr>
          <w:rFonts w:ascii="Palatino Linotype" w:hAnsi="Palatino Linotype" w:cstheme="minorHAnsi"/>
          <w:b/>
          <w:iCs/>
          <w:lang w:bidi="ro-RO"/>
        </w:rPr>
        <w:t xml:space="preserve"> </w:t>
      </w:r>
      <w:bookmarkEnd w:id="3"/>
      <w:r w:rsidR="00D13B1D">
        <w:rPr>
          <w:rFonts w:ascii="Palatino Linotype" w:hAnsi="Palatino Linotype" w:cstheme="minorHAnsi"/>
          <w:b/>
          <w:iCs/>
          <w:lang w:val="ro-RO" w:bidi="ro-RO"/>
        </w:rPr>
        <w:t xml:space="preserve"> diverse aparate medicale</w:t>
      </w:r>
      <w:r w:rsidR="00F50AA0" w:rsidRPr="00F50AA0">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7C4E0F4"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8A4730">
        <w:rPr>
          <w:rFonts w:ascii="Palatino Linotype" w:hAnsi="Palatino Linotype"/>
          <w:lang w:val="it-IT"/>
        </w:rPr>
        <w:t>3</w:t>
      </w:r>
      <w:r>
        <w:rPr>
          <w:rFonts w:ascii="Palatino Linotype" w:hAnsi="Palatino Linotype"/>
          <w:lang w:val="it-IT"/>
        </w:rPr>
        <w:t>0 (</w:t>
      </w:r>
      <w:r w:rsidR="008A4730">
        <w:rPr>
          <w:rFonts w:ascii="Palatino Linotype" w:hAnsi="Palatino Linotype"/>
          <w:lang w:val="it-IT"/>
        </w:rPr>
        <w:t>trei</w:t>
      </w:r>
      <w:r>
        <w:rPr>
          <w:rFonts w:ascii="Palatino Linotype" w:hAnsi="Palatino Linotype"/>
          <w:lang w:val="it-IT"/>
        </w:rPr>
        <w:t xml:space="preserv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Data </w:t>
      </w:r>
      <w:proofErr w:type="spellStart"/>
      <w:r w:rsidRPr="00005554">
        <w:rPr>
          <w:rFonts w:ascii="Palatino Linotype" w:hAnsi="Palatino Linotype"/>
        </w:rPr>
        <w:t>completării</w:t>
      </w:r>
      <w:proofErr w:type="spellEnd"/>
      <w:r w:rsidRPr="00005554">
        <w:rPr>
          <w:rFonts w:ascii="Palatino Linotype" w:hAnsi="Palatino Linotype"/>
        </w:rPr>
        <w:t>: __________________</w:t>
      </w:r>
    </w:p>
    <w:p w14:paraId="0F4EF865" w14:textId="77777777" w:rsidR="00312C00" w:rsidRPr="00005554" w:rsidRDefault="00312C00" w:rsidP="00312C00">
      <w:pPr>
        <w:jc w:val="both"/>
        <w:rPr>
          <w:rFonts w:ascii="Palatino Linotype" w:hAnsi="Palatino Linotype"/>
        </w:rPr>
      </w:pPr>
      <w:proofErr w:type="spellStart"/>
      <w:r w:rsidRPr="00005554">
        <w:rPr>
          <w:rFonts w:ascii="Palatino Linotype" w:hAnsi="Palatino Linotype"/>
        </w:rPr>
        <w:t>Nume</w:t>
      </w:r>
      <w:proofErr w:type="spellEnd"/>
      <w:r w:rsidRPr="00005554">
        <w:rPr>
          <w:rFonts w:ascii="Palatino Linotype" w:hAnsi="Palatino Linotype"/>
        </w:rPr>
        <w:t xml:space="preserve">, </w:t>
      </w:r>
      <w:proofErr w:type="spellStart"/>
      <w:r w:rsidRPr="00005554">
        <w:rPr>
          <w:rFonts w:ascii="Palatino Linotype" w:hAnsi="Palatino Linotype"/>
        </w:rPr>
        <w:t>prenume</w:t>
      </w:r>
      <w:proofErr w:type="spellEnd"/>
      <w:r w:rsidRPr="00005554">
        <w:rPr>
          <w:rFonts w:ascii="Palatino Linotype" w:hAnsi="Palatino Linotype"/>
        </w:rPr>
        <w:t>: __________________________________________________</w:t>
      </w:r>
    </w:p>
    <w:p w14:paraId="639BF4E9" w14:textId="77777777" w:rsidR="00312C00" w:rsidRPr="00005554" w:rsidRDefault="00312C00" w:rsidP="00312C00">
      <w:pPr>
        <w:jc w:val="both"/>
        <w:rPr>
          <w:rFonts w:ascii="Palatino Linotype" w:hAnsi="Palatino Linotype"/>
        </w:rPr>
      </w:pPr>
      <w:proofErr w:type="spellStart"/>
      <w:r w:rsidRPr="00005554">
        <w:rPr>
          <w:rFonts w:ascii="Palatino Linotype" w:hAnsi="Palatino Linotype"/>
        </w:rPr>
        <w:t>Semnătura</w:t>
      </w:r>
      <w:proofErr w:type="spellEnd"/>
      <w:r w:rsidRPr="00005554">
        <w:rPr>
          <w:rFonts w:ascii="Palatino Linotype" w:hAnsi="Palatino Linotype"/>
        </w:rPr>
        <w:t xml:space="preserve"> _______________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calitate</w:t>
      </w:r>
      <w:proofErr w:type="spellEnd"/>
      <w:r w:rsidRPr="00005554">
        <w:rPr>
          <w:rFonts w:ascii="Palatino Linotype" w:hAnsi="Palatino Linotype"/>
        </w:rPr>
        <w:t xml:space="preserve"> de ___________________________________________, </w:t>
      </w:r>
      <w:proofErr w:type="spellStart"/>
      <w:r w:rsidRPr="00005554">
        <w:rPr>
          <w:rFonts w:ascii="Palatino Linotype" w:hAnsi="Palatino Linotype"/>
        </w:rPr>
        <w:t>autorizat</w:t>
      </w:r>
      <w:proofErr w:type="spellEnd"/>
      <w:r w:rsidRPr="00005554">
        <w:rPr>
          <w:rFonts w:ascii="Palatino Linotype" w:hAnsi="Palatino Linotype"/>
        </w:rPr>
        <w:t xml:space="preserve"> </w:t>
      </w:r>
      <w:proofErr w:type="spellStart"/>
      <w:r w:rsidRPr="00005554">
        <w:rPr>
          <w:rFonts w:ascii="Palatino Linotype" w:hAnsi="Palatino Linotype"/>
        </w:rPr>
        <w:t>să</w:t>
      </w:r>
      <w:proofErr w:type="spellEnd"/>
      <w:r w:rsidRPr="00005554">
        <w:rPr>
          <w:rFonts w:ascii="Palatino Linotype" w:hAnsi="Palatino Linotype"/>
        </w:rPr>
        <w:t xml:space="preserve"> </w:t>
      </w:r>
      <w:proofErr w:type="spellStart"/>
      <w:r w:rsidRPr="00005554">
        <w:rPr>
          <w:rFonts w:ascii="Palatino Linotype" w:hAnsi="Palatino Linotype"/>
        </w:rPr>
        <w:t>semnez</w:t>
      </w:r>
      <w:proofErr w:type="spellEnd"/>
      <w:r w:rsidRPr="00005554">
        <w:rPr>
          <w:rFonts w:ascii="Palatino Linotype" w:hAnsi="Palatino Linotype"/>
        </w:rPr>
        <w:t xml:space="preserve"> </w:t>
      </w:r>
      <w:proofErr w:type="spellStart"/>
      <w:r w:rsidRPr="00005554">
        <w:rPr>
          <w:rFonts w:ascii="Palatino Linotype" w:hAnsi="Palatino Linotype"/>
        </w:rPr>
        <w:t>oferta</w:t>
      </w:r>
      <w:proofErr w:type="spellEnd"/>
      <w:r w:rsidRPr="00005554">
        <w:rPr>
          <w:rFonts w:ascii="Palatino Linotype" w:hAnsi="Palatino Linotype"/>
        </w:rPr>
        <w:t xml:space="preserve"> </w:t>
      </w:r>
      <w:proofErr w:type="spellStart"/>
      <w:r w:rsidRPr="00005554">
        <w:rPr>
          <w:rFonts w:ascii="Palatino Linotype" w:hAnsi="Palatino Linotype"/>
        </w:rPr>
        <w:t>pentru</w:t>
      </w:r>
      <w:proofErr w:type="spellEnd"/>
      <w:r w:rsidRPr="00005554">
        <w:rPr>
          <w:rFonts w:ascii="Palatino Linotype" w:hAnsi="Palatino Linotype"/>
        </w:rPr>
        <w:t xml:space="preserve"> </w:t>
      </w:r>
      <w:proofErr w:type="spellStart"/>
      <w:r w:rsidRPr="00005554">
        <w:rPr>
          <w:rFonts w:ascii="Palatino Linotype" w:hAnsi="Palatino Linotype"/>
        </w:rPr>
        <w:t>şi</w:t>
      </w:r>
      <w:proofErr w:type="spellEnd"/>
      <w:r w:rsidRPr="00005554">
        <w:rPr>
          <w:rFonts w:ascii="Palatino Linotype" w:hAnsi="Palatino Linotype"/>
        </w:rPr>
        <w:t xml:space="preserve"> </w:t>
      </w:r>
      <w:proofErr w:type="spellStart"/>
      <w:r w:rsidRPr="00005554">
        <w:rPr>
          <w:rFonts w:ascii="Palatino Linotype" w:hAnsi="Palatino Linotype"/>
        </w:rPr>
        <w:t>în</w:t>
      </w:r>
      <w:proofErr w:type="spellEnd"/>
      <w:r w:rsidRPr="00005554">
        <w:rPr>
          <w:rFonts w:ascii="Palatino Linotype" w:hAnsi="Palatino Linotype"/>
        </w:rPr>
        <w:t xml:space="preserve"> </w:t>
      </w:r>
      <w:proofErr w:type="spellStart"/>
      <w:r w:rsidRPr="00005554">
        <w:rPr>
          <w:rFonts w:ascii="Palatino Linotype" w:hAnsi="Palatino Linotype"/>
        </w:rPr>
        <w:t>numele</w:t>
      </w:r>
      <w:proofErr w:type="spellEnd"/>
      <w:r w:rsidRPr="00005554">
        <w:rPr>
          <w:rFonts w:ascii="Palatino Linotype" w:hAnsi="Palatino Linotype"/>
        </w:rPr>
        <w:t xml:space="preserv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w:t>
      </w:r>
      <w:proofErr w:type="spellStart"/>
      <w:r w:rsidRPr="00005554">
        <w:rPr>
          <w:rFonts w:ascii="Palatino Linotype" w:hAnsi="Palatino Linotype"/>
          <w:i/>
          <w:sz w:val="18"/>
          <w:szCs w:val="18"/>
        </w:rPr>
        <w:t>denumire</w:t>
      </w:r>
      <w:proofErr w:type="spellEnd"/>
      <w:r w:rsidRPr="00005554">
        <w:rPr>
          <w:rFonts w:ascii="Palatino Linotype" w:hAnsi="Palatino Linotype"/>
          <w:i/>
          <w:sz w:val="18"/>
          <w:szCs w:val="18"/>
        </w:rPr>
        <w:t xml:space="preserve"> </w:t>
      </w:r>
      <w:proofErr w:type="spellStart"/>
      <w:r w:rsidRPr="00005554">
        <w:rPr>
          <w:rFonts w:ascii="Palatino Linotype" w:hAnsi="Palatino Linotype"/>
          <w:i/>
          <w:sz w:val="18"/>
          <w:szCs w:val="18"/>
        </w:rPr>
        <w:t>ofertant</w:t>
      </w:r>
      <w:proofErr w:type="spellEnd"/>
      <w:r w:rsidRPr="00005554">
        <w:rPr>
          <w:rFonts w:ascii="Palatino Linotype" w:hAnsi="Palatino Linotype"/>
          <w:i/>
          <w:sz w:val="18"/>
          <w:szCs w:val="18"/>
        </w:rPr>
        <w:t>)</w:t>
      </w:r>
    </w:p>
    <w:p w14:paraId="77EE85CB" w14:textId="77777777" w:rsidR="00312C00" w:rsidRDefault="00312C00" w:rsidP="00DD700E">
      <w:pPr>
        <w:jc w:val="right"/>
        <w:rPr>
          <w:rFonts w:ascii="Palatino Linotype" w:hAnsi="Palatino Linotype"/>
          <w:sz w:val="24"/>
          <w:szCs w:val="24"/>
        </w:rPr>
      </w:pPr>
    </w:p>
    <w:p w14:paraId="350D0CB7" w14:textId="77777777" w:rsidR="005F4141" w:rsidRDefault="005F4141" w:rsidP="00DD700E">
      <w:pPr>
        <w:jc w:val="right"/>
        <w:rPr>
          <w:rFonts w:ascii="Palatino Linotype" w:hAnsi="Palatino Linotype"/>
          <w:sz w:val="24"/>
          <w:szCs w:val="24"/>
        </w:rPr>
      </w:pPr>
    </w:p>
    <w:p w14:paraId="0B86592D" w14:textId="77777777" w:rsidR="008A4730" w:rsidRDefault="008A4730" w:rsidP="00DD700E">
      <w:pPr>
        <w:jc w:val="right"/>
        <w:rPr>
          <w:rFonts w:ascii="Palatino Linotype" w:hAnsi="Palatino Linotype"/>
          <w:sz w:val="24"/>
          <w:szCs w:val="24"/>
        </w:rPr>
      </w:pPr>
    </w:p>
    <w:p w14:paraId="75677303" w14:textId="77777777" w:rsidR="008A4730" w:rsidRDefault="008A4730" w:rsidP="00DD700E">
      <w:pPr>
        <w:jc w:val="right"/>
        <w:rPr>
          <w:rFonts w:ascii="Palatino Linotype" w:hAnsi="Palatino Linotype"/>
          <w:sz w:val="24"/>
          <w:szCs w:val="24"/>
        </w:rPr>
      </w:pPr>
    </w:p>
    <w:p w14:paraId="31108BC3" w14:textId="77777777" w:rsidR="005F4141" w:rsidRDefault="005F4141" w:rsidP="00DD700E">
      <w:pPr>
        <w:jc w:val="right"/>
        <w:rPr>
          <w:rFonts w:ascii="Palatino Linotype" w:hAnsi="Palatino Linotype"/>
          <w:sz w:val="24"/>
          <w:szCs w:val="24"/>
        </w:rPr>
      </w:pPr>
    </w:p>
    <w:p w14:paraId="768DE826"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ANEXA</w:t>
      </w:r>
    </w:p>
    <w:p w14:paraId="3D0FE2A1" w14:textId="77777777" w:rsidR="008A4730" w:rsidRPr="00A358FD" w:rsidRDefault="008A4730" w:rsidP="008A4730">
      <w:pPr>
        <w:jc w:val="center"/>
        <w:rPr>
          <w:rFonts w:ascii="Times New Roman" w:hAnsi="Times New Roman"/>
          <w:b/>
          <w:sz w:val="24"/>
          <w:szCs w:val="24"/>
          <w:lang w:val="ro-RO" w:eastAsia="x-none"/>
        </w:rPr>
      </w:pPr>
    </w:p>
    <w:p w14:paraId="257618D3"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La</w:t>
      </w:r>
    </w:p>
    <w:p w14:paraId="3EA3246E" w14:textId="77777777" w:rsidR="008A4730" w:rsidRPr="00A358FD" w:rsidRDefault="008A4730" w:rsidP="008A4730">
      <w:pPr>
        <w:jc w:val="center"/>
        <w:rPr>
          <w:rFonts w:ascii="Times New Roman" w:hAnsi="Times New Roman"/>
          <w:b/>
          <w:sz w:val="24"/>
          <w:szCs w:val="24"/>
          <w:lang w:val="ro-RO" w:eastAsia="x-none"/>
        </w:rPr>
      </w:pPr>
    </w:p>
    <w:p w14:paraId="13B95845"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487C0D68" w14:textId="77777777" w:rsidR="008A4730" w:rsidRPr="00A358FD" w:rsidRDefault="008A4730" w:rsidP="008A4730">
      <w:pPr>
        <w:rPr>
          <w:rFonts w:ascii="Times New Roman" w:hAnsi="Times New Roman"/>
          <w:sz w:val="24"/>
          <w:szCs w:val="24"/>
          <w:lang w:val="ro-RO" w:eastAsia="x-none"/>
        </w:rPr>
      </w:pPr>
    </w:p>
    <w:p w14:paraId="5A1B2D6A" w14:textId="77777777" w:rsidR="008A4730" w:rsidRPr="00A358FD" w:rsidRDefault="008A4730" w:rsidP="008A4730">
      <w:pPr>
        <w:rPr>
          <w:rFonts w:ascii="Times New Roman" w:hAnsi="Times New Roman"/>
          <w:sz w:val="24"/>
          <w:szCs w:val="24"/>
          <w:lang w:val="ro-RO" w:eastAsia="x-none"/>
        </w:rPr>
      </w:pPr>
    </w:p>
    <w:p w14:paraId="5FAA2528"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D604DB8" w14:textId="77777777" w:rsidR="008A4730" w:rsidRPr="00A358FD" w:rsidRDefault="008A4730" w:rsidP="008A4730">
      <w:pPr>
        <w:rPr>
          <w:rFonts w:ascii="Times New Roman" w:hAnsi="Times New Roman"/>
          <w:sz w:val="24"/>
          <w:szCs w:val="24"/>
          <w:lang w:val="ro-RO" w:eastAsia="x-none"/>
        </w:rPr>
      </w:pPr>
    </w:p>
    <w:p w14:paraId="12924BB0" w14:textId="77777777" w:rsidR="008A4730" w:rsidRPr="00A358FD" w:rsidRDefault="008A4730" w:rsidP="008A4730">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654"/>
      </w:tblGrid>
      <w:tr w:rsidR="008A4730" w:rsidRPr="00A358FD" w14:paraId="1D4639A9" w14:textId="77777777" w:rsidTr="000C2B8D">
        <w:tc>
          <w:tcPr>
            <w:tcW w:w="7413" w:type="dxa"/>
          </w:tcPr>
          <w:p w14:paraId="116E4920" w14:textId="77777777" w:rsidR="008A4730" w:rsidRPr="00A358FD" w:rsidRDefault="008A4730" w:rsidP="000C2B8D">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654" w:type="dxa"/>
            <w:shd w:val="clear" w:color="auto" w:fill="auto"/>
          </w:tcPr>
          <w:p w14:paraId="4EF80E37" w14:textId="77777777" w:rsidR="008A4730" w:rsidRPr="00A358FD" w:rsidRDefault="008A4730" w:rsidP="000C2B8D">
            <w:pPr>
              <w:rPr>
                <w:rFonts w:ascii="Times New Roman" w:hAnsi="Times New Roman"/>
                <w:sz w:val="24"/>
                <w:szCs w:val="24"/>
                <w:lang w:val="ro-RO"/>
              </w:rPr>
            </w:pPr>
          </w:p>
        </w:tc>
      </w:tr>
    </w:tbl>
    <w:p w14:paraId="2A1ECE87" w14:textId="77777777" w:rsidR="008A4730" w:rsidRPr="00A358FD" w:rsidRDefault="008A4730" w:rsidP="008A4730">
      <w:pPr>
        <w:rPr>
          <w:rFonts w:ascii="Times New Roman" w:hAnsi="Times New Roman"/>
          <w:sz w:val="24"/>
          <w:szCs w:val="24"/>
          <w:lang w:val="ro-RO" w:eastAsia="x-none"/>
        </w:rPr>
      </w:pPr>
    </w:p>
    <w:p w14:paraId="7AE5EB7A" w14:textId="77777777" w:rsidR="008A4730" w:rsidRPr="00A358FD" w:rsidRDefault="008A4730" w:rsidP="008A4730">
      <w:pPr>
        <w:rPr>
          <w:rFonts w:ascii="Times New Roman" w:hAnsi="Times New Roman"/>
          <w:sz w:val="24"/>
          <w:szCs w:val="24"/>
          <w:lang w:val="ro-RO" w:eastAsia="x-none"/>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1112"/>
      </w:tblGrid>
      <w:tr w:rsidR="008A4730" w:rsidRPr="00A358FD" w14:paraId="73274734" w14:textId="77777777" w:rsidTr="000C2B8D">
        <w:tc>
          <w:tcPr>
            <w:tcW w:w="709" w:type="dxa"/>
            <w:vAlign w:val="center"/>
          </w:tcPr>
          <w:p w14:paraId="6187B0BD"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Nr.</w:t>
            </w:r>
          </w:p>
          <w:p w14:paraId="2D942199"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26D9A36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065D8DF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4E1B17E3" w14:textId="77777777" w:rsidR="008A4730" w:rsidRPr="00A358FD" w:rsidRDefault="008A4730" w:rsidP="000C2B8D">
            <w:pPr>
              <w:pStyle w:val="Default"/>
              <w:jc w:val="center"/>
              <w:rPr>
                <w:lang w:val="ro-RO"/>
              </w:rPr>
            </w:pPr>
            <w:r w:rsidRPr="00A358FD">
              <w:rPr>
                <w:b/>
                <w:bCs/>
                <w:lang w:val="ro-RO"/>
              </w:rPr>
              <w:t>Cantitate</w:t>
            </w:r>
          </w:p>
        </w:tc>
        <w:tc>
          <w:tcPr>
            <w:tcW w:w="1177" w:type="dxa"/>
            <w:vAlign w:val="center"/>
          </w:tcPr>
          <w:p w14:paraId="0070484B" w14:textId="77777777" w:rsidR="008A4730" w:rsidRPr="00A358FD" w:rsidRDefault="008A4730" w:rsidP="000C2B8D">
            <w:pPr>
              <w:pStyle w:val="Default"/>
              <w:jc w:val="center"/>
              <w:rPr>
                <w:lang w:val="ro-RO"/>
              </w:rPr>
            </w:pPr>
            <w:r w:rsidRPr="00A358FD">
              <w:rPr>
                <w:b/>
                <w:bCs/>
                <w:lang w:val="ro-RO"/>
              </w:rPr>
              <w:t>Preț Unitar lei/</w:t>
            </w:r>
            <w:proofErr w:type="spellStart"/>
            <w:r w:rsidRPr="00A358FD">
              <w:rPr>
                <w:b/>
                <w:bCs/>
                <w:lang w:val="ro-RO"/>
              </w:rPr>
              <w:t>um</w:t>
            </w:r>
            <w:proofErr w:type="spellEnd"/>
          </w:p>
        </w:tc>
        <w:tc>
          <w:tcPr>
            <w:tcW w:w="1137" w:type="dxa"/>
            <w:vAlign w:val="center"/>
          </w:tcPr>
          <w:p w14:paraId="6E921D24" w14:textId="77777777" w:rsidR="008A4730" w:rsidRPr="00A358FD" w:rsidRDefault="008A4730" w:rsidP="000C2B8D">
            <w:pPr>
              <w:pStyle w:val="Default"/>
              <w:jc w:val="center"/>
              <w:rPr>
                <w:lang w:val="ro-RO"/>
              </w:rPr>
            </w:pPr>
            <w:r w:rsidRPr="00A358FD">
              <w:rPr>
                <w:b/>
                <w:bCs/>
                <w:lang w:val="ro-RO"/>
              </w:rPr>
              <w:t>Valoare exclusiv TVA</w:t>
            </w:r>
          </w:p>
        </w:tc>
        <w:tc>
          <w:tcPr>
            <w:tcW w:w="990" w:type="dxa"/>
            <w:vAlign w:val="center"/>
          </w:tcPr>
          <w:p w14:paraId="7674DB3F" w14:textId="77777777" w:rsidR="008A4730" w:rsidRPr="00A358FD" w:rsidRDefault="008A4730" w:rsidP="000C2B8D">
            <w:pPr>
              <w:pStyle w:val="Default"/>
              <w:jc w:val="center"/>
              <w:rPr>
                <w:lang w:val="ro-RO"/>
              </w:rPr>
            </w:pPr>
            <w:r w:rsidRPr="00A358FD">
              <w:rPr>
                <w:b/>
                <w:bCs/>
                <w:lang w:val="ro-RO"/>
              </w:rPr>
              <w:t>TVA</w:t>
            </w:r>
          </w:p>
        </w:tc>
        <w:tc>
          <w:tcPr>
            <w:tcW w:w="1112" w:type="dxa"/>
            <w:vAlign w:val="center"/>
          </w:tcPr>
          <w:p w14:paraId="7C0BFE4A" w14:textId="77777777" w:rsidR="008A4730" w:rsidRPr="00A358FD" w:rsidRDefault="008A4730" w:rsidP="000C2B8D">
            <w:pPr>
              <w:pStyle w:val="Default"/>
              <w:jc w:val="center"/>
              <w:rPr>
                <w:lang w:val="ro-RO"/>
              </w:rPr>
            </w:pPr>
            <w:r w:rsidRPr="00A358FD">
              <w:rPr>
                <w:b/>
                <w:bCs/>
                <w:lang w:val="ro-RO"/>
              </w:rPr>
              <w:t>Valoare inclusiv TVA</w:t>
            </w:r>
          </w:p>
        </w:tc>
      </w:tr>
      <w:tr w:rsidR="008A4730" w:rsidRPr="00A358FD" w14:paraId="7AC53051" w14:textId="77777777" w:rsidTr="000C2B8D">
        <w:tc>
          <w:tcPr>
            <w:tcW w:w="709" w:type="dxa"/>
          </w:tcPr>
          <w:p w14:paraId="44E38C81"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6891F904" w14:textId="77777777" w:rsidR="008A4730" w:rsidRPr="00A358FD" w:rsidRDefault="008A4730" w:rsidP="000C2B8D">
            <w:pPr>
              <w:rPr>
                <w:rFonts w:ascii="Times New Roman" w:hAnsi="Times New Roman"/>
                <w:sz w:val="24"/>
                <w:szCs w:val="24"/>
                <w:lang w:val="ro-RO" w:eastAsia="x-none"/>
              </w:rPr>
            </w:pPr>
          </w:p>
        </w:tc>
        <w:tc>
          <w:tcPr>
            <w:tcW w:w="628" w:type="dxa"/>
          </w:tcPr>
          <w:p w14:paraId="430B0B95" w14:textId="77777777" w:rsidR="008A4730" w:rsidRPr="00A358FD" w:rsidRDefault="008A4730" w:rsidP="000C2B8D">
            <w:pPr>
              <w:rPr>
                <w:rFonts w:ascii="Times New Roman" w:hAnsi="Times New Roman"/>
                <w:sz w:val="24"/>
                <w:szCs w:val="24"/>
                <w:lang w:val="ro-RO" w:eastAsia="x-none"/>
              </w:rPr>
            </w:pPr>
          </w:p>
        </w:tc>
        <w:tc>
          <w:tcPr>
            <w:tcW w:w="1442" w:type="dxa"/>
            <w:vAlign w:val="center"/>
          </w:tcPr>
          <w:p w14:paraId="19C83A02" w14:textId="77777777" w:rsidR="008A4730" w:rsidRPr="00A358FD" w:rsidRDefault="008A4730" w:rsidP="000C2B8D">
            <w:pPr>
              <w:jc w:val="center"/>
              <w:rPr>
                <w:rFonts w:ascii="Times New Roman" w:hAnsi="Times New Roman"/>
                <w:sz w:val="24"/>
                <w:szCs w:val="24"/>
                <w:lang w:val="ro-RO" w:eastAsia="x-none"/>
              </w:rPr>
            </w:pPr>
          </w:p>
        </w:tc>
        <w:tc>
          <w:tcPr>
            <w:tcW w:w="1177" w:type="dxa"/>
          </w:tcPr>
          <w:p w14:paraId="31662144" w14:textId="77777777" w:rsidR="008A4730" w:rsidRPr="00A358FD" w:rsidRDefault="008A4730" w:rsidP="000C2B8D">
            <w:pPr>
              <w:rPr>
                <w:rFonts w:ascii="Times New Roman" w:hAnsi="Times New Roman"/>
                <w:sz w:val="24"/>
                <w:szCs w:val="24"/>
                <w:lang w:val="ro-RO" w:eastAsia="x-none"/>
              </w:rPr>
            </w:pPr>
          </w:p>
        </w:tc>
        <w:tc>
          <w:tcPr>
            <w:tcW w:w="1137" w:type="dxa"/>
          </w:tcPr>
          <w:p w14:paraId="3616EC92" w14:textId="77777777" w:rsidR="008A4730" w:rsidRPr="00A358FD" w:rsidRDefault="008A4730" w:rsidP="000C2B8D">
            <w:pPr>
              <w:rPr>
                <w:rFonts w:ascii="Times New Roman" w:hAnsi="Times New Roman"/>
                <w:sz w:val="24"/>
                <w:szCs w:val="24"/>
                <w:lang w:val="ro-RO" w:eastAsia="x-none"/>
              </w:rPr>
            </w:pPr>
          </w:p>
        </w:tc>
        <w:tc>
          <w:tcPr>
            <w:tcW w:w="990" w:type="dxa"/>
          </w:tcPr>
          <w:p w14:paraId="287E5FBA" w14:textId="77777777" w:rsidR="008A4730" w:rsidRPr="00A358FD" w:rsidRDefault="008A4730" w:rsidP="000C2B8D">
            <w:pPr>
              <w:rPr>
                <w:rFonts w:ascii="Times New Roman" w:hAnsi="Times New Roman"/>
                <w:sz w:val="24"/>
                <w:szCs w:val="24"/>
                <w:lang w:val="ro-RO" w:eastAsia="x-none"/>
              </w:rPr>
            </w:pPr>
          </w:p>
        </w:tc>
        <w:tc>
          <w:tcPr>
            <w:tcW w:w="1112" w:type="dxa"/>
          </w:tcPr>
          <w:p w14:paraId="132B2F60" w14:textId="77777777" w:rsidR="008A4730" w:rsidRPr="00A358FD" w:rsidRDefault="008A4730" w:rsidP="000C2B8D">
            <w:pPr>
              <w:rPr>
                <w:rFonts w:ascii="Times New Roman" w:hAnsi="Times New Roman"/>
                <w:sz w:val="24"/>
                <w:szCs w:val="24"/>
                <w:lang w:val="ro-RO" w:eastAsia="x-none"/>
              </w:rPr>
            </w:pPr>
          </w:p>
        </w:tc>
      </w:tr>
      <w:tr w:rsidR="008A4730" w:rsidRPr="00A358FD" w14:paraId="04293D98" w14:textId="77777777" w:rsidTr="000C2B8D">
        <w:tc>
          <w:tcPr>
            <w:tcW w:w="5846" w:type="dxa"/>
            <w:gridSpan w:val="5"/>
          </w:tcPr>
          <w:p w14:paraId="79DB8756"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75E3EE71" w14:textId="77777777" w:rsidR="008A4730" w:rsidRPr="00A358FD" w:rsidRDefault="008A4730" w:rsidP="000C2B8D">
            <w:pPr>
              <w:rPr>
                <w:rFonts w:ascii="Times New Roman" w:hAnsi="Times New Roman"/>
                <w:sz w:val="24"/>
                <w:szCs w:val="24"/>
                <w:lang w:val="ro-RO" w:eastAsia="x-none"/>
              </w:rPr>
            </w:pPr>
          </w:p>
        </w:tc>
        <w:tc>
          <w:tcPr>
            <w:tcW w:w="990" w:type="dxa"/>
          </w:tcPr>
          <w:p w14:paraId="443F5D29" w14:textId="77777777" w:rsidR="008A4730" w:rsidRPr="00A358FD" w:rsidRDefault="008A4730" w:rsidP="000C2B8D">
            <w:pPr>
              <w:rPr>
                <w:rFonts w:ascii="Times New Roman" w:hAnsi="Times New Roman"/>
                <w:sz w:val="24"/>
                <w:szCs w:val="24"/>
                <w:lang w:val="ro-RO" w:eastAsia="x-none"/>
              </w:rPr>
            </w:pPr>
          </w:p>
        </w:tc>
        <w:tc>
          <w:tcPr>
            <w:tcW w:w="1112" w:type="dxa"/>
          </w:tcPr>
          <w:p w14:paraId="4DE5CE54" w14:textId="77777777" w:rsidR="008A4730" w:rsidRPr="00A358FD" w:rsidRDefault="008A4730" w:rsidP="000C2B8D">
            <w:pPr>
              <w:rPr>
                <w:rFonts w:ascii="Times New Roman" w:hAnsi="Times New Roman"/>
                <w:sz w:val="24"/>
                <w:szCs w:val="24"/>
                <w:lang w:val="ro-RO" w:eastAsia="x-none"/>
              </w:rPr>
            </w:pPr>
          </w:p>
        </w:tc>
      </w:tr>
    </w:tbl>
    <w:p w14:paraId="3D2C91DD" w14:textId="77777777" w:rsidR="008A4730" w:rsidRPr="00A358FD" w:rsidRDefault="008A4730" w:rsidP="008A4730">
      <w:pPr>
        <w:rPr>
          <w:rFonts w:ascii="Times New Roman" w:hAnsi="Times New Roman"/>
          <w:sz w:val="24"/>
          <w:szCs w:val="24"/>
          <w:lang w:val="ro-RO" w:eastAsia="x-none"/>
        </w:rPr>
      </w:pPr>
    </w:p>
    <w:p w14:paraId="71E4941D"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69130BA7" w14:textId="77777777" w:rsidR="008A4730" w:rsidRPr="00A358FD" w:rsidRDefault="008A4730" w:rsidP="008A4730">
      <w:pPr>
        <w:rPr>
          <w:rFonts w:ascii="Times New Roman" w:hAnsi="Times New Roman"/>
          <w:sz w:val="24"/>
          <w:szCs w:val="24"/>
          <w:lang w:val="ro-RO" w:eastAsia="x-none"/>
        </w:rPr>
      </w:pPr>
    </w:p>
    <w:p w14:paraId="1AB2EDE5" w14:textId="77777777" w:rsidR="008A4730" w:rsidRPr="00A358FD" w:rsidRDefault="008A4730" w:rsidP="008A4730">
      <w:pPr>
        <w:rPr>
          <w:rFonts w:ascii="Times New Roman" w:hAnsi="Times New Roman"/>
          <w:sz w:val="24"/>
          <w:szCs w:val="24"/>
          <w:lang w:val="ro-RO" w:eastAsia="x-none"/>
        </w:rPr>
      </w:pPr>
    </w:p>
    <w:p w14:paraId="5D5D3711" w14:textId="77777777" w:rsidR="008A4730" w:rsidRPr="00A358FD" w:rsidRDefault="008A4730" w:rsidP="008A4730">
      <w:pPr>
        <w:rPr>
          <w:rFonts w:ascii="Times New Roman" w:hAnsi="Times New Roman"/>
          <w:sz w:val="24"/>
          <w:szCs w:val="24"/>
          <w:lang w:val="ro-RO" w:eastAsia="x-none"/>
        </w:rPr>
      </w:pPr>
    </w:p>
    <w:p w14:paraId="5C166EF3" w14:textId="77777777" w:rsidR="008A4730" w:rsidRPr="00A358FD" w:rsidRDefault="008A4730" w:rsidP="008A4730">
      <w:pPr>
        <w:rPr>
          <w:rFonts w:ascii="Times New Roman" w:hAnsi="Times New Roman"/>
          <w:sz w:val="24"/>
          <w:szCs w:val="24"/>
          <w:lang w:val="ro-RO" w:eastAsia="x-none"/>
        </w:rPr>
      </w:pPr>
    </w:p>
    <w:p w14:paraId="63AB5012" w14:textId="77777777" w:rsidR="008A4730" w:rsidRPr="00A358FD" w:rsidRDefault="008A4730" w:rsidP="008A4730">
      <w:pPr>
        <w:rPr>
          <w:rFonts w:ascii="Times New Roman" w:hAnsi="Times New Roman"/>
          <w:sz w:val="24"/>
          <w:szCs w:val="24"/>
          <w:lang w:val="ro-RO" w:eastAsia="x-none"/>
        </w:rPr>
      </w:pPr>
    </w:p>
    <w:p w14:paraId="3E2B9CAE" w14:textId="77777777" w:rsidR="008A4730" w:rsidRPr="00A358FD" w:rsidRDefault="008A4730" w:rsidP="008A4730">
      <w:pPr>
        <w:rPr>
          <w:rFonts w:ascii="Times New Roman" w:hAnsi="Times New Roman"/>
          <w:sz w:val="24"/>
          <w:szCs w:val="24"/>
          <w:lang w:val="ro-RO" w:eastAsia="x-none"/>
        </w:rPr>
      </w:pPr>
    </w:p>
    <w:p w14:paraId="2A268665"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22FE9999"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C57524F"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5CFD5E5D" w14:textId="77777777" w:rsidR="008A4730" w:rsidRDefault="008A4730" w:rsidP="008A4730"/>
    <w:p w14:paraId="7F1A026D" w14:textId="77777777" w:rsidR="008A4730" w:rsidRDefault="008A4730" w:rsidP="008A4730">
      <w:pPr>
        <w:jc w:val="right"/>
        <w:rPr>
          <w:rFonts w:ascii="Palatino Linotype" w:hAnsi="Palatino Linotype"/>
          <w:sz w:val="24"/>
          <w:szCs w:val="24"/>
        </w:rPr>
      </w:pPr>
    </w:p>
    <w:p w14:paraId="23DC1E57" w14:textId="77777777" w:rsidR="008A4730" w:rsidRDefault="008A4730" w:rsidP="008A4730">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bookmarkEnd w:id="2"/>
    <w:p w14:paraId="65137FEE" w14:textId="7AE04D99" w:rsidR="007A4060" w:rsidRPr="00312C00" w:rsidRDefault="007A4060" w:rsidP="00312C00">
      <w:pPr>
        <w:jc w:val="right"/>
        <w:rPr>
          <w:rFonts w:ascii="Palatino Linotype" w:hAnsi="Palatino Linotype"/>
          <w:sz w:val="24"/>
          <w:szCs w:val="24"/>
        </w:rPr>
      </w:pPr>
      <w:proofErr w:type="spellStart"/>
      <w:r w:rsidRPr="00312C00">
        <w:rPr>
          <w:rFonts w:ascii="Palatino Linotype" w:hAnsi="Palatino Linotype"/>
          <w:sz w:val="24"/>
          <w:szCs w:val="24"/>
        </w:rPr>
        <w:lastRenderedPageBreak/>
        <w:t>Formular</w:t>
      </w:r>
      <w:proofErr w:type="spellEnd"/>
      <w:r w:rsidRPr="00312C00">
        <w:rPr>
          <w:rFonts w:ascii="Palatino Linotype" w:hAnsi="Palatino Linotype"/>
          <w:sz w:val="24"/>
          <w:szCs w:val="24"/>
        </w:rPr>
        <w:t xml:space="preserve">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proofErr w:type="spellStart"/>
      <w:r w:rsidRPr="00AD31A1">
        <w:rPr>
          <w:rFonts w:ascii="Palatino Linotype" w:hAnsi="Palatino Linotype"/>
        </w:rPr>
        <w:t>O</w:t>
      </w:r>
      <w:r w:rsidR="00EB0AF7">
        <w:rPr>
          <w:rFonts w:ascii="Palatino Linotype" w:hAnsi="Palatino Linotype"/>
        </w:rPr>
        <w:t>fertant</w:t>
      </w:r>
      <w:proofErr w:type="spellEnd"/>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w:t>
      </w:r>
      <w:proofErr w:type="spellStart"/>
      <w:r w:rsidRPr="00AD31A1">
        <w:rPr>
          <w:rFonts w:ascii="Palatino Linotype" w:hAnsi="Palatino Linotype"/>
        </w:rPr>
        <w:t>denumirea</w:t>
      </w:r>
      <w:proofErr w:type="spellEnd"/>
      <w:r w:rsidRPr="00AD31A1">
        <w:rPr>
          <w:rFonts w:ascii="Palatino Linotype" w:hAnsi="Palatino Linotype"/>
        </w:rPr>
        <w:t>)</w:t>
      </w:r>
    </w:p>
    <w:p w14:paraId="6F393C5C" w14:textId="77777777" w:rsidR="007A4060" w:rsidRPr="00AD31A1" w:rsidRDefault="007A4060" w:rsidP="007A4060">
      <w:pPr>
        <w:jc w:val="center"/>
        <w:rPr>
          <w:rFonts w:ascii="Palatino Linotype" w:hAnsi="Palatino Linotype"/>
          <w:b/>
        </w:rPr>
      </w:pPr>
      <w:bookmarkStart w:id="4"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proofErr w:type="spellStart"/>
      <w:r w:rsidRPr="00AD31A1">
        <w:rPr>
          <w:rFonts w:ascii="Palatino Linotype" w:hAnsi="Palatino Linotype"/>
          <w:b/>
          <w:bCs/>
          <w:color w:val="000000"/>
        </w:rPr>
        <w:t>privind</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neîncadrarea</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în</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situaţiile</w:t>
      </w:r>
      <w:proofErr w:type="spellEnd"/>
      <w:r w:rsidRPr="00AD31A1">
        <w:rPr>
          <w:rFonts w:ascii="Palatino Linotype" w:hAnsi="Palatino Linotype"/>
          <w:b/>
          <w:bCs/>
          <w:color w:val="000000"/>
        </w:rPr>
        <w:t xml:space="preserve"> </w:t>
      </w:r>
      <w:proofErr w:type="spellStart"/>
      <w:r w:rsidRPr="00AD31A1">
        <w:rPr>
          <w:rFonts w:ascii="Palatino Linotype" w:hAnsi="Palatino Linotype"/>
          <w:b/>
          <w:bCs/>
          <w:color w:val="000000"/>
        </w:rPr>
        <w:t>prevăzute</w:t>
      </w:r>
      <w:proofErr w:type="spellEnd"/>
      <w:r w:rsidRPr="00AD31A1">
        <w:rPr>
          <w:rFonts w:ascii="Palatino Linotype" w:hAnsi="Palatino Linotype"/>
          <w:b/>
          <w:bCs/>
          <w:color w:val="000000"/>
        </w:rPr>
        <w:t xml:space="preserve"> la art. 164 din </w:t>
      </w:r>
      <w:proofErr w:type="spellStart"/>
      <w:r w:rsidRPr="00AD31A1">
        <w:rPr>
          <w:rFonts w:ascii="Palatino Linotype" w:hAnsi="Palatino Linotype"/>
          <w:b/>
          <w:bCs/>
          <w:color w:val="000000"/>
        </w:rPr>
        <w:t>Legea</w:t>
      </w:r>
      <w:proofErr w:type="spellEnd"/>
      <w:r w:rsidRPr="00AD31A1">
        <w:rPr>
          <w:rFonts w:ascii="Palatino Linotype" w:hAnsi="Palatino Linotype"/>
          <w:b/>
          <w:bCs/>
          <w:color w:val="000000"/>
        </w:rPr>
        <w:t xml:space="preserve"> 98/2016</w:t>
      </w:r>
    </w:p>
    <w:p w14:paraId="453FE053" w14:textId="77777777" w:rsidR="00CA109E" w:rsidRPr="00AD31A1" w:rsidRDefault="00CA109E" w:rsidP="007A4060">
      <w:pPr>
        <w:jc w:val="center"/>
        <w:rPr>
          <w:rFonts w:ascii="Palatino Linotype" w:hAnsi="Palatino Linotype"/>
          <w:b/>
          <w:bCs/>
          <w:color w:val="000000"/>
        </w:rPr>
      </w:pPr>
    </w:p>
    <w:bookmarkEnd w:id="4"/>
    <w:p w14:paraId="3E8DB203" w14:textId="77777777" w:rsidR="007A4060" w:rsidRDefault="007A4060" w:rsidP="007A4060">
      <w:pPr>
        <w:spacing w:line="276" w:lineRule="auto"/>
        <w:ind w:firstLine="540"/>
        <w:jc w:val="both"/>
        <w:rPr>
          <w:rFonts w:ascii="Palatino Linotype" w:hAnsi="Palatino Linotype"/>
        </w:rPr>
      </w:pPr>
      <w:proofErr w:type="spellStart"/>
      <w:r w:rsidRPr="00AD31A1">
        <w:rPr>
          <w:rFonts w:ascii="Palatino Linotype" w:hAnsi="Palatino Linotype"/>
        </w:rPr>
        <w:t>Subsemnatul</w:t>
      </w:r>
      <w:proofErr w:type="spellEnd"/>
      <w:r w:rsidRPr="00AD31A1">
        <w:rPr>
          <w:rFonts w:ascii="Palatino Linotype" w:hAnsi="Palatino Linotype"/>
        </w:rPr>
        <w:t>, ........</w:t>
      </w:r>
      <w:r w:rsidR="00206EEC">
        <w:rPr>
          <w:rFonts w:ascii="Palatino Linotype" w:hAnsi="Palatino Linotype"/>
        </w:rPr>
        <w:t>......................</w:t>
      </w:r>
      <w:r w:rsidRPr="00AD31A1">
        <w:rPr>
          <w:rFonts w:ascii="Palatino Linotype" w:hAnsi="Palatino Linotype"/>
        </w:rPr>
        <w:t xml:space="preserve">...... </w:t>
      </w:r>
      <w:proofErr w:type="spellStart"/>
      <w:r w:rsidRPr="00AD31A1">
        <w:rPr>
          <w:rFonts w:ascii="Palatino Linotype" w:hAnsi="Palatino Linotype"/>
        </w:rPr>
        <w:t>reprezentant</w:t>
      </w:r>
      <w:proofErr w:type="spellEnd"/>
      <w:r w:rsidRPr="00AD31A1">
        <w:rPr>
          <w:rFonts w:ascii="Palatino Linotype" w:hAnsi="Palatino Linotype"/>
        </w:rPr>
        <w:t xml:space="preserve"> </w:t>
      </w:r>
      <w:proofErr w:type="spellStart"/>
      <w:r w:rsidRPr="00AD31A1">
        <w:rPr>
          <w:rFonts w:ascii="Palatino Linotype" w:hAnsi="Palatino Linotype"/>
        </w:rPr>
        <w:t>împuternicit</w:t>
      </w:r>
      <w:proofErr w:type="spellEnd"/>
      <w:r w:rsidRPr="00AD31A1">
        <w:rPr>
          <w:rFonts w:ascii="Palatino Linotype" w:hAnsi="Palatino Linotype"/>
        </w:rPr>
        <w:t xml:space="preserve">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proofErr w:type="spellStart"/>
      <w:r w:rsidRPr="00AD31A1">
        <w:rPr>
          <w:rFonts w:ascii="Palatino Linotype" w:hAnsi="Palatino Linotype"/>
        </w:rPr>
        <w:t>în</w:t>
      </w:r>
      <w:proofErr w:type="spellEnd"/>
      <w:r w:rsidRPr="00AD31A1">
        <w:rPr>
          <w:rFonts w:ascii="Palatino Linotype" w:hAnsi="Palatino Linotype"/>
        </w:rPr>
        <w:t xml:space="preserve"> </w:t>
      </w:r>
      <w:proofErr w:type="spellStart"/>
      <w:r w:rsidRPr="00AD31A1">
        <w:rPr>
          <w:rFonts w:ascii="Palatino Linotype" w:hAnsi="Palatino Linotype"/>
        </w:rPr>
        <w:t>calitate</w:t>
      </w:r>
      <w:proofErr w:type="spellEnd"/>
      <w:r w:rsidRPr="00AD31A1">
        <w:rPr>
          <w:rFonts w:ascii="Palatino Linotype" w:hAnsi="Palatino Linotype"/>
        </w:rPr>
        <w:t xml:space="preserve"> de </w:t>
      </w:r>
      <w:proofErr w:type="spellStart"/>
      <w:r w:rsidRPr="00AD31A1">
        <w:rPr>
          <w:rFonts w:ascii="Palatino Linotype" w:hAnsi="Palatino Linotype"/>
        </w:rPr>
        <w:t>ofertant</w:t>
      </w:r>
      <w:proofErr w:type="spellEnd"/>
      <w:r w:rsidRPr="00AD31A1">
        <w:rPr>
          <w:rFonts w:ascii="Palatino Linotype" w:hAnsi="Palatino Linotype"/>
        </w:rPr>
        <w:t xml:space="preserve">, </w:t>
      </w:r>
      <w:proofErr w:type="spellStart"/>
      <w:r w:rsidRPr="00AD31A1">
        <w:rPr>
          <w:rFonts w:ascii="Palatino Linotype" w:hAnsi="Palatino Linotype"/>
        </w:rPr>
        <w:t>declar</w:t>
      </w:r>
      <w:proofErr w:type="spellEnd"/>
      <w:r w:rsidRPr="00AD31A1">
        <w:rPr>
          <w:rFonts w:ascii="Palatino Linotype" w:hAnsi="Palatino Linotype"/>
        </w:rPr>
        <w:t xml:space="preserve"> </w:t>
      </w:r>
      <w:proofErr w:type="spellStart"/>
      <w:r w:rsidRPr="00AD31A1">
        <w:rPr>
          <w:rFonts w:ascii="Palatino Linotype" w:hAnsi="Palatino Linotype"/>
        </w:rPr>
        <w:t>pe</w:t>
      </w:r>
      <w:proofErr w:type="spellEnd"/>
      <w:r w:rsidRPr="00AD31A1">
        <w:rPr>
          <w:rFonts w:ascii="Palatino Linotype" w:hAnsi="Palatino Linotype"/>
        </w:rPr>
        <w:t xml:space="preserve"> </w:t>
      </w:r>
      <w:proofErr w:type="spellStart"/>
      <w:r w:rsidRPr="00AD31A1">
        <w:rPr>
          <w:rFonts w:ascii="Palatino Linotype" w:hAnsi="Palatino Linotype"/>
        </w:rPr>
        <w:t>propria</w:t>
      </w:r>
      <w:proofErr w:type="spellEnd"/>
      <w:r w:rsidRPr="00AD31A1">
        <w:rPr>
          <w:rFonts w:ascii="Palatino Linotype" w:hAnsi="Palatino Linotype"/>
        </w:rPr>
        <w:t xml:space="preserve"> </w:t>
      </w:r>
      <w:proofErr w:type="spellStart"/>
      <w:r w:rsidRPr="00AD31A1">
        <w:rPr>
          <w:rFonts w:ascii="Palatino Linotype" w:hAnsi="Palatino Linotype"/>
        </w:rPr>
        <w:t>răspundere</w:t>
      </w:r>
      <w:proofErr w:type="spellEnd"/>
      <w:r w:rsidRPr="00AD31A1">
        <w:rPr>
          <w:rFonts w:ascii="Palatino Linotype" w:hAnsi="Palatino Linotype"/>
        </w:rPr>
        <w:t xml:space="preserve">, sub </w:t>
      </w:r>
      <w:proofErr w:type="spellStart"/>
      <w:r w:rsidRPr="00AD31A1">
        <w:rPr>
          <w:rFonts w:ascii="Palatino Linotype" w:hAnsi="Palatino Linotype"/>
        </w:rPr>
        <w:t>sancţiunea</w:t>
      </w:r>
      <w:proofErr w:type="spellEnd"/>
      <w:r w:rsidRPr="00AD31A1">
        <w:rPr>
          <w:rFonts w:ascii="Palatino Linotype" w:hAnsi="Palatino Linotype"/>
        </w:rPr>
        <w:t xml:space="preserve"> </w:t>
      </w:r>
      <w:proofErr w:type="spellStart"/>
      <w:r w:rsidRPr="00AD31A1">
        <w:rPr>
          <w:rFonts w:ascii="Palatino Linotype" w:hAnsi="Palatino Linotype"/>
        </w:rPr>
        <w:t>excluderii</w:t>
      </w:r>
      <w:proofErr w:type="spellEnd"/>
      <w:r w:rsidRPr="00AD31A1">
        <w:rPr>
          <w:rFonts w:ascii="Palatino Linotype" w:hAnsi="Palatino Linotype"/>
        </w:rPr>
        <w:t xml:space="preserve"> din </w:t>
      </w:r>
      <w:proofErr w:type="spellStart"/>
      <w:r w:rsidRPr="00AD31A1">
        <w:rPr>
          <w:rFonts w:ascii="Palatino Linotype" w:hAnsi="Palatino Linotype"/>
        </w:rPr>
        <w:t>procedura</w:t>
      </w:r>
      <w:proofErr w:type="spellEnd"/>
      <w:r w:rsidRPr="00AD31A1">
        <w:rPr>
          <w:rFonts w:ascii="Palatino Linotype" w:hAnsi="Palatino Linotype"/>
        </w:rPr>
        <w:t xml:space="preserve"> de </w:t>
      </w:r>
      <w:proofErr w:type="spellStart"/>
      <w:r w:rsidRPr="00AD31A1">
        <w:rPr>
          <w:rFonts w:ascii="Palatino Linotype" w:hAnsi="Palatino Linotype"/>
        </w:rPr>
        <w:t>achiziţie</w:t>
      </w:r>
      <w:proofErr w:type="spellEnd"/>
      <w:r w:rsidRPr="00AD31A1">
        <w:rPr>
          <w:rFonts w:ascii="Palatino Linotype" w:hAnsi="Palatino Linotype"/>
        </w:rPr>
        <w:t xml:space="preserve"> </w:t>
      </w:r>
      <w:proofErr w:type="spellStart"/>
      <w:r w:rsidRPr="00AD31A1">
        <w:rPr>
          <w:rFonts w:ascii="Palatino Linotype" w:hAnsi="Palatino Linotype"/>
        </w:rPr>
        <w:t>publică</w:t>
      </w:r>
      <w:proofErr w:type="spellEnd"/>
      <w:r w:rsidRPr="00AD31A1">
        <w:rPr>
          <w:rFonts w:ascii="Palatino Linotype" w:hAnsi="Palatino Linotype"/>
        </w:rPr>
        <w:t xml:space="preserve"> </w:t>
      </w:r>
      <w:proofErr w:type="spellStart"/>
      <w:r w:rsidRPr="00AD31A1">
        <w:rPr>
          <w:rFonts w:ascii="Palatino Linotype" w:hAnsi="Palatino Linotype"/>
        </w:rPr>
        <w:t>şi</w:t>
      </w:r>
      <w:proofErr w:type="spellEnd"/>
      <w:r w:rsidRPr="00AD31A1">
        <w:rPr>
          <w:rFonts w:ascii="Palatino Linotype" w:hAnsi="Palatino Linotype"/>
        </w:rPr>
        <w:t xml:space="preserve"> sub </w:t>
      </w:r>
      <w:proofErr w:type="spellStart"/>
      <w:r w:rsidRPr="00AD31A1">
        <w:rPr>
          <w:rFonts w:ascii="Palatino Linotype" w:hAnsi="Palatino Linotype"/>
        </w:rPr>
        <w:t>sancţiunile</w:t>
      </w:r>
      <w:proofErr w:type="spellEnd"/>
      <w:r w:rsidRPr="00AD31A1">
        <w:rPr>
          <w:rFonts w:ascii="Palatino Linotype" w:hAnsi="Palatino Linotype"/>
        </w:rPr>
        <w:t xml:space="preserve"> </w:t>
      </w:r>
      <w:proofErr w:type="spellStart"/>
      <w:r w:rsidRPr="00AD31A1">
        <w:rPr>
          <w:rFonts w:ascii="Palatino Linotype" w:hAnsi="Palatino Linotype"/>
        </w:rPr>
        <w:t>aplicabile</w:t>
      </w:r>
      <w:proofErr w:type="spellEnd"/>
      <w:r w:rsidRPr="00AD31A1">
        <w:rPr>
          <w:rFonts w:ascii="Palatino Linotype" w:hAnsi="Palatino Linotype"/>
        </w:rPr>
        <w:t xml:space="preserve"> </w:t>
      </w:r>
      <w:proofErr w:type="spellStart"/>
      <w:r w:rsidRPr="00AD31A1">
        <w:rPr>
          <w:rFonts w:ascii="Palatino Linotype" w:hAnsi="Palatino Linotype"/>
        </w:rPr>
        <w:t>faptei</w:t>
      </w:r>
      <w:proofErr w:type="spellEnd"/>
      <w:r w:rsidRPr="00AD31A1">
        <w:rPr>
          <w:rFonts w:ascii="Palatino Linotype" w:hAnsi="Palatino Linotype"/>
        </w:rPr>
        <w:t xml:space="preserve"> de </w:t>
      </w:r>
      <w:proofErr w:type="spellStart"/>
      <w:r w:rsidRPr="00AD31A1">
        <w:rPr>
          <w:rFonts w:ascii="Palatino Linotype" w:hAnsi="Palatino Linotype"/>
        </w:rPr>
        <w:t>fals</w:t>
      </w:r>
      <w:proofErr w:type="spellEnd"/>
      <w:r w:rsidRPr="00AD31A1">
        <w:rPr>
          <w:rFonts w:ascii="Palatino Linotype" w:hAnsi="Palatino Linotype"/>
        </w:rPr>
        <w:t xml:space="preserve"> </w:t>
      </w:r>
      <w:proofErr w:type="spellStart"/>
      <w:r w:rsidRPr="00AD31A1">
        <w:rPr>
          <w:rFonts w:ascii="Palatino Linotype" w:hAnsi="Palatino Linotype"/>
        </w:rPr>
        <w:t>în</w:t>
      </w:r>
      <w:proofErr w:type="spellEnd"/>
      <w:r w:rsidRPr="00AD31A1">
        <w:rPr>
          <w:rFonts w:ascii="Palatino Linotype" w:hAnsi="Palatino Linotype"/>
        </w:rPr>
        <w:t xml:space="preserve"> </w:t>
      </w:r>
      <w:proofErr w:type="spellStart"/>
      <w:r w:rsidRPr="00AD31A1">
        <w:rPr>
          <w:rFonts w:ascii="Palatino Linotype" w:hAnsi="Palatino Linotype"/>
        </w:rPr>
        <w:t>acte</w:t>
      </w:r>
      <w:proofErr w:type="spellEnd"/>
      <w:r w:rsidRPr="00AD31A1">
        <w:rPr>
          <w:rFonts w:ascii="Palatino Linotype" w:hAnsi="Palatino Linotype"/>
        </w:rPr>
        <w:t xml:space="preserve"> </w:t>
      </w:r>
      <w:proofErr w:type="spellStart"/>
      <w:r w:rsidRPr="00AD31A1">
        <w:rPr>
          <w:rFonts w:ascii="Palatino Linotype" w:hAnsi="Palatino Linotype"/>
        </w:rPr>
        <w:t>publice</w:t>
      </w:r>
      <w:proofErr w:type="spellEnd"/>
      <w:r w:rsidRPr="00AD31A1">
        <w:rPr>
          <w:rFonts w:ascii="Palatino Linotype" w:hAnsi="Palatino Linotype"/>
        </w:rPr>
        <w:t xml:space="preserve">, </w:t>
      </w:r>
      <w:proofErr w:type="spellStart"/>
      <w:r w:rsidRPr="00AD31A1">
        <w:rPr>
          <w:rFonts w:ascii="Palatino Linotype" w:hAnsi="Palatino Linotype"/>
        </w:rPr>
        <w:t>că</w:t>
      </w:r>
      <w:proofErr w:type="spellEnd"/>
      <w:r w:rsidRPr="00AD31A1">
        <w:rPr>
          <w:rFonts w:ascii="Palatino Linotype" w:hAnsi="Palatino Linotype"/>
        </w:rPr>
        <w:t xml:space="preserve"> nu </w:t>
      </w:r>
      <w:proofErr w:type="spellStart"/>
      <w:r w:rsidRPr="00AD31A1">
        <w:rPr>
          <w:rFonts w:ascii="Palatino Linotype" w:hAnsi="Palatino Linotype"/>
        </w:rPr>
        <w:t>mă</w:t>
      </w:r>
      <w:proofErr w:type="spellEnd"/>
      <w:r w:rsidRPr="00AD31A1">
        <w:rPr>
          <w:rFonts w:ascii="Palatino Linotype" w:hAnsi="Palatino Linotype"/>
        </w:rPr>
        <w:t xml:space="preserve"> </w:t>
      </w:r>
      <w:proofErr w:type="spellStart"/>
      <w:r w:rsidRPr="00AD31A1">
        <w:rPr>
          <w:rFonts w:ascii="Palatino Linotype" w:hAnsi="Palatino Linotype"/>
        </w:rPr>
        <w:t>aflu</w:t>
      </w:r>
      <w:proofErr w:type="spellEnd"/>
      <w:r w:rsidRPr="00AD31A1">
        <w:rPr>
          <w:rFonts w:ascii="Palatino Linotype" w:hAnsi="Palatino Linotype"/>
        </w:rPr>
        <w:t xml:space="preserve"> </w:t>
      </w:r>
      <w:proofErr w:type="spellStart"/>
      <w:r w:rsidRPr="00AD31A1">
        <w:rPr>
          <w:rFonts w:ascii="Palatino Linotype" w:hAnsi="Palatino Linotype"/>
        </w:rPr>
        <w:t>în</w:t>
      </w:r>
      <w:proofErr w:type="spellEnd"/>
      <w:r w:rsidRPr="00AD31A1">
        <w:rPr>
          <w:rFonts w:ascii="Palatino Linotype" w:hAnsi="Palatino Linotype"/>
        </w:rPr>
        <w:t xml:space="preserve"> </w:t>
      </w:r>
      <w:proofErr w:type="spellStart"/>
      <w:r w:rsidRPr="00AD31A1">
        <w:rPr>
          <w:rFonts w:ascii="Palatino Linotype" w:hAnsi="Palatino Linotype"/>
        </w:rPr>
        <w:t>situaţia</w:t>
      </w:r>
      <w:proofErr w:type="spellEnd"/>
      <w:r w:rsidRPr="00AD31A1">
        <w:rPr>
          <w:rFonts w:ascii="Palatino Linotype" w:hAnsi="Palatino Linotype"/>
        </w:rPr>
        <w:t xml:space="preserve"> </w:t>
      </w:r>
      <w:proofErr w:type="spellStart"/>
      <w:r w:rsidRPr="00AD31A1">
        <w:rPr>
          <w:rFonts w:ascii="Palatino Linotype" w:hAnsi="Palatino Linotype"/>
        </w:rPr>
        <w:t>prevăzută</w:t>
      </w:r>
      <w:proofErr w:type="spellEnd"/>
      <w:r w:rsidRPr="00AD31A1">
        <w:rPr>
          <w:rFonts w:ascii="Palatino Linotype" w:hAnsi="Palatino Linotype"/>
        </w:rPr>
        <w:t xml:space="preserve"> la </w:t>
      </w:r>
      <w:r w:rsidRPr="00AD31A1">
        <w:rPr>
          <w:rFonts w:ascii="Palatino Linotype" w:hAnsi="Palatino Linotype"/>
          <w:b/>
        </w:rPr>
        <w:t>art. 164</w:t>
      </w:r>
      <w:r w:rsidRPr="00AD31A1">
        <w:rPr>
          <w:rFonts w:ascii="Palatino Linotype" w:hAnsi="Palatino Linotype"/>
        </w:rPr>
        <w:t xml:space="preserve"> din </w:t>
      </w:r>
      <w:proofErr w:type="spellStart"/>
      <w:r w:rsidRPr="00AD31A1">
        <w:rPr>
          <w:rFonts w:ascii="Palatino Linotype" w:hAnsi="Palatino Linotype"/>
          <w:b/>
        </w:rPr>
        <w:t>Legea</w:t>
      </w:r>
      <w:proofErr w:type="spellEnd"/>
      <w:r w:rsidRPr="00AD31A1">
        <w:rPr>
          <w:rFonts w:ascii="Palatino Linotype" w:hAnsi="Palatino Linotype"/>
          <w:b/>
        </w:rPr>
        <w:t xml:space="preserve"> 98/2016</w:t>
      </w:r>
      <w:r w:rsidRPr="00AD31A1">
        <w:rPr>
          <w:rFonts w:ascii="Palatino Linotype" w:hAnsi="Palatino Linotype"/>
        </w:rPr>
        <w:t xml:space="preserve">, </w:t>
      </w:r>
      <w:proofErr w:type="spellStart"/>
      <w:r w:rsidRPr="00AD31A1">
        <w:rPr>
          <w:rFonts w:ascii="Palatino Linotype" w:hAnsi="Palatino Linotype"/>
        </w:rPr>
        <w:t>respectiv</w:t>
      </w:r>
      <w:proofErr w:type="spellEnd"/>
      <w:r w:rsidRPr="00AD31A1">
        <w:rPr>
          <w:rFonts w:ascii="Palatino Linotype" w:hAnsi="Palatino Linotype"/>
          <w:color w:val="000000"/>
        </w:rPr>
        <w:t xml:space="preserve"> nu am </w:t>
      </w:r>
      <w:proofErr w:type="spellStart"/>
      <w:r w:rsidRPr="00AD31A1">
        <w:rPr>
          <w:rFonts w:ascii="Palatino Linotype" w:hAnsi="Palatino Linotype"/>
          <w:color w:val="000000"/>
        </w:rPr>
        <w:t>fost</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condamnat</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prin</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hotărâre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definitivă</w:t>
      </w:r>
      <w:proofErr w:type="spellEnd"/>
      <w:r w:rsidRPr="00AD31A1">
        <w:rPr>
          <w:rFonts w:ascii="Palatino Linotype" w:hAnsi="Palatino Linotype"/>
          <w:color w:val="000000"/>
        </w:rPr>
        <w:t xml:space="preserve"> a </w:t>
      </w:r>
      <w:proofErr w:type="spellStart"/>
      <w:r w:rsidRPr="00AD31A1">
        <w:rPr>
          <w:rFonts w:ascii="Palatino Linotype" w:hAnsi="Palatino Linotype"/>
          <w:color w:val="000000"/>
        </w:rPr>
        <w:t>unei</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instanţe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judecătoreşti</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pentru</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comiterea</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uneia</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dintre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următoarele</w:t>
      </w:r>
      <w:proofErr w:type="spellEnd"/>
      <w:r w:rsidRPr="00AD31A1">
        <w:rPr>
          <w:rFonts w:ascii="Palatino Linotype" w:hAnsi="Palatino Linotype"/>
          <w:color w:val="000000"/>
        </w:rPr>
        <w:t xml:space="preserve"> </w:t>
      </w:r>
      <w:proofErr w:type="spellStart"/>
      <w:r w:rsidRPr="00AD31A1">
        <w:rPr>
          <w:rFonts w:ascii="Palatino Linotype" w:hAnsi="Palatino Linotype"/>
          <w:color w:val="000000"/>
        </w:rPr>
        <w:t>infracţiuni</w:t>
      </w:r>
      <w:proofErr w:type="spellEnd"/>
      <w:r w:rsidRPr="00AD31A1">
        <w:rPr>
          <w:rFonts w:ascii="Palatino Linotype" w:hAnsi="Palatino Linotype"/>
          <w:color w:val="000000"/>
        </w:rPr>
        <w:t>:</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constituirea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unui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grup</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infracţional</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organizat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prevăzută</w:t>
      </w:r>
      <w:proofErr w:type="spellEnd"/>
      <w:r w:rsidRPr="00764478">
        <w:rPr>
          <w:rFonts w:ascii="Palatino Linotype" w:hAnsi="Palatino Linotype"/>
          <w:color w:val="000000"/>
          <w:sz w:val="22"/>
          <w:szCs w:val="22"/>
        </w:rPr>
        <w:t xml:space="preserve"> de art. 367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286/2009 </w:t>
      </w:r>
      <w:proofErr w:type="spellStart"/>
      <w:r w:rsidRPr="00764478">
        <w:rPr>
          <w:rFonts w:ascii="Palatino Linotype" w:hAnsi="Palatino Linotype"/>
          <w:color w:val="000000"/>
          <w:sz w:val="22"/>
          <w:szCs w:val="22"/>
        </w:rPr>
        <w:t>privind</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Codul</w:t>
      </w:r>
      <w:proofErr w:type="spellEnd"/>
      <w:r w:rsidRPr="00764478">
        <w:rPr>
          <w:rFonts w:ascii="Palatino Linotype" w:hAnsi="Palatino Linotype"/>
          <w:color w:val="000000"/>
          <w:sz w:val="22"/>
          <w:szCs w:val="22"/>
        </w:rPr>
        <w:t xml:space="preserve"> penal,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infracţiuni</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corupţie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289-294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286/2009,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infracţiuni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asimilate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infracţiunilor</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corupţie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10-13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78/2000 </w:t>
      </w:r>
      <w:proofErr w:type="spellStart"/>
      <w:r w:rsidRPr="00764478">
        <w:rPr>
          <w:rFonts w:ascii="Palatino Linotype" w:hAnsi="Palatino Linotype"/>
          <w:color w:val="000000"/>
          <w:sz w:val="22"/>
          <w:szCs w:val="22"/>
        </w:rPr>
        <w:t>pentru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prevenirea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descoperirea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sancţionarea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faptelor</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corupţie</w:t>
      </w:r>
      <w:proofErr w:type="spellEnd"/>
      <w:r w:rsidRPr="00764478">
        <w:rPr>
          <w:rFonts w:ascii="Palatino Linotype" w:hAnsi="Palatino Linotype"/>
          <w:color w:val="000000"/>
          <w:sz w:val="22"/>
          <w:szCs w:val="22"/>
        </w:rPr>
        <w:t xml:space="preserve">,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infracţiuni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împotriva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intereselor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financiare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Uniunii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Europene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xml:space="preserve">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78/2000,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acte</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terorism</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32-35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art. 37-38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535/2004 </w:t>
      </w:r>
      <w:proofErr w:type="spellStart"/>
      <w:r w:rsidRPr="00764478">
        <w:rPr>
          <w:rFonts w:ascii="Palatino Linotype" w:hAnsi="Palatino Linotype"/>
          <w:color w:val="000000"/>
          <w:sz w:val="22"/>
          <w:szCs w:val="22"/>
        </w:rPr>
        <w:t>privind</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prevenirea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combaterea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terorismului</w:t>
      </w:r>
      <w:proofErr w:type="spellEnd"/>
      <w:r w:rsidRPr="00764478">
        <w:rPr>
          <w:rFonts w:ascii="Palatino Linotype" w:hAnsi="Palatino Linotype"/>
          <w:color w:val="000000"/>
          <w:sz w:val="22"/>
          <w:szCs w:val="22"/>
        </w:rPr>
        <w:t xml:space="preserve">,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spălarea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banilor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prevăzută</w:t>
      </w:r>
      <w:proofErr w:type="spellEnd"/>
      <w:r w:rsidRPr="00764478">
        <w:rPr>
          <w:rFonts w:ascii="Palatino Linotype" w:hAnsi="Palatino Linotype"/>
          <w:color w:val="000000"/>
          <w:sz w:val="22"/>
          <w:szCs w:val="22"/>
        </w:rPr>
        <w:t xml:space="preserve"> de art. 29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656/2002 </w:t>
      </w:r>
      <w:proofErr w:type="spellStart"/>
      <w:r w:rsidRPr="00764478">
        <w:rPr>
          <w:rFonts w:ascii="Palatino Linotype" w:hAnsi="Palatino Linotype"/>
          <w:color w:val="000000"/>
          <w:sz w:val="22"/>
          <w:szCs w:val="22"/>
        </w:rPr>
        <w:t>pentru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prevenirea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sancţionarea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spălării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banilor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precum</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pentru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instituirea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unor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măsuri</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prevenire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combatere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finanţării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terorismului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republicată</w:t>
      </w:r>
      <w:proofErr w:type="spellEnd"/>
      <w:r w:rsidRPr="00764478">
        <w:rPr>
          <w:rFonts w:ascii="Palatino Linotype" w:hAnsi="Palatino Linotype"/>
          <w:color w:val="000000"/>
          <w:sz w:val="22"/>
          <w:szCs w:val="22"/>
        </w:rPr>
        <w:t xml:space="preserve">,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finanţarea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terorismului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prevăzută</w:t>
      </w:r>
      <w:proofErr w:type="spellEnd"/>
      <w:r w:rsidRPr="00764478">
        <w:rPr>
          <w:rFonts w:ascii="Palatino Linotype" w:hAnsi="Palatino Linotype"/>
          <w:color w:val="000000"/>
          <w:sz w:val="22"/>
          <w:szCs w:val="22"/>
        </w:rPr>
        <w:t xml:space="preserve"> de art. 36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535/2004,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traficul</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exploatarea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persoanelor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vulnerabile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prevăzute</w:t>
      </w:r>
      <w:proofErr w:type="spellEnd"/>
      <w:r w:rsidRPr="00764478">
        <w:rPr>
          <w:rFonts w:ascii="Palatino Linotype" w:hAnsi="Palatino Linotype"/>
          <w:color w:val="000000"/>
          <w:sz w:val="22"/>
          <w:szCs w:val="22"/>
        </w:rPr>
        <w:t xml:space="preserve"> de art. 209-217 din </w:t>
      </w:r>
      <w:proofErr w:type="spellStart"/>
      <w:r w:rsidRPr="00764478">
        <w:rPr>
          <w:rFonts w:ascii="Palatino Linotype" w:hAnsi="Palatino Linotype"/>
          <w:color w:val="000000"/>
          <w:sz w:val="22"/>
          <w:szCs w:val="22"/>
        </w:rPr>
        <w:t>Legea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nr</w:t>
      </w:r>
      <w:proofErr w:type="spellEnd"/>
      <w:r w:rsidRPr="00764478">
        <w:rPr>
          <w:rFonts w:ascii="Palatino Linotype" w:hAnsi="Palatino Linotype"/>
          <w:color w:val="000000"/>
          <w:sz w:val="22"/>
          <w:szCs w:val="22"/>
        </w:rPr>
        <w:t xml:space="preserve">. 286/2009, cu </w:t>
      </w:r>
      <w:proofErr w:type="spellStart"/>
      <w:r w:rsidRPr="00764478">
        <w:rPr>
          <w:rFonts w:ascii="Palatino Linotype" w:hAnsi="Palatino Linotype"/>
          <w:color w:val="000000"/>
          <w:sz w:val="22"/>
          <w:szCs w:val="22"/>
        </w:rPr>
        <w:t>modificările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şi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completările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ulterioare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sau</w:t>
      </w:r>
      <w:proofErr w:type="spellEnd"/>
      <w:r w:rsidRPr="00764478">
        <w:rPr>
          <w:rFonts w:ascii="Palatino Linotype" w:hAnsi="Palatino Linotype"/>
          <w:color w:val="000000"/>
          <w:sz w:val="22"/>
          <w:szCs w:val="22"/>
        </w:rPr>
        <w:t xml:space="preserve"> de </w:t>
      </w:r>
      <w:proofErr w:type="spellStart"/>
      <w:r w:rsidRPr="00764478">
        <w:rPr>
          <w:rFonts w:ascii="Palatino Linotype" w:hAnsi="Palatino Linotype"/>
          <w:color w:val="000000"/>
          <w:sz w:val="22"/>
          <w:szCs w:val="22"/>
        </w:rPr>
        <w:t>dispoziţiile</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corespunzătoare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legislaţiei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penale</w:t>
      </w:r>
      <w:proofErr w:type="spellEnd"/>
      <w:r w:rsidRPr="00764478">
        <w:rPr>
          <w:rFonts w:ascii="Palatino Linotype" w:hAnsi="Palatino Linotype"/>
          <w:color w:val="000000"/>
          <w:sz w:val="22"/>
          <w:szCs w:val="22"/>
        </w:rPr>
        <w:t xml:space="preserve"> a </w:t>
      </w:r>
      <w:proofErr w:type="spellStart"/>
      <w:r w:rsidRPr="00764478">
        <w:rPr>
          <w:rFonts w:ascii="Palatino Linotype" w:hAnsi="Palatino Linotype"/>
          <w:color w:val="000000"/>
          <w:sz w:val="22"/>
          <w:szCs w:val="22"/>
        </w:rPr>
        <w:t>statului</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care </w:t>
      </w:r>
      <w:proofErr w:type="spellStart"/>
      <w:r w:rsidRPr="00764478">
        <w:rPr>
          <w:rFonts w:ascii="Palatino Linotype" w:hAnsi="Palatino Linotype"/>
          <w:color w:val="000000"/>
          <w:sz w:val="22"/>
          <w:szCs w:val="22"/>
        </w:rPr>
        <w:t>respectivul</w:t>
      </w:r>
      <w:proofErr w:type="spellEnd"/>
      <w:r w:rsidRPr="00764478">
        <w:rPr>
          <w:rFonts w:ascii="Palatino Linotype" w:hAnsi="Palatino Linotype"/>
          <w:color w:val="000000"/>
          <w:sz w:val="22"/>
          <w:szCs w:val="22"/>
        </w:rPr>
        <w:t xml:space="preserve"> operator economic a </w:t>
      </w:r>
      <w:proofErr w:type="spellStart"/>
      <w:r w:rsidRPr="00764478">
        <w:rPr>
          <w:rFonts w:ascii="Palatino Linotype" w:hAnsi="Palatino Linotype"/>
          <w:color w:val="000000"/>
          <w:sz w:val="22"/>
          <w:szCs w:val="22"/>
        </w:rPr>
        <w:t>fost</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condamnat</w:t>
      </w:r>
      <w:proofErr w:type="spellEnd"/>
      <w:r w:rsidRPr="00764478">
        <w:rPr>
          <w:rFonts w:ascii="Palatino Linotype" w:hAnsi="Palatino Linotype"/>
          <w:color w:val="000000"/>
          <w:sz w:val="22"/>
          <w:szCs w:val="22"/>
        </w:rPr>
        <w: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proofErr w:type="spellStart"/>
      <w:r w:rsidRPr="00764478">
        <w:rPr>
          <w:rFonts w:ascii="Palatino Linotype" w:hAnsi="Palatino Linotype"/>
          <w:color w:val="000000"/>
          <w:sz w:val="22"/>
          <w:szCs w:val="22"/>
        </w:rPr>
        <w:t>fraudă</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în</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sensul</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articolului</w:t>
      </w:r>
      <w:proofErr w:type="spellEnd"/>
      <w:r w:rsidRPr="00764478">
        <w:rPr>
          <w:rFonts w:ascii="Palatino Linotype" w:hAnsi="Palatino Linotype"/>
          <w:color w:val="000000"/>
          <w:sz w:val="22"/>
          <w:szCs w:val="22"/>
        </w:rPr>
        <w:t xml:space="preserve"> 1 din </w:t>
      </w:r>
      <w:proofErr w:type="spellStart"/>
      <w:r w:rsidRPr="00764478">
        <w:rPr>
          <w:rFonts w:ascii="Palatino Linotype" w:hAnsi="Palatino Linotype"/>
          <w:color w:val="000000"/>
          <w:sz w:val="22"/>
          <w:szCs w:val="22"/>
        </w:rPr>
        <w:t>Convenţia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privind</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protejarea</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intereselor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financiare</w:t>
      </w:r>
      <w:proofErr w:type="spellEnd"/>
      <w:r w:rsidRPr="00764478">
        <w:rPr>
          <w:rFonts w:ascii="Palatino Linotype" w:hAnsi="Palatino Linotype"/>
          <w:color w:val="000000"/>
          <w:sz w:val="22"/>
          <w:szCs w:val="22"/>
        </w:rPr>
        <w:t xml:space="preserve"> ale </w:t>
      </w:r>
      <w:proofErr w:type="spellStart"/>
      <w:r w:rsidRPr="00764478">
        <w:rPr>
          <w:rFonts w:ascii="Palatino Linotype" w:hAnsi="Palatino Linotype"/>
          <w:color w:val="000000"/>
          <w:sz w:val="22"/>
          <w:szCs w:val="22"/>
        </w:rPr>
        <w:t>Comunităţilor</w:t>
      </w:r>
      <w:proofErr w:type="spellEnd"/>
      <w:r w:rsidRPr="00764478">
        <w:rPr>
          <w:rFonts w:ascii="Palatino Linotype" w:hAnsi="Palatino Linotype"/>
          <w:color w:val="000000"/>
          <w:sz w:val="22"/>
          <w:szCs w:val="22"/>
        </w:rPr>
        <w:t xml:space="preserve"> </w:t>
      </w:r>
      <w:proofErr w:type="spellStart"/>
      <w:r w:rsidRPr="00764478">
        <w:rPr>
          <w:rFonts w:ascii="Palatino Linotype" w:hAnsi="Palatino Linotype"/>
          <w:color w:val="000000"/>
          <w:sz w:val="22"/>
          <w:szCs w:val="22"/>
        </w:rPr>
        <w:t>Europene</w:t>
      </w:r>
      <w:proofErr w:type="spellEnd"/>
      <w:r w:rsidRPr="00764478">
        <w:rPr>
          <w:rFonts w:ascii="Palatino Linotype" w:hAnsi="Palatino Linotype"/>
          <w:color w:val="000000"/>
          <w:sz w:val="22"/>
          <w:szCs w:val="22"/>
        </w:rPr>
        <w:t xml:space="preserve"> din 27 </w:t>
      </w:r>
      <w:proofErr w:type="spellStart"/>
      <w:r w:rsidRPr="00764478">
        <w:rPr>
          <w:rFonts w:ascii="Palatino Linotype" w:hAnsi="Palatino Linotype"/>
          <w:color w:val="000000"/>
          <w:sz w:val="22"/>
          <w:szCs w:val="22"/>
        </w:rPr>
        <w:t>noiembrie</w:t>
      </w:r>
      <w:proofErr w:type="spellEnd"/>
      <w:r w:rsidRPr="00764478">
        <w:rPr>
          <w:rFonts w:ascii="Palatino Linotype" w:hAnsi="Palatino Linotype"/>
          <w:color w:val="000000"/>
          <w:sz w:val="22"/>
          <w:szCs w:val="22"/>
        </w:rPr>
        <w:t xml:space="preserv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proofErr w:type="spellStart"/>
      <w:r w:rsidRPr="00764478">
        <w:rPr>
          <w:rFonts w:ascii="Palatino Linotype" w:hAnsi="Palatino Linotype"/>
          <w:sz w:val="22"/>
          <w:szCs w:val="22"/>
        </w:rPr>
        <w:t>Subsemnatul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informaţiile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furnizate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sunt</w:t>
      </w:r>
      <w:proofErr w:type="spellEnd"/>
      <w:r w:rsidRPr="00764478">
        <w:rPr>
          <w:rFonts w:ascii="Palatino Linotype" w:hAnsi="Palatino Linotype"/>
          <w:sz w:val="22"/>
          <w:szCs w:val="22"/>
        </w:rPr>
        <w:t xml:space="preserve"> complete </w:t>
      </w:r>
      <w:proofErr w:type="spellStart"/>
      <w:r w:rsidRPr="00764478">
        <w:rPr>
          <w:rFonts w:ascii="Palatino Linotype" w:hAnsi="Palatino Linotype"/>
          <w:sz w:val="22"/>
          <w:szCs w:val="22"/>
        </w:rPr>
        <w:t>şi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corecte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fiecare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detaliu</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şi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înţeleg</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autoritatea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contractantă</w:t>
      </w:r>
      <w:proofErr w:type="spellEnd"/>
      <w:r w:rsidRPr="00764478">
        <w:rPr>
          <w:rFonts w:ascii="Palatino Linotype" w:hAnsi="Palatino Linotype"/>
          <w:sz w:val="22"/>
          <w:szCs w:val="22"/>
        </w:rPr>
        <w:t xml:space="preserve"> are </w:t>
      </w:r>
      <w:proofErr w:type="spellStart"/>
      <w:r w:rsidRPr="00764478">
        <w:rPr>
          <w:rFonts w:ascii="Palatino Linotype" w:hAnsi="Palatino Linotype"/>
          <w:sz w:val="22"/>
          <w:szCs w:val="22"/>
        </w:rPr>
        <w:t>dreptul</w:t>
      </w:r>
      <w:proofErr w:type="spellEnd"/>
      <w:r w:rsidRPr="00764478">
        <w:rPr>
          <w:rFonts w:ascii="Palatino Linotype" w:hAnsi="Palatino Linotype"/>
          <w:sz w:val="22"/>
          <w:szCs w:val="22"/>
        </w:rPr>
        <w:t xml:space="preserve"> de a </w:t>
      </w:r>
      <w:proofErr w:type="spellStart"/>
      <w:r w:rsidRPr="00764478">
        <w:rPr>
          <w:rFonts w:ascii="Palatino Linotype" w:hAnsi="Palatino Linotype"/>
          <w:sz w:val="22"/>
          <w:szCs w:val="22"/>
        </w:rPr>
        <w:t>solicita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scopul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verificării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şi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confirmării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declaraţiilor</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orice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documente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doveditoare</w:t>
      </w:r>
      <w:proofErr w:type="spellEnd"/>
      <w:r w:rsidRPr="00764478">
        <w:rPr>
          <w:rFonts w:ascii="Palatino Linotype" w:hAnsi="Palatino Linotype"/>
          <w:sz w:val="22"/>
          <w:szCs w:val="22"/>
        </w:rPr>
        <w:t xml:space="preserve"> de care </w:t>
      </w:r>
      <w:proofErr w:type="spellStart"/>
      <w:r w:rsidRPr="00764478">
        <w:rPr>
          <w:rFonts w:ascii="Palatino Linotype" w:hAnsi="Palatino Linotype"/>
          <w:sz w:val="22"/>
          <w:szCs w:val="22"/>
        </w:rPr>
        <w:t>dispun</w:t>
      </w:r>
      <w:proofErr w:type="spellEnd"/>
      <w:r w:rsidRPr="00764478">
        <w:rPr>
          <w:rFonts w:ascii="Palatino Linotype" w:hAnsi="Palatino Linotype"/>
          <w:sz w:val="22"/>
          <w:szCs w:val="22"/>
        </w:rPr>
        <w:t>.</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proofErr w:type="spellStart"/>
      <w:r w:rsidRPr="00764478">
        <w:rPr>
          <w:rFonts w:ascii="Palatino Linotype" w:hAnsi="Palatino Linotype"/>
          <w:sz w:val="22"/>
          <w:szCs w:val="22"/>
        </w:rPr>
        <w:t>Înţeleg</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w:t>
      </w:r>
      <w:r w:rsidR="00AD5D24">
        <w:rPr>
          <w:rFonts w:ascii="Palatino Linotype" w:hAnsi="Palatino Linotype"/>
          <w:sz w:val="22"/>
          <w:szCs w:val="22"/>
        </w:rPr>
        <w:t>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cazul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care </w:t>
      </w:r>
      <w:proofErr w:type="spellStart"/>
      <w:r w:rsidRPr="00764478">
        <w:rPr>
          <w:rFonts w:ascii="Palatino Linotype" w:hAnsi="Palatino Linotype"/>
          <w:sz w:val="22"/>
          <w:szCs w:val="22"/>
        </w:rPr>
        <w:t>această</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declaraţie</w:t>
      </w:r>
      <w:proofErr w:type="spellEnd"/>
      <w:r w:rsidRPr="00764478">
        <w:rPr>
          <w:rFonts w:ascii="Palatino Linotype" w:hAnsi="Palatino Linotype"/>
          <w:sz w:val="22"/>
          <w:szCs w:val="22"/>
        </w:rPr>
        <w:t xml:space="preserve"> nu </w:t>
      </w:r>
      <w:proofErr w:type="spellStart"/>
      <w:r w:rsidRPr="00764478">
        <w:rPr>
          <w:rFonts w:ascii="Palatino Linotype" w:hAnsi="Palatino Linotype"/>
          <w:sz w:val="22"/>
          <w:szCs w:val="22"/>
        </w:rPr>
        <w:t>este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conformă</w:t>
      </w:r>
      <w:proofErr w:type="spellEnd"/>
      <w:r w:rsidRPr="00764478">
        <w:rPr>
          <w:rFonts w:ascii="Palatino Linotype" w:hAnsi="Palatino Linotype"/>
          <w:sz w:val="22"/>
          <w:szCs w:val="22"/>
        </w:rPr>
        <w:t xml:space="preserve"> cu </w:t>
      </w:r>
      <w:proofErr w:type="spellStart"/>
      <w:r w:rsidRPr="00764478">
        <w:rPr>
          <w:rFonts w:ascii="Palatino Linotype" w:hAnsi="Palatino Linotype"/>
          <w:sz w:val="22"/>
          <w:szCs w:val="22"/>
        </w:rPr>
        <w:t>realitatea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sunt</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pasibil</w:t>
      </w:r>
      <w:proofErr w:type="spellEnd"/>
      <w:r w:rsidRPr="00764478">
        <w:rPr>
          <w:rFonts w:ascii="Palatino Linotype" w:hAnsi="Palatino Linotype"/>
          <w:sz w:val="22"/>
          <w:szCs w:val="22"/>
        </w:rPr>
        <w:t xml:space="preserve"> de </w:t>
      </w:r>
      <w:proofErr w:type="spellStart"/>
      <w:r w:rsidRPr="00764478">
        <w:rPr>
          <w:rFonts w:ascii="Palatino Linotype" w:hAnsi="Palatino Linotype"/>
          <w:sz w:val="22"/>
          <w:szCs w:val="22"/>
        </w:rPr>
        <w:t>încălcarea</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prevederilor</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legislaţiei</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penale</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privind</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falsul</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în</w:t>
      </w:r>
      <w:proofErr w:type="spellEnd"/>
      <w:r w:rsidRPr="00764478">
        <w:rPr>
          <w:rFonts w:ascii="Palatino Linotype" w:hAnsi="Palatino Linotype"/>
          <w:sz w:val="22"/>
          <w:szCs w:val="22"/>
        </w:rPr>
        <w:t xml:space="preserve"> </w:t>
      </w:r>
      <w:proofErr w:type="spellStart"/>
      <w:r w:rsidRPr="00764478">
        <w:rPr>
          <w:rFonts w:ascii="Palatino Linotype" w:hAnsi="Palatino Linotype"/>
          <w:sz w:val="22"/>
          <w:szCs w:val="22"/>
        </w:rPr>
        <w:t>declaraţii</w:t>
      </w:r>
      <w:proofErr w:type="spellEnd"/>
      <w:r w:rsidRPr="00764478">
        <w:rPr>
          <w:rFonts w:ascii="Palatino Linotype" w:hAnsi="Palatino Linotype"/>
          <w:sz w:val="22"/>
          <w:szCs w:val="22"/>
        </w:rPr>
        <w:t>.</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proofErr w:type="spellStart"/>
      <w:r w:rsidRPr="00312C00">
        <w:rPr>
          <w:rFonts w:ascii="Palatino Linotype" w:hAnsi="Palatino Linotype"/>
          <w:sz w:val="24"/>
          <w:szCs w:val="24"/>
        </w:rPr>
        <w:t>Formular</w:t>
      </w:r>
      <w:proofErr w:type="spellEnd"/>
      <w:r w:rsidRPr="00312C00">
        <w:rPr>
          <w:rFonts w:ascii="Palatino Linotype" w:hAnsi="Palatino Linotype"/>
          <w:sz w:val="24"/>
          <w:szCs w:val="24"/>
        </w:rPr>
        <w:t xml:space="preserve">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proofErr w:type="spellStart"/>
      <w:r w:rsidRPr="00DD700E">
        <w:rPr>
          <w:rFonts w:ascii="Palatino Linotype" w:hAnsi="Palatino Linotype"/>
          <w:b/>
          <w:bCs/>
          <w:color w:val="000000"/>
        </w:rPr>
        <w:t>privind</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neîncadrarea</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în</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situatiile</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prevazute</w:t>
      </w:r>
      <w:proofErr w:type="spellEnd"/>
      <w:r w:rsidRPr="00DD700E">
        <w:rPr>
          <w:rFonts w:ascii="Palatino Linotype" w:hAnsi="Palatino Linotype"/>
          <w:b/>
          <w:bCs/>
          <w:color w:val="000000"/>
        </w:rPr>
        <w:t xml:space="preserve"> la art. 165 din </w:t>
      </w:r>
      <w:proofErr w:type="spellStart"/>
      <w:r w:rsidRPr="00DD700E">
        <w:rPr>
          <w:rFonts w:ascii="Palatino Linotype" w:hAnsi="Palatino Linotype"/>
          <w:b/>
          <w:bCs/>
          <w:color w:val="000000"/>
        </w:rPr>
        <w:t>Legea</w:t>
      </w:r>
      <w:proofErr w:type="spellEnd"/>
      <w:r w:rsidRPr="00DD700E">
        <w:rPr>
          <w:rFonts w:ascii="Palatino Linotype" w:hAnsi="Palatino Linotype"/>
          <w:b/>
          <w:bCs/>
          <w:color w:val="000000"/>
        </w:rPr>
        <w:t xml:space="preserve">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 </w:t>
      </w:r>
      <w:proofErr w:type="spellStart"/>
      <w:r w:rsidRPr="00DD700E">
        <w:rPr>
          <w:rFonts w:ascii="Palatino Linotype" w:hAnsi="Palatino Linotype"/>
        </w:rPr>
        <w:t>reprezentant</w:t>
      </w:r>
      <w:proofErr w:type="spellEnd"/>
      <w:r w:rsidRPr="00DD700E">
        <w:rPr>
          <w:rFonts w:ascii="Palatino Linotype" w:hAnsi="Palatino Linotype"/>
        </w:rPr>
        <w:t xml:space="preserve"> </w:t>
      </w:r>
      <w:proofErr w:type="spellStart"/>
      <w:r w:rsidRPr="00DD700E">
        <w:rPr>
          <w:rFonts w:ascii="Palatino Linotype" w:hAnsi="Palatino Linotype"/>
        </w:rPr>
        <w:t>împuternicit</w:t>
      </w:r>
      <w:proofErr w:type="spellEnd"/>
      <w:r w:rsidRPr="00DD700E">
        <w:rPr>
          <w:rFonts w:ascii="Palatino Linotype" w:hAnsi="Palatino Linotype"/>
        </w:rPr>
        <w:t xml:space="preserve"> al .......</w:t>
      </w:r>
      <w:r>
        <w:rPr>
          <w:rFonts w:ascii="Palatino Linotype" w:hAnsi="Palatino Linotype"/>
        </w:rPr>
        <w:t>...............................................................</w:t>
      </w:r>
      <w:r w:rsidRPr="00DD700E">
        <w:rPr>
          <w:rFonts w:ascii="Palatino Linotype" w:hAnsi="Palatino Linotype"/>
        </w:rPr>
        <w:t xml:space="preserve">...... </w:t>
      </w:r>
    </w:p>
    <w:p w14:paraId="3B429795" w14:textId="60FDAC1E"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calitate</w:t>
      </w:r>
      <w:proofErr w:type="spellEnd"/>
      <w:r w:rsidRPr="00DD700E">
        <w:rPr>
          <w:rFonts w:ascii="Palatino Linotype" w:hAnsi="Palatino Linotype"/>
        </w:rPr>
        <w:t xml:space="preserve"> de </w:t>
      </w:r>
      <w:proofErr w:type="spellStart"/>
      <w:r w:rsidRPr="00DD700E">
        <w:rPr>
          <w:rFonts w:ascii="Palatino Linotype" w:hAnsi="Palatino Linotype"/>
        </w:rPr>
        <w:t>ofertant</w:t>
      </w:r>
      <w:proofErr w:type="spellEnd"/>
      <w:r w:rsidR="00EB0AF7">
        <w:rPr>
          <w:rFonts w:ascii="Palatino Linotype" w:hAnsi="Palatino Linotype"/>
        </w:rPr>
        <w:t xml:space="preserve"> </w:t>
      </w:r>
      <w:r w:rsidRPr="00DD700E">
        <w:rPr>
          <w:rFonts w:ascii="Palatino Linotype" w:hAnsi="Palatino Linotype"/>
        </w:rPr>
        <w:t xml:space="preserve">la </w:t>
      </w:r>
      <w:proofErr w:type="spellStart"/>
      <w:r w:rsidRPr="00DD700E">
        <w:rPr>
          <w:rFonts w:ascii="Palatino Linotype" w:hAnsi="Palatino Linotype"/>
        </w:rPr>
        <w:t>atribuirea</w:t>
      </w:r>
      <w:proofErr w:type="spellEnd"/>
      <w:r w:rsidRPr="00DD700E">
        <w:rPr>
          <w:rFonts w:ascii="Palatino Linotype" w:hAnsi="Palatino Linotype"/>
        </w:rPr>
        <w:t xml:space="preserve"> </w:t>
      </w:r>
      <w:proofErr w:type="spellStart"/>
      <w:r w:rsidRPr="00DD700E">
        <w:rPr>
          <w:rFonts w:ascii="Palatino Linotype" w:hAnsi="Palatino Linotype"/>
        </w:rPr>
        <w:t>contractului</w:t>
      </w:r>
      <w:proofErr w:type="spellEnd"/>
      <w:r w:rsidRPr="00DD700E">
        <w:rPr>
          <w:rFonts w:ascii="Palatino Linotype" w:hAnsi="Palatino Linotype"/>
        </w:rPr>
        <w:t xml:space="preserve"> </w:t>
      </w:r>
      <w:bookmarkStart w:id="5"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5"/>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proofErr w:type="spellStart"/>
      <w:r w:rsidR="005238C3">
        <w:rPr>
          <w:rFonts w:ascii="Palatino Linotype" w:hAnsi="Palatino Linotype" w:cstheme="minorHAnsi"/>
          <w:b/>
          <w:iCs/>
          <w:lang w:bidi="ro-RO"/>
        </w:rPr>
        <w:t>livrare</w:t>
      </w:r>
      <w:proofErr w:type="spellEnd"/>
      <w:r w:rsidR="005238C3">
        <w:rPr>
          <w:rFonts w:ascii="Palatino Linotype" w:hAnsi="Palatino Linotype" w:cstheme="minorHAnsi"/>
          <w:b/>
          <w:iCs/>
          <w:lang w:bidi="ro-RO"/>
        </w:rPr>
        <w:t xml:space="preserve"> </w:t>
      </w:r>
      <w:r w:rsidR="00D13B1D">
        <w:rPr>
          <w:rFonts w:ascii="Palatino Linotype" w:hAnsi="Palatino Linotype" w:cstheme="minorHAnsi"/>
          <w:b/>
          <w:iCs/>
          <w:lang w:val="ro-RO" w:bidi="ro-RO"/>
        </w:rPr>
        <w:t>de diverse aparate medicale</w:t>
      </w:r>
      <w:r w:rsidR="00F50AA0" w:rsidRPr="00F50AA0">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w:t>
      </w:r>
      <w:proofErr w:type="spellStart"/>
      <w:r w:rsidRPr="00305AA3">
        <w:rPr>
          <w:rFonts w:ascii="Palatino Linotype" w:hAnsi="Palatino Linotype"/>
        </w:rPr>
        <w:t>zi</w:t>
      </w:r>
      <w:proofErr w:type="spellEnd"/>
      <w:r w:rsidRPr="00305AA3">
        <w:rPr>
          <w:rFonts w:ascii="Palatino Linotype" w:hAnsi="Palatino Linotype"/>
        </w:rPr>
        <w:t>/</w:t>
      </w:r>
      <w:proofErr w:type="spellStart"/>
      <w:r w:rsidRPr="00305AA3">
        <w:rPr>
          <w:rFonts w:ascii="Palatino Linotype" w:hAnsi="Palatino Linotype"/>
        </w:rPr>
        <w:t>luna</w:t>
      </w:r>
      <w:proofErr w:type="spellEnd"/>
      <w:r w:rsidRPr="00305AA3">
        <w:rPr>
          <w:rFonts w:ascii="Palatino Linotype" w:hAnsi="Palatino Linotype"/>
        </w:rPr>
        <w:t xml:space="preserve">/an) </w:t>
      </w:r>
      <w:proofErr w:type="spellStart"/>
      <w:r w:rsidRPr="00305AA3">
        <w:rPr>
          <w:rFonts w:ascii="Palatino Linotype" w:hAnsi="Palatino Linotype"/>
        </w:rPr>
        <w:t>prin</w:t>
      </w:r>
      <w:proofErr w:type="spellEnd"/>
      <w:r w:rsidRPr="00305AA3">
        <w:rPr>
          <w:rFonts w:ascii="Palatino Linotype" w:hAnsi="Palatino Linotype"/>
        </w:rPr>
        <w:t xml:space="preserve"> </w:t>
      </w:r>
      <w:proofErr w:type="spellStart"/>
      <w:r w:rsidRPr="00305AA3">
        <w:rPr>
          <w:rFonts w:ascii="Palatino Linotype" w:hAnsi="Palatino Linotype"/>
        </w:rPr>
        <w:t>achiziție</w:t>
      </w:r>
      <w:proofErr w:type="spellEnd"/>
      <w:r w:rsidRPr="00CF0494">
        <w:rPr>
          <w:rFonts w:ascii="Palatino Linotype" w:hAnsi="Palatino Linotype"/>
        </w:rPr>
        <w:t xml:space="preserve"> </w:t>
      </w:r>
      <w:proofErr w:type="spellStart"/>
      <w:r w:rsidRPr="00CF0494">
        <w:rPr>
          <w:rFonts w:ascii="Palatino Linotype" w:hAnsi="Palatino Linotype"/>
        </w:rPr>
        <w:t>directă</w:t>
      </w:r>
      <w:proofErr w:type="spellEnd"/>
      <w:r w:rsidRPr="00DD700E">
        <w:rPr>
          <w:rFonts w:ascii="Palatino Linotype" w:hAnsi="Palatino Linotype"/>
        </w:rPr>
        <w:t>,</w:t>
      </w:r>
      <w:r>
        <w:rPr>
          <w:rFonts w:ascii="Palatino Linotype" w:hAnsi="Palatino Linotype"/>
        </w:rPr>
        <w:t xml:space="preserve"> </w:t>
      </w:r>
      <w:proofErr w:type="spellStart"/>
      <w:r w:rsidRPr="00DD700E">
        <w:rPr>
          <w:rFonts w:ascii="Palatino Linotype" w:hAnsi="Palatino Linotype"/>
        </w:rPr>
        <w:t>organizată</w:t>
      </w:r>
      <w:proofErr w:type="spellEnd"/>
      <w:r w:rsidRPr="00DD700E">
        <w:rPr>
          <w:rFonts w:ascii="Palatino Linotype" w:hAnsi="Palatino Linotype"/>
        </w:rPr>
        <w:t xml:space="preserve">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pe</w:t>
      </w:r>
      <w:proofErr w:type="spellEnd"/>
      <w:r w:rsidRPr="00DD700E">
        <w:rPr>
          <w:rFonts w:ascii="Palatino Linotype" w:hAnsi="Palatino Linotype"/>
        </w:rPr>
        <w:t xml:space="preserve"> </w:t>
      </w:r>
      <w:proofErr w:type="spellStart"/>
      <w:r w:rsidRPr="00DD700E">
        <w:rPr>
          <w:rFonts w:ascii="Palatino Linotype" w:hAnsi="Palatino Linotype"/>
        </w:rPr>
        <w:t>propria</w:t>
      </w:r>
      <w:proofErr w:type="spellEnd"/>
      <w:r w:rsidRPr="00DD700E">
        <w:rPr>
          <w:rFonts w:ascii="Palatino Linotype" w:hAnsi="Palatino Linotype"/>
        </w:rPr>
        <w:t xml:space="preserve"> </w:t>
      </w:r>
      <w:proofErr w:type="spellStart"/>
      <w:r w:rsidRPr="00DD700E">
        <w:rPr>
          <w:rFonts w:ascii="Palatino Linotype" w:hAnsi="Palatino Linotype"/>
          <w:spacing w:val="-1"/>
        </w:rPr>
        <w:t>răspundere</w:t>
      </w:r>
      <w:proofErr w:type="spellEnd"/>
      <w:r w:rsidRPr="00DD700E">
        <w:rPr>
          <w:rFonts w:ascii="Palatino Linotype" w:hAnsi="Palatino Linotype"/>
        </w:rPr>
        <w:t xml:space="preserve"> sub </w:t>
      </w:r>
      <w:proofErr w:type="spellStart"/>
      <w:r w:rsidRPr="00DD700E">
        <w:rPr>
          <w:rFonts w:ascii="Palatino Linotype" w:hAnsi="Palatino Linotype"/>
        </w:rPr>
        <w:t>sancţiunea</w:t>
      </w:r>
      <w:proofErr w:type="spellEnd"/>
      <w:r w:rsidRPr="00DD700E">
        <w:rPr>
          <w:rFonts w:ascii="Palatino Linotype" w:hAnsi="Palatino Linotype"/>
        </w:rPr>
        <w:t xml:space="preserve"> </w:t>
      </w:r>
      <w:proofErr w:type="spellStart"/>
      <w:r w:rsidRPr="00DD700E">
        <w:rPr>
          <w:rFonts w:ascii="Palatino Linotype" w:hAnsi="Palatino Linotype"/>
        </w:rPr>
        <w:t>excluderii</w:t>
      </w:r>
      <w:proofErr w:type="spellEnd"/>
      <w:r w:rsidRPr="00DD700E">
        <w:rPr>
          <w:rFonts w:ascii="Palatino Linotype" w:hAnsi="Palatino Linotype"/>
        </w:rPr>
        <w:t xml:space="preserve"> din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achiziţie</w:t>
      </w:r>
      <w:proofErr w:type="spellEnd"/>
      <w:r w:rsidRPr="00DD700E">
        <w:rPr>
          <w:rFonts w:ascii="Palatino Linotype" w:hAnsi="Palatino Linotype"/>
        </w:rPr>
        <w:t xml:space="preserve"> </w:t>
      </w:r>
      <w:proofErr w:type="spellStart"/>
      <w:r w:rsidRPr="00DD700E">
        <w:rPr>
          <w:rFonts w:ascii="Palatino Linotype" w:hAnsi="Palatino Linotype"/>
        </w:rPr>
        <w:t>publică</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sub </w:t>
      </w:r>
      <w:proofErr w:type="spellStart"/>
      <w:r w:rsidRPr="00DD700E">
        <w:rPr>
          <w:rFonts w:ascii="Palatino Linotype" w:hAnsi="Palatino Linotype"/>
        </w:rPr>
        <w:t>sancţiunile</w:t>
      </w:r>
      <w:proofErr w:type="spellEnd"/>
      <w:r w:rsidRPr="00DD700E">
        <w:rPr>
          <w:rFonts w:ascii="Palatino Linotype" w:hAnsi="Palatino Linotype"/>
        </w:rPr>
        <w:t xml:space="preserve"> </w:t>
      </w:r>
      <w:proofErr w:type="spellStart"/>
      <w:r w:rsidRPr="00DD700E">
        <w:rPr>
          <w:rFonts w:ascii="Palatino Linotype" w:hAnsi="Palatino Linotype"/>
        </w:rPr>
        <w:t>aplicabile</w:t>
      </w:r>
      <w:proofErr w:type="spellEnd"/>
      <w:r w:rsidRPr="00DD700E">
        <w:rPr>
          <w:rFonts w:ascii="Palatino Linotype" w:hAnsi="Palatino Linotype"/>
        </w:rPr>
        <w:t xml:space="preserve"> </w:t>
      </w:r>
      <w:proofErr w:type="spellStart"/>
      <w:r w:rsidRPr="00DD700E">
        <w:rPr>
          <w:rFonts w:ascii="Palatino Linotype" w:hAnsi="Palatino Linotype"/>
        </w:rPr>
        <w:t>faptei</w:t>
      </w:r>
      <w:proofErr w:type="spellEnd"/>
      <w:r w:rsidRPr="00DD700E">
        <w:rPr>
          <w:rFonts w:ascii="Palatino Linotype" w:hAnsi="Palatino Linotype"/>
        </w:rPr>
        <w:t xml:space="preserve"> de </w:t>
      </w:r>
      <w:proofErr w:type="spellStart"/>
      <w:r w:rsidRPr="00DD700E">
        <w:rPr>
          <w:rFonts w:ascii="Palatino Linotype" w:hAnsi="Palatino Linotype"/>
        </w:rPr>
        <w:t>fals</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acte</w:t>
      </w:r>
      <w:proofErr w:type="spellEnd"/>
      <w:r w:rsidRPr="00DD700E">
        <w:rPr>
          <w:rFonts w:ascii="Palatino Linotype" w:hAnsi="Palatino Linotype"/>
        </w:rPr>
        <w:t xml:space="preserve"> </w:t>
      </w:r>
      <w:proofErr w:type="spellStart"/>
      <w:r w:rsidRPr="00DD700E">
        <w:rPr>
          <w:rFonts w:ascii="Palatino Linotype" w:hAnsi="Palatino Linotype"/>
        </w:rPr>
        <w:t>publice</w:t>
      </w:r>
      <w:proofErr w:type="spellEnd"/>
      <w:r w:rsidRPr="00DD700E">
        <w:rPr>
          <w:rFonts w:ascii="Palatino Linotype" w:hAnsi="Palatino Linotype"/>
        </w:rPr>
        <w:t>,</w:t>
      </w:r>
      <w:r w:rsidRPr="00DD700E">
        <w:rPr>
          <w:rFonts w:ascii="Palatino Linotype" w:hAnsi="Palatino Linotype"/>
          <w:spacing w:val="-1"/>
        </w:rPr>
        <w:t xml:space="preserve"> </w:t>
      </w:r>
      <w:proofErr w:type="spellStart"/>
      <w:r w:rsidRPr="00DD700E">
        <w:rPr>
          <w:rFonts w:ascii="Palatino Linotype" w:hAnsi="Palatino Linotype"/>
          <w:spacing w:val="-1"/>
        </w:rPr>
        <w:t>că</w:t>
      </w:r>
      <w:proofErr w:type="spellEnd"/>
      <w:r w:rsidRPr="00DD700E">
        <w:rPr>
          <w:rFonts w:ascii="Palatino Linotype" w:hAnsi="Palatino Linotype"/>
        </w:rPr>
        <w:t xml:space="preserve"> nu </w:t>
      </w:r>
      <w:proofErr w:type="spellStart"/>
      <w:r w:rsidRPr="00DD700E">
        <w:rPr>
          <w:rFonts w:ascii="Palatino Linotype" w:hAnsi="Palatino Linotype"/>
        </w:rPr>
        <w:t>mă</w:t>
      </w:r>
      <w:proofErr w:type="spellEnd"/>
      <w:r w:rsidRPr="00DD700E">
        <w:rPr>
          <w:rFonts w:ascii="Palatino Linotype" w:hAnsi="Palatino Linotype"/>
        </w:rPr>
        <w:t xml:space="preserve"> </w:t>
      </w:r>
      <w:proofErr w:type="spellStart"/>
      <w:r w:rsidRPr="00DD700E">
        <w:rPr>
          <w:rFonts w:ascii="Palatino Linotype" w:hAnsi="Palatino Linotype"/>
        </w:rPr>
        <w:t>aflu</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situaţi</w:t>
      </w:r>
      <w:r>
        <w:rPr>
          <w:rFonts w:ascii="Palatino Linotype" w:hAnsi="Palatino Linotype"/>
        </w:rPr>
        <w:t>a</w:t>
      </w:r>
      <w:proofErr w:type="spellEnd"/>
      <w:r w:rsidRPr="00DD700E">
        <w:rPr>
          <w:rFonts w:ascii="Palatino Linotype" w:hAnsi="Palatino Linotype"/>
        </w:rPr>
        <w:t xml:space="preserve"> </w:t>
      </w:r>
      <w:proofErr w:type="spellStart"/>
      <w:r w:rsidRPr="00DD700E">
        <w:rPr>
          <w:rFonts w:ascii="Palatino Linotype" w:hAnsi="Palatino Linotype"/>
        </w:rPr>
        <w:t>prevăzut</w:t>
      </w:r>
      <w:r>
        <w:rPr>
          <w:rFonts w:ascii="Palatino Linotype" w:hAnsi="Palatino Linotype"/>
        </w:rPr>
        <w:t>ă</w:t>
      </w:r>
      <w:proofErr w:type="spellEnd"/>
      <w:r w:rsidRPr="00DD700E">
        <w:rPr>
          <w:rFonts w:ascii="Palatino Linotype" w:hAnsi="Palatino Linotype"/>
        </w:rPr>
        <w:t xml:space="preserve"> de </w:t>
      </w:r>
      <w:proofErr w:type="spellStart"/>
      <w:r w:rsidRPr="00DD700E">
        <w:rPr>
          <w:rFonts w:ascii="Palatino Linotype" w:hAnsi="Palatino Linotype"/>
        </w:rPr>
        <w:t>dispozițiile</w:t>
      </w:r>
      <w:proofErr w:type="spellEnd"/>
      <w:r w:rsidRPr="00DD700E">
        <w:rPr>
          <w:rFonts w:ascii="Palatino Linotype" w:hAnsi="Palatino Linotype"/>
        </w:rPr>
        <w:t xml:space="preserve"> </w:t>
      </w:r>
      <w:r w:rsidR="007A4060" w:rsidRPr="00DD700E">
        <w:rPr>
          <w:rFonts w:ascii="Palatino Linotype" w:hAnsi="Palatino Linotype"/>
          <w:b/>
        </w:rPr>
        <w:t>art. 165</w:t>
      </w:r>
      <w:r w:rsidR="007A4060" w:rsidRPr="00DD700E">
        <w:rPr>
          <w:rFonts w:ascii="Palatino Linotype" w:hAnsi="Palatino Linotype"/>
        </w:rPr>
        <w:t xml:space="preserve"> din </w:t>
      </w:r>
      <w:proofErr w:type="spellStart"/>
      <w:r w:rsidR="007A4060" w:rsidRPr="00DD700E">
        <w:rPr>
          <w:rFonts w:ascii="Palatino Linotype" w:hAnsi="Palatino Linotype"/>
          <w:b/>
        </w:rPr>
        <w:t>Legea</w:t>
      </w:r>
      <w:proofErr w:type="spellEnd"/>
      <w:r w:rsidR="007A4060" w:rsidRPr="00DD700E">
        <w:rPr>
          <w:rFonts w:ascii="Palatino Linotype" w:hAnsi="Palatino Linotype"/>
          <w:b/>
        </w:rPr>
        <w:t xml:space="preserve">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că</w:t>
      </w:r>
      <w:proofErr w:type="spellEnd"/>
      <w:r w:rsidRPr="00DD700E">
        <w:rPr>
          <w:rFonts w:ascii="Palatino Linotype" w:hAnsi="Palatino Linotype"/>
        </w:rPr>
        <w:t xml:space="preserve"> </w:t>
      </w:r>
      <w:proofErr w:type="spellStart"/>
      <w:r w:rsidRPr="00DD700E">
        <w:rPr>
          <w:rFonts w:ascii="Palatino Linotype" w:hAnsi="Palatino Linotype"/>
        </w:rPr>
        <w:t>informaţiile</w:t>
      </w:r>
      <w:proofErr w:type="spellEnd"/>
      <w:r w:rsidRPr="00DD700E">
        <w:rPr>
          <w:rFonts w:ascii="Palatino Linotype" w:hAnsi="Palatino Linotype"/>
        </w:rPr>
        <w:t xml:space="preserve"> </w:t>
      </w:r>
      <w:proofErr w:type="spellStart"/>
      <w:r w:rsidRPr="00DD700E">
        <w:rPr>
          <w:rFonts w:ascii="Palatino Linotype" w:hAnsi="Palatino Linotype"/>
        </w:rPr>
        <w:t>furnizate</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complete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corecte</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fiecare</w:t>
      </w:r>
      <w:proofErr w:type="spellEnd"/>
      <w:r w:rsidRPr="00DD700E">
        <w:rPr>
          <w:rFonts w:ascii="Palatino Linotype" w:hAnsi="Palatino Linotype"/>
        </w:rPr>
        <w:t xml:space="preserve"> </w:t>
      </w:r>
      <w:proofErr w:type="spellStart"/>
      <w:r w:rsidRPr="00DD700E">
        <w:rPr>
          <w:rFonts w:ascii="Palatino Linotype" w:hAnsi="Palatino Linotype"/>
        </w:rPr>
        <w:t>detaliu</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înţeleg</w:t>
      </w:r>
      <w:proofErr w:type="spellEnd"/>
      <w:r w:rsidRPr="00DD700E">
        <w:rPr>
          <w:rFonts w:ascii="Palatino Linotype" w:hAnsi="Palatino Linotype"/>
        </w:rPr>
        <w:t xml:space="preserve"> ca</w:t>
      </w:r>
      <w:r w:rsidR="00CF0494">
        <w:rPr>
          <w:rFonts w:ascii="Palatino Linotype" w:hAnsi="Palatino Linotype"/>
        </w:rPr>
        <w:t xml:space="preserve"> </w:t>
      </w:r>
      <w:proofErr w:type="spellStart"/>
      <w:r w:rsidRPr="00DD700E">
        <w:rPr>
          <w:rFonts w:ascii="Palatino Linotype" w:hAnsi="Palatino Linotype"/>
        </w:rPr>
        <w:t>autoritatea</w:t>
      </w:r>
      <w:proofErr w:type="spellEnd"/>
      <w:r w:rsidRPr="00DD700E">
        <w:rPr>
          <w:rFonts w:ascii="Palatino Linotype" w:hAnsi="Palatino Linotype"/>
        </w:rPr>
        <w:t xml:space="preserve"> </w:t>
      </w:r>
      <w:proofErr w:type="spellStart"/>
      <w:r w:rsidRPr="00DD700E">
        <w:rPr>
          <w:rFonts w:ascii="Palatino Linotype" w:hAnsi="Palatino Linotype"/>
        </w:rPr>
        <w:t>contractantă</w:t>
      </w:r>
      <w:proofErr w:type="spellEnd"/>
      <w:r w:rsidRPr="00DD700E">
        <w:rPr>
          <w:rFonts w:ascii="Palatino Linotype" w:hAnsi="Palatino Linotype"/>
        </w:rPr>
        <w:t xml:space="preserve"> are </w:t>
      </w:r>
      <w:proofErr w:type="spellStart"/>
      <w:r w:rsidRPr="00DD700E">
        <w:rPr>
          <w:rFonts w:ascii="Palatino Linotype" w:hAnsi="Palatino Linotype"/>
        </w:rPr>
        <w:t>dreptul</w:t>
      </w:r>
      <w:proofErr w:type="spellEnd"/>
      <w:r w:rsidRPr="00DD700E">
        <w:rPr>
          <w:rFonts w:ascii="Palatino Linotype" w:hAnsi="Palatino Linotype"/>
        </w:rPr>
        <w:t xml:space="preserve"> de a </w:t>
      </w:r>
      <w:proofErr w:type="spellStart"/>
      <w:r w:rsidRPr="00DD700E">
        <w:rPr>
          <w:rFonts w:ascii="Palatino Linotype" w:hAnsi="Palatino Linotype"/>
        </w:rPr>
        <w:t>solicita</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scopul</w:t>
      </w:r>
      <w:proofErr w:type="spellEnd"/>
      <w:r w:rsidRPr="00DD700E">
        <w:rPr>
          <w:rFonts w:ascii="Palatino Linotype" w:hAnsi="Palatino Linotype"/>
        </w:rPr>
        <w:t xml:space="preserve"> </w:t>
      </w:r>
      <w:proofErr w:type="spellStart"/>
      <w:r w:rsidRPr="00DD700E">
        <w:rPr>
          <w:rFonts w:ascii="Palatino Linotype" w:hAnsi="Palatino Linotype"/>
        </w:rPr>
        <w:t>verificării</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confirmării</w:t>
      </w:r>
      <w:proofErr w:type="spellEnd"/>
      <w:r w:rsidRPr="00DD700E">
        <w:rPr>
          <w:rFonts w:ascii="Palatino Linotype" w:hAnsi="Palatino Linotype"/>
        </w:rPr>
        <w:t xml:space="preserve"> </w:t>
      </w:r>
      <w:proofErr w:type="spellStart"/>
      <w:r w:rsidRPr="00DD700E">
        <w:rPr>
          <w:rFonts w:ascii="Palatino Linotype" w:hAnsi="Palatino Linotype"/>
        </w:rPr>
        <w:t>declaraţiilor</w:t>
      </w:r>
      <w:proofErr w:type="spellEnd"/>
      <w:r w:rsidRPr="00DD700E">
        <w:rPr>
          <w:rFonts w:ascii="Palatino Linotype" w:hAnsi="Palatino Linotype"/>
        </w:rPr>
        <w:t xml:space="preserve">, </w:t>
      </w:r>
      <w:proofErr w:type="spellStart"/>
      <w:r w:rsidRPr="00DD700E">
        <w:rPr>
          <w:rFonts w:ascii="Palatino Linotype" w:hAnsi="Palatino Linotype"/>
        </w:rPr>
        <w:t>orice</w:t>
      </w:r>
      <w:proofErr w:type="spellEnd"/>
      <w:r w:rsidRPr="00DD700E">
        <w:rPr>
          <w:rFonts w:ascii="Palatino Linotype" w:hAnsi="Palatino Linotype"/>
        </w:rPr>
        <w:t xml:space="preserve"> </w:t>
      </w:r>
      <w:proofErr w:type="spellStart"/>
      <w:r w:rsidRPr="00DD700E">
        <w:rPr>
          <w:rFonts w:ascii="Palatino Linotype" w:hAnsi="Palatino Linotype"/>
        </w:rPr>
        <w:t>documente</w:t>
      </w:r>
      <w:proofErr w:type="spellEnd"/>
      <w:r w:rsidRPr="00DD700E">
        <w:rPr>
          <w:rFonts w:ascii="Palatino Linotype" w:hAnsi="Palatino Linotype"/>
        </w:rPr>
        <w:t xml:space="preserve"> </w:t>
      </w:r>
      <w:proofErr w:type="spellStart"/>
      <w:r w:rsidRPr="00DD700E">
        <w:rPr>
          <w:rFonts w:ascii="Palatino Linotype" w:hAnsi="Palatino Linotype"/>
        </w:rPr>
        <w:t>doveditoare</w:t>
      </w:r>
      <w:proofErr w:type="spellEnd"/>
      <w:r w:rsidRPr="00DD700E">
        <w:rPr>
          <w:rFonts w:ascii="Palatino Linotype" w:hAnsi="Palatino Linotype"/>
        </w:rPr>
        <w:t xml:space="preserve"> de care </w:t>
      </w:r>
      <w:proofErr w:type="spellStart"/>
      <w:r w:rsidRPr="00DD700E">
        <w:rPr>
          <w:rFonts w:ascii="Palatino Linotype" w:hAnsi="Palatino Linotype"/>
        </w:rPr>
        <w:t>dispun</w:t>
      </w:r>
      <w:proofErr w:type="spellEnd"/>
      <w:r w:rsidRPr="00DD700E">
        <w:rPr>
          <w:rFonts w:ascii="Palatino Linotype" w:hAnsi="Palatino Linotype"/>
        </w:rPr>
        <w:t>.</w:t>
      </w:r>
    </w:p>
    <w:p w14:paraId="083FF138" w14:textId="77777777" w:rsidR="007A4060" w:rsidRPr="00DD700E" w:rsidRDefault="007A4060" w:rsidP="00CF0494">
      <w:pPr>
        <w:shd w:val="clear" w:color="auto" w:fill="FFFFFF"/>
        <w:ind w:right="10" w:firstLine="360"/>
        <w:jc w:val="both"/>
        <w:rPr>
          <w:rFonts w:ascii="Palatino Linotype" w:hAnsi="Palatino Linotype"/>
        </w:rPr>
      </w:pP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cazul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care </w:t>
      </w:r>
      <w:proofErr w:type="spellStart"/>
      <w:r w:rsidRPr="00DD700E">
        <w:rPr>
          <w:rFonts w:ascii="Palatino Linotype" w:hAnsi="Palatino Linotype"/>
        </w:rPr>
        <w:t>această</w:t>
      </w:r>
      <w:proofErr w:type="spellEnd"/>
      <w:r w:rsidRPr="00DD700E">
        <w:rPr>
          <w:rFonts w:ascii="Palatino Linotype" w:hAnsi="Palatino Linotype"/>
        </w:rPr>
        <w:t xml:space="preserve"> </w:t>
      </w:r>
      <w:proofErr w:type="spellStart"/>
      <w:r w:rsidRPr="00DD700E">
        <w:rPr>
          <w:rFonts w:ascii="Palatino Linotype" w:hAnsi="Palatino Linotype"/>
        </w:rPr>
        <w:t>declaraţie</w:t>
      </w:r>
      <w:proofErr w:type="spellEnd"/>
      <w:r w:rsidRPr="00DD700E">
        <w:rPr>
          <w:rFonts w:ascii="Palatino Linotype" w:hAnsi="Palatino Linotype"/>
        </w:rPr>
        <w:t xml:space="preserve"> nu </w:t>
      </w:r>
      <w:proofErr w:type="spellStart"/>
      <w:r w:rsidRPr="00DD700E">
        <w:rPr>
          <w:rFonts w:ascii="Palatino Linotype" w:hAnsi="Palatino Linotype"/>
        </w:rPr>
        <w:t>este</w:t>
      </w:r>
      <w:proofErr w:type="spellEnd"/>
      <w:r w:rsidRPr="00DD700E">
        <w:rPr>
          <w:rFonts w:ascii="Palatino Linotype" w:hAnsi="Palatino Linotype"/>
        </w:rPr>
        <w:t xml:space="preserve"> </w:t>
      </w:r>
      <w:proofErr w:type="spellStart"/>
      <w:r w:rsidRPr="00DD700E">
        <w:rPr>
          <w:rFonts w:ascii="Palatino Linotype" w:hAnsi="Palatino Linotype"/>
        </w:rPr>
        <w:t>conformă</w:t>
      </w:r>
      <w:proofErr w:type="spellEnd"/>
      <w:r w:rsidRPr="00DD700E">
        <w:rPr>
          <w:rFonts w:ascii="Palatino Linotype" w:hAnsi="Palatino Linotype"/>
        </w:rPr>
        <w:t xml:space="preserve"> cu </w:t>
      </w:r>
      <w:proofErr w:type="spellStart"/>
      <w:r w:rsidRPr="00DD700E">
        <w:rPr>
          <w:rFonts w:ascii="Palatino Linotype" w:hAnsi="Palatino Linotype"/>
        </w:rPr>
        <w:t>realitatea</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w:t>
      </w:r>
      <w:proofErr w:type="spellStart"/>
      <w:r w:rsidRPr="00DD700E">
        <w:rPr>
          <w:rFonts w:ascii="Palatino Linotype" w:hAnsi="Palatino Linotype"/>
        </w:rPr>
        <w:t>pasibil</w:t>
      </w:r>
      <w:proofErr w:type="spellEnd"/>
      <w:r w:rsidRPr="00DD700E">
        <w:rPr>
          <w:rFonts w:ascii="Palatino Linotype" w:hAnsi="Palatino Linotype"/>
        </w:rPr>
        <w:t xml:space="preserve"> de </w:t>
      </w:r>
      <w:proofErr w:type="spellStart"/>
      <w:r w:rsidRPr="00DD700E">
        <w:rPr>
          <w:rFonts w:ascii="Palatino Linotype" w:hAnsi="Palatino Linotype"/>
        </w:rPr>
        <w:t>încălcarea</w:t>
      </w:r>
      <w:proofErr w:type="spellEnd"/>
      <w:r w:rsidRPr="00DD700E">
        <w:rPr>
          <w:rFonts w:ascii="Palatino Linotype" w:hAnsi="Palatino Linotype"/>
        </w:rPr>
        <w:t xml:space="preserve"> </w:t>
      </w:r>
      <w:proofErr w:type="spellStart"/>
      <w:r w:rsidRPr="00DD700E">
        <w:rPr>
          <w:rFonts w:ascii="Palatino Linotype" w:hAnsi="Palatino Linotype"/>
        </w:rPr>
        <w:t>prevederilor</w:t>
      </w:r>
      <w:proofErr w:type="spellEnd"/>
      <w:r w:rsidRPr="00DD700E">
        <w:rPr>
          <w:rFonts w:ascii="Palatino Linotype" w:hAnsi="Palatino Linotype"/>
        </w:rPr>
        <w:t xml:space="preserve"> </w:t>
      </w:r>
      <w:proofErr w:type="spellStart"/>
      <w:r w:rsidRPr="00DD700E">
        <w:rPr>
          <w:rFonts w:ascii="Palatino Linotype" w:hAnsi="Palatino Linotype"/>
        </w:rPr>
        <w:t>legislaţiei</w:t>
      </w:r>
      <w:proofErr w:type="spellEnd"/>
      <w:r w:rsidRPr="00DD700E">
        <w:rPr>
          <w:rFonts w:ascii="Palatino Linotype" w:hAnsi="Palatino Linotype"/>
        </w:rPr>
        <w:t xml:space="preserve"> </w:t>
      </w:r>
      <w:proofErr w:type="spellStart"/>
      <w:r w:rsidRPr="00DD700E">
        <w:rPr>
          <w:rFonts w:ascii="Palatino Linotype" w:hAnsi="Palatino Linotype"/>
        </w:rPr>
        <w:t>penale</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falsul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declaraţii</w:t>
      </w:r>
      <w:proofErr w:type="spellEnd"/>
      <w:r w:rsidRPr="00DD700E">
        <w:rPr>
          <w:rFonts w:ascii="Palatino Linotype" w:hAnsi="Palatino Linotype"/>
        </w:rPr>
        <w:t>.</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w:t>
      </w:r>
      <w:proofErr w:type="spellStart"/>
      <w:r w:rsidRPr="00312C00">
        <w:rPr>
          <w:rFonts w:ascii="Palatino Linotype" w:hAnsi="Palatino Linotype"/>
          <w:bCs/>
          <w:sz w:val="24"/>
          <w:szCs w:val="24"/>
        </w:rPr>
        <w:t>Formular</w:t>
      </w:r>
      <w:proofErr w:type="spellEnd"/>
      <w:r w:rsidRPr="00312C00">
        <w:rPr>
          <w:rFonts w:ascii="Palatino Linotype" w:hAnsi="Palatino Linotype"/>
          <w:bCs/>
          <w:sz w:val="24"/>
          <w:szCs w:val="24"/>
        </w:rPr>
        <w:t xml:space="preserve"> </w:t>
      </w:r>
      <w:proofErr w:type="spellStart"/>
      <w:r w:rsidRPr="00312C00">
        <w:rPr>
          <w:rFonts w:ascii="Palatino Linotype" w:hAnsi="Palatino Linotype"/>
          <w:bCs/>
          <w:sz w:val="24"/>
          <w:szCs w:val="24"/>
        </w:rPr>
        <w:t>nr</w:t>
      </w:r>
      <w:proofErr w:type="spellEnd"/>
      <w:r w:rsidRPr="00312C00">
        <w:rPr>
          <w:rFonts w:ascii="Palatino Linotype" w:hAnsi="Palatino Linotype"/>
          <w:bCs/>
          <w:sz w:val="24"/>
          <w:szCs w:val="24"/>
        </w:rPr>
        <w:t xml:space="preserve">.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proofErr w:type="spellStart"/>
      <w:r w:rsidRPr="00DD700E">
        <w:rPr>
          <w:rFonts w:ascii="Palatino Linotype" w:hAnsi="Palatino Linotype"/>
          <w:b/>
          <w:bCs/>
          <w:color w:val="000000"/>
        </w:rPr>
        <w:t>privind</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neîncadrarea</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în</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situatiile</w:t>
      </w:r>
      <w:proofErr w:type="spellEnd"/>
      <w:r w:rsidRPr="00DD700E">
        <w:rPr>
          <w:rFonts w:ascii="Palatino Linotype" w:hAnsi="Palatino Linotype"/>
          <w:b/>
          <w:bCs/>
          <w:color w:val="000000"/>
        </w:rPr>
        <w:t xml:space="preserve"> </w:t>
      </w:r>
      <w:proofErr w:type="spellStart"/>
      <w:r w:rsidRPr="00DD700E">
        <w:rPr>
          <w:rFonts w:ascii="Palatino Linotype" w:hAnsi="Palatino Linotype"/>
          <w:b/>
          <w:bCs/>
          <w:color w:val="000000"/>
        </w:rPr>
        <w:t>prevazute</w:t>
      </w:r>
      <w:proofErr w:type="spellEnd"/>
      <w:r w:rsidRPr="00DD700E">
        <w:rPr>
          <w:rFonts w:ascii="Palatino Linotype" w:hAnsi="Palatino Linotype"/>
          <w:b/>
          <w:bCs/>
          <w:color w:val="000000"/>
        </w:rPr>
        <w:t xml:space="preserve"> la art. 167 din </w:t>
      </w:r>
      <w:proofErr w:type="spellStart"/>
      <w:r w:rsidRPr="00DD700E">
        <w:rPr>
          <w:rFonts w:ascii="Palatino Linotype" w:hAnsi="Palatino Linotype"/>
          <w:b/>
          <w:bCs/>
          <w:color w:val="000000"/>
        </w:rPr>
        <w:t>Legea</w:t>
      </w:r>
      <w:proofErr w:type="spellEnd"/>
      <w:r w:rsidRPr="00DD700E">
        <w:rPr>
          <w:rFonts w:ascii="Palatino Linotype" w:hAnsi="Palatino Linotype"/>
          <w:b/>
          <w:bCs/>
          <w:color w:val="000000"/>
        </w:rPr>
        <w:t xml:space="preserve">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 </w:t>
      </w:r>
      <w:proofErr w:type="spellStart"/>
      <w:r w:rsidRPr="00DD700E">
        <w:rPr>
          <w:rFonts w:ascii="Palatino Linotype" w:hAnsi="Palatino Linotype"/>
        </w:rPr>
        <w:t>reprezentant</w:t>
      </w:r>
      <w:proofErr w:type="spellEnd"/>
      <w:r w:rsidRPr="00DD700E">
        <w:rPr>
          <w:rFonts w:ascii="Palatino Linotype" w:hAnsi="Palatino Linotype"/>
        </w:rPr>
        <w:t xml:space="preserve"> </w:t>
      </w:r>
      <w:proofErr w:type="spellStart"/>
      <w:r w:rsidRPr="00DD700E">
        <w:rPr>
          <w:rFonts w:ascii="Palatino Linotype" w:hAnsi="Palatino Linotype"/>
        </w:rPr>
        <w:t>împuternicit</w:t>
      </w:r>
      <w:proofErr w:type="spellEnd"/>
      <w:r w:rsidRPr="00DD700E">
        <w:rPr>
          <w:rFonts w:ascii="Palatino Linotype" w:hAnsi="Palatino Linotype"/>
        </w:rPr>
        <w:t xml:space="preserve">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4B992FB0"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calitate</w:t>
      </w:r>
      <w:proofErr w:type="spellEnd"/>
      <w:r w:rsidRPr="00DD700E">
        <w:rPr>
          <w:rFonts w:ascii="Palatino Linotype" w:hAnsi="Palatino Linotype"/>
        </w:rPr>
        <w:t xml:space="preserve"> de </w:t>
      </w:r>
      <w:proofErr w:type="spellStart"/>
      <w:r w:rsidRPr="00DD700E">
        <w:rPr>
          <w:rFonts w:ascii="Palatino Linotype" w:hAnsi="Palatino Linotype"/>
        </w:rPr>
        <w:t>ofertant</w:t>
      </w:r>
      <w:proofErr w:type="spellEnd"/>
      <w:r w:rsidRPr="00DD700E">
        <w:rPr>
          <w:rFonts w:ascii="Palatino Linotype" w:hAnsi="Palatino Linotype"/>
        </w:rPr>
        <w:t xml:space="preserve"> la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achiziție</w:t>
      </w:r>
      <w:proofErr w:type="spellEnd"/>
      <w:r w:rsidRPr="00DD700E">
        <w:rPr>
          <w:rFonts w:ascii="Palatino Linotype" w:hAnsi="Palatino Linotype"/>
        </w:rPr>
        <w:t xml:space="preserve"> </w:t>
      </w:r>
      <w:proofErr w:type="spellStart"/>
      <w:r w:rsidRPr="00DD700E">
        <w:rPr>
          <w:rFonts w:ascii="Palatino Linotype" w:hAnsi="Palatino Linotype"/>
        </w:rPr>
        <w:t>directă</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atribuirea</w:t>
      </w:r>
      <w:proofErr w:type="spellEnd"/>
      <w:r w:rsidRPr="00DD700E">
        <w:rPr>
          <w:rFonts w:ascii="Palatino Linotype" w:hAnsi="Palatino Linotype"/>
        </w:rPr>
        <w:t xml:space="preserve"> </w:t>
      </w:r>
      <w:proofErr w:type="spellStart"/>
      <w:r w:rsidRPr="00DD700E">
        <w:rPr>
          <w:rFonts w:ascii="Palatino Linotype" w:hAnsi="Palatino Linotype"/>
        </w:rPr>
        <w:t>contractului</w:t>
      </w:r>
      <w:proofErr w:type="spellEnd"/>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proofErr w:type="spellStart"/>
      <w:r w:rsidR="005238C3">
        <w:rPr>
          <w:rFonts w:ascii="Palatino Linotype" w:hAnsi="Palatino Linotype" w:cstheme="minorHAnsi"/>
          <w:b/>
          <w:iCs/>
          <w:lang w:bidi="ro-RO"/>
        </w:rPr>
        <w:t>livrare</w:t>
      </w:r>
      <w:proofErr w:type="spellEnd"/>
      <w:r w:rsidR="005238C3">
        <w:rPr>
          <w:rFonts w:ascii="Palatino Linotype" w:hAnsi="Palatino Linotype" w:cstheme="minorHAnsi"/>
          <w:b/>
          <w:iCs/>
          <w:lang w:bidi="ro-RO"/>
        </w:rPr>
        <w:t xml:space="preserve"> </w:t>
      </w:r>
      <w:r w:rsidR="00D13B1D">
        <w:rPr>
          <w:rFonts w:ascii="Palatino Linotype" w:hAnsi="Palatino Linotype" w:cstheme="minorHAnsi"/>
          <w:b/>
          <w:iCs/>
          <w:lang w:val="ro-RO" w:bidi="ro-RO"/>
        </w:rPr>
        <w:t xml:space="preserve">de diverse aparate </w:t>
      </w:r>
      <w:proofErr w:type="spellStart"/>
      <w:r w:rsidR="00D13B1D">
        <w:rPr>
          <w:rFonts w:ascii="Palatino Linotype" w:hAnsi="Palatino Linotype" w:cstheme="minorHAnsi"/>
          <w:b/>
          <w:iCs/>
          <w:lang w:val="ro-RO" w:bidi="ro-RO"/>
        </w:rPr>
        <w:t>mnedicale</w:t>
      </w:r>
      <w:bookmarkStart w:id="6" w:name="_GoBack"/>
      <w:bookmarkEnd w:id="6"/>
      <w:proofErr w:type="spellEnd"/>
      <w:r w:rsidR="005F4141" w:rsidRPr="005F4141">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w:t>
      </w:r>
      <w:proofErr w:type="spellStart"/>
      <w:r w:rsidR="00CF0494" w:rsidRPr="00DD700E">
        <w:rPr>
          <w:rFonts w:ascii="Palatino Linotype" w:hAnsi="Palatino Linotype"/>
        </w:rPr>
        <w:t>zi</w:t>
      </w:r>
      <w:proofErr w:type="spellEnd"/>
      <w:r w:rsidR="00CF0494" w:rsidRPr="00DD700E">
        <w:rPr>
          <w:rFonts w:ascii="Palatino Linotype" w:hAnsi="Palatino Linotype"/>
        </w:rPr>
        <w:t>/</w:t>
      </w:r>
      <w:proofErr w:type="spellStart"/>
      <w:r w:rsidR="00CF0494" w:rsidRPr="00DD700E">
        <w:rPr>
          <w:rFonts w:ascii="Palatino Linotype" w:hAnsi="Palatino Linotype"/>
        </w:rPr>
        <w:t>luna</w:t>
      </w:r>
      <w:proofErr w:type="spellEnd"/>
      <w:r w:rsidR="00CF0494" w:rsidRPr="00DD700E">
        <w:rPr>
          <w:rFonts w:ascii="Palatino Linotype" w:hAnsi="Palatino Linotype"/>
        </w:rPr>
        <w:t>/an),</w:t>
      </w:r>
      <w:r w:rsidR="003D0039">
        <w:rPr>
          <w:rFonts w:ascii="Palatino Linotype" w:hAnsi="Palatino Linotype"/>
        </w:rPr>
        <w:t xml:space="preserve"> </w:t>
      </w:r>
      <w:proofErr w:type="spellStart"/>
      <w:r w:rsidR="000D1E9B">
        <w:rPr>
          <w:rFonts w:ascii="Palatino Linotype" w:hAnsi="Palatino Linotype"/>
        </w:rPr>
        <w:t>organizată</w:t>
      </w:r>
      <w:proofErr w:type="spellEnd"/>
      <w:r w:rsidR="000D1E9B">
        <w:rPr>
          <w:rFonts w:ascii="Palatino Linotype" w:hAnsi="Palatino Linotype"/>
        </w:rPr>
        <w:t xml:space="preserve"> de DGASPC Harghita</w:t>
      </w:r>
      <w:r w:rsidRPr="00DD700E">
        <w:rPr>
          <w:rFonts w:ascii="Palatino Linotype" w:hAnsi="Palatino Linotype"/>
          <w:i/>
        </w:rPr>
        <w:t>,</w:t>
      </w:r>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pe</w:t>
      </w:r>
      <w:proofErr w:type="spellEnd"/>
      <w:r w:rsidRPr="00DD700E">
        <w:rPr>
          <w:rFonts w:ascii="Palatino Linotype" w:hAnsi="Palatino Linotype"/>
        </w:rPr>
        <w:t xml:space="preserve"> </w:t>
      </w:r>
      <w:proofErr w:type="spellStart"/>
      <w:r w:rsidRPr="00DD700E">
        <w:rPr>
          <w:rFonts w:ascii="Palatino Linotype" w:hAnsi="Palatino Linotype"/>
        </w:rPr>
        <w:t>propria</w:t>
      </w:r>
      <w:proofErr w:type="spellEnd"/>
      <w:r w:rsidRPr="00DD700E">
        <w:rPr>
          <w:rFonts w:ascii="Palatino Linotype" w:hAnsi="Palatino Linotype"/>
        </w:rPr>
        <w:t xml:space="preserve"> </w:t>
      </w:r>
      <w:proofErr w:type="spellStart"/>
      <w:r w:rsidRPr="00DD700E">
        <w:rPr>
          <w:rFonts w:ascii="Palatino Linotype" w:hAnsi="Palatino Linotype"/>
          <w:spacing w:val="-1"/>
        </w:rPr>
        <w:t>răspundere</w:t>
      </w:r>
      <w:proofErr w:type="spellEnd"/>
      <w:r w:rsidRPr="00DD700E">
        <w:rPr>
          <w:rFonts w:ascii="Palatino Linotype" w:hAnsi="Palatino Linotype"/>
        </w:rPr>
        <w:t xml:space="preserve"> sub </w:t>
      </w:r>
      <w:proofErr w:type="spellStart"/>
      <w:r w:rsidRPr="00DD700E">
        <w:rPr>
          <w:rFonts w:ascii="Palatino Linotype" w:hAnsi="Palatino Linotype"/>
        </w:rPr>
        <w:t>sancţiunea</w:t>
      </w:r>
      <w:proofErr w:type="spellEnd"/>
      <w:r w:rsidRPr="00DD700E">
        <w:rPr>
          <w:rFonts w:ascii="Palatino Linotype" w:hAnsi="Palatino Linotype"/>
        </w:rPr>
        <w:t xml:space="preserve"> </w:t>
      </w:r>
      <w:proofErr w:type="spellStart"/>
      <w:r w:rsidRPr="00DD700E">
        <w:rPr>
          <w:rFonts w:ascii="Palatino Linotype" w:hAnsi="Palatino Linotype"/>
        </w:rPr>
        <w:t>excluderii</w:t>
      </w:r>
      <w:proofErr w:type="spellEnd"/>
      <w:r w:rsidRPr="00DD700E">
        <w:rPr>
          <w:rFonts w:ascii="Palatino Linotype" w:hAnsi="Palatino Linotype"/>
        </w:rPr>
        <w:t xml:space="preserve"> din </w:t>
      </w:r>
      <w:proofErr w:type="spellStart"/>
      <w:r w:rsidRPr="00DD700E">
        <w:rPr>
          <w:rFonts w:ascii="Palatino Linotype" w:hAnsi="Palatino Linotype"/>
        </w:rPr>
        <w:t>procedura</w:t>
      </w:r>
      <w:proofErr w:type="spellEnd"/>
      <w:r w:rsidRPr="00DD700E">
        <w:rPr>
          <w:rFonts w:ascii="Palatino Linotype" w:hAnsi="Palatino Linotype"/>
        </w:rPr>
        <w:t xml:space="preserve"> de </w:t>
      </w:r>
      <w:proofErr w:type="spellStart"/>
      <w:r w:rsidRPr="00DD700E">
        <w:rPr>
          <w:rFonts w:ascii="Palatino Linotype" w:hAnsi="Palatino Linotype"/>
        </w:rPr>
        <w:t>achiziţie</w:t>
      </w:r>
      <w:proofErr w:type="spellEnd"/>
      <w:r w:rsidRPr="00DD700E">
        <w:rPr>
          <w:rFonts w:ascii="Palatino Linotype" w:hAnsi="Palatino Linotype"/>
        </w:rPr>
        <w:t xml:space="preserve"> </w:t>
      </w:r>
      <w:proofErr w:type="spellStart"/>
      <w:r w:rsidRPr="00DD700E">
        <w:rPr>
          <w:rFonts w:ascii="Palatino Linotype" w:hAnsi="Palatino Linotype"/>
        </w:rPr>
        <w:t>publică</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sub </w:t>
      </w:r>
      <w:proofErr w:type="spellStart"/>
      <w:r w:rsidRPr="00DD700E">
        <w:rPr>
          <w:rFonts w:ascii="Palatino Linotype" w:hAnsi="Palatino Linotype"/>
        </w:rPr>
        <w:t>sancţiunile</w:t>
      </w:r>
      <w:proofErr w:type="spellEnd"/>
      <w:r w:rsidRPr="00DD700E">
        <w:rPr>
          <w:rFonts w:ascii="Palatino Linotype" w:hAnsi="Palatino Linotype"/>
        </w:rPr>
        <w:t xml:space="preserve"> </w:t>
      </w:r>
      <w:proofErr w:type="spellStart"/>
      <w:r w:rsidRPr="00DD700E">
        <w:rPr>
          <w:rFonts w:ascii="Palatino Linotype" w:hAnsi="Palatino Linotype"/>
        </w:rPr>
        <w:t>aplicabile</w:t>
      </w:r>
      <w:proofErr w:type="spellEnd"/>
      <w:r w:rsidRPr="00DD700E">
        <w:rPr>
          <w:rFonts w:ascii="Palatino Linotype" w:hAnsi="Palatino Linotype"/>
        </w:rPr>
        <w:t xml:space="preserve"> </w:t>
      </w:r>
      <w:proofErr w:type="spellStart"/>
      <w:r w:rsidRPr="00DD700E">
        <w:rPr>
          <w:rFonts w:ascii="Palatino Linotype" w:hAnsi="Palatino Linotype"/>
        </w:rPr>
        <w:t>faptei</w:t>
      </w:r>
      <w:proofErr w:type="spellEnd"/>
      <w:r w:rsidRPr="00DD700E">
        <w:rPr>
          <w:rFonts w:ascii="Palatino Linotype" w:hAnsi="Palatino Linotype"/>
        </w:rPr>
        <w:t xml:space="preserve"> de </w:t>
      </w:r>
      <w:proofErr w:type="spellStart"/>
      <w:r w:rsidRPr="00DD700E">
        <w:rPr>
          <w:rFonts w:ascii="Palatino Linotype" w:hAnsi="Palatino Linotype"/>
        </w:rPr>
        <w:t>fals</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acte</w:t>
      </w:r>
      <w:proofErr w:type="spellEnd"/>
      <w:r w:rsidRPr="00DD700E">
        <w:rPr>
          <w:rFonts w:ascii="Palatino Linotype" w:hAnsi="Palatino Linotype"/>
        </w:rPr>
        <w:t xml:space="preserve"> </w:t>
      </w:r>
      <w:proofErr w:type="spellStart"/>
      <w:r w:rsidRPr="00DD700E">
        <w:rPr>
          <w:rFonts w:ascii="Palatino Linotype" w:hAnsi="Palatino Linotype"/>
        </w:rPr>
        <w:t>publice</w:t>
      </w:r>
      <w:proofErr w:type="spellEnd"/>
      <w:r w:rsidRPr="00DD700E">
        <w:rPr>
          <w:rFonts w:ascii="Palatino Linotype" w:hAnsi="Palatino Linotype"/>
        </w:rPr>
        <w:t>,</w:t>
      </w:r>
      <w:r w:rsidRPr="00DD700E">
        <w:rPr>
          <w:rFonts w:ascii="Palatino Linotype" w:hAnsi="Palatino Linotype"/>
          <w:spacing w:val="-1"/>
        </w:rPr>
        <w:t xml:space="preserve"> </w:t>
      </w:r>
      <w:proofErr w:type="spellStart"/>
      <w:r w:rsidRPr="00DD700E">
        <w:rPr>
          <w:rFonts w:ascii="Palatino Linotype" w:hAnsi="Palatino Linotype"/>
          <w:spacing w:val="-1"/>
        </w:rPr>
        <w:t>că</w:t>
      </w:r>
      <w:proofErr w:type="spellEnd"/>
      <w:r w:rsidRPr="00DD700E">
        <w:rPr>
          <w:rFonts w:ascii="Palatino Linotype" w:hAnsi="Palatino Linotype"/>
        </w:rPr>
        <w:t xml:space="preserve"> nu </w:t>
      </w:r>
      <w:proofErr w:type="spellStart"/>
      <w:r w:rsidRPr="00DD700E">
        <w:rPr>
          <w:rFonts w:ascii="Palatino Linotype" w:hAnsi="Palatino Linotype"/>
        </w:rPr>
        <w:t>mă</w:t>
      </w:r>
      <w:proofErr w:type="spellEnd"/>
      <w:r w:rsidRPr="00DD700E">
        <w:rPr>
          <w:rFonts w:ascii="Palatino Linotype" w:hAnsi="Palatino Linotype"/>
        </w:rPr>
        <w:t xml:space="preserve"> </w:t>
      </w:r>
      <w:proofErr w:type="spellStart"/>
      <w:r w:rsidRPr="00DD700E">
        <w:rPr>
          <w:rFonts w:ascii="Palatino Linotype" w:hAnsi="Palatino Linotype"/>
        </w:rPr>
        <w:t>aflu</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situaţiile</w:t>
      </w:r>
      <w:proofErr w:type="spellEnd"/>
      <w:r w:rsidRPr="00DD700E">
        <w:rPr>
          <w:rFonts w:ascii="Palatino Linotype" w:hAnsi="Palatino Linotype"/>
        </w:rPr>
        <w:t xml:space="preserve"> </w:t>
      </w:r>
      <w:proofErr w:type="spellStart"/>
      <w:r w:rsidRPr="00DD700E">
        <w:rPr>
          <w:rFonts w:ascii="Palatino Linotype" w:hAnsi="Palatino Linotype"/>
        </w:rPr>
        <w:t>prevăzute</w:t>
      </w:r>
      <w:proofErr w:type="spellEnd"/>
      <w:r w:rsidRPr="00DD700E">
        <w:rPr>
          <w:rFonts w:ascii="Palatino Linotype" w:hAnsi="Palatino Linotype"/>
        </w:rPr>
        <w:t xml:space="preserve"> de </w:t>
      </w:r>
      <w:proofErr w:type="spellStart"/>
      <w:r w:rsidRPr="00DD700E">
        <w:rPr>
          <w:rFonts w:ascii="Palatino Linotype" w:hAnsi="Palatino Linotype"/>
        </w:rPr>
        <w:t>dispozițiile</w:t>
      </w:r>
      <w:proofErr w:type="spellEnd"/>
      <w:r w:rsidRPr="00DD700E">
        <w:rPr>
          <w:rFonts w:ascii="Palatino Linotype" w:hAnsi="Palatino Linotype"/>
        </w:rPr>
        <w:t xml:space="preserve"> </w:t>
      </w:r>
      <w:r w:rsidRPr="00DD700E">
        <w:rPr>
          <w:rFonts w:ascii="Palatino Linotype" w:hAnsi="Palatino Linotype"/>
          <w:b/>
        </w:rPr>
        <w:t>art. 167</w:t>
      </w:r>
      <w:r w:rsidRPr="00DD700E">
        <w:rPr>
          <w:rFonts w:ascii="Palatino Linotype" w:hAnsi="Palatino Linotype"/>
        </w:rPr>
        <w:t xml:space="preserve"> din </w:t>
      </w:r>
      <w:proofErr w:type="spellStart"/>
      <w:r w:rsidRPr="00DD700E">
        <w:rPr>
          <w:rFonts w:ascii="Palatino Linotype" w:hAnsi="Palatino Linotype"/>
          <w:b/>
        </w:rPr>
        <w:t>Legea</w:t>
      </w:r>
      <w:proofErr w:type="spellEnd"/>
      <w:r w:rsidRPr="00DD700E">
        <w:rPr>
          <w:rFonts w:ascii="Palatino Linotype" w:hAnsi="Palatino Linotype"/>
          <w:b/>
        </w:rPr>
        <w:t xml:space="preserve"> 98/2016</w:t>
      </w:r>
      <w:r w:rsidRPr="00DD700E">
        <w:rPr>
          <w:rFonts w:ascii="Palatino Linotype" w:hAnsi="Palatino Linotype"/>
        </w:rPr>
        <w:t xml:space="preserve">, </w:t>
      </w:r>
      <w:proofErr w:type="spellStart"/>
      <w:r w:rsidRPr="00DD700E">
        <w:rPr>
          <w:rFonts w:ascii="Palatino Linotype" w:hAnsi="Palatino Linotype"/>
        </w:rPr>
        <w:t>respectiv</w:t>
      </w:r>
      <w:proofErr w:type="spellEnd"/>
      <w:r w:rsidRPr="00DD700E">
        <w:rPr>
          <w:rFonts w:ascii="Palatino Linotype" w:hAnsi="Palatino Linotype"/>
        </w:rPr>
        <w:t>:</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încălcate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obligaţiile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stabilite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potrivit</w:t>
      </w:r>
      <w:proofErr w:type="spellEnd"/>
      <w:r w:rsidRPr="00DD700E">
        <w:rPr>
          <w:rFonts w:ascii="Palatino Linotype" w:hAnsi="Palatino Linotype"/>
          <w:sz w:val="20"/>
          <w:szCs w:val="20"/>
        </w:rPr>
        <w:t xml:space="preserve"> </w:t>
      </w:r>
      <w:hyperlink r:id="rId9"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w:t>
      </w:r>
      <w:proofErr w:type="spellStart"/>
      <w:r w:rsidRPr="00DD700E">
        <w:rPr>
          <w:rFonts w:ascii="Palatino Linotype" w:hAnsi="Palatino Linotype"/>
          <w:sz w:val="20"/>
          <w:szCs w:val="20"/>
        </w:rPr>
        <w:t>societatea</w:t>
      </w:r>
      <w:proofErr w:type="spellEnd"/>
      <w:r w:rsidRPr="00DD700E">
        <w:rPr>
          <w:rFonts w:ascii="Palatino Linotype" w:hAnsi="Palatino Linotype"/>
          <w:sz w:val="20"/>
          <w:szCs w:val="20"/>
        </w:rPr>
        <w:t xml:space="preserve"> nu se </w:t>
      </w:r>
      <w:proofErr w:type="spellStart"/>
      <w:r w:rsidRPr="00DD700E">
        <w:rPr>
          <w:rFonts w:ascii="Palatino Linotype" w:hAnsi="Palatino Linotype"/>
          <w:sz w:val="20"/>
          <w:szCs w:val="20"/>
        </w:rPr>
        <w:t>află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insolvenţei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lichidare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supraveghere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judiciară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încetarea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activităţii</w:t>
      </w:r>
      <w:proofErr w:type="spellEnd"/>
      <w:r w:rsidRPr="00DD700E">
        <w:rPr>
          <w:rFonts w:ascii="Palatino Linotype" w:hAnsi="Palatino Linotype"/>
          <w:sz w:val="20"/>
          <w:szCs w:val="20"/>
        </w:rPr>
        <w:t xml:space="preserve">;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c) nu a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comisă</w:t>
      </w:r>
      <w:proofErr w:type="spellEnd"/>
      <w:r w:rsidRPr="00DD700E">
        <w:rPr>
          <w:rFonts w:ascii="Palatino Linotype" w:hAnsi="Palatino Linotype"/>
          <w:sz w:val="20"/>
          <w:szCs w:val="20"/>
        </w:rPr>
        <w:t xml:space="preserve"> o </w:t>
      </w:r>
      <w:proofErr w:type="spellStart"/>
      <w:r w:rsidRPr="00DD700E">
        <w:rPr>
          <w:rFonts w:ascii="Palatino Linotype" w:hAnsi="Palatino Linotype"/>
          <w:sz w:val="20"/>
          <w:szCs w:val="20"/>
        </w:rPr>
        <w:t>abatere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profesională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gravă</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îi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pune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discuţie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integritatea</w:t>
      </w:r>
      <w:proofErr w:type="spellEnd"/>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w:t>
      </w:r>
      <w:proofErr w:type="spellStart"/>
      <w:r w:rsidRPr="00DD700E">
        <w:rPr>
          <w:rFonts w:ascii="Palatino Linotype" w:hAnsi="Palatino Linotype"/>
          <w:sz w:val="20"/>
          <w:szCs w:val="20"/>
        </w:rPr>
        <w:t>fost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încheiat</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alţi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operatori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economici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acorduri</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vizează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denaturarea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concurenţei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legătură</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cauză</w:t>
      </w:r>
      <w:proofErr w:type="spellEnd"/>
      <w:r w:rsidRPr="00DD700E">
        <w:rPr>
          <w:rFonts w:ascii="Palatino Linotype" w:hAnsi="Palatino Linotype"/>
          <w:sz w:val="20"/>
          <w:szCs w:val="20"/>
        </w:rPr>
        <w:t xml:space="preserve">;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e) nu ne </w:t>
      </w:r>
      <w:proofErr w:type="spellStart"/>
      <w:r w:rsidRPr="00DD700E">
        <w:rPr>
          <w:rFonts w:ascii="Palatino Linotype" w:hAnsi="Palatino Linotype"/>
          <w:sz w:val="20"/>
          <w:szCs w:val="20"/>
        </w:rPr>
        <w:t>aflăm</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într</w:t>
      </w:r>
      <w:proofErr w:type="spellEnd"/>
      <w:r w:rsidRPr="00DD700E">
        <w:rPr>
          <w:rFonts w:ascii="Palatino Linotype" w:hAnsi="Palatino Linotype"/>
          <w:sz w:val="20"/>
          <w:szCs w:val="20"/>
        </w:rPr>
        <w:t xml:space="preserve">-o </w:t>
      </w:r>
      <w:proofErr w:type="spellStart"/>
      <w:r w:rsidRPr="00DD700E">
        <w:rPr>
          <w:rFonts w:ascii="Palatino Linotype" w:hAnsi="Palatino Linotype"/>
          <w:sz w:val="20"/>
          <w:szCs w:val="20"/>
        </w:rPr>
        <w:t>situaţie</w:t>
      </w:r>
      <w:proofErr w:type="spellEnd"/>
      <w:r w:rsidRPr="00DD700E">
        <w:rPr>
          <w:rFonts w:ascii="Palatino Linotype" w:hAnsi="Palatino Linotype"/>
          <w:sz w:val="20"/>
          <w:szCs w:val="20"/>
        </w:rPr>
        <w:t xml:space="preserve"> de conflict de </w:t>
      </w:r>
      <w:proofErr w:type="spellStart"/>
      <w:r w:rsidRPr="00DD700E">
        <w:rPr>
          <w:rFonts w:ascii="Palatino Linotype" w:hAnsi="Palatino Linotype"/>
          <w:sz w:val="20"/>
          <w:szCs w:val="20"/>
        </w:rPr>
        <w:t>interese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legătură</w:t>
      </w:r>
      <w:proofErr w:type="spellEnd"/>
      <w:r w:rsidRPr="00DD700E">
        <w:rPr>
          <w:rFonts w:ascii="Palatino Linotype" w:hAnsi="Palatino Linotype"/>
          <w:sz w:val="20"/>
          <w:szCs w:val="20"/>
        </w:rPr>
        <w:t xml:space="preserve"> cu </w:t>
      </w:r>
      <w:proofErr w:type="spellStart"/>
      <w:r w:rsidRPr="00DD700E">
        <w:rPr>
          <w:rFonts w:ascii="Palatino Linotype" w:hAnsi="Palatino Linotype"/>
          <w:sz w:val="20"/>
          <w:szCs w:val="20"/>
        </w:rPr>
        <w:t>procedura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cauză</w:t>
      </w:r>
      <w:proofErr w:type="spellEnd"/>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w:t>
      </w:r>
      <w:proofErr w:type="spellStart"/>
      <w:r w:rsidRPr="00DD700E">
        <w:rPr>
          <w:rFonts w:ascii="Palatino Linotype" w:hAnsi="Palatino Linotype"/>
          <w:sz w:val="20"/>
          <w:szCs w:val="20"/>
        </w:rPr>
        <w:t>participat</w:t>
      </w:r>
      <w:proofErr w:type="spellEnd"/>
      <w:r w:rsidRPr="00DD700E">
        <w:rPr>
          <w:rFonts w:ascii="Palatino Linotype" w:hAnsi="Palatino Linotype"/>
          <w:sz w:val="20"/>
          <w:szCs w:val="20"/>
        </w:rPr>
        <w:t xml:space="preserve"> anterior la </w:t>
      </w:r>
      <w:proofErr w:type="spellStart"/>
      <w:r w:rsidRPr="00DD700E">
        <w:rPr>
          <w:rFonts w:ascii="Palatino Linotype" w:hAnsi="Palatino Linotype"/>
          <w:sz w:val="20"/>
          <w:szCs w:val="20"/>
        </w:rPr>
        <w:t>pregătirea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procedurii</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atribuire</w:t>
      </w:r>
      <w:proofErr w:type="spellEnd"/>
      <w:r w:rsidRPr="00DD700E">
        <w:rPr>
          <w:rFonts w:ascii="Palatino Linotype" w:hAnsi="Palatino Linotype"/>
          <w:sz w:val="20"/>
          <w:szCs w:val="20"/>
        </w:rPr>
        <w:t xml:space="preserv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g) </w:t>
      </w:r>
      <w:proofErr w:type="spellStart"/>
      <w:r w:rsidRPr="00DD700E">
        <w:rPr>
          <w:rFonts w:ascii="Palatino Linotype" w:hAnsi="Palatino Linotype"/>
          <w:sz w:val="20"/>
          <w:szCs w:val="20"/>
        </w:rPr>
        <w:t>societatea</w:t>
      </w:r>
      <w:proofErr w:type="spellEnd"/>
      <w:r w:rsidRPr="00DD700E">
        <w:rPr>
          <w:rFonts w:ascii="Palatino Linotype" w:hAnsi="Palatino Linotype"/>
          <w:sz w:val="20"/>
          <w:szCs w:val="20"/>
        </w:rPr>
        <w:t xml:space="preserve"> nu </w:t>
      </w:r>
      <w:proofErr w:type="spellStart"/>
      <w:r w:rsidRPr="00DD700E">
        <w:rPr>
          <w:rFonts w:ascii="Palatino Linotype" w:hAnsi="Palatino Linotype"/>
          <w:sz w:val="20"/>
          <w:szCs w:val="20"/>
        </w:rPr>
        <w:t>şi</w:t>
      </w:r>
      <w:proofErr w:type="spellEnd"/>
      <w:r w:rsidRPr="00DD700E">
        <w:rPr>
          <w:rFonts w:ascii="Palatino Linotype" w:hAnsi="Palatino Linotype"/>
          <w:sz w:val="20"/>
          <w:szCs w:val="20"/>
        </w:rPr>
        <w:t xml:space="preserve">-a </w:t>
      </w:r>
      <w:proofErr w:type="spellStart"/>
      <w:r w:rsidRPr="00DD700E">
        <w:rPr>
          <w:rFonts w:ascii="Palatino Linotype" w:hAnsi="Palatino Linotype"/>
          <w:sz w:val="20"/>
          <w:szCs w:val="20"/>
        </w:rPr>
        <w:t>încălcat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mod </w:t>
      </w:r>
      <w:proofErr w:type="spellStart"/>
      <w:r w:rsidRPr="00DD700E">
        <w:rPr>
          <w:rFonts w:ascii="Palatino Linotype" w:hAnsi="Palatino Linotype"/>
          <w:sz w:val="20"/>
          <w:szCs w:val="20"/>
        </w:rPr>
        <w:t>grav</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repetat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obligaţiile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principale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ce-i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reveneau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achiziţii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publice</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achiziţii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sectoriale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unui</w:t>
      </w:r>
      <w:proofErr w:type="spellEnd"/>
      <w:r w:rsidRPr="00DD700E">
        <w:rPr>
          <w:rFonts w:ascii="Palatino Linotype" w:hAnsi="Palatino Linotype"/>
          <w:sz w:val="20"/>
          <w:szCs w:val="20"/>
        </w:rPr>
        <w:t xml:space="preserve"> contract de </w:t>
      </w:r>
      <w:proofErr w:type="spellStart"/>
      <w:r w:rsidRPr="00DD700E">
        <w:rPr>
          <w:rFonts w:ascii="Palatino Linotype" w:hAnsi="Palatino Linotype"/>
          <w:sz w:val="20"/>
          <w:szCs w:val="20"/>
        </w:rPr>
        <w:t>concesiune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încheiate</w:t>
      </w:r>
      <w:proofErr w:type="spellEnd"/>
      <w:r w:rsidRPr="00DD700E">
        <w:rPr>
          <w:rFonts w:ascii="Palatino Linotype" w:hAnsi="Palatino Linotype"/>
          <w:sz w:val="20"/>
          <w:szCs w:val="20"/>
        </w:rPr>
        <w:t xml:space="preserve"> anterior, </w:t>
      </w:r>
      <w:proofErr w:type="spellStart"/>
      <w:r w:rsidRPr="00DD700E">
        <w:rPr>
          <w:rFonts w:ascii="Palatino Linotype" w:hAnsi="Palatino Linotype"/>
          <w:sz w:val="20"/>
          <w:szCs w:val="20"/>
        </w:rPr>
        <w:t>iar</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aceste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încălcări</w:t>
      </w:r>
      <w:proofErr w:type="spellEnd"/>
      <w:r w:rsidRPr="00DD700E">
        <w:rPr>
          <w:rFonts w:ascii="Palatino Linotype" w:hAnsi="Palatino Linotype"/>
          <w:sz w:val="20"/>
          <w:szCs w:val="20"/>
        </w:rPr>
        <w:t xml:space="preserve"> au </w:t>
      </w:r>
      <w:proofErr w:type="spellStart"/>
      <w:r w:rsidRPr="00DD700E">
        <w:rPr>
          <w:rFonts w:ascii="Palatino Linotype" w:hAnsi="Palatino Linotype"/>
          <w:sz w:val="20"/>
          <w:szCs w:val="20"/>
        </w:rPr>
        <w:t>dus</w:t>
      </w:r>
      <w:proofErr w:type="spellEnd"/>
      <w:r w:rsidRPr="00DD700E">
        <w:rPr>
          <w:rFonts w:ascii="Palatino Linotype" w:hAnsi="Palatino Linotype"/>
          <w:sz w:val="20"/>
          <w:szCs w:val="20"/>
        </w:rPr>
        <w:t xml:space="preserve"> la </w:t>
      </w:r>
      <w:proofErr w:type="spellStart"/>
      <w:r w:rsidRPr="00DD700E">
        <w:rPr>
          <w:rFonts w:ascii="Palatino Linotype" w:hAnsi="Palatino Linotype"/>
          <w:sz w:val="20"/>
          <w:szCs w:val="20"/>
        </w:rPr>
        <w:t>încetarea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anticipată</w:t>
      </w:r>
      <w:proofErr w:type="spellEnd"/>
      <w:r w:rsidRPr="00DD700E">
        <w:rPr>
          <w:rFonts w:ascii="Palatino Linotype" w:hAnsi="Palatino Linotype"/>
          <w:sz w:val="20"/>
          <w:szCs w:val="20"/>
        </w:rPr>
        <w:t xml:space="preserve"> a </w:t>
      </w:r>
      <w:proofErr w:type="spellStart"/>
      <w:r w:rsidRPr="00DD700E">
        <w:rPr>
          <w:rFonts w:ascii="Palatino Linotype" w:hAnsi="Palatino Linotype"/>
          <w:sz w:val="20"/>
          <w:szCs w:val="20"/>
        </w:rPr>
        <w:t>respectivului</w:t>
      </w:r>
      <w:proofErr w:type="spellEnd"/>
      <w:r w:rsidRPr="00DD700E">
        <w:rPr>
          <w:rFonts w:ascii="Palatino Linotype" w:hAnsi="Palatino Linotype"/>
          <w:sz w:val="20"/>
          <w:szCs w:val="20"/>
        </w:rPr>
        <w:t xml:space="preserve"> contract, </w:t>
      </w:r>
      <w:proofErr w:type="spellStart"/>
      <w:r w:rsidRPr="00DD700E">
        <w:rPr>
          <w:rFonts w:ascii="Palatino Linotype" w:hAnsi="Palatino Linotype"/>
          <w:sz w:val="20"/>
          <w:szCs w:val="20"/>
        </w:rPr>
        <w:t>plata</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daune-interese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sau</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alte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sancţiuni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comparabile</w:t>
      </w:r>
      <w:proofErr w:type="spellEnd"/>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proofErr w:type="spellStart"/>
      <w:r w:rsidRPr="00DD700E">
        <w:rPr>
          <w:rFonts w:ascii="Palatino Linotype" w:hAnsi="Palatino Linotype"/>
          <w:sz w:val="20"/>
          <w:szCs w:val="20"/>
        </w:rPr>
        <w:t>i</w:t>
      </w:r>
      <w:proofErr w:type="spellEnd"/>
      <w:r w:rsidRPr="00DD700E">
        <w:rPr>
          <w:rFonts w:ascii="Palatino Linotype" w:hAnsi="Palatino Linotype"/>
          <w:sz w:val="20"/>
          <w:szCs w:val="20"/>
        </w:rPr>
        <w:t xml:space="preserve">) nu am </w:t>
      </w:r>
      <w:proofErr w:type="spellStart"/>
      <w:r w:rsidRPr="00DD700E">
        <w:rPr>
          <w:rFonts w:ascii="Palatino Linotype" w:hAnsi="Palatino Linotype"/>
          <w:sz w:val="20"/>
          <w:szCs w:val="20"/>
        </w:rPr>
        <w:t>încercat</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influențăm</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mod </w:t>
      </w:r>
      <w:proofErr w:type="spellStart"/>
      <w:r w:rsidRPr="00DD700E">
        <w:rPr>
          <w:rFonts w:ascii="Palatino Linotype" w:hAnsi="Palatino Linotype"/>
          <w:sz w:val="20"/>
          <w:szCs w:val="20"/>
        </w:rPr>
        <w:t>nelegal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procesul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decizional</w:t>
      </w:r>
      <w:proofErr w:type="spellEnd"/>
      <w:r w:rsidRPr="00DD700E">
        <w:rPr>
          <w:rFonts w:ascii="Palatino Linotype" w:hAnsi="Palatino Linotype"/>
          <w:sz w:val="20"/>
          <w:szCs w:val="20"/>
        </w:rPr>
        <w:t xml:space="preserve"> al </w:t>
      </w:r>
      <w:proofErr w:type="spellStart"/>
      <w:r w:rsidRPr="00DD700E">
        <w:rPr>
          <w:rFonts w:ascii="Palatino Linotype" w:hAnsi="Palatino Linotype"/>
          <w:sz w:val="20"/>
          <w:szCs w:val="20"/>
        </w:rPr>
        <w:t>autorităţii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contractante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și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nici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să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obţină</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informaţii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confidenţiale</w:t>
      </w:r>
      <w:proofErr w:type="spellEnd"/>
      <w:r w:rsidRPr="00DD700E">
        <w:rPr>
          <w:rFonts w:ascii="Palatino Linotype" w:hAnsi="Palatino Linotype"/>
          <w:sz w:val="20"/>
          <w:szCs w:val="20"/>
        </w:rPr>
        <w:t xml:space="preserve"> care </w:t>
      </w:r>
      <w:proofErr w:type="spellStart"/>
      <w:r w:rsidRPr="00DD700E">
        <w:rPr>
          <w:rFonts w:ascii="Palatino Linotype" w:hAnsi="Palatino Linotype"/>
          <w:sz w:val="20"/>
          <w:szCs w:val="20"/>
        </w:rPr>
        <w:t>i-ar</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putea</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conferi</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avantaje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nejustificate</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în</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cadrul</w:t>
      </w:r>
      <w:proofErr w:type="spellEnd"/>
      <w:r w:rsidRPr="00DD700E">
        <w:rPr>
          <w:rFonts w:ascii="Palatino Linotype" w:hAnsi="Palatino Linotype"/>
          <w:sz w:val="20"/>
          <w:szCs w:val="20"/>
        </w:rPr>
        <w:t xml:space="preserve"> </w:t>
      </w:r>
      <w:proofErr w:type="spellStart"/>
      <w:r w:rsidRPr="00DD700E">
        <w:rPr>
          <w:rFonts w:ascii="Palatino Linotype" w:hAnsi="Palatino Linotype"/>
          <w:sz w:val="20"/>
          <w:szCs w:val="20"/>
        </w:rPr>
        <w:t>procedurii</w:t>
      </w:r>
      <w:proofErr w:type="spellEnd"/>
      <w:r w:rsidRPr="00DD700E">
        <w:rPr>
          <w:rFonts w:ascii="Palatino Linotype" w:hAnsi="Palatino Linotype"/>
          <w:sz w:val="20"/>
          <w:szCs w:val="20"/>
        </w:rPr>
        <w:t xml:space="preserve"> de </w:t>
      </w:r>
      <w:proofErr w:type="spellStart"/>
      <w:r w:rsidRPr="00DD700E">
        <w:rPr>
          <w:rFonts w:ascii="Palatino Linotype" w:hAnsi="Palatino Linotype"/>
          <w:sz w:val="20"/>
          <w:szCs w:val="20"/>
        </w:rPr>
        <w:t>atribuire</w:t>
      </w:r>
      <w:proofErr w:type="spellEnd"/>
      <w:r w:rsidRPr="00DD700E">
        <w:rPr>
          <w:rFonts w:ascii="Palatino Linotype" w:hAnsi="Palatino Linotype"/>
          <w:sz w:val="20"/>
          <w:szCs w:val="20"/>
        </w:rPr>
        <w:t xml:space="preserv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proofErr w:type="spellStart"/>
      <w:r w:rsidRPr="00DD700E">
        <w:rPr>
          <w:rFonts w:ascii="Palatino Linotype" w:hAnsi="Palatino Linotype"/>
        </w:rPr>
        <w:t>Subsemnatul</w:t>
      </w:r>
      <w:proofErr w:type="spellEnd"/>
      <w:r w:rsidRPr="00DD700E">
        <w:rPr>
          <w:rFonts w:ascii="Palatino Linotype" w:hAnsi="Palatino Linotype"/>
        </w:rPr>
        <w:t xml:space="preserve"> </w:t>
      </w:r>
      <w:proofErr w:type="spellStart"/>
      <w:r w:rsidRPr="00DD700E">
        <w:rPr>
          <w:rFonts w:ascii="Palatino Linotype" w:hAnsi="Palatino Linotype"/>
        </w:rPr>
        <w:t>declar</w:t>
      </w:r>
      <w:proofErr w:type="spellEnd"/>
      <w:r w:rsidRPr="00DD700E">
        <w:rPr>
          <w:rFonts w:ascii="Palatino Linotype" w:hAnsi="Palatino Linotype"/>
        </w:rPr>
        <w:t xml:space="preserve"> </w:t>
      </w:r>
      <w:proofErr w:type="spellStart"/>
      <w:r w:rsidRPr="00DD700E">
        <w:rPr>
          <w:rFonts w:ascii="Palatino Linotype" w:hAnsi="Palatino Linotype"/>
        </w:rPr>
        <w:t>că</w:t>
      </w:r>
      <w:proofErr w:type="spellEnd"/>
      <w:r w:rsidRPr="00DD700E">
        <w:rPr>
          <w:rFonts w:ascii="Palatino Linotype" w:hAnsi="Palatino Linotype"/>
        </w:rPr>
        <w:t xml:space="preserve"> </w:t>
      </w:r>
      <w:proofErr w:type="spellStart"/>
      <w:r w:rsidRPr="00DD700E">
        <w:rPr>
          <w:rFonts w:ascii="Palatino Linotype" w:hAnsi="Palatino Linotype"/>
        </w:rPr>
        <w:t>informaţiile</w:t>
      </w:r>
      <w:proofErr w:type="spellEnd"/>
      <w:r w:rsidRPr="00DD700E">
        <w:rPr>
          <w:rFonts w:ascii="Palatino Linotype" w:hAnsi="Palatino Linotype"/>
        </w:rPr>
        <w:t xml:space="preserve"> </w:t>
      </w:r>
      <w:proofErr w:type="spellStart"/>
      <w:r w:rsidRPr="00DD700E">
        <w:rPr>
          <w:rFonts w:ascii="Palatino Linotype" w:hAnsi="Palatino Linotype"/>
        </w:rPr>
        <w:t>furnizate</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complete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corecte</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fiecare</w:t>
      </w:r>
      <w:proofErr w:type="spellEnd"/>
      <w:r w:rsidRPr="00DD700E">
        <w:rPr>
          <w:rFonts w:ascii="Palatino Linotype" w:hAnsi="Palatino Linotype"/>
        </w:rPr>
        <w:t xml:space="preserve"> </w:t>
      </w:r>
      <w:proofErr w:type="spellStart"/>
      <w:r w:rsidRPr="00DD700E">
        <w:rPr>
          <w:rFonts w:ascii="Palatino Linotype" w:hAnsi="Palatino Linotype"/>
        </w:rPr>
        <w:t>detaliu</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autoritatea</w:t>
      </w:r>
      <w:proofErr w:type="spellEnd"/>
      <w:r w:rsidRPr="00DD700E">
        <w:rPr>
          <w:rFonts w:ascii="Palatino Linotype" w:hAnsi="Palatino Linotype"/>
        </w:rPr>
        <w:t xml:space="preserve"> </w:t>
      </w:r>
      <w:proofErr w:type="spellStart"/>
      <w:r w:rsidRPr="00DD700E">
        <w:rPr>
          <w:rFonts w:ascii="Palatino Linotype" w:hAnsi="Palatino Linotype"/>
        </w:rPr>
        <w:t>contractantă</w:t>
      </w:r>
      <w:proofErr w:type="spellEnd"/>
      <w:r w:rsidRPr="00DD700E">
        <w:rPr>
          <w:rFonts w:ascii="Palatino Linotype" w:hAnsi="Palatino Linotype"/>
        </w:rPr>
        <w:t xml:space="preserve"> are </w:t>
      </w:r>
      <w:proofErr w:type="spellStart"/>
      <w:r w:rsidRPr="00DD700E">
        <w:rPr>
          <w:rFonts w:ascii="Palatino Linotype" w:hAnsi="Palatino Linotype"/>
        </w:rPr>
        <w:t>dreptul</w:t>
      </w:r>
      <w:proofErr w:type="spellEnd"/>
      <w:r w:rsidRPr="00DD700E">
        <w:rPr>
          <w:rFonts w:ascii="Palatino Linotype" w:hAnsi="Palatino Linotype"/>
        </w:rPr>
        <w:t xml:space="preserve"> de a </w:t>
      </w:r>
      <w:proofErr w:type="spellStart"/>
      <w:r w:rsidRPr="00DD700E">
        <w:rPr>
          <w:rFonts w:ascii="Palatino Linotype" w:hAnsi="Palatino Linotype"/>
        </w:rPr>
        <w:t>solicita</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scopul</w:t>
      </w:r>
      <w:proofErr w:type="spellEnd"/>
      <w:r w:rsidRPr="00DD700E">
        <w:rPr>
          <w:rFonts w:ascii="Palatino Linotype" w:hAnsi="Palatino Linotype"/>
        </w:rPr>
        <w:t xml:space="preserve"> </w:t>
      </w:r>
      <w:proofErr w:type="spellStart"/>
      <w:r w:rsidRPr="00DD700E">
        <w:rPr>
          <w:rFonts w:ascii="Palatino Linotype" w:hAnsi="Palatino Linotype"/>
        </w:rPr>
        <w:t>verificării</w:t>
      </w:r>
      <w:proofErr w:type="spellEnd"/>
      <w:r w:rsidRPr="00DD700E">
        <w:rPr>
          <w:rFonts w:ascii="Palatino Linotype" w:hAnsi="Palatino Linotype"/>
        </w:rPr>
        <w:t xml:space="preserve"> </w:t>
      </w:r>
      <w:proofErr w:type="spellStart"/>
      <w:r w:rsidRPr="00DD700E">
        <w:rPr>
          <w:rFonts w:ascii="Palatino Linotype" w:hAnsi="Palatino Linotype"/>
        </w:rPr>
        <w:t>şi</w:t>
      </w:r>
      <w:proofErr w:type="spellEnd"/>
      <w:r w:rsidRPr="00DD700E">
        <w:rPr>
          <w:rFonts w:ascii="Palatino Linotype" w:hAnsi="Palatino Linotype"/>
        </w:rPr>
        <w:t xml:space="preserve"> </w:t>
      </w:r>
      <w:proofErr w:type="spellStart"/>
      <w:r w:rsidRPr="00DD700E">
        <w:rPr>
          <w:rFonts w:ascii="Palatino Linotype" w:hAnsi="Palatino Linotype"/>
        </w:rPr>
        <w:t>confirmării</w:t>
      </w:r>
      <w:proofErr w:type="spellEnd"/>
      <w:r w:rsidRPr="00DD700E">
        <w:rPr>
          <w:rFonts w:ascii="Palatino Linotype" w:hAnsi="Palatino Linotype"/>
        </w:rPr>
        <w:t xml:space="preserve"> </w:t>
      </w:r>
      <w:proofErr w:type="spellStart"/>
      <w:r w:rsidRPr="00DD700E">
        <w:rPr>
          <w:rFonts w:ascii="Palatino Linotype" w:hAnsi="Palatino Linotype"/>
        </w:rPr>
        <w:t>declaraţiilor</w:t>
      </w:r>
      <w:proofErr w:type="spellEnd"/>
      <w:r w:rsidRPr="00DD700E">
        <w:rPr>
          <w:rFonts w:ascii="Palatino Linotype" w:hAnsi="Palatino Linotype"/>
        </w:rPr>
        <w:t xml:space="preserve">, </w:t>
      </w:r>
      <w:proofErr w:type="spellStart"/>
      <w:r w:rsidRPr="00DD700E">
        <w:rPr>
          <w:rFonts w:ascii="Palatino Linotype" w:hAnsi="Palatino Linotype"/>
        </w:rPr>
        <w:t>orice</w:t>
      </w:r>
      <w:proofErr w:type="spellEnd"/>
      <w:r w:rsidRPr="00DD700E">
        <w:rPr>
          <w:rFonts w:ascii="Palatino Linotype" w:hAnsi="Palatino Linotype"/>
        </w:rPr>
        <w:t xml:space="preserve"> </w:t>
      </w:r>
      <w:proofErr w:type="spellStart"/>
      <w:r w:rsidRPr="00DD700E">
        <w:rPr>
          <w:rFonts w:ascii="Palatino Linotype" w:hAnsi="Palatino Linotype"/>
        </w:rPr>
        <w:t>documente</w:t>
      </w:r>
      <w:proofErr w:type="spellEnd"/>
      <w:r w:rsidRPr="00DD700E">
        <w:rPr>
          <w:rFonts w:ascii="Palatino Linotype" w:hAnsi="Palatino Linotype"/>
        </w:rPr>
        <w:t xml:space="preserve"> </w:t>
      </w:r>
      <w:proofErr w:type="spellStart"/>
      <w:r w:rsidRPr="00DD700E">
        <w:rPr>
          <w:rFonts w:ascii="Palatino Linotype" w:hAnsi="Palatino Linotype"/>
        </w:rPr>
        <w:t>doveditoare</w:t>
      </w:r>
      <w:proofErr w:type="spellEnd"/>
      <w:r w:rsidRPr="00DD700E">
        <w:rPr>
          <w:rFonts w:ascii="Palatino Linotype" w:hAnsi="Palatino Linotype"/>
        </w:rPr>
        <w:t xml:space="preserve"> de care </w:t>
      </w:r>
      <w:proofErr w:type="spellStart"/>
      <w:r w:rsidRPr="00DD700E">
        <w:rPr>
          <w:rFonts w:ascii="Palatino Linotype" w:hAnsi="Palatino Linotype"/>
        </w:rPr>
        <w:t>dispun</w:t>
      </w:r>
      <w:proofErr w:type="spellEnd"/>
      <w:r w:rsidRPr="00DD700E">
        <w:rPr>
          <w:rFonts w:ascii="Palatino Linotype" w:hAnsi="Palatino Linotype"/>
        </w:rPr>
        <w:t>.</w:t>
      </w:r>
    </w:p>
    <w:p w14:paraId="6855E87F" w14:textId="77777777" w:rsidR="007A4060" w:rsidRPr="00DD700E" w:rsidRDefault="007A4060" w:rsidP="007A4060">
      <w:pPr>
        <w:shd w:val="clear" w:color="auto" w:fill="FFFFFF"/>
        <w:ind w:right="10" w:firstLine="720"/>
        <w:jc w:val="both"/>
        <w:rPr>
          <w:rFonts w:ascii="Palatino Linotype" w:hAnsi="Palatino Linotype"/>
        </w:rPr>
      </w:pPr>
      <w:proofErr w:type="spellStart"/>
      <w:r w:rsidRPr="00DD700E">
        <w:rPr>
          <w:rFonts w:ascii="Palatino Linotype" w:hAnsi="Palatino Linotype"/>
        </w:rPr>
        <w:t>Înţeleg</w:t>
      </w:r>
      <w:proofErr w:type="spellEnd"/>
      <w:r w:rsidRPr="00DD700E">
        <w:rPr>
          <w:rFonts w:ascii="Palatino Linotype" w:hAnsi="Palatino Linotype"/>
        </w:rPr>
        <w:t xml:space="preserve"> ca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cazul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care </w:t>
      </w:r>
      <w:proofErr w:type="spellStart"/>
      <w:r w:rsidRPr="00DD700E">
        <w:rPr>
          <w:rFonts w:ascii="Palatino Linotype" w:hAnsi="Palatino Linotype"/>
        </w:rPr>
        <w:t>această</w:t>
      </w:r>
      <w:proofErr w:type="spellEnd"/>
      <w:r w:rsidRPr="00DD700E">
        <w:rPr>
          <w:rFonts w:ascii="Palatino Linotype" w:hAnsi="Palatino Linotype"/>
        </w:rPr>
        <w:t xml:space="preserve"> </w:t>
      </w:r>
      <w:proofErr w:type="spellStart"/>
      <w:r w:rsidRPr="00DD700E">
        <w:rPr>
          <w:rFonts w:ascii="Palatino Linotype" w:hAnsi="Palatino Linotype"/>
        </w:rPr>
        <w:t>declaraţie</w:t>
      </w:r>
      <w:proofErr w:type="spellEnd"/>
      <w:r w:rsidRPr="00DD700E">
        <w:rPr>
          <w:rFonts w:ascii="Palatino Linotype" w:hAnsi="Palatino Linotype"/>
        </w:rPr>
        <w:t xml:space="preserve"> nu </w:t>
      </w:r>
      <w:proofErr w:type="spellStart"/>
      <w:r w:rsidRPr="00DD700E">
        <w:rPr>
          <w:rFonts w:ascii="Palatino Linotype" w:hAnsi="Palatino Linotype"/>
        </w:rPr>
        <w:t>este</w:t>
      </w:r>
      <w:proofErr w:type="spellEnd"/>
      <w:r w:rsidRPr="00DD700E">
        <w:rPr>
          <w:rFonts w:ascii="Palatino Linotype" w:hAnsi="Palatino Linotype"/>
        </w:rPr>
        <w:t xml:space="preserve"> </w:t>
      </w:r>
      <w:proofErr w:type="spellStart"/>
      <w:r w:rsidRPr="00DD700E">
        <w:rPr>
          <w:rFonts w:ascii="Palatino Linotype" w:hAnsi="Palatino Linotype"/>
        </w:rPr>
        <w:t>conformă</w:t>
      </w:r>
      <w:proofErr w:type="spellEnd"/>
      <w:r w:rsidRPr="00DD700E">
        <w:rPr>
          <w:rFonts w:ascii="Palatino Linotype" w:hAnsi="Palatino Linotype"/>
        </w:rPr>
        <w:t xml:space="preserve"> cu </w:t>
      </w:r>
      <w:proofErr w:type="spellStart"/>
      <w:r w:rsidRPr="00DD700E">
        <w:rPr>
          <w:rFonts w:ascii="Palatino Linotype" w:hAnsi="Palatino Linotype"/>
        </w:rPr>
        <w:t>realitatea</w:t>
      </w:r>
      <w:proofErr w:type="spellEnd"/>
      <w:r w:rsidRPr="00DD700E">
        <w:rPr>
          <w:rFonts w:ascii="Palatino Linotype" w:hAnsi="Palatino Linotype"/>
        </w:rPr>
        <w:t xml:space="preserve"> </w:t>
      </w:r>
      <w:proofErr w:type="spellStart"/>
      <w:r w:rsidRPr="00DD700E">
        <w:rPr>
          <w:rFonts w:ascii="Palatino Linotype" w:hAnsi="Palatino Linotype"/>
        </w:rPr>
        <w:t>sunt</w:t>
      </w:r>
      <w:proofErr w:type="spellEnd"/>
      <w:r w:rsidRPr="00DD700E">
        <w:rPr>
          <w:rFonts w:ascii="Palatino Linotype" w:hAnsi="Palatino Linotype"/>
        </w:rPr>
        <w:t xml:space="preserve"> </w:t>
      </w:r>
      <w:proofErr w:type="spellStart"/>
      <w:r w:rsidRPr="00DD700E">
        <w:rPr>
          <w:rFonts w:ascii="Palatino Linotype" w:hAnsi="Palatino Linotype"/>
        </w:rPr>
        <w:t>pasibil</w:t>
      </w:r>
      <w:proofErr w:type="spellEnd"/>
      <w:r w:rsidRPr="00DD700E">
        <w:rPr>
          <w:rFonts w:ascii="Palatino Linotype" w:hAnsi="Palatino Linotype"/>
        </w:rPr>
        <w:t xml:space="preserve"> de </w:t>
      </w:r>
      <w:proofErr w:type="spellStart"/>
      <w:r w:rsidRPr="00DD700E">
        <w:rPr>
          <w:rFonts w:ascii="Palatino Linotype" w:hAnsi="Palatino Linotype"/>
        </w:rPr>
        <w:t>încălcarea</w:t>
      </w:r>
      <w:proofErr w:type="spellEnd"/>
      <w:r w:rsidRPr="00DD700E">
        <w:rPr>
          <w:rFonts w:ascii="Palatino Linotype" w:hAnsi="Palatino Linotype"/>
        </w:rPr>
        <w:t xml:space="preserve"> </w:t>
      </w:r>
      <w:proofErr w:type="spellStart"/>
      <w:r w:rsidRPr="00DD700E">
        <w:rPr>
          <w:rFonts w:ascii="Palatino Linotype" w:hAnsi="Palatino Linotype"/>
        </w:rPr>
        <w:t>prevederilor</w:t>
      </w:r>
      <w:proofErr w:type="spellEnd"/>
      <w:r w:rsidRPr="00DD700E">
        <w:rPr>
          <w:rFonts w:ascii="Palatino Linotype" w:hAnsi="Palatino Linotype"/>
        </w:rPr>
        <w:t xml:space="preserve"> </w:t>
      </w:r>
      <w:proofErr w:type="spellStart"/>
      <w:r w:rsidRPr="00DD700E">
        <w:rPr>
          <w:rFonts w:ascii="Palatino Linotype" w:hAnsi="Palatino Linotype"/>
        </w:rPr>
        <w:t>legislaţiei</w:t>
      </w:r>
      <w:proofErr w:type="spellEnd"/>
      <w:r w:rsidRPr="00DD700E">
        <w:rPr>
          <w:rFonts w:ascii="Palatino Linotype" w:hAnsi="Palatino Linotype"/>
        </w:rPr>
        <w:t xml:space="preserve"> </w:t>
      </w:r>
      <w:proofErr w:type="spellStart"/>
      <w:r w:rsidRPr="00DD700E">
        <w:rPr>
          <w:rFonts w:ascii="Palatino Linotype" w:hAnsi="Palatino Linotype"/>
        </w:rPr>
        <w:t>penale</w:t>
      </w:r>
      <w:proofErr w:type="spellEnd"/>
      <w:r w:rsidRPr="00DD700E">
        <w:rPr>
          <w:rFonts w:ascii="Palatino Linotype" w:hAnsi="Palatino Linotype"/>
        </w:rPr>
        <w:t xml:space="preserve"> </w:t>
      </w:r>
      <w:proofErr w:type="spellStart"/>
      <w:r w:rsidRPr="00DD700E">
        <w:rPr>
          <w:rFonts w:ascii="Palatino Linotype" w:hAnsi="Palatino Linotype"/>
        </w:rPr>
        <w:t>privind</w:t>
      </w:r>
      <w:proofErr w:type="spellEnd"/>
      <w:r w:rsidRPr="00DD700E">
        <w:rPr>
          <w:rFonts w:ascii="Palatino Linotype" w:hAnsi="Palatino Linotype"/>
        </w:rPr>
        <w:t xml:space="preserve"> </w:t>
      </w:r>
      <w:proofErr w:type="spellStart"/>
      <w:r w:rsidRPr="00DD700E">
        <w:rPr>
          <w:rFonts w:ascii="Palatino Linotype" w:hAnsi="Palatino Linotype"/>
        </w:rPr>
        <w:t>falsul</w:t>
      </w:r>
      <w:proofErr w:type="spellEnd"/>
      <w:r w:rsidRPr="00DD700E">
        <w:rPr>
          <w:rFonts w:ascii="Palatino Linotype" w:hAnsi="Palatino Linotype"/>
        </w:rPr>
        <w:t xml:space="preserve"> </w:t>
      </w:r>
      <w:proofErr w:type="spellStart"/>
      <w:r w:rsidRPr="00DD700E">
        <w:rPr>
          <w:rFonts w:ascii="Palatino Linotype" w:hAnsi="Palatino Linotype"/>
        </w:rPr>
        <w:t>în</w:t>
      </w:r>
      <w:proofErr w:type="spellEnd"/>
      <w:r w:rsidRPr="00DD700E">
        <w:rPr>
          <w:rFonts w:ascii="Palatino Linotype" w:hAnsi="Palatino Linotype"/>
        </w:rPr>
        <w:t xml:space="preserve"> </w:t>
      </w:r>
      <w:proofErr w:type="spellStart"/>
      <w:r w:rsidRPr="00DD700E">
        <w:rPr>
          <w:rFonts w:ascii="Palatino Linotype" w:hAnsi="Palatino Linotype"/>
        </w:rPr>
        <w:t>declaraţii</w:t>
      </w:r>
      <w:proofErr w:type="spellEnd"/>
      <w:r w:rsidRPr="00DD700E">
        <w:rPr>
          <w:rFonts w:ascii="Palatino Linotype" w:hAnsi="Palatino Linotype"/>
        </w:rPr>
        <w:t>.</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xml:space="preserve">, sub </w:t>
      </w:r>
      <w:proofErr w:type="spellStart"/>
      <w:r w:rsidRPr="00DD700E">
        <w:rPr>
          <w:rFonts w:ascii="Palatino Linotype" w:hAnsi="Palatino Linotype"/>
          <w:bCs/>
          <w:lang w:val="ro-RO"/>
        </w:rPr>
        <w:t>sancţiunea</w:t>
      </w:r>
      <w:proofErr w:type="spellEnd"/>
      <w:r w:rsidRPr="00DD700E">
        <w:rPr>
          <w:rFonts w:ascii="Palatino Linotype" w:hAnsi="Palatino Linotype"/>
          <w:bCs/>
          <w:lang w:val="ro-RO"/>
        </w:rPr>
        <w:t xml:space="preserve">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sub </w:t>
      </w:r>
      <w:proofErr w:type="spellStart"/>
      <w:r w:rsidRPr="00DD700E">
        <w:rPr>
          <w:rFonts w:ascii="Palatino Linotype" w:hAnsi="Palatino Linotype"/>
          <w:bCs/>
          <w:lang w:val="ro-RO"/>
        </w:rPr>
        <w:t>sancţiunile</w:t>
      </w:r>
      <w:proofErr w:type="spellEnd"/>
      <w:r w:rsidRPr="00DD700E">
        <w:rPr>
          <w:rFonts w:ascii="Palatino Linotype" w:hAnsi="Palatino Linotype"/>
          <w:bCs/>
          <w:lang w:val="ro-RO"/>
        </w:rPr>
        <w:t xml:space="preserve"> aplicate faptei de fals în acte publice, </w:t>
      </w:r>
      <w:r w:rsidRPr="00DD700E">
        <w:rPr>
          <w:rFonts w:ascii="Palatino Linotype" w:hAnsi="Palatino Linotype"/>
          <w:b/>
          <w:lang w:val="ro-RO"/>
        </w:rPr>
        <w:t xml:space="preserve">că nu mă aflu în </w:t>
      </w:r>
      <w:proofErr w:type="spellStart"/>
      <w:r w:rsidRPr="00DD700E">
        <w:rPr>
          <w:rFonts w:ascii="Palatino Linotype" w:hAnsi="Palatino Linotype"/>
          <w:b/>
          <w:lang w:val="ro-RO"/>
        </w:rPr>
        <w:t>situaţiile</w:t>
      </w:r>
      <w:proofErr w:type="spellEnd"/>
      <w:r w:rsidRPr="00DD700E">
        <w:rPr>
          <w:rFonts w:ascii="Palatino Linotype" w:hAnsi="Palatino Linotype"/>
          <w:b/>
          <w:lang w:val="ro-RO"/>
        </w:rPr>
        <w:t xml:space="preserv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w:t>
      </w:r>
      <w:proofErr w:type="spellStart"/>
      <w:r w:rsidRPr="00DD700E">
        <w:rPr>
          <w:rFonts w:ascii="Palatino Linotype" w:hAnsi="Palatino Linotype"/>
          <w:bCs/>
          <w:lang w:val="ro-RO"/>
        </w:rPr>
        <w:t>achizitiile</w:t>
      </w:r>
      <w:proofErr w:type="spellEnd"/>
      <w:r w:rsidRPr="00DD700E">
        <w:rPr>
          <w:rFonts w:ascii="Palatino Linotype" w:hAnsi="Palatino Linotype"/>
          <w:bCs/>
          <w:lang w:val="ro-RO"/>
        </w:rPr>
        <w:t xml:space="preserv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w:t>
      </w:r>
      <w:proofErr w:type="spellStart"/>
      <w:r w:rsidRPr="00DD700E">
        <w:rPr>
          <w:rFonts w:ascii="Palatino Linotype" w:hAnsi="Palatino Linotype"/>
          <w:bCs/>
          <w:lang w:val="ro-RO"/>
        </w:rPr>
        <w:t>administraţie</w:t>
      </w:r>
      <w:proofErr w:type="spellEnd"/>
      <w:r w:rsidRPr="00DD700E">
        <w:rPr>
          <w:rFonts w:ascii="Palatino Linotype" w:hAnsi="Palatino Linotype"/>
          <w:bCs/>
          <w:lang w:val="ro-RO"/>
        </w:rPr>
        <w:t xml:space="preserve"> /organ de conducere sau de supervizare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nu am </w:t>
      </w:r>
      <w:proofErr w:type="spellStart"/>
      <w:r w:rsidRPr="00DD700E">
        <w:rPr>
          <w:rFonts w:ascii="Palatino Linotype" w:hAnsi="Palatino Linotype"/>
          <w:bCs/>
          <w:lang w:val="ro-RO"/>
        </w:rPr>
        <w:t>acţionari</w:t>
      </w:r>
      <w:proofErr w:type="spellEnd"/>
      <w:r w:rsidRPr="00DD700E">
        <w:rPr>
          <w:rFonts w:ascii="Palatino Linotype" w:hAnsi="Palatino Linotype"/>
          <w:bCs/>
          <w:lang w:val="ro-RO"/>
        </w:rPr>
        <w:t xml:space="preserve"> ori </w:t>
      </w:r>
      <w:proofErr w:type="spellStart"/>
      <w:r w:rsidRPr="00DD700E">
        <w:rPr>
          <w:rFonts w:ascii="Palatino Linotype" w:hAnsi="Palatino Linotype"/>
          <w:bCs/>
          <w:lang w:val="ro-RO"/>
        </w:rPr>
        <w:t>asociaţi</w:t>
      </w:r>
      <w:proofErr w:type="spellEnd"/>
      <w:r w:rsidRPr="00DD700E">
        <w:rPr>
          <w:rFonts w:ascii="Palatino Linotype" w:hAnsi="Palatino Linotype"/>
          <w:bCs/>
          <w:lang w:val="ro-RO"/>
        </w:rPr>
        <w:t xml:space="preserve"> semnificativi persoane care sunt </w:t>
      </w:r>
      <w:proofErr w:type="spellStart"/>
      <w:r w:rsidRPr="00DD700E">
        <w:rPr>
          <w:rFonts w:ascii="Palatino Linotype" w:hAnsi="Palatino Linotype"/>
          <w:bCs/>
          <w:lang w:val="ro-RO"/>
        </w:rPr>
        <w:t>soţ</w:t>
      </w:r>
      <w:proofErr w:type="spellEnd"/>
      <w:r w:rsidRPr="00DD700E">
        <w:rPr>
          <w:rFonts w:ascii="Palatino Linotype" w:hAnsi="Palatino Linotype"/>
          <w:bCs/>
          <w:lang w:val="ro-RO"/>
        </w:rPr>
        <w:t xml:space="preserve"> / </w:t>
      </w:r>
      <w:proofErr w:type="spellStart"/>
      <w:r w:rsidRPr="00DD700E">
        <w:rPr>
          <w:rFonts w:ascii="Palatino Linotype" w:hAnsi="Palatino Linotype"/>
          <w:bCs/>
          <w:lang w:val="ro-RO"/>
        </w:rPr>
        <w:t>soţie</w:t>
      </w:r>
      <w:proofErr w:type="spellEnd"/>
      <w:r w:rsidRPr="00DD700E">
        <w:rPr>
          <w:rFonts w:ascii="Palatino Linotype" w:hAnsi="Palatino Linotype"/>
          <w:bCs/>
          <w:lang w:val="ro-RO"/>
        </w:rPr>
        <w:t xml:space="preserve">, rudă sau afin până la gradul al doilea inclusiv ori care se află în </w:t>
      </w:r>
      <w:proofErr w:type="spellStart"/>
      <w:r w:rsidRPr="00DD700E">
        <w:rPr>
          <w:rFonts w:ascii="Palatino Linotype" w:hAnsi="Palatino Linotype"/>
          <w:bCs/>
          <w:lang w:val="ro-RO"/>
        </w:rPr>
        <w:t>relaţii</w:t>
      </w:r>
      <w:proofErr w:type="spellEnd"/>
      <w:r w:rsidRPr="00DD700E">
        <w:rPr>
          <w:rFonts w:ascii="Palatino Linotype" w:hAnsi="Palatino Linotype"/>
          <w:bCs/>
          <w:lang w:val="ro-RO"/>
        </w:rPr>
        <w:t xml:space="preserve"> comerciale cu persoane ce </w:t>
      </w:r>
      <w:proofErr w:type="spellStart"/>
      <w:r w:rsidRPr="00DD700E">
        <w:rPr>
          <w:rFonts w:ascii="Palatino Linotype" w:hAnsi="Palatino Linotype"/>
          <w:bCs/>
          <w:lang w:val="ro-RO"/>
        </w:rPr>
        <w:t>deţin</w:t>
      </w:r>
      <w:proofErr w:type="spellEnd"/>
      <w:r w:rsidRPr="00DD700E">
        <w:rPr>
          <w:rFonts w:ascii="Palatino Linotype" w:hAnsi="Palatino Linotype"/>
          <w:bCs/>
          <w:lang w:val="ro-RO"/>
        </w:rPr>
        <w:t xml:space="preserve"> </w:t>
      </w:r>
      <w:proofErr w:type="spellStart"/>
      <w:r w:rsidRPr="00DD700E">
        <w:rPr>
          <w:rFonts w:ascii="Palatino Linotype" w:hAnsi="Palatino Linotype"/>
          <w:bCs/>
          <w:lang w:val="ro-RO"/>
        </w:rPr>
        <w:t>funcţii</w:t>
      </w:r>
      <w:proofErr w:type="spellEnd"/>
      <w:r w:rsidRPr="00DD700E">
        <w:rPr>
          <w:rFonts w:ascii="Palatino Linotype" w:hAnsi="Palatino Linotype"/>
          <w:bCs/>
          <w:lang w:val="ro-RO"/>
        </w:rPr>
        <w:t xml:space="preserve"> de decizie în cadrul </w:t>
      </w:r>
      <w:proofErr w:type="spellStart"/>
      <w:r w:rsidRPr="00DD700E">
        <w:rPr>
          <w:rFonts w:ascii="Palatino Linotype" w:hAnsi="Palatino Linotype"/>
          <w:bCs/>
          <w:lang w:val="ro-RO"/>
        </w:rPr>
        <w:t>Autorităţii</w:t>
      </w:r>
      <w:proofErr w:type="spellEnd"/>
      <w:r w:rsidRPr="00DD700E">
        <w:rPr>
          <w:rFonts w:ascii="Palatino Linotype" w:hAnsi="Palatino Linotype"/>
          <w:bCs/>
          <w:lang w:val="ro-RO"/>
        </w:rPr>
        <w:t xml:space="preserve">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w:t>
      </w:r>
      <w:proofErr w:type="spellStart"/>
      <w:r w:rsidRPr="00DD700E">
        <w:rPr>
          <w:rFonts w:ascii="Palatino Linotype" w:hAnsi="Palatino Linotype"/>
          <w:bCs/>
          <w:lang w:val="ro-RO"/>
        </w:rPr>
        <w:t>soţ</w:t>
      </w:r>
      <w:proofErr w:type="spellEnd"/>
      <w:r w:rsidRPr="00DD700E">
        <w:rPr>
          <w:rFonts w:ascii="Palatino Linotype" w:hAnsi="Palatino Linotype"/>
          <w:bCs/>
          <w:lang w:val="ro-RO"/>
        </w:rPr>
        <w:t>/</w:t>
      </w:r>
      <w:proofErr w:type="spellStart"/>
      <w:r w:rsidRPr="00DD700E">
        <w:rPr>
          <w:rFonts w:ascii="Palatino Linotype" w:hAnsi="Palatino Linotype"/>
          <w:bCs/>
          <w:lang w:val="ro-RO"/>
        </w:rPr>
        <w:t>soţie</w:t>
      </w:r>
      <w:proofErr w:type="spellEnd"/>
      <w:r w:rsidRPr="00DD700E">
        <w:rPr>
          <w:rFonts w:ascii="Palatino Linotype" w:hAnsi="Palatino Linotype"/>
          <w:bCs/>
          <w:lang w:val="ro-RO"/>
        </w:rPr>
        <w:t xml:space="preserve">, rudă sau afin până la gradul al doilea inclusiv ori care se află în </w:t>
      </w:r>
      <w:proofErr w:type="spellStart"/>
      <w:r w:rsidRPr="00DD700E">
        <w:rPr>
          <w:rFonts w:ascii="Palatino Linotype" w:hAnsi="Palatino Linotype"/>
          <w:bCs/>
          <w:lang w:val="ro-RO"/>
        </w:rPr>
        <w:t>relaţii</w:t>
      </w:r>
      <w:proofErr w:type="spellEnd"/>
      <w:r w:rsidRPr="00DD700E">
        <w:rPr>
          <w:rFonts w:ascii="Palatino Linotype" w:hAnsi="Palatino Linotype"/>
          <w:bCs/>
          <w:lang w:val="ro-RO"/>
        </w:rPr>
        <w:t xml:space="preserve"> comerciale cu </w:t>
      </w:r>
      <w:bookmarkStart w:id="8" w:name="_Hlk24022768"/>
      <w:r w:rsidRPr="00DD700E">
        <w:rPr>
          <w:rFonts w:ascii="Palatino Linotype" w:hAnsi="Palatino Linotype"/>
          <w:bCs/>
          <w:lang w:val="ro-RO"/>
        </w:rPr>
        <w:t xml:space="preserve">persoane cu </w:t>
      </w:r>
      <w:proofErr w:type="spellStart"/>
      <w:r w:rsidRPr="00DD700E">
        <w:rPr>
          <w:rFonts w:ascii="Palatino Linotype" w:hAnsi="Palatino Linotype"/>
          <w:bCs/>
          <w:lang w:val="ro-RO"/>
        </w:rPr>
        <w:t>funcţii</w:t>
      </w:r>
      <w:proofErr w:type="spellEnd"/>
      <w:r w:rsidRPr="00DD700E">
        <w:rPr>
          <w:rFonts w:ascii="Palatino Linotype" w:hAnsi="Palatino Linotype"/>
          <w:bCs/>
          <w:lang w:val="ro-RO"/>
        </w:rPr>
        <w:t xml:space="preserve"> de decizie în cadrul </w:t>
      </w:r>
      <w:proofErr w:type="spellStart"/>
      <w:r w:rsidRPr="00DD700E">
        <w:rPr>
          <w:rFonts w:ascii="Palatino Linotype" w:hAnsi="Palatino Linotype"/>
          <w:bCs/>
          <w:lang w:val="ro-RO"/>
        </w:rPr>
        <w:t>Autorităţii</w:t>
      </w:r>
      <w:proofErr w:type="spellEnd"/>
      <w:r w:rsidRPr="00DD700E">
        <w:rPr>
          <w:rFonts w:ascii="Palatino Linotype" w:hAnsi="Palatino Linotype"/>
          <w:bCs/>
          <w:lang w:val="ro-RO"/>
        </w:rPr>
        <w:t xml:space="preserve">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w:t>
      </w:r>
      <w:proofErr w:type="spellStart"/>
      <w:r w:rsidRPr="00DD700E">
        <w:rPr>
          <w:rFonts w:ascii="Palatino Linotype" w:hAnsi="Palatino Linotype"/>
          <w:bCs/>
          <w:lang w:val="ro-RO"/>
        </w:rPr>
        <w:t>funcţii</w:t>
      </w:r>
      <w:proofErr w:type="spellEnd"/>
      <w:r w:rsidRPr="00DD700E">
        <w:rPr>
          <w:rFonts w:ascii="Palatino Linotype" w:hAnsi="Palatino Linotype"/>
          <w:bCs/>
          <w:lang w:val="ro-RO"/>
        </w:rPr>
        <w:t xml:space="preserve"> de decizie în cadrul </w:t>
      </w:r>
      <w:proofErr w:type="spellStart"/>
      <w:r w:rsidRPr="00DD700E">
        <w:rPr>
          <w:rFonts w:ascii="Palatino Linotype" w:hAnsi="Palatino Linotype"/>
          <w:bCs/>
          <w:lang w:val="ro-RO"/>
        </w:rPr>
        <w:t>Autorităţii</w:t>
      </w:r>
      <w:proofErr w:type="spellEnd"/>
      <w:r w:rsidRPr="00DD700E">
        <w:rPr>
          <w:rFonts w:ascii="Palatino Linotype" w:hAnsi="Palatino Linotype"/>
          <w:bCs/>
          <w:lang w:val="ro-RO"/>
        </w:rPr>
        <w:t xml:space="preserve">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proofErr w:type="spellStart"/>
      <w:r w:rsidR="000D1E9B">
        <w:rPr>
          <w:rFonts w:ascii="Palatino Linotype" w:hAnsi="Palatino Linotype"/>
          <w:bCs/>
          <w:lang w:val="ro-RO"/>
        </w:rPr>
        <w:t>Orian</w:t>
      </w:r>
      <w:proofErr w:type="spellEnd"/>
      <w:r w:rsidR="000D1E9B">
        <w:rPr>
          <w:rFonts w:ascii="Palatino Linotype" w:hAnsi="Palatino Linotype"/>
          <w:bCs/>
          <w:lang w:val="ro-RO"/>
        </w:rPr>
        <w:t xml:space="preserve">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23A53464" w:rsidR="004010DC" w:rsidRDefault="007726F2"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Carmen-Consilier achiziții publice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 xml:space="preserve">Păncescu </w:t>
      </w:r>
      <w:proofErr w:type="spellStart"/>
      <w:r w:rsidR="00383E0E">
        <w:rPr>
          <w:rFonts w:ascii="Palatino Linotype" w:hAnsi="Palatino Linotype"/>
          <w:bCs/>
          <w:lang w:val="ro-RO"/>
        </w:rPr>
        <w:t>Matild</w:t>
      </w:r>
      <w:proofErr w:type="spellEnd"/>
      <w:r w:rsidR="00383E0E">
        <w:rPr>
          <w:rFonts w:ascii="Palatino Linotype" w:hAnsi="Palatino Linotype"/>
          <w:bCs/>
          <w:lang w:val="ro-RO"/>
        </w:rPr>
        <w:t>-Șef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w:t>
      </w:r>
      <w:proofErr w:type="spellStart"/>
      <w:r w:rsidRPr="00DD700E">
        <w:rPr>
          <w:rFonts w:ascii="Palatino Linotype" w:hAnsi="Palatino Linotype"/>
          <w:bCs/>
          <w:lang w:val="ro-RO"/>
        </w:rPr>
        <w:t>informaţiile</w:t>
      </w:r>
      <w:proofErr w:type="spellEnd"/>
      <w:r w:rsidRPr="00DD700E">
        <w:rPr>
          <w:rFonts w:ascii="Palatino Linotype" w:hAnsi="Palatino Linotype"/>
          <w:bCs/>
          <w:lang w:val="ro-RO"/>
        </w:rPr>
        <w:t xml:space="preserve"> furnizate sunt complete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corecte în fiecare detaliu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w:t>
      </w:r>
      <w:proofErr w:type="spellStart"/>
      <w:r w:rsidRPr="00DD700E">
        <w:rPr>
          <w:rFonts w:ascii="Palatino Linotype" w:hAnsi="Palatino Linotype"/>
          <w:bCs/>
          <w:lang w:val="ro-RO"/>
        </w:rPr>
        <w:t>înţeleg</w:t>
      </w:r>
      <w:proofErr w:type="spellEnd"/>
      <w:r w:rsidRPr="00DD700E">
        <w:rPr>
          <w:rFonts w:ascii="Palatino Linotype" w:hAnsi="Palatino Linotype"/>
          <w:bCs/>
          <w:lang w:val="ro-RO"/>
        </w:rPr>
        <w:t xml:space="preserve"> ca Autoritatea Contractantă are dreptul de a solicita, în scopul verificării </w:t>
      </w:r>
      <w:proofErr w:type="spellStart"/>
      <w:r w:rsidRPr="00DD700E">
        <w:rPr>
          <w:rFonts w:ascii="Palatino Linotype" w:hAnsi="Palatino Linotype"/>
          <w:bCs/>
          <w:lang w:val="ro-RO"/>
        </w:rPr>
        <w:t>şi</w:t>
      </w:r>
      <w:proofErr w:type="spellEnd"/>
      <w:r w:rsidRPr="00DD700E">
        <w:rPr>
          <w:rFonts w:ascii="Palatino Linotype" w:hAnsi="Palatino Linotype"/>
          <w:bCs/>
          <w:lang w:val="ro-RO"/>
        </w:rPr>
        <w:t xml:space="preserve"> confirmării </w:t>
      </w:r>
      <w:proofErr w:type="spellStart"/>
      <w:r w:rsidRPr="00DD700E">
        <w:rPr>
          <w:rFonts w:ascii="Palatino Linotype" w:hAnsi="Palatino Linotype"/>
          <w:bCs/>
          <w:lang w:val="ro-RO"/>
        </w:rPr>
        <w:t>declaraţiilor</w:t>
      </w:r>
      <w:proofErr w:type="spellEnd"/>
      <w:r w:rsidRPr="00DD700E">
        <w:rPr>
          <w:rFonts w:ascii="Palatino Linotype" w:hAnsi="Palatino Linotype"/>
          <w:bCs/>
          <w:lang w:val="ro-RO"/>
        </w:rPr>
        <w:t>,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w:t>
      </w:r>
      <w:proofErr w:type="spellStart"/>
      <w:r w:rsidRPr="00DD700E">
        <w:rPr>
          <w:rFonts w:ascii="Palatino Linotype" w:hAnsi="Palatino Linotype"/>
          <w:lang w:val="ro-RO"/>
        </w:rPr>
        <w:t>declaraţie</w:t>
      </w:r>
      <w:proofErr w:type="spellEnd"/>
      <w:r w:rsidRPr="00DD700E">
        <w:rPr>
          <w:rFonts w:ascii="Palatino Linotype" w:hAnsi="Palatino Linotype"/>
          <w:lang w:val="ro-RO"/>
        </w:rPr>
        <w:t xml:space="preserve"> la orice punct pe parcursul derulării procedurii de atribuire a contractului de </w:t>
      </w:r>
      <w:proofErr w:type="spellStart"/>
      <w:r w:rsidRPr="00DD700E">
        <w:rPr>
          <w:rFonts w:ascii="Palatino Linotype" w:hAnsi="Palatino Linotype"/>
          <w:lang w:val="ro-RO"/>
        </w:rPr>
        <w:t>achiziţie</w:t>
      </w:r>
      <w:proofErr w:type="spellEnd"/>
      <w:r w:rsidRPr="00DD700E">
        <w:rPr>
          <w:rFonts w:ascii="Palatino Linotype" w:hAnsi="Palatino Linotype"/>
          <w:lang w:val="ro-RO"/>
        </w:rPr>
        <w:t xml:space="preserve"> public sau, în cazul în care vom fi </w:t>
      </w:r>
      <w:proofErr w:type="spellStart"/>
      <w:r w:rsidRPr="00DD700E">
        <w:rPr>
          <w:rFonts w:ascii="Palatino Linotype" w:hAnsi="Palatino Linotype"/>
          <w:lang w:val="ro-RO"/>
        </w:rPr>
        <w:t>desemnaţi</w:t>
      </w:r>
      <w:proofErr w:type="spellEnd"/>
      <w:r w:rsidRPr="00DD700E">
        <w:rPr>
          <w:rFonts w:ascii="Palatino Linotype" w:hAnsi="Palatino Linotype"/>
          <w:lang w:val="ro-RO"/>
        </w:rPr>
        <w:t xml:space="preserve"> </w:t>
      </w:r>
      <w:proofErr w:type="spellStart"/>
      <w:r w:rsidRPr="00DD700E">
        <w:rPr>
          <w:rFonts w:ascii="Palatino Linotype" w:hAnsi="Palatino Linotype"/>
          <w:lang w:val="ro-RO"/>
        </w:rPr>
        <w:t>câştigători</w:t>
      </w:r>
      <w:proofErr w:type="spellEnd"/>
      <w:r w:rsidRPr="00DD700E">
        <w:rPr>
          <w:rFonts w:ascii="Palatino Linotype" w:hAnsi="Palatino Linotype"/>
          <w:lang w:val="ro-RO"/>
        </w:rPr>
        <w:t xml:space="preserve">, pe parcursul derulării contractului de </w:t>
      </w:r>
      <w:proofErr w:type="spellStart"/>
      <w:r w:rsidRPr="00DD700E">
        <w:rPr>
          <w:rFonts w:ascii="Palatino Linotype" w:hAnsi="Palatino Linotype"/>
          <w:lang w:val="ro-RO"/>
        </w:rPr>
        <w:t>achiziţie</w:t>
      </w:r>
      <w:proofErr w:type="spellEnd"/>
      <w:r w:rsidRPr="00DD700E">
        <w:rPr>
          <w:rFonts w:ascii="Palatino Linotype" w:hAnsi="Palatino Linotype"/>
          <w:lang w:val="ro-RO"/>
        </w:rPr>
        <w:t xml:space="preserv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proofErr w:type="spellStart"/>
      <w:r w:rsidRPr="00AD31A1">
        <w:rPr>
          <w:rFonts w:ascii="Palatino Linotype" w:eastAsia="SimSun" w:hAnsi="Palatino Linotype" w:cs="Arial"/>
          <w:lang w:eastAsia="zh-CN"/>
        </w:rPr>
        <w:t>O</w:t>
      </w:r>
      <w:r w:rsidR="00737372">
        <w:rPr>
          <w:rFonts w:ascii="Palatino Linotype" w:eastAsia="SimSun" w:hAnsi="Palatino Linotype" w:cs="Arial"/>
          <w:lang w:eastAsia="zh-CN"/>
        </w:rPr>
        <w:t>fertant</w:t>
      </w:r>
      <w:proofErr w:type="spellEnd"/>
      <w:r w:rsidR="00737372">
        <w:rPr>
          <w:rFonts w:ascii="Palatino Linotype" w:eastAsia="SimSun" w:hAnsi="Palatino Linotype" w:cs="Arial"/>
          <w:lang w:eastAsia="zh-CN"/>
        </w:rPr>
        <w:t xml:space="preserve"> </w:t>
      </w:r>
      <w:r>
        <w:rPr>
          <w:rFonts w:ascii="Palatino Linotype" w:eastAsia="SimSun" w:hAnsi="Palatino Linotype" w:cs="Arial"/>
          <w:lang w:eastAsia="zh-CN"/>
        </w:rPr>
        <w:t xml:space="preserve">                                                                                                                                               </w:t>
      </w:r>
      <w:bookmarkStart w:id="11" w:name="_Hlk37675421"/>
      <w:proofErr w:type="spellStart"/>
      <w:r w:rsidRPr="00BF12D4">
        <w:rPr>
          <w:rFonts w:ascii="Palatino Linotype" w:eastAsia="SimSun" w:hAnsi="Palatino Linotype" w:cs="Arial"/>
          <w:sz w:val="24"/>
          <w:szCs w:val="24"/>
          <w:lang w:eastAsia="zh-CN"/>
        </w:rPr>
        <w:t>Formular</w:t>
      </w:r>
      <w:proofErr w:type="spellEnd"/>
      <w:r w:rsidRPr="00BF12D4">
        <w:rPr>
          <w:rFonts w:ascii="Palatino Linotype" w:eastAsia="SimSun" w:hAnsi="Palatino Linotype" w:cs="Arial"/>
          <w:sz w:val="24"/>
          <w:szCs w:val="24"/>
          <w:lang w:eastAsia="zh-CN"/>
        </w:rPr>
        <w:t xml:space="preserve"> </w:t>
      </w:r>
      <w:proofErr w:type="spellStart"/>
      <w:r w:rsidRPr="00BF12D4">
        <w:rPr>
          <w:rFonts w:ascii="Palatino Linotype" w:eastAsia="SimSun" w:hAnsi="Palatino Linotype" w:cs="Arial"/>
          <w:sz w:val="24"/>
          <w:szCs w:val="24"/>
          <w:lang w:eastAsia="zh-CN"/>
        </w:rPr>
        <w:t>nr</w:t>
      </w:r>
      <w:proofErr w:type="spellEnd"/>
      <w:r w:rsidRPr="00BF12D4">
        <w:rPr>
          <w:rFonts w:ascii="Palatino Linotype" w:eastAsia="SimSun" w:hAnsi="Palatino Linotype" w:cs="Arial"/>
          <w:sz w:val="24"/>
          <w:szCs w:val="24"/>
          <w:lang w:eastAsia="zh-CN"/>
        </w:rPr>
        <w:t xml:space="preserve">.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w:t>
      </w:r>
      <w:proofErr w:type="spellStart"/>
      <w:r w:rsidRPr="00AD31A1">
        <w:rPr>
          <w:rFonts w:ascii="Palatino Linotype" w:eastAsia="SimSun" w:hAnsi="Palatino Linotype" w:cs="Arial"/>
          <w:i/>
          <w:lang w:eastAsia="zh-CN"/>
        </w:rPr>
        <w:t>denumirea</w:t>
      </w:r>
      <w:proofErr w:type="spellEnd"/>
      <w:r w:rsidRPr="00AD31A1">
        <w:rPr>
          <w:rFonts w:ascii="Palatino Linotype" w:eastAsia="SimSun" w:hAnsi="Palatino Linotype" w:cs="Arial"/>
          <w:i/>
          <w:lang w:eastAsia="zh-CN"/>
        </w:rPr>
        <w:t>/</w:t>
      </w:r>
      <w:proofErr w:type="spellStart"/>
      <w:r w:rsidRPr="00AD31A1">
        <w:rPr>
          <w:rFonts w:ascii="Palatino Linotype" w:eastAsia="SimSun" w:hAnsi="Palatino Linotype" w:cs="Arial"/>
          <w:i/>
          <w:lang w:eastAsia="zh-CN"/>
        </w:rPr>
        <w:t>nume</w:t>
      </w:r>
      <w:r w:rsidR="00737372">
        <w:rPr>
          <w:rFonts w:ascii="Palatino Linotype" w:eastAsia="SimSun" w:hAnsi="Palatino Linotype" w:cs="Arial"/>
          <w:i/>
          <w:lang w:eastAsia="zh-CN"/>
        </w:rPr>
        <w:t>le</w:t>
      </w:r>
      <w:proofErr w:type="spellEnd"/>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057600AC" w14:textId="77777777" w:rsidR="008A4730" w:rsidRPr="00CE360D" w:rsidRDefault="008A4730" w:rsidP="008A473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verflowPunct/>
        <w:autoSpaceDE/>
        <w:autoSpaceDN/>
        <w:adjustRightInd/>
        <w:spacing w:before="100" w:line="276" w:lineRule="auto"/>
        <w:textAlignment w:val="auto"/>
        <w:outlineLvl w:val="1"/>
        <w:rPr>
          <w:rFonts w:asciiTheme="minorHAnsi" w:eastAsia="Calibri" w:hAnsiTheme="minorHAnsi" w:cstheme="minorBidi"/>
          <w:b/>
          <w:caps/>
          <w:spacing w:val="15"/>
        </w:rPr>
      </w:pPr>
      <w:bookmarkStart w:id="12" w:name="_Toc151034949"/>
      <w:r w:rsidRPr="00CE360D">
        <w:rPr>
          <w:rFonts w:asciiTheme="minorHAnsi" w:eastAsia="Calibri" w:hAnsiTheme="minorHAnsi" w:cstheme="minorBidi"/>
          <w:b/>
          <w:caps/>
          <w:spacing w:val="15"/>
        </w:rPr>
        <w:lastRenderedPageBreak/>
        <w:t>Declarație privind respectarea principiului DNSH</w:t>
      </w:r>
      <w:bookmarkEnd w:id="12"/>
    </w:p>
    <w:p w14:paraId="1B04716C" w14:textId="77777777" w:rsidR="008A4730" w:rsidRPr="00CE360D" w:rsidRDefault="008A4730" w:rsidP="008A4730">
      <w:pPr>
        <w:overflowPunct/>
        <w:autoSpaceDE/>
        <w:autoSpaceDN/>
        <w:adjustRightInd/>
        <w:spacing w:before="100" w:after="200" w:line="276" w:lineRule="auto"/>
        <w:ind w:left="284"/>
        <w:textAlignment w:val="auto"/>
        <w:rPr>
          <w:rFonts w:ascii="Times New Roman" w:eastAsiaTheme="minorEastAsia" w:hAnsi="Times New Roman" w:cstheme="minorBidi"/>
          <w:b/>
          <w:bCs/>
          <w:color w:val="000000"/>
          <w:lang w:val="ro-RO"/>
        </w:rPr>
      </w:pPr>
    </w:p>
    <w:p w14:paraId="147FF2C9"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OPERATOR ECONOMIC</w:t>
      </w:r>
    </w:p>
    <w:p w14:paraId="0B91C57D"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w:t>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t xml:space="preserve">                   </w:t>
      </w:r>
    </w:p>
    <w:p w14:paraId="72521649"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i/>
          <w:lang w:val="ro-RO"/>
        </w:rPr>
      </w:pPr>
      <w:r w:rsidRPr="00CE360D">
        <w:rPr>
          <w:rFonts w:ascii="Times New Roman" w:eastAsiaTheme="minorEastAsia" w:hAnsi="Times New Roman" w:cstheme="minorBidi"/>
          <w:i/>
          <w:lang w:val="ro-RO"/>
        </w:rPr>
        <w:t xml:space="preserve">          (numele/denumire)</w:t>
      </w:r>
    </w:p>
    <w:p w14:paraId="522DF278"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Declarație privind respectarea principiului DNSH</w:t>
      </w:r>
    </w:p>
    <w:p w14:paraId="47BBBA7D"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 xml:space="preserve">(„Do </w:t>
      </w:r>
      <w:proofErr w:type="spellStart"/>
      <w:r w:rsidRPr="00CE360D">
        <w:rPr>
          <w:rFonts w:ascii="Times New Roman" w:eastAsiaTheme="minorEastAsia" w:hAnsi="Times New Roman" w:cstheme="minorBidi"/>
          <w:b/>
          <w:bCs/>
          <w:i/>
          <w:lang w:val="ro-RO"/>
        </w:rPr>
        <w:t>no</w:t>
      </w:r>
      <w:proofErr w:type="spellEnd"/>
      <w:r w:rsidRPr="00CE360D">
        <w:rPr>
          <w:rFonts w:ascii="Times New Roman" w:eastAsiaTheme="minorEastAsia" w:hAnsi="Times New Roman" w:cstheme="minorBidi"/>
          <w:b/>
          <w:bCs/>
          <w:i/>
          <w:lang w:val="ro-RO"/>
        </w:rPr>
        <w:t xml:space="preserve"> </w:t>
      </w:r>
      <w:proofErr w:type="spellStart"/>
      <w:r w:rsidRPr="00CE360D">
        <w:rPr>
          <w:rFonts w:ascii="Times New Roman" w:eastAsiaTheme="minorEastAsia" w:hAnsi="Times New Roman" w:cstheme="minorBidi"/>
          <w:b/>
          <w:bCs/>
          <w:i/>
          <w:lang w:val="ro-RO"/>
        </w:rPr>
        <w:t>significant</w:t>
      </w:r>
      <w:proofErr w:type="spellEnd"/>
      <w:r w:rsidRPr="00CE360D">
        <w:rPr>
          <w:rFonts w:ascii="Times New Roman" w:eastAsiaTheme="minorEastAsia" w:hAnsi="Times New Roman" w:cstheme="minorBidi"/>
          <w:b/>
          <w:bCs/>
          <w:i/>
          <w:lang w:val="ro-RO"/>
        </w:rPr>
        <w:t xml:space="preserve"> </w:t>
      </w:r>
      <w:proofErr w:type="spellStart"/>
      <w:r w:rsidRPr="00CE360D">
        <w:rPr>
          <w:rFonts w:ascii="Times New Roman" w:eastAsiaTheme="minorEastAsia" w:hAnsi="Times New Roman" w:cstheme="minorBidi"/>
          <w:b/>
          <w:bCs/>
          <w:i/>
          <w:lang w:val="ro-RO"/>
        </w:rPr>
        <w:t>harm</w:t>
      </w:r>
      <w:proofErr w:type="spellEnd"/>
      <w:r w:rsidRPr="00CE360D">
        <w:rPr>
          <w:rFonts w:ascii="Times New Roman" w:eastAsiaTheme="minorEastAsia" w:hAnsi="Times New Roman" w:cstheme="minorBidi"/>
          <w:b/>
          <w:bCs/>
          <w:i/>
          <w:lang w:val="ro-RO"/>
        </w:rPr>
        <w:t>” – „A nu aduce prejudicii asupra mediului”)</w:t>
      </w:r>
    </w:p>
    <w:p w14:paraId="07EE1F89"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i/>
          <w:lang w:val="ro-RO"/>
        </w:rPr>
      </w:pPr>
    </w:p>
    <w:p w14:paraId="553C813E" w14:textId="77777777" w:rsidR="008A4730" w:rsidRPr="00CE360D" w:rsidRDefault="008A4730" w:rsidP="008A4730">
      <w:pPr>
        <w:shd w:val="clear" w:color="auto" w:fill="FFFFFF"/>
        <w:tabs>
          <w:tab w:val="left" w:leader="dot" w:pos="5407"/>
          <w:tab w:val="left" w:leader="dot" w:pos="8424"/>
          <w:tab w:val="left" w:leader="dot" w:pos="9238"/>
        </w:tabs>
        <w:overflowPunct/>
        <w:autoSpaceDE/>
        <w:autoSpaceDN/>
        <w:adjustRightInd/>
        <w:spacing w:before="100" w:after="200" w:line="360"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b/>
          <w:lang w:val="ro-RO"/>
        </w:rPr>
        <w:t>Subsemnatul(a)</w:t>
      </w:r>
      <w:r w:rsidRPr="00CE360D">
        <w:rPr>
          <w:rFonts w:ascii="Times New Roman" w:eastAsiaTheme="minorEastAsia" w:hAnsi="Times New Roman" w:cstheme="minorBidi"/>
          <w:lang w:val="ro-RO"/>
        </w:rPr>
        <w:t xml:space="preserve"> (</w:t>
      </w:r>
      <w:r w:rsidRPr="00CE360D">
        <w:rPr>
          <w:rFonts w:ascii="Times New Roman" w:eastAsiaTheme="minorEastAsia" w:hAnsi="Times New Roman" w:cstheme="minorBidi"/>
          <w:i/>
          <w:lang w:val="ro-RO"/>
        </w:rPr>
        <w:t>nume/ prenume</w:t>
      </w:r>
      <w:r w:rsidRPr="00CE360D">
        <w:rPr>
          <w:rFonts w:ascii="Times New Roman" w:eastAsiaTheme="minorEastAsia" w:hAnsi="Times New Roman" w:cstheme="minorBidi"/>
          <w:lang w:val="ro-RO"/>
        </w:rPr>
        <w:t>), domiciliat(a) in …………………………………………… (</w:t>
      </w:r>
      <w:r w:rsidRPr="00CE360D">
        <w:rPr>
          <w:rFonts w:ascii="Times New Roman" w:eastAsiaTheme="minorEastAsia" w:hAnsi="Times New Roman" w:cstheme="minorBidi"/>
          <w:i/>
          <w:lang w:val="ro-RO"/>
        </w:rPr>
        <w:t>adresa de domiciliu</w:t>
      </w:r>
      <w:r w:rsidRPr="00CE360D">
        <w:rPr>
          <w:rFonts w:ascii="Times New Roman" w:eastAsiaTheme="minorEastAsia" w:hAnsi="Times New Roman" w:cstheme="minorBidi"/>
          <w:lang w:val="ro-RO"/>
        </w:rPr>
        <w:t>), identificat(a) cu act de identitate (</w:t>
      </w:r>
      <w:r w:rsidRPr="00CE360D">
        <w:rPr>
          <w:rFonts w:ascii="Times New Roman" w:eastAsiaTheme="minorEastAsia" w:hAnsi="Times New Roman" w:cstheme="minorBidi"/>
          <w:i/>
          <w:lang w:val="ro-RO"/>
        </w:rPr>
        <w:t>CI/ Pașaport</w:t>
      </w:r>
      <w:r w:rsidRPr="00CE360D">
        <w:rPr>
          <w:rFonts w:ascii="Times New Roman" w:eastAsiaTheme="minorEastAsia" w:hAnsi="Times New Roman" w:cstheme="minorBidi"/>
          <w:lang w:val="ro-RO"/>
        </w:rPr>
        <w:t xml:space="preserve">), seria ……, nr. ………, eliberat de...................., la data de …………, CNP …………………., </w:t>
      </w:r>
      <w:r w:rsidRPr="00CE360D">
        <w:rPr>
          <w:rFonts w:ascii="Times New Roman" w:eastAsiaTheme="minorEastAsia" w:hAnsi="Times New Roman" w:cstheme="minorBidi"/>
          <w:b/>
          <w:lang w:val="ro-RO"/>
        </w:rPr>
        <w:t xml:space="preserve">in calitate de </w:t>
      </w:r>
      <w:r w:rsidRPr="00CE360D">
        <w:rPr>
          <w:rFonts w:ascii="Times New Roman" w:eastAsiaTheme="minorEastAsia" w:hAnsi="Times New Roman" w:cstheme="minorBidi"/>
          <w:i/>
          <w:lang w:val="ro-RO"/>
        </w:rPr>
        <w:t xml:space="preserve">reprezentant împuternicit </w:t>
      </w:r>
      <w:r w:rsidRPr="00CE360D">
        <w:rPr>
          <w:rFonts w:ascii="Times New Roman" w:eastAsiaTheme="minorEastAsia" w:hAnsi="Times New Roman" w:cstheme="minorBidi"/>
          <w:b/>
          <w:lang w:val="ro-RO"/>
        </w:rPr>
        <w:t>al Ofertantului/ Subcontractantului</w:t>
      </w:r>
      <w:r w:rsidRPr="00CE360D">
        <w:rPr>
          <w:rFonts w:ascii="Times New Roman" w:eastAsiaTheme="minorEastAsia" w:hAnsi="Times New Roman" w:cstheme="minorBidi"/>
          <w:lang w:val="ro-RO"/>
        </w:rPr>
        <w:t xml:space="preserve"> ……………………………… (</w:t>
      </w:r>
      <w:r w:rsidRPr="00CE360D">
        <w:rPr>
          <w:rFonts w:ascii="Times New Roman" w:eastAsiaTheme="minorEastAsia" w:hAnsi="Times New Roman" w:cstheme="minorBidi"/>
          <w:b/>
          <w:i/>
          <w:lang w:val="ro-RO"/>
        </w:rPr>
        <w:t xml:space="preserve">in cazul unei Asocieri, </w:t>
      </w:r>
      <w:r w:rsidRPr="00CE360D">
        <w:rPr>
          <w:rFonts w:ascii="Times New Roman" w:eastAsiaTheme="minorEastAsia" w:hAnsi="Times New Roman" w:cstheme="minorBidi"/>
          <w:b/>
          <w:i/>
          <w:u w:val="single"/>
          <w:lang w:val="ro-RO"/>
        </w:rPr>
        <w:t>se va completa denumirea întregii Asocieri</w:t>
      </w:r>
      <w:r w:rsidRPr="00CE360D">
        <w:rPr>
          <w:rFonts w:ascii="Times New Roman" w:eastAsiaTheme="minorEastAsia" w:hAnsi="Times New Roman" w:cstheme="minorBidi"/>
          <w:lang w:val="ro-RO"/>
        </w:rPr>
        <w:t xml:space="preserve">) la procedura pentru atribuirea contractului </w:t>
      </w:r>
      <w:r w:rsidRPr="00CE360D">
        <w:rPr>
          <w:rFonts w:ascii="Times New Roman" w:eastAsiaTheme="minorEastAsia" w:hAnsi="Times New Roman" w:cstheme="minorBidi"/>
          <w:b/>
          <w:bCs/>
          <w:i/>
          <w:lang w:val="ro-RO"/>
        </w:rPr>
        <w:t>........................</w:t>
      </w:r>
      <w:r w:rsidRPr="00CE360D">
        <w:rPr>
          <w:rFonts w:ascii="Times New Roman" w:eastAsiaTheme="minorEastAsia" w:hAnsi="Times New Roman" w:cstheme="minorBidi"/>
          <w:lang w:val="ro-RO"/>
        </w:rPr>
        <w:t xml:space="preserve">organizată de U.A.T..................................., declar pe propria răspundere, că </w:t>
      </w:r>
      <w:r w:rsidRPr="00CE360D">
        <w:rPr>
          <w:rFonts w:ascii="Times New Roman" w:eastAsiaTheme="minorEastAsia" w:hAnsi="Times New Roman" w:cstheme="minorBidi"/>
          <w:lang w:val="ro-RO" w:eastAsia="en-GB"/>
        </w:rPr>
        <w:t>proiectul va respecta principiul DNSH (”</w:t>
      </w:r>
      <w:r w:rsidRPr="00CE360D">
        <w:rPr>
          <w:rFonts w:ascii="Times New Roman" w:eastAsiaTheme="minorEastAsia" w:hAnsi="Times New Roman" w:cstheme="minorBidi"/>
          <w:i/>
          <w:iCs/>
          <w:lang w:val="ro-RO" w:eastAsia="en-GB"/>
        </w:rPr>
        <w:t xml:space="preserve">Do </w:t>
      </w:r>
      <w:proofErr w:type="spellStart"/>
      <w:r w:rsidRPr="00CE360D">
        <w:rPr>
          <w:rFonts w:ascii="Times New Roman" w:eastAsiaTheme="minorEastAsia" w:hAnsi="Times New Roman" w:cstheme="minorBidi"/>
          <w:i/>
          <w:iCs/>
          <w:lang w:val="ro-RO" w:eastAsia="en-GB"/>
        </w:rPr>
        <w:t>no</w:t>
      </w:r>
      <w:proofErr w:type="spellEnd"/>
      <w:r w:rsidRPr="00CE360D">
        <w:rPr>
          <w:rFonts w:ascii="Times New Roman" w:eastAsiaTheme="minorEastAsia" w:hAnsi="Times New Roman" w:cstheme="minorBidi"/>
          <w:i/>
          <w:iCs/>
          <w:lang w:val="ro-RO" w:eastAsia="en-GB"/>
        </w:rPr>
        <w:t xml:space="preserve"> </w:t>
      </w:r>
      <w:proofErr w:type="spellStart"/>
      <w:r w:rsidRPr="00CE360D">
        <w:rPr>
          <w:rFonts w:ascii="Times New Roman" w:eastAsiaTheme="minorEastAsia" w:hAnsi="Times New Roman" w:cstheme="minorBidi"/>
          <w:i/>
          <w:iCs/>
          <w:lang w:val="ro-RO" w:eastAsia="en-GB"/>
        </w:rPr>
        <w:t>significant</w:t>
      </w:r>
      <w:proofErr w:type="spellEnd"/>
      <w:r w:rsidRPr="00CE360D">
        <w:rPr>
          <w:rFonts w:ascii="Times New Roman" w:eastAsiaTheme="minorEastAsia" w:hAnsi="Times New Roman" w:cstheme="minorBidi"/>
          <w:i/>
          <w:iCs/>
          <w:lang w:val="ro-RO" w:eastAsia="en-GB"/>
        </w:rPr>
        <w:t xml:space="preserve"> </w:t>
      </w:r>
      <w:proofErr w:type="spellStart"/>
      <w:r w:rsidRPr="00CE360D">
        <w:rPr>
          <w:rFonts w:ascii="Times New Roman" w:eastAsiaTheme="minorEastAsia" w:hAnsi="Times New Roman" w:cstheme="minorBidi"/>
          <w:i/>
          <w:iCs/>
          <w:lang w:val="ro-RO" w:eastAsia="en-GB"/>
        </w:rPr>
        <w:t>harm</w:t>
      </w:r>
      <w:proofErr w:type="spellEnd"/>
      <w:r w:rsidRPr="00CE360D">
        <w:rPr>
          <w:rFonts w:ascii="Times New Roman" w:eastAsiaTheme="minorEastAsia" w:hAnsi="Times New Roman" w:cstheme="minorBidi"/>
          <w:i/>
          <w:iCs/>
          <w:lang w:val="ro-RO" w:eastAsia="en-GB"/>
        </w:rPr>
        <w:t>”</w:t>
      </w:r>
      <w:r w:rsidRPr="00CE360D">
        <w:rPr>
          <w:rFonts w:ascii="Times New Roman" w:eastAsiaTheme="minorEastAsia" w:hAnsi="Times New Roman" w:cstheme="minorBidi"/>
          <w:lang w:val="ro-RO" w:eastAsia="en-GB"/>
        </w:rPr>
        <w:t xml:space="preserve">), astfel cum este prevăzut la Articolul 17 din </w:t>
      </w:r>
      <w:r w:rsidRPr="00CE360D">
        <w:rPr>
          <w:rFonts w:ascii="Times New Roman" w:eastAsiaTheme="minorEastAsia" w:hAnsi="Times New Roman" w:cstheme="minorBidi"/>
          <w:i/>
          <w:iCs/>
          <w:lang w:val="ro-RO" w:eastAsia="en-GB"/>
        </w:rPr>
        <w:t>Regulamentul (UE) 2020/852 privind instituirea unui cadru care să</w:t>
      </w:r>
      <w:r w:rsidRPr="00CE360D">
        <w:rPr>
          <w:rFonts w:ascii="Times New Roman" w:eastAsiaTheme="minorEastAsia" w:hAnsi="Times New Roman" w:cstheme="minorBidi"/>
          <w:lang w:val="ro-RO" w:eastAsia="en-GB"/>
        </w:rPr>
        <w:t xml:space="preserve"> </w:t>
      </w:r>
      <w:r w:rsidRPr="00CE360D">
        <w:rPr>
          <w:rFonts w:ascii="Times New Roman" w:eastAsiaTheme="minorEastAsia" w:hAnsi="Times New Roman" w:cstheme="minorBidi"/>
          <w:i/>
          <w:iCs/>
          <w:lang w:val="ro-RO" w:eastAsia="en-GB"/>
        </w:rPr>
        <w:t>faciliteze investițiile durabile, inclusiv cele din 2020.</w:t>
      </w:r>
    </w:p>
    <w:p w14:paraId="0D370364"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1. Se consideră că o activitate prejudiciază în mod semnificativ atenuarea schimbărilor climatice în cazul în care activitatea respectivă generează emisii semnificative de gaze cu efect de seră (GES); </w:t>
      </w:r>
    </w:p>
    <w:p w14:paraId="1289BAF8"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48D672F1"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6045FE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50DF8D96"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2B47929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73CEFE7F" w14:textId="77777777" w:rsidR="008A4730" w:rsidRPr="00CE360D" w:rsidRDefault="008A4730" w:rsidP="008A4730">
      <w:pPr>
        <w:shd w:val="clear" w:color="auto" w:fill="FFFFFF"/>
        <w:overflowPunct/>
        <w:autoSpaceDE/>
        <w:autoSpaceDN/>
        <w:adjustRightInd/>
        <w:spacing w:before="100" w:after="200" w:line="276" w:lineRule="auto"/>
        <w:ind w:left="144"/>
        <w:textAlignment w:val="auto"/>
        <w:rPr>
          <w:rFonts w:ascii="Times New Roman" w:eastAsiaTheme="minorEastAsia" w:hAnsi="Times New Roman" w:cstheme="minorBidi"/>
          <w:lang w:val="ro-RO"/>
        </w:rPr>
      </w:pPr>
      <w:r w:rsidRPr="00CE360D">
        <w:rPr>
          <w:rFonts w:ascii="Times New Roman" w:eastAsiaTheme="minorEastAsia" w:hAnsi="Times New Roman" w:cstheme="minorBidi"/>
          <w:spacing w:val="-2"/>
          <w:lang w:val="ro-RO"/>
        </w:rPr>
        <w:t>Data completării:</w:t>
      </w:r>
    </w:p>
    <w:p w14:paraId="11EAF0C5" w14:textId="670639F5" w:rsidR="008A4730" w:rsidRDefault="008A4730" w:rsidP="008A4730">
      <w:pPr>
        <w:overflowPunct/>
        <w:autoSpaceDE/>
        <w:autoSpaceDN/>
        <w:adjustRightInd/>
        <w:textAlignment w:val="auto"/>
        <w:rPr>
          <w:rFonts w:ascii="Palatino Linotype" w:hAnsi="Palatino Linotype"/>
          <w:bCs/>
          <w:lang w:val="ro-RO"/>
        </w:rPr>
      </w:pPr>
      <w:r w:rsidRPr="00CE360D">
        <w:rPr>
          <w:rFonts w:ascii="Times New Roman" w:eastAsiaTheme="minorEastAsia" w:hAnsi="Times New Roman" w:cstheme="minorBidi"/>
          <w:spacing w:val="-2"/>
          <w:lang w:val="ro-RO"/>
        </w:rPr>
        <w:t xml:space="preserve">Operator economic, </w:t>
      </w:r>
      <w:r w:rsidRPr="00CE360D">
        <w:rPr>
          <w:rFonts w:ascii="Times New Roman" w:eastAsiaTheme="minorEastAsia" w:hAnsi="Times New Roman" w:cstheme="minorBidi"/>
          <w:i/>
          <w:iCs/>
          <w:spacing w:val="-12"/>
          <w:lang w:val="ro-RO"/>
        </w:rPr>
        <w:t>(semnătură autorizată)</w:t>
      </w:r>
    </w:p>
    <w:sectPr w:rsidR="008A4730"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62A6E" w14:textId="77777777" w:rsidR="0075318A" w:rsidRDefault="0075318A" w:rsidP="00400002">
      <w:r>
        <w:separator/>
      </w:r>
    </w:p>
  </w:endnote>
  <w:endnote w:type="continuationSeparator" w:id="0">
    <w:p w14:paraId="45268844" w14:textId="77777777" w:rsidR="0075318A" w:rsidRDefault="0075318A"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D13B1D">
      <w:rPr>
        <w:rStyle w:val="PageNumber"/>
        <w:rFonts w:ascii="Times New Roman" w:hAnsi="Times New Roman"/>
        <w:noProof/>
      </w:rPr>
      <w:t>10</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90FD4" w14:textId="77777777" w:rsidR="0075318A" w:rsidRDefault="0075318A" w:rsidP="00400002">
      <w:r>
        <w:separator/>
      </w:r>
    </w:p>
  </w:footnote>
  <w:footnote w:type="continuationSeparator" w:id="0">
    <w:p w14:paraId="58413BFF" w14:textId="77777777" w:rsidR="0075318A" w:rsidRDefault="0075318A"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4C36"/>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454"/>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18A"/>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6F2"/>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730"/>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4D4"/>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7FC"/>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3B98"/>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494F"/>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23B4"/>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3B1D"/>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AB1"/>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customStyle="1" w:styleId="Default">
    <w:name w:val="Default"/>
    <w:rsid w:val="008A4730"/>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AAF8E-2CD3-4CAD-A3E0-ED2D59F6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3259</Words>
  <Characters>18577</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3</cp:revision>
  <cp:lastPrinted>2025-01-23T07:36:00Z</cp:lastPrinted>
  <dcterms:created xsi:type="dcterms:W3CDTF">2025-01-23T07:32:00Z</dcterms:created>
  <dcterms:modified xsi:type="dcterms:W3CDTF">2025-01-23T07:36:00Z</dcterms:modified>
</cp:coreProperties>
</file>