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F80E11" w:rsidRDefault="001F4339" w:rsidP="001F4339">
      <w:pPr>
        <w:rPr>
          <w:rFonts w:ascii="Palatino Linotype" w:hAnsi="Palatino Linotype"/>
          <w:sz w:val="24"/>
          <w:szCs w:val="24"/>
          <w:lang w:val="ro-RO"/>
        </w:rPr>
      </w:pPr>
      <w:bookmarkStart w:id="0" w:name="_GoBack"/>
      <w:bookmarkEnd w:id="0"/>
    </w:p>
    <w:p w14:paraId="02748E39" w14:textId="77777777" w:rsidR="001F4339" w:rsidRPr="00F80E11" w:rsidRDefault="001F4339" w:rsidP="001F4339">
      <w:pPr>
        <w:rPr>
          <w:rFonts w:ascii="Palatino Linotype" w:hAnsi="Palatino Linotype"/>
          <w:sz w:val="24"/>
          <w:szCs w:val="24"/>
          <w:lang w:val="ro-RO"/>
        </w:rPr>
      </w:pPr>
    </w:p>
    <w:p w14:paraId="4C80C9FE" w14:textId="77777777" w:rsidR="001F4339" w:rsidRPr="003C7E14" w:rsidRDefault="001F4339" w:rsidP="001F4339">
      <w:pPr>
        <w:tabs>
          <w:tab w:val="left" w:pos="4425"/>
        </w:tabs>
        <w:overflowPunct/>
        <w:autoSpaceDE/>
        <w:autoSpaceDN/>
        <w:adjustRightInd/>
        <w:spacing w:after="160" w:line="259" w:lineRule="auto"/>
        <w:jc w:val="center"/>
        <w:textAlignment w:val="auto"/>
        <w:rPr>
          <w:rFonts w:ascii="Palatino Linotype" w:hAnsi="Palatino Linotype"/>
          <w:b/>
          <w:sz w:val="28"/>
          <w:szCs w:val="28"/>
          <w:lang w:val="ro-RO"/>
        </w:rPr>
      </w:pPr>
      <w:r w:rsidRPr="003C7E14">
        <w:rPr>
          <w:rFonts w:ascii="Palatino Linotype" w:hAnsi="Palatino Linotype"/>
          <w:b/>
          <w:sz w:val="28"/>
          <w:szCs w:val="28"/>
          <w:lang w:val="ro-RO"/>
        </w:rPr>
        <w:t>OPIS</w:t>
      </w:r>
    </w:p>
    <w:p w14:paraId="03D1F257" w14:textId="77777777" w:rsidR="001F4339" w:rsidRPr="00F80E11" w:rsidRDefault="001F4339">
      <w:pPr>
        <w:overflowPunct/>
        <w:autoSpaceDE/>
        <w:autoSpaceDN/>
        <w:adjustRightInd/>
        <w:spacing w:after="160" w:line="259" w:lineRule="auto"/>
        <w:textAlignment w:val="auto"/>
        <w:rPr>
          <w:rFonts w:ascii="Palatino Linotype" w:hAnsi="Palatino Linotype"/>
          <w:sz w:val="24"/>
          <w:szCs w:val="24"/>
          <w:lang w:val="ro-RO"/>
        </w:rPr>
      </w:pPr>
    </w:p>
    <w:p w14:paraId="284AAEA7" w14:textId="77777777" w:rsidR="001F4339" w:rsidRPr="00F80E11" w:rsidRDefault="001F4339" w:rsidP="006F06CE">
      <w:pPr>
        <w:overflowPunct/>
        <w:autoSpaceDE/>
        <w:autoSpaceDN/>
        <w:adjustRightInd/>
        <w:spacing w:after="160" w:line="259" w:lineRule="auto"/>
        <w:textAlignment w:val="auto"/>
        <w:rPr>
          <w:rFonts w:ascii="Palatino Linotype" w:hAnsi="Palatino Linotype"/>
          <w:sz w:val="24"/>
          <w:szCs w:val="24"/>
          <w:lang w:val="ro-RO"/>
        </w:rPr>
      </w:pPr>
    </w:p>
    <w:p w14:paraId="541AF53D" w14:textId="0E24C26A" w:rsidR="001F4339" w:rsidRDefault="001F4339" w:rsidP="006F06CE">
      <w:pPr>
        <w:overflowPunct/>
        <w:autoSpaceDE/>
        <w:autoSpaceDN/>
        <w:adjustRightInd/>
        <w:spacing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t>- Formular nr. 1</w:t>
      </w:r>
      <w:r w:rsidR="008A1301">
        <w:rPr>
          <w:rFonts w:ascii="Palatino Linotype" w:hAnsi="Palatino Linotype"/>
          <w:sz w:val="24"/>
          <w:szCs w:val="24"/>
          <w:lang w:val="ro-RO"/>
        </w:rPr>
        <w:t xml:space="preserve"> -</w:t>
      </w:r>
      <w:r w:rsidRPr="00F80E11">
        <w:rPr>
          <w:rFonts w:ascii="Palatino Linotype" w:hAnsi="Palatino Linotype"/>
          <w:sz w:val="24"/>
          <w:szCs w:val="24"/>
          <w:lang w:val="ro-RO"/>
        </w:rPr>
        <w:t xml:space="preserve"> </w:t>
      </w:r>
      <w:r w:rsidRPr="003333E5">
        <w:rPr>
          <w:rFonts w:ascii="Palatino Linotype" w:hAnsi="Palatino Linotype"/>
          <w:b/>
          <w:sz w:val="24"/>
          <w:szCs w:val="24"/>
          <w:lang w:val="ro-RO"/>
        </w:rPr>
        <w:t>Formularul de ofertă</w:t>
      </w:r>
      <w:r w:rsidRPr="00F80E11">
        <w:rPr>
          <w:rFonts w:ascii="Palatino Linotype" w:hAnsi="Palatino Linotype"/>
          <w:sz w:val="24"/>
          <w:szCs w:val="24"/>
          <w:lang w:val="ro-RO"/>
        </w:rPr>
        <w:t xml:space="preserve"> </w:t>
      </w:r>
    </w:p>
    <w:p w14:paraId="1115221D" w14:textId="35987AB9" w:rsidR="008A1301" w:rsidRPr="008A1301" w:rsidRDefault="001F4339" w:rsidP="006F06CE">
      <w:pPr>
        <w:overflowPunct/>
        <w:autoSpaceDE/>
        <w:autoSpaceDN/>
        <w:adjustRightInd/>
        <w:spacing w:line="259" w:lineRule="auto"/>
        <w:textAlignment w:val="auto"/>
        <w:rPr>
          <w:rFonts w:ascii="Palatino Linotype" w:hAnsi="Palatino Linotype"/>
          <w:b/>
          <w:sz w:val="24"/>
          <w:szCs w:val="24"/>
          <w:lang w:val="ro-RO"/>
        </w:rPr>
      </w:pPr>
      <w:r w:rsidRPr="00F80E11">
        <w:rPr>
          <w:rFonts w:ascii="Palatino Linotype" w:hAnsi="Palatino Linotype"/>
          <w:sz w:val="24"/>
          <w:szCs w:val="24"/>
          <w:lang w:val="ro-RO"/>
        </w:rPr>
        <w:t xml:space="preserve">- Formular nr. </w:t>
      </w:r>
      <w:r w:rsidR="005D6058">
        <w:rPr>
          <w:rFonts w:ascii="Palatino Linotype" w:hAnsi="Palatino Linotype"/>
          <w:sz w:val="24"/>
          <w:szCs w:val="24"/>
          <w:lang w:val="ro-RO"/>
        </w:rPr>
        <w:t>2</w:t>
      </w:r>
      <w:r w:rsidRPr="00F80E11">
        <w:rPr>
          <w:rFonts w:ascii="Palatino Linotype" w:hAnsi="Palatino Linotype"/>
          <w:sz w:val="24"/>
          <w:szCs w:val="24"/>
          <w:lang w:val="ro-RO"/>
        </w:rPr>
        <w:t xml:space="preserve"> – </w:t>
      </w:r>
      <w:r w:rsidR="008A1301" w:rsidRPr="008A1301">
        <w:rPr>
          <w:rFonts w:ascii="Palatino Linotype" w:hAnsi="Palatino Linotype"/>
          <w:b/>
          <w:sz w:val="24"/>
          <w:szCs w:val="24"/>
          <w:lang w:val="ro-RO"/>
        </w:rPr>
        <w:t>DECLARAŢIE</w:t>
      </w:r>
      <w:r w:rsidR="008A1301">
        <w:rPr>
          <w:rFonts w:ascii="Palatino Linotype" w:hAnsi="Palatino Linotype"/>
          <w:b/>
          <w:sz w:val="24"/>
          <w:szCs w:val="24"/>
          <w:lang w:val="ro-RO"/>
        </w:rPr>
        <w:t xml:space="preserve"> </w:t>
      </w:r>
      <w:r w:rsidR="008A1301" w:rsidRPr="008A1301">
        <w:rPr>
          <w:rFonts w:ascii="Palatino Linotype" w:hAnsi="Palatino Linotype"/>
          <w:b/>
          <w:sz w:val="24"/>
          <w:szCs w:val="24"/>
          <w:lang w:val="ro-RO"/>
        </w:rPr>
        <w:t>privind neîncadrarea în situa</w:t>
      </w:r>
      <w:r w:rsidR="00737372">
        <w:rPr>
          <w:rFonts w:ascii="Palatino Linotype" w:hAnsi="Palatino Linotype"/>
          <w:b/>
          <w:sz w:val="24"/>
          <w:szCs w:val="24"/>
          <w:lang w:val="ro-RO"/>
        </w:rPr>
        <w:t>ț</w:t>
      </w:r>
      <w:r w:rsidR="008A1301" w:rsidRPr="008A1301">
        <w:rPr>
          <w:rFonts w:ascii="Palatino Linotype" w:hAnsi="Palatino Linotype"/>
          <w:b/>
          <w:sz w:val="24"/>
          <w:szCs w:val="24"/>
          <w:lang w:val="ro-RO"/>
        </w:rPr>
        <w:t xml:space="preserve">iile prevăzute la art. 164 din </w:t>
      </w:r>
    </w:p>
    <w:p w14:paraId="72CA74FE" w14:textId="77777777" w:rsidR="008A1301" w:rsidRDefault="008A1301" w:rsidP="006F06CE">
      <w:pPr>
        <w:overflowPunct/>
        <w:autoSpaceDE/>
        <w:autoSpaceDN/>
        <w:adjustRightInd/>
        <w:spacing w:line="259" w:lineRule="auto"/>
        <w:textAlignment w:val="auto"/>
        <w:rPr>
          <w:rFonts w:ascii="Palatino Linotype" w:hAnsi="Palatino Linotype"/>
          <w:sz w:val="24"/>
          <w:szCs w:val="24"/>
          <w:lang w:val="ro-RO"/>
        </w:rPr>
      </w:pPr>
      <w:r w:rsidRPr="008A1301">
        <w:rPr>
          <w:rFonts w:ascii="Palatino Linotype" w:hAnsi="Palatino Linotype"/>
          <w:b/>
          <w:sz w:val="24"/>
          <w:szCs w:val="24"/>
          <w:lang w:val="ro-RO"/>
        </w:rPr>
        <w:t>Legea 98/2016</w:t>
      </w:r>
      <w:r w:rsidR="003E0B4D" w:rsidRPr="00F80E11">
        <w:rPr>
          <w:rFonts w:ascii="Palatino Linotype" w:hAnsi="Palatino Linotype"/>
          <w:sz w:val="24"/>
          <w:szCs w:val="24"/>
          <w:lang w:val="ro-RO"/>
        </w:rPr>
        <w:t xml:space="preserve"> </w:t>
      </w:r>
    </w:p>
    <w:p w14:paraId="5BF738E5" w14:textId="284B92DB" w:rsidR="008A1301" w:rsidRDefault="008A1301" w:rsidP="006F06CE">
      <w:pPr>
        <w:rPr>
          <w:rFonts w:ascii="Palatino Linotype" w:hAnsi="Palatino Linotype"/>
          <w:b/>
          <w:bCs/>
          <w:color w:val="000000"/>
          <w:sz w:val="24"/>
          <w:szCs w:val="24"/>
        </w:rPr>
      </w:pPr>
      <w:r>
        <w:rPr>
          <w:rFonts w:ascii="Palatino Linotype" w:hAnsi="Palatino Linotype"/>
          <w:sz w:val="24"/>
          <w:szCs w:val="24"/>
          <w:lang w:val="ro-RO"/>
        </w:rPr>
        <w:t>- Formular nr.</w:t>
      </w:r>
      <w:r w:rsidR="005D6058">
        <w:rPr>
          <w:rFonts w:ascii="Palatino Linotype" w:hAnsi="Palatino Linotype"/>
          <w:sz w:val="24"/>
          <w:szCs w:val="24"/>
          <w:lang w:val="ro-RO"/>
        </w:rPr>
        <w:t xml:space="preserve"> 3</w:t>
      </w:r>
      <w:r>
        <w:rPr>
          <w:rFonts w:ascii="Palatino Linotype" w:hAnsi="Palatino Linotype"/>
          <w:sz w:val="24"/>
          <w:szCs w:val="24"/>
          <w:lang w:val="ro-RO"/>
        </w:rPr>
        <w:t xml:space="preserve"> - </w:t>
      </w:r>
      <w:bookmarkStart w:id="1" w:name="_Hlk37665265"/>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IE privind neîncadrarea în situa</w:t>
      </w:r>
      <w:r w:rsidR="00737372">
        <w:rPr>
          <w:rFonts w:ascii="Palatino Linotype" w:hAnsi="Palatino Linotype"/>
          <w:b/>
          <w:bCs/>
          <w:color w:val="000000"/>
          <w:sz w:val="24"/>
          <w:szCs w:val="24"/>
        </w:rPr>
        <w:t>ț</w:t>
      </w:r>
      <w:r w:rsidRPr="008A1301">
        <w:rPr>
          <w:rFonts w:ascii="Palatino Linotype" w:hAnsi="Palatino Linotype"/>
          <w:b/>
          <w:bCs/>
          <w:color w:val="000000"/>
          <w:sz w:val="24"/>
          <w:szCs w:val="24"/>
        </w:rPr>
        <w:t>iile 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 la art. 165 din Legea 98/2016</w:t>
      </w:r>
    </w:p>
    <w:bookmarkEnd w:id="1"/>
    <w:p w14:paraId="364E9683" w14:textId="684AD91D" w:rsidR="008A1301" w:rsidRDefault="008A1301" w:rsidP="006F06CE">
      <w:pPr>
        <w:rPr>
          <w:rFonts w:ascii="Palatino Linotype" w:hAnsi="Palatino Linotype"/>
          <w:b/>
          <w:bCs/>
          <w:color w:val="000000"/>
          <w:sz w:val="24"/>
          <w:szCs w:val="24"/>
        </w:rPr>
      </w:pPr>
      <w:r w:rsidRPr="008A1301">
        <w:rPr>
          <w:rFonts w:ascii="Palatino Linotype" w:hAnsi="Palatino Linotype"/>
          <w:color w:val="000000"/>
          <w:sz w:val="24"/>
          <w:szCs w:val="24"/>
        </w:rPr>
        <w:t xml:space="preserve">- Formular nr. </w:t>
      </w:r>
      <w:r w:rsidR="005D6058">
        <w:rPr>
          <w:rFonts w:ascii="Palatino Linotype" w:hAnsi="Palatino Linotype"/>
          <w:color w:val="000000"/>
          <w:sz w:val="24"/>
          <w:szCs w:val="24"/>
        </w:rPr>
        <w:t>4</w:t>
      </w:r>
      <w:r w:rsidRPr="008A1301">
        <w:rPr>
          <w:rFonts w:ascii="Palatino Linotype" w:hAnsi="Palatino Linotype"/>
          <w:color w:val="000000"/>
          <w:sz w:val="24"/>
          <w:szCs w:val="24"/>
        </w:rPr>
        <w:t xml:space="preserve"> - </w:t>
      </w:r>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IE privind neîncadrarea în situa</w:t>
      </w:r>
      <w:r>
        <w:rPr>
          <w:rFonts w:ascii="Palatino Linotype" w:hAnsi="Palatino Linotype"/>
          <w:b/>
          <w:bCs/>
          <w:color w:val="000000"/>
          <w:sz w:val="24"/>
          <w:szCs w:val="24"/>
        </w:rPr>
        <w:t>ț</w:t>
      </w:r>
      <w:r w:rsidRPr="008A1301">
        <w:rPr>
          <w:rFonts w:ascii="Palatino Linotype" w:hAnsi="Palatino Linotype"/>
          <w:b/>
          <w:bCs/>
          <w:color w:val="000000"/>
          <w:sz w:val="24"/>
          <w:szCs w:val="24"/>
        </w:rPr>
        <w:t>iile 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 la art. 16</w:t>
      </w:r>
      <w:r>
        <w:rPr>
          <w:rFonts w:ascii="Palatino Linotype" w:hAnsi="Palatino Linotype"/>
          <w:b/>
          <w:bCs/>
          <w:color w:val="000000"/>
          <w:sz w:val="24"/>
          <w:szCs w:val="24"/>
        </w:rPr>
        <w:t>7</w:t>
      </w:r>
      <w:r w:rsidRPr="008A1301">
        <w:rPr>
          <w:rFonts w:ascii="Palatino Linotype" w:hAnsi="Palatino Linotype"/>
          <w:b/>
          <w:bCs/>
          <w:color w:val="000000"/>
          <w:sz w:val="24"/>
          <w:szCs w:val="24"/>
        </w:rPr>
        <w:t xml:space="preserve"> din Legea 98/2016</w:t>
      </w:r>
    </w:p>
    <w:p w14:paraId="7FF0F9F3" w14:textId="1FA70C8C" w:rsidR="008A1301" w:rsidRPr="008A1301" w:rsidRDefault="008A1301" w:rsidP="006F06CE">
      <w:pPr>
        <w:overflowPunct/>
        <w:autoSpaceDE/>
        <w:autoSpaceDN/>
        <w:adjustRightInd/>
        <w:textAlignment w:val="auto"/>
        <w:rPr>
          <w:rFonts w:ascii="Palatino Linotype" w:hAnsi="Palatino Linotype"/>
          <w:b/>
          <w:sz w:val="24"/>
          <w:szCs w:val="24"/>
          <w:lang w:val="ro-RO"/>
        </w:rPr>
      </w:pPr>
      <w:r w:rsidRPr="008A1301">
        <w:rPr>
          <w:rFonts w:ascii="Palatino Linotype" w:hAnsi="Palatino Linotype"/>
          <w:color w:val="000000"/>
          <w:sz w:val="24"/>
          <w:szCs w:val="24"/>
        </w:rPr>
        <w:t xml:space="preserve">- Formular nr. </w:t>
      </w:r>
      <w:r w:rsidR="005D6058">
        <w:rPr>
          <w:rFonts w:ascii="Palatino Linotype" w:hAnsi="Palatino Linotype"/>
          <w:color w:val="000000"/>
          <w:sz w:val="24"/>
          <w:szCs w:val="24"/>
        </w:rPr>
        <w:t>5</w:t>
      </w:r>
      <w:r w:rsidRPr="008A1301">
        <w:rPr>
          <w:rFonts w:ascii="Palatino Linotype" w:hAnsi="Palatino Linotype"/>
          <w:color w:val="000000"/>
          <w:sz w:val="24"/>
          <w:szCs w:val="24"/>
        </w:rPr>
        <w:t xml:space="preserve"> </w:t>
      </w:r>
      <w:r>
        <w:rPr>
          <w:rFonts w:ascii="Palatino Linotype" w:hAnsi="Palatino Linotype"/>
          <w:color w:val="000000"/>
          <w:sz w:val="24"/>
          <w:szCs w:val="24"/>
        </w:rPr>
        <w:t>-</w:t>
      </w:r>
      <w:r w:rsidRPr="008A1301">
        <w:rPr>
          <w:rFonts w:ascii="Palatino Linotype" w:hAnsi="Palatino Linotype"/>
          <w:color w:val="000000"/>
          <w:sz w:val="24"/>
          <w:szCs w:val="24"/>
        </w:rPr>
        <w:t xml:space="preserve"> </w:t>
      </w:r>
      <w:r w:rsidRPr="008A1301">
        <w:rPr>
          <w:rFonts w:ascii="Palatino Linotype" w:hAnsi="Palatino Linotype"/>
          <w:b/>
          <w:sz w:val="24"/>
          <w:szCs w:val="24"/>
          <w:lang w:val="ro-RO"/>
        </w:rPr>
        <w:t>DECLARAŢIE</w:t>
      </w:r>
      <w:r>
        <w:rPr>
          <w:rFonts w:ascii="Palatino Linotype" w:hAnsi="Palatino Linotype"/>
          <w:b/>
          <w:sz w:val="24"/>
          <w:szCs w:val="24"/>
          <w:lang w:val="ro-RO"/>
        </w:rPr>
        <w:t xml:space="preserve"> p</w:t>
      </w:r>
      <w:r w:rsidRPr="008A1301">
        <w:rPr>
          <w:rFonts w:ascii="Palatino Linotype" w:hAnsi="Palatino Linotype"/>
          <w:b/>
          <w:sz w:val="24"/>
          <w:szCs w:val="24"/>
          <w:lang w:val="ro-RO"/>
        </w:rPr>
        <w:t>rivind neîncadrarea în prevederile art. 59-60 din Legea 98/2016</w:t>
      </w:r>
    </w:p>
    <w:p w14:paraId="5AB1E1BA" w14:textId="1C810520" w:rsidR="00083E72" w:rsidRDefault="00083E72" w:rsidP="006F06CE">
      <w:pPr>
        <w:overflowPunct/>
        <w:autoSpaceDE/>
        <w:autoSpaceDN/>
        <w:adjustRightInd/>
        <w:spacing w:line="259" w:lineRule="auto"/>
        <w:textAlignment w:val="auto"/>
        <w:rPr>
          <w:rFonts w:ascii="Palatino Linotype" w:hAnsi="Palatino Linotype"/>
          <w:b/>
          <w:bCs/>
          <w:iCs/>
          <w:sz w:val="24"/>
          <w:szCs w:val="24"/>
          <w:lang w:val="ro-RO"/>
        </w:rPr>
      </w:pPr>
      <w:r w:rsidRPr="00092653">
        <w:rPr>
          <w:rFonts w:ascii="Palatino Linotype" w:hAnsi="Palatino Linotype"/>
          <w:iCs/>
          <w:sz w:val="24"/>
          <w:szCs w:val="24"/>
          <w:lang w:val="ro-RO"/>
        </w:rPr>
        <w:t>- Formular</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6</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 xml:space="preserve"> </w:t>
      </w:r>
      <w:bookmarkStart w:id="2" w:name="_Hlk32820879"/>
      <w:r w:rsidRPr="00E440F6">
        <w:rPr>
          <w:rFonts w:ascii="Palatino Linotype" w:hAnsi="Palatino Linotype"/>
          <w:b/>
          <w:bCs/>
          <w:iCs/>
          <w:sz w:val="24"/>
          <w:szCs w:val="24"/>
          <w:lang w:val="ro-RO"/>
        </w:rPr>
        <w:t>Declarație de acceptare a condițiilor contractuale și de însușire a documentației de atribuire</w:t>
      </w:r>
      <w:bookmarkEnd w:id="2"/>
    </w:p>
    <w:p w14:paraId="2ED1113B" w14:textId="4D6E3B5D" w:rsidR="00D013B0" w:rsidRPr="00311706" w:rsidRDefault="008A1301" w:rsidP="00311706">
      <w:pPr>
        <w:overflowPunct/>
        <w:autoSpaceDE/>
        <w:autoSpaceDN/>
        <w:adjustRightInd/>
        <w:spacing w:line="259" w:lineRule="auto"/>
        <w:textAlignment w:val="auto"/>
        <w:rPr>
          <w:rFonts w:ascii="Palatino Linotype" w:hAnsi="Palatino Linotype"/>
          <w:b/>
          <w:bCs/>
          <w:iCs/>
          <w:sz w:val="24"/>
          <w:szCs w:val="24"/>
          <w:lang w:val="ro-RO"/>
        </w:rPr>
      </w:pPr>
      <w:r w:rsidRPr="008A1301">
        <w:rPr>
          <w:rFonts w:ascii="Palatino Linotype" w:hAnsi="Palatino Linotype"/>
          <w:iCs/>
          <w:sz w:val="24"/>
          <w:szCs w:val="24"/>
          <w:lang w:val="ro-RO"/>
        </w:rPr>
        <w:t>- Formular 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7</w:t>
      </w:r>
      <w:r w:rsidRPr="008A1301">
        <w:rPr>
          <w:rFonts w:ascii="Palatino Linotype" w:hAnsi="Palatino Linotype"/>
          <w:iCs/>
          <w:sz w:val="24"/>
          <w:szCs w:val="24"/>
          <w:lang w:val="ro-RO"/>
        </w:rPr>
        <w:t xml:space="preserve"> </w:t>
      </w:r>
      <w:r>
        <w:rPr>
          <w:rFonts w:ascii="Palatino Linotype" w:hAnsi="Palatino Linotype"/>
          <w:iCs/>
          <w:sz w:val="24"/>
          <w:szCs w:val="24"/>
          <w:lang w:val="ro-RO"/>
        </w:rPr>
        <w:t>–</w:t>
      </w:r>
      <w:r w:rsidRPr="008A1301">
        <w:rPr>
          <w:rFonts w:ascii="Palatino Linotype" w:hAnsi="Palatino Linotype"/>
          <w:iCs/>
          <w:sz w:val="24"/>
          <w:szCs w:val="24"/>
          <w:lang w:val="ro-RO"/>
        </w:rPr>
        <w:t xml:space="preserve"> </w:t>
      </w:r>
      <w:r w:rsidRPr="008A1301">
        <w:rPr>
          <w:rFonts w:ascii="Palatino Linotype" w:hAnsi="Palatino Linotype"/>
          <w:b/>
          <w:bCs/>
          <w:iCs/>
          <w:sz w:val="24"/>
          <w:szCs w:val="24"/>
          <w:lang w:val="ro-RO"/>
        </w:rPr>
        <w:t>Informații privind o</w:t>
      </w:r>
      <w:r>
        <w:rPr>
          <w:rFonts w:ascii="Palatino Linotype" w:hAnsi="Palatino Linotype"/>
          <w:b/>
          <w:bCs/>
          <w:iCs/>
          <w:sz w:val="24"/>
          <w:szCs w:val="24"/>
          <w:lang w:val="ro-RO"/>
        </w:rPr>
        <w:t>peratorul</w:t>
      </w:r>
      <w:r w:rsidRPr="008A1301">
        <w:rPr>
          <w:rFonts w:ascii="Palatino Linotype" w:hAnsi="Palatino Linotype"/>
          <w:b/>
          <w:bCs/>
          <w:iCs/>
          <w:sz w:val="24"/>
          <w:szCs w:val="24"/>
          <w:lang w:val="ro-RO"/>
        </w:rPr>
        <w:t xml:space="preserve"> economic/reprezentant</w:t>
      </w:r>
      <w:r>
        <w:rPr>
          <w:rFonts w:ascii="Palatino Linotype" w:hAnsi="Palatino Linotype"/>
          <w:b/>
          <w:bCs/>
          <w:iCs/>
          <w:sz w:val="24"/>
          <w:szCs w:val="24"/>
          <w:lang w:val="ro-RO"/>
        </w:rPr>
        <w:t>ul acestuia</w:t>
      </w:r>
    </w:p>
    <w:p w14:paraId="258ECB65" w14:textId="2D8D3E26" w:rsidR="00D013B0" w:rsidRDefault="00D013B0" w:rsidP="00E34F92">
      <w:pPr>
        <w:overflowPunct/>
        <w:autoSpaceDE/>
        <w:autoSpaceDN/>
        <w:adjustRightInd/>
        <w:spacing w:line="259" w:lineRule="auto"/>
        <w:jc w:val="both"/>
        <w:textAlignment w:val="auto"/>
        <w:rPr>
          <w:rFonts w:ascii="Palatino Linotype" w:hAnsi="Palatino Linotype"/>
          <w:sz w:val="24"/>
          <w:szCs w:val="24"/>
          <w:lang w:val="ro-RO"/>
        </w:rPr>
      </w:pPr>
      <w:r>
        <w:rPr>
          <w:rFonts w:ascii="Palatino Linotype" w:hAnsi="Palatino Linotype"/>
          <w:sz w:val="24"/>
          <w:szCs w:val="24"/>
          <w:lang w:val="ro-RO"/>
        </w:rPr>
        <w:t xml:space="preserve">- </w:t>
      </w:r>
      <w:r w:rsidRPr="00B66E17">
        <w:rPr>
          <w:rFonts w:ascii="Palatino Linotype" w:hAnsi="Palatino Linotype"/>
          <w:b/>
          <w:bCs/>
          <w:sz w:val="24"/>
          <w:szCs w:val="24"/>
          <w:lang w:val="ro-RO"/>
        </w:rPr>
        <w:t>Certificat Constatator</w:t>
      </w:r>
      <w:r>
        <w:rPr>
          <w:rFonts w:ascii="Palatino Linotype" w:hAnsi="Palatino Linotype"/>
          <w:sz w:val="24"/>
          <w:szCs w:val="24"/>
          <w:lang w:val="ro-RO"/>
        </w:rPr>
        <w:t xml:space="preserve"> emis de ON</w:t>
      </w:r>
      <w:r w:rsidR="00E34F92">
        <w:rPr>
          <w:rFonts w:ascii="Palatino Linotype" w:hAnsi="Palatino Linotype"/>
          <w:sz w:val="24"/>
          <w:szCs w:val="24"/>
          <w:lang w:val="ro-RO"/>
        </w:rPr>
        <w:t>RC</w:t>
      </w:r>
      <w:r>
        <w:rPr>
          <w:rFonts w:ascii="Palatino Linotype" w:hAnsi="Palatino Linotype"/>
          <w:sz w:val="24"/>
          <w:szCs w:val="24"/>
          <w:lang w:val="ro-RO"/>
        </w:rPr>
        <w:t>.</w:t>
      </w:r>
    </w:p>
    <w:p w14:paraId="374FCCFC" w14:textId="1A40FB00" w:rsidR="00E34F92" w:rsidRDefault="00E34F92" w:rsidP="00E34F92">
      <w:pPr>
        <w:pStyle w:val="PlainText"/>
        <w:numPr>
          <w:ilvl w:val="0"/>
          <w:numId w:val="0"/>
        </w:numPr>
        <w:rPr>
          <w:rFonts w:ascii="Calibri" w:hAnsi="Calibri"/>
        </w:rPr>
      </w:pPr>
      <w:r>
        <w:rPr>
          <w:rFonts w:ascii="Palatino Linotype" w:hAnsi="Palatino Linotype"/>
          <w:sz w:val="24"/>
          <w:szCs w:val="24"/>
        </w:rPr>
        <w:t xml:space="preserve">- </w:t>
      </w:r>
      <w:r w:rsidRPr="00E34F92">
        <w:rPr>
          <w:rFonts w:ascii="Palatino Linotype" w:hAnsi="Palatino Linotype"/>
          <w:b/>
          <w:bCs/>
          <w:sz w:val="24"/>
          <w:szCs w:val="24"/>
        </w:rPr>
        <w:t>extrasul ONRC privind beneficiarul real</w:t>
      </w:r>
      <w:r>
        <w:rPr>
          <w:rFonts w:ascii="Palatino Linotype" w:hAnsi="Palatino Linotype"/>
          <w:b/>
          <w:bCs/>
          <w:sz w:val="24"/>
          <w:szCs w:val="24"/>
        </w:rPr>
        <w:t xml:space="preserve">. </w:t>
      </w:r>
      <w:r w:rsidRPr="00E34F92">
        <w:rPr>
          <w:rFonts w:ascii="Palatino Linotype" w:hAnsi="Palatino Linotype"/>
          <w:b/>
          <w:bCs/>
          <w:sz w:val="16"/>
          <w:szCs w:val="16"/>
        </w:rPr>
        <w:t>(</w:t>
      </w:r>
      <w:r w:rsidRPr="00E34F92">
        <w:rPr>
          <w:sz w:val="16"/>
          <w:szCs w:val="16"/>
        </w:rPr>
        <w:t>Mai multe informații</w:t>
      </w:r>
      <w:r w:rsidR="00484316">
        <w:rPr>
          <w:sz w:val="16"/>
          <w:szCs w:val="16"/>
        </w:rPr>
        <w:t xml:space="preserve"> </w:t>
      </w:r>
      <w:r w:rsidRPr="00E34F92">
        <w:rPr>
          <w:sz w:val="16"/>
          <w:szCs w:val="16"/>
        </w:rPr>
        <w:t>se regăsesc pe site-ul ONRC</w:t>
      </w:r>
      <w:r w:rsidR="00484316">
        <w:rPr>
          <w:sz w:val="16"/>
          <w:szCs w:val="16"/>
        </w:rPr>
        <w:t>:</w:t>
      </w:r>
      <w:r w:rsidRPr="00E34F92">
        <w:rPr>
          <w:sz w:val="16"/>
          <w:szCs w:val="16"/>
        </w:rPr>
        <w:t xml:space="preserve"> </w:t>
      </w:r>
      <w:hyperlink r:id="rId8" w:history="1">
        <w:r w:rsidRPr="00E34F92">
          <w:rPr>
            <w:rStyle w:val="Hyperlink"/>
            <w:sz w:val="16"/>
            <w:szCs w:val="16"/>
          </w:rPr>
          <w:t>https://www.onrc.ro/index.php/ro/informatii-privind-beneficiarii-reali</w:t>
        </w:r>
      </w:hyperlink>
      <w:r>
        <w:rPr>
          <w:rStyle w:val="Hyperlink"/>
          <w:sz w:val="16"/>
          <w:szCs w:val="16"/>
        </w:rPr>
        <w:t>).</w:t>
      </w:r>
    </w:p>
    <w:p w14:paraId="4CB97EFB" w14:textId="0B77AB87" w:rsidR="00E34F92" w:rsidRPr="00092653" w:rsidRDefault="00E34F92" w:rsidP="00E34F92">
      <w:pPr>
        <w:overflowPunct/>
        <w:autoSpaceDE/>
        <w:autoSpaceDN/>
        <w:adjustRightInd/>
        <w:spacing w:line="259" w:lineRule="auto"/>
        <w:jc w:val="both"/>
        <w:textAlignment w:val="auto"/>
        <w:rPr>
          <w:rFonts w:ascii="Palatino Linotype" w:hAnsi="Palatino Linotype"/>
          <w:sz w:val="24"/>
          <w:szCs w:val="24"/>
          <w:lang w:val="ro-RO"/>
        </w:rPr>
      </w:pPr>
    </w:p>
    <w:p w14:paraId="6935CB8B" w14:textId="77777777" w:rsidR="001F4339" w:rsidRDefault="001F4339">
      <w:pPr>
        <w:overflowPunct/>
        <w:autoSpaceDE/>
        <w:autoSpaceDN/>
        <w:adjustRightInd/>
        <w:spacing w:after="160"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br w:type="page"/>
      </w:r>
    </w:p>
    <w:p w14:paraId="4FCE8B02" w14:textId="77777777" w:rsidR="00312C00" w:rsidRPr="00005554" w:rsidRDefault="00312C00" w:rsidP="00312C00">
      <w:pPr>
        <w:jc w:val="right"/>
        <w:rPr>
          <w:rFonts w:ascii="Palatino Linotype" w:hAnsi="Palatino Linotype"/>
          <w:sz w:val="24"/>
          <w:szCs w:val="24"/>
        </w:rPr>
      </w:pPr>
      <w:bookmarkStart w:id="3" w:name="_Hlk35511263"/>
      <w:r w:rsidRPr="00005554">
        <w:rPr>
          <w:rFonts w:ascii="Palatino Linotype" w:hAnsi="Palatino Linotype"/>
          <w:sz w:val="24"/>
          <w:szCs w:val="24"/>
        </w:rPr>
        <w:lastRenderedPageBreak/>
        <w:t xml:space="preserve">Formular nr. </w:t>
      </w:r>
      <w:r>
        <w:rPr>
          <w:rFonts w:ascii="Palatino Linotype" w:hAnsi="Palatino Linotype"/>
          <w:sz w:val="24"/>
          <w:szCs w:val="24"/>
        </w:rPr>
        <w:t>1</w:t>
      </w:r>
    </w:p>
    <w:p w14:paraId="41B79AB4" w14:textId="02B90C93" w:rsidR="00312C00" w:rsidRPr="00005554" w:rsidRDefault="00312C00" w:rsidP="00312C00">
      <w:pPr>
        <w:jc w:val="both"/>
        <w:rPr>
          <w:rFonts w:ascii="Palatino Linotype" w:hAnsi="Palatino Linotype"/>
          <w:b/>
          <w:sz w:val="24"/>
          <w:szCs w:val="24"/>
        </w:rPr>
      </w:pPr>
      <w:r w:rsidRPr="00005554">
        <w:rPr>
          <w:rFonts w:ascii="Palatino Linotype" w:hAnsi="Palatino Linotype"/>
          <w:sz w:val="24"/>
          <w:szCs w:val="24"/>
        </w:rPr>
        <w:t>O</w:t>
      </w:r>
      <w:r w:rsidR="00EB0AF7">
        <w:rPr>
          <w:rFonts w:ascii="Palatino Linotype" w:hAnsi="Palatino Linotype"/>
          <w:sz w:val="24"/>
          <w:szCs w:val="24"/>
        </w:rPr>
        <w:t>fertant</w:t>
      </w:r>
      <w:r w:rsidRPr="00005554">
        <w:rPr>
          <w:rFonts w:ascii="Palatino Linotype" w:hAnsi="Palatino Linotype"/>
          <w:sz w:val="24"/>
          <w:szCs w:val="24"/>
        </w:rPr>
        <w:t xml:space="preserve">                                                                                                                               </w:t>
      </w:r>
    </w:p>
    <w:p w14:paraId="3BB6B01A" w14:textId="77777777" w:rsidR="00312C00" w:rsidRPr="00005554" w:rsidRDefault="00312C00" w:rsidP="00312C00">
      <w:pPr>
        <w:jc w:val="both"/>
        <w:rPr>
          <w:rFonts w:ascii="Palatino Linotype" w:hAnsi="Palatino Linotype"/>
        </w:rPr>
      </w:pPr>
      <w:r w:rsidRPr="00005554">
        <w:rPr>
          <w:rFonts w:ascii="Palatino Linotype" w:hAnsi="Palatino Linotype"/>
        </w:rPr>
        <w:t>........................................</w:t>
      </w:r>
    </w:p>
    <w:p w14:paraId="6A8E9E93" w14:textId="77777777" w:rsidR="00312C00" w:rsidRPr="00005554" w:rsidRDefault="00312C00" w:rsidP="00312C00">
      <w:pPr>
        <w:jc w:val="both"/>
        <w:rPr>
          <w:rFonts w:ascii="Palatino Linotype" w:hAnsi="Palatino Linotype"/>
        </w:rPr>
      </w:pPr>
      <w:r w:rsidRPr="00005554">
        <w:rPr>
          <w:rFonts w:ascii="Palatino Linotype" w:hAnsi="Palatino Linotype"/>
        </w:rPr>
        <w:t xml:space="preserve"> (denumirea/numele)</w:t>
      </w:r>
    </w:p>
    <w:p w14:paraId="7C665207" w14:textId="77777777" w:rsidR="00312C00" w:rsidRDefault="00312C00" w:rsidP="00312C00">
      <w:pPr>
        <w:jc w:val="center"/>
        <w:rPr>
          <w:rFonts w:ascii="Palatino Linotype" w:hAnsi="Palatino Linotype"/>
          <w:b/>
          <w:sz w:val="24"/>
          <w:szCs w:val="24"/>
          <w:lang w:val="pt-BR"/>
        </w:rPr>
      </w:pPr>
    </w:p>
    <w:p w14:paraId="7C65D492" w14:textId="77777777" w:rsidR="00312C00" w:rsidRDefault="00312C00" w:rsidP="00312C00">
      <w:pPr>
        <w:jc w:val="center"/>
        <w:rPr>
          <w:rFonts w:ascii="Palatino Linotype" w:hAnsi="Palatino Linotype"/>
          <w:b/>
          <w:sz w:val="24"/>
          <w:szCs w:val="24"/>
          <w:lang w:val="pt-BR"/>
        </w:rPr>
      </w:pPr>
      <w:r w:rsidRPr="00005554">
        <w:rPr>
          <w:rFonts w:ascii="Palatino Linotype" w:hAnsi="Palatino Linotype"/>
          <w:b/>
          <w:sz w:val="24"/>
          <w:szCs w:val="24"/>
          <w:lang w:val="pt-BR"/>
        </w:rPr>
        <w:t>FORMULAR DE OFERTĂ</w:t>
      </w:r>
    </w:p>
    <w:p w14:paraId="44329E49" w14:textId="77777777" w:rsidR="005D6058" w:rsidRDefault="005D6058" w:rsidP="00312C00">
      <w:pPr>
        <w:jc w:val="center"/>
        <w:rPr>
          <w:rFonts w:ascii="Palatino Linotype" w:hAnsi="Palatino Linotype"/>
          <w:b/>
          <w:sz w:val="24"/>
          <w:szCs w:val="24"/>
          <w:lang w:val="pt-BR"/>
        </w:rPr>
      </w:pPr>
    </w:p>
    <w:p w14:paraId="3086D3EB" w14:textId="0EADAD36" w:rsidR="00AB74CE" w:rsidRDefault="00AF2DE7" w:rsidP="00312C00">
      <w:pPr>
        <w:jc w:val="center"/>
        <w:rPr>
          <w:rFonts w:ascii="Palatino Linotype" w:hAnsi="Palatino Linotype"/>
          <w:bCs/>
          <w:sz w:val="24"/>
          <w:szCs w:val="24"/>
          <w:lang w:val="pt-BR"/>
        </w:rPr>
      </w:pPr>
      <w:r w:rsidRPr="00855230">
        <w:rPr>
          <w:rFonts w:ascii="Palatino Linotype" w:hAnsi="Palatino Linotype"/>
          <w:bCs/>
          <w:sz w:val="24"/>
          <w:szCs w:val="24"/>
          <w:lang w:val="pt-BR"/>
        </w:rPr>
        <w:t xml:space="preserve">pentru </w:t>
      </w:r>
      <w:r w:rsidR="000D1E9B" w:rsidRPr="00855230">
        <w:rPr>
          <w:rFonts w:ascii="Palatino Linotype" w:hAnsi="Palatino Linotype"/>
          <w:bCs/>
          <w:sz w:val="24"/>
          <w:szCs w:val="24"/>
          <w:lang w:val="pt-BR"/>
        </w:rPr>
        <w:t>achiziția, livrarea</w:t>
      </w:r>
      <w:r w:rsidR="00855230" w:rsidRPr="00855230">
        <w:rPr>
          <w:rFonts w:ascii="Palatino Linotype" w:hAnsi="Palatino Linotype"/>
          <w:bCs/>
          <w:sz w:val="24"/>
          <w:szCs w:val="24"/>
          <w:lang w:val="pt-BR"/>
        </w:rPr>
        <w:t xml:space="preserve"> </w:t>
      </w:r>
      <w:r w:rsidR="008420F8">
        <w:rPr>
          <w:rFonts w:ascii="Palatino Linotype" w:hAnsi="Palatino Linotype"/>
          <w:bCs/>
          <w:sz w:val="24"/>
          <w:szCs w:val="24"/>
          <w:lang w:val="pt-BR"/>
        </w:rPr>
        <w:t>de echipament de birotică</w:t>
      </w:r>
    </w:p>
    <w:p w14:paraId="7CE61E39" w14:textId="4272060D" w:rsidR="00312C00" w:rsidRPr="00AB74CE" w:rsidRDefault="00AB74CE" w:rsidP="00312C00">
      <w:pPr>
        <w:jc w:val="center"/>
        <w:rPr>
          <w:rFonts w:ascii="Palatino Linotype" w:hAnsi="Palatino Linotype"/>
          <w:b/>
          <w:sz w:val="16"/>
          <w:szCs w:val="16"/>
          <w:lang w:val="pt-BR"/>
        </w:rPr>
      </w:pPr>
      <w:r w:rsidRPr="00AB74CE">
        <w:rPr>
          <w:rFonts w:ascii="Palatino Linotype" w:eastAsia="Calibri" w:hAnsi="Palatino Linotype" w:cs="Calibri"/>
          <w:b/>
          <w:bCs/>
          <w:sz w:val="16"/>
          <w:szCs w:val="16"/>
          <w:lang w:val="ro-RO" w:bidi="ro-RO"/>
        </w:rPr>
        <w:t>Cod CPV</w:t>
      </w:r>
      <w:r w:rsidR="008420F8">
        <w:rPr>
          <w:rFonts w:ascii="Palatino Linotype" w:eastAsia="Calibri" w:hAnsi="Palatino Linotype" w:cs="Calibri"/>
          <w:b/>
          <w:bCs/>
          <w:sz w:val="16"/>
          <w:szCs w:val="16"/>
          <w:lang w:val="ro-RO" w:bidi="ro-RO"/>
        </w:rPr>
        <w:t>: 42964000-1</w:t>
      </w:r>
      <w:r w:rsidR="00855230">
        <w:rPr>
          <w:rFonts w:ascii="Palatino Linotype" w:eastAsia="Calibri" w:hAnsi="Palatino Linotype" w:cs="Calibri"/>
          <w:b/>
          <w:bCs/>
          <w:sz w:val="16"/>
          <w:szCs w:val="16"/>
          <w:lang w:val="ro-RO" w:bidi="ro-RO"/>
        </w:rPr>
        <w:t xml:space="preserve"> </w:t>
      </w:r>
      <w:r w:rsidR="008420F8">
        <w:rPr>
          <w:rFonts w:ascii="Palatino Linotype" w:eastAsia="Calibri" w:hAnsi="Palatino Linotype" w:cs="Calibri"/>
          <w:b/>
          <w:bCs/>
          <w:sz w:val="16"/>
          <w:szCs w:val="16"/>
          <w:lang w:val="ro-RO" w:bidi="ro-RO"/>
        </w:rPr>
        <w:t>Echipament de birotică</w:t>
      </w:r>
    </w:p>
    <w:p w14:paraId="21CE66E5" w14:textId="77777777" w:rsidR="005D6058" w:rsidRPr="00005554" w:rsidRDefault="005D6058" w:rsidP="00312C00">
      <w:pPr>
        <w:jc w:val="center"/>
        <w:rPr>
          <w:rFonts w:ascii="Palatino Linotype" w:hAnsi="Palatino Linotype"/>
          <w:b/>
          <w:sz w:val="24"/>
          <w:szCs w:val="24"/>
          <w:lang w:val="pt-BR"/>
        </w:rPr>
      </w:pPr>
    </w:p>
    <w:p w14:paraId="2322727C" w14:textId="77777777" w:rsidR="00312C00" w:rsidRDefault="00312C00" w:rsidP="00312C00">
      <w:pPr>
        <w:jc w:val="center"/>
        <w:rPr>
          <w:rFonts w:ascii="Palatino Linotype" w:hAnsi="Palatino Linotype"/>
          <w:sz w:val="24"/>
          <w:szCs w:val="24"/>
          <w:lang w:val="it-IT"/>
        </w:rPr>
      </w:pPr>
      <w:r w:rsidRPr="00005554">
        <w:rPr>
          <w:rFonts w:ascii="Palatino Linotype" w:hAnsi="Palatino Linotype"/>
          <w:sz w:val="24"/>
          <w:szCs w:val="24"/>
          <w:lang w:val="it-IT"/>
        </w:rPr>
        <w:t>Către:</w:t>
      </w:r>
    </w:p>
    <w:p w14:paraId="0B4D8C66" w14:textId="77777777" w:rsidR="00AB74CE" w:rsidRPr="00005554" w:rsidRDefault="00AB74CE" w:rsidP="00312C00">
      <w:pPr>
        <w:jc w:val="center"/>
        <w:rPr>
          <w:rFonts w:ascii="Palatino Linotype" w:hAnsi="Palatino Linotype"/>
          <w:sz w:val="24"/>
          <w:szCs w:val="24"/>
          <w:lang w:val="it-IT"/>
        </w:rPr>
      </w:pPr>
    </w:p>
    <w:p w14:paraId="7B8EC999" w14:textId="2631A0D7" w:rsidR="00312C00" w:rsidRPr="00005554" w:rsidRDefault="00312C00" w:rsidP="00312C00">
      <w:pPr>
        <w:jc w:val="center"/>
        <w:rPr>
          <w:rFonts w:ascii="Palatino Linotype" w:hAnsi="Palatino Linotype"/>
          <w:sz w:val="24"/>
          <w:szCs w:val="24"/>
          <w:lang w:val="fr-FR"/>
        </w:rPr>
      </w:pPr>
      <w:r w:rsidRPr="00005554">
        <w:rPr>
          <w:rFonts w:ascii="Palatino Linotype" w:hAnsi="Palatino Linotype"/>
          <w:sz w:val="24"/>
          <w:szCs w:val="24"/>
          <w:lang w:val="fr-FR"/>
        </w:rPr>
        <w:t>Direcția Generală de Asistență Social</w:t>
      </w:r>
      <w:r w:rsidR="000D1E9B">
        <w:rPr>
          <w:rFonts w:ascii="Palatino Linotype" w:hAnsi="Palatino Linotype"/>
          <w:sz w:val="24"/>
          <w:szCs w:val="24"/>
          <w:lang w:val="fr-FR"/>
        </w:rPr>
        <w:t>ă și Protecția Copilului HARGHITA</w:t>
      </w:r>
      <w:r w:rsidRPr="00005554">
        <w:rPr>
          <w:rFonts w:ascii="Palatino Linotype" w:hAnsi="Palatino Linotype"/>
          <w:sz w:val="24"/>
          <w:szCs w:val="24"/>
          <w:lang w:val="fr-FR"/>
        </w:rPr>
        <w:t>,</w:t>
      </w:r>
    </w:p>
    <w:p w14:paraId="2FD8E885" w14:textId="7EEE9926" w:rsidR="00312C00" w:rsidRPr="00005554" w:rsidRDefault="000D1E9B" w:rsidP="00312C00">
      <w:pPr>
        <w:jc w:val="center"/>
        <w:rPr>
          <w:rFonts w:ascii="Palatino Linotype" w:hAnsi="Palatino Linotype"/>
          <w:i/>
          <w:sz w:val="24"/>
          <w:szCs w:val="24"/>
          <w:lang w:val="it-IT"/>
        </w:rPr>
      </w:pPr>
      <w:r>
        <w:rPr>
          <w:rFonts w:ascii="Palatino Linotype" w:hAnsi="Palatino Linotype"/>
          <w:sz w:val="24"/>
          <w:szCs w:val="24"/>
          <w:lang w:val="fr-FR"/>
        </w:rPr>
        <w:t>cu sediul în: str. Piața Libertății, nr. 5, jud. Harghita</w:t>
      </w:r>
    </w:p>
    <w:p w14:paraId="2F5D0C8F" w14:textId="77777777" w:rsidR="00312C00" w:rsidRDefault="00312C00" w:rsidP="00312C00">
      <w:pPr>
        <w:jc w:val="both"/>
        <w:rPr>
          <w:rFonts w:ascii="Palatino Linotype" w:hAnsi="Palatino Linotype"/>
          <w:lang w:val="it-IT"/>
        </w:rPr>
      </w:pPr>
    </w:p>
    <w:p w14:paraId="273B4D01" w14:textId="77777777" w:rsidR="00AB74CE" w:rsidRDefault="00AB74CE" w:rsidP="00312C00">
      <w:pPr>
        <w:jc w:val="both"/>
        <w:rPr>
          <w:rFonts w:ascii="Palatino Linotype" w:hAnsi="Palatino Linotype"/>
          <w:lang w:val="it-IT"/>
        </w:rPr>
      </w:pPr>
    </w:p>
    <w:p w14:paraId="7DDA91BF" w14:textId="77777777" w:rsidR="00FB6679" w:rsidRPr="00005554" w:rsidRDefault="00FB6679" w:rsidP="00312C00">
      <w:pPr>
        <w:jc w:val="both"/>
        <w:rPr>
          <w:rFonts w:ascii="Palatino Linotype" w:hAnsi="Palatino Linotype"/>
          <w:lang w:val="it-IT"/>
        </w:rPr>
      </w:pPr>
    </w:p>
    <w:p w14:paraId="1FB7A66A"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pt-BR"/>
        </w:rPr>
        <w:t>Domnilor,</w:t>
      </w:r>
    </w:p>
    <w:p w14:paraId="6377E987" w14:textId="77777777" w:rsidR="00312C00" w:rsidRPr="00005554" w:rsidRDefault="00312C00" w:rsidP="00312C00">
      <w:pPr>
        <w:jc w:val="both"/>
        <w:rPr>
          <w:rFonts w:ascii="Palatino Linotype" w:hAnsi="Palatino Linotype"/>
          <w:lang w:val="pt-BR"/>
        </w:rPr>
      </w:pPr>
    </w:p>
    <w:p w14:paraId="4301B8C1" w14:textId="7EA7812E" w:rsidR="00EB0AF7" w:rsidRPr="00005554" w:rsidRDefault="00312C00" w:rsidP="00312C00">
      <w:pPr>
        <w:jc w:val="both"/>
        <w:rPr>
          <w:rFonts w:ascii="Palatino Linotype" w:hAnsi="Palatino Linotype"/>
          <w:lang w:val="it-IT"/>
        </w:rPr>
      </w:pPr>
      <w:r w:rsidRPr="00005554">
        <w:rPr>
          <w:rFonts w:ascii="Palatino Linotype" w:hAnsi="Palatino Linotype"/>
          <w:lang w:val="pt-BR"/>
        </w:rPr>
        <w:t>1.E</w:t>
      </w:r>
      <w:r w:rsidR="00311706">
        <w:rPr>
          <w:rFonts w:ascii="Palatino Linotype" w:hAnsi="Palatino Linotype"/>
          <w:lang w:val="pt-BR"/>
        </w:rPr>
        <w:t xml:space="preserve">xaminând anunțul de publicitate de pe site-ul DGASPC Harghita </w:t>
      </w:r>
      <w:hyperlink r:id="rId9" w:history="1">
        <w:r w:rsidR="00311706" w:rsidRPr="00916BF9">
          <w:rPr>
            <w:rStyle w:val="Hyperlink"/>
            <w:rFonts w:ascii="Palatino Linotype" w:hAnsi="Palatino Linotype"/>
            <w:lang w:val="pt-BR"/>
          </w:rPr>
          <w:t>www.dgaspchr.ro</w:t>
        </w:r>
      </w:hyperlink>
      <w:r w:rsidR="0053300B">
        <w:rPr>
          <w:rFonts w:ascii="Palatino Linotype" w:hAnsi="Palatino Linotype"/>
          <w:lang w:val="pt-BR"/>
        </w:rPr>
        <w:t xml:space="preserve"> </w:t>
      </w:r>
      <w:r w:rsidRPr="00005554">
        <w:rPr>
          <w:rFonts w:ascii="Palatino Linotype" w:hAnsi="Palatino Linotype"/>
          <w:lang w:val="pt-BR"/>
        </w:rPr>
        <w:t>_____</w:t>
      </w:r>
      <w:r w:rsidR="006C7EB0">
        <w:rPr>
          <w:rFonts w:ascii="Palatino Linotype" w:hAnsi="Palatino Linotype"/>
          <w:lang w:val="pt-BR"/>
        </w:rPr>
        <w:t>________________</w:t>
      </w:r>
      <w:r w:rsidRPr="00005554">
        <w:rPr>
          <w:rFonts w:ascii="Palatino Linotype" w:hAnsi="Palatino Linotype"/>
          <w:lang w:val="pt-BR"/>
        </w:rPr>
        <w:t>_______, subsemnații,_____</w:t>
      </w:r>
      <w:r w:rsidR="00AF2DE7">
        <w:rPr>
          <w:rFonts w:ascii="Palatino Linotype" w:hAnsi="Palatino Linotype"/>
          <w:lang w:val="pt-BR"/>
        </w:rPr>
        <w:t>__________</w:t>
      </w:r>
      <w:r w:rsidRPr="00005554">
        <w:rPr>
          <w:rFonts w:ascii="Palatino Linotype" w:hAnsi="Palatino Linotype"/>
          <w:lang w:val="pt-BR"/>
        </w:rPr>
        <w:t>______________</w:t>
      </w:r>
      <w:r w:rsidR="006C7EB0">
        <w:rPr>
          <w:rFonts w:ascii="Palatino Linotype" w:hAnsi="Palatino Linotype"/>
          <w:lang w:val="pt-BR"/>
        </w:rPr>
        <w:t>__________________________</w:t>
      </w:r>
      <w:r w:rsidRPr="00005554">
        <w:rPr>
          <w:rFonts w:ascii="Palatino Linotype" w:hAnsi="Palatino Linotype"/>
          <w:lang w:val="pt-BR"/>
        </w:rPr>
        <w:t xml:space="preserve">____ reprezentanți ai ofertantului </w:t>
      </w:r>
      <w:r w:rsidRPr="00005554">
        <w:rPr>
          <w:rFonts w:ascii="Palatino Linotype" w:hAnsi="Palatino Linotype"/>
        </w:rPr>
        <w:t>______________________________________</w:t>
      </w:r>
      <w:r w:rsidR="006C7EB0">
        <w:rPr>
          <w:rFonts w:ascii="Palatino Linotype" w:hAnsi="Palatino Linotype"/>
        </w:rPr>
        <w:t>_____________</w:t>
      </w:r>
      <w:r w:rsidRPr="00005554">
        <w:rPr>
          <w:rFonts w:ascii="Palatino Linotype" w:hAnsi="Palatino Linotype"/>
        </w:rPr>
        <w:t>_____, ne oferim ca, în conformitate</w:t>
      </w:r>
      <w:r w:rsidRPr="00005554">
        <w:rPr>
          <w:rFonts w:ascii="Palatino Linotype" w:hAnsi="Palatino Linotype"/>
          <w:lang w:val="it-IT"/>
        </w:rPr>
        <w:t xml:space="preserve"> cu </w:t>
      </w:r>
      <w:r w:rsidRPr="00005554">
        <w:rPr>
          <w:rFonts w:ascii="Palatino Linotype" w:hAnsi="Palatino Linotype"/>
          <w:iCs/>
          <w:lang w:val="it-IT"/>
        </w:rPr>
        <w:t>p</w:t>
      </w:r>
      <w:r w:rsidRPr="00005554">
        <w:rPr>
          <w:rFonts w:ascii="Palatino Linotype" w:hAnsi="Palatino Linotype"/>
          <w:lang w:val="it-IT"/>
        </w:rPr>
        <w:t>revederile și cerințele cuprinse în do</w:t>
      </w:r>
      <w:r w:rsidR="008420F8">
        <w:rPr>
          <w:rFonts w:ascii="Palatino Linotype" w:hAnsi="Palatino Linotype"/>
          <w:lang w:val="it-IT"/>
        </w:rPr>
        <w:t>c</w:t>
      </w:r>
      <w:r w:rsidRPr="00005554">
        <w:rPr>
          <w:rFonts w:ascii="Palatino Linotype" w:hAnsi="Palatino Linotype"/>
          <w:lang w:val="it-IT"/>
        </w:rPr>
        <w:t xml:space="preserve">umentația aferentă anunțului mai sus menționat, </w:t>
      </w:r>
      <w:r w:rsidRPr="00EB0AF7">
        <w:rPr>
          <w:rFonts w:ascii="Palatino Linotype" w:hAnsi="Palatino Linotype"/>
          <w:b/>
          <w:bCs/>
          <w:lang w:val="it-IT"/>
        </w:rPr>
        <w:t xml:space="preserve">să </w:t>
      </w:r>
      <w:r w:rsidR="008420F8">
        <w:rPr>
          <w:rFonts w:ascii="Palatino Linotype" w:hAnsi="Palatino Linotype"/>
          <w:b/>
          <w:bCs/>
          <w:lang w:val="it-IT"/>
        </w:rPr>
        <w:t>achiziționăm</w:t>
      </w:r>
      <w:r w:rsidR="0042183B">
        <w:rPr>
          <w:rFonts w:ascii="Palatino Linotype" w:hAnsi="Palatino Linotype"/>
          <w:b/>
          <w:bCs/>
          <w:lang w:val="it-IT"/>
        </w:rPr>
        <w:t>, furnizăm</w:t>
      </w:r>
      <w:r w:rsidR="008420F8">
        <w:rPr>
          <w:rFonts w:ascii="Palatino Linotype" w:hAnsi="Palatino Linotype"/>
          <w:b/>
          <w:bCs/>
          <w:lang w:val="it-IT"/>
        </w:rPr>
        <w:t xml:space="preserve"> și</w:t>
      </w:r>
      <w:r w:rsidR="003D0039" w:rsidRPr="003D0039">
        <w:rPr>
          <w:rFonts w:ascii="Palatino Linotype" w:hAnsi="Palatino Linotype" w:cstheme="minorHAnsi"/>
          <w:b/>
          <w:iCs/>
          <w:sz w:val="24"/>
          <w:szCs w:val="24"/>
          <w:lang w:bidi="ro-RO"/>
        </w:rPr>
        <w:t xml:space="preserve"> </w:t>
      </w:r>
      <w:bookmarkStart w:id="4" w:name="_Hlk151022755"/>
      <w:r w:rsidR="00855230">
        <w:rPr>
          <w:rFonts w:ascii="Palatino Linotype" w:hAnsi="Palatino Linotype" w:cstheme="minorHAnsi"/>
          <w:b/>
          <w:iCs/>
          <w:lang w:bidi="ro-RO"/>
        </w:rPr>
        <w:t xml:space="preserve">livrăm </w:t>
      </w:r>
      <w:r w:rsidR="008420F8">
        <w:rPr>
          <w:rFonts w:ascii="Palatino Linotype" w:hAnsi="Palatino Linotype" w:cstheme="minorHAnsi"/>
          <w:b/>
          <w:iCs/>
          <w:lang w:bidi="ro-RO"/>
        </w:rPr>
        <w:t>echipamente de birotică</w:t>
      </w:r>
      <w:r w:rsidR="00EB0AF7">
        <w:rPr>
          <w:rFonts w:ascii="Palatino Linotype" w:hAnsi="Palatino Linotype"/>
          <w:lang w:val="it-IT"/>
        </w:rPr>
        <w:t xml:space="preserve"> </w:t>
      </w:r>
      <w:bookmarkEnd w:id="4"/>
      <w:r w:rsidR="00EB0AF7">
        <w:rPr>
          <w:rFonts w:ascii="Palatino Linotype" w:hAnsi="Palatino Linotype"/>
          <w:lang w:val="it-IT"/>
        </w:rPr>
        <w:t xml:space="preserve">la </w:t>
      </w:r>
      <w:r w:rsidR="00EB0AF7" w:rsidRPr="00EB0AF7">
        <w:rPr>
          <w:rFonts w:ascii="Palatino Linotype" w:hAnsi="Palatino Linotype"/>
          <w:lang w:val="it-IT"/>
        </w:rPr>
        <w:t>prețul de ______</w:t>
      </w:r>
      <w:r w:rsidR="003D0039">
        <w:rPr>
          <w:rFonts w:ascii="Palatino Linotype" w:hAnsi="Palatino Linotype"/>
          <w:lang w:val="it-IT"/>
        </w:rPr>
        <w:t>_______</w:t>
      </w:r>
      <w:r w:rsidR="00855230">
        <w:rPr>
          <w:rFonts w:ascii="Palatino Linotype" w:hAnsi="Palatino Linotype"/>
          <w:lang w:val="it-IT"/>
        </w:rPr>
        <w:t>___</w:t>
      </w:r>
      <w:r w:rsidR="00EB0AF7" w:rsidRPr="00EB0AF7">
        <w:rPr>
          <w:rFonts w:ascii="Palatino Linotype" w:hAnsi="Palatino Linotype"/>
          <w:lang w:val="it-IT"/>
        </w:rPr>
        <w:t xml:space="preserve"> lei[introduceți suma în cifre și litere], f</w:t>
      </w:r>
      <w:r w:rsidR="00EB0AF7" w:rsidRPr="00EB0AF7">
        <w:rPr>
          <w:rFonts w:ascii="Palatino Linotype" w:hAnsi="Palatino Linotype" w:hint="eastAsia"/>
          <w:lang w:val="it-IT"/>
        </w:rPr>
        <w:t>ă</w:t>
      </w:r>
      <w:r w:rsidR="00EB0AF7" w:rsidRPr="00EB0AF7">
        <w:rPr>
          <w:rFonts w:ascii="Palatino Linotype" w:hAnsi="Palatino Linotype"/>
          <w:lang w:val="it-IT"/>
        </w:rPr>
        <w:t>r</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la care se adaug</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de ______</w:t>
      </w:r>
      <w:r w:rsidR="008420F8">
        <w:rPr>
          <w:rFonts w:ascii="Palatino Linotype" w:hAnsi="Palatino Linotype"/>
          <w:lang w:val="it-IT"/>
        </w:rPr>
        <w:t>_____</w:t>
      </w:r>
      <w:r w:rsidR="00EB0AF7" w:rsidRPr="00EB0AF7">
        <w:rPr>
          <w:rFonts w:ascii="Palatino Linotype" w:hAnsi="Palatino Linotype"/>
          <w:lang w:val="it-IT"/>
        </w:rPr>
        <w:t xml:space="preserve"> [introduceți suma în cifre și litere],</w:t>
      </w:r>
    </w:p>
    <w:p w14:paraId="1E64BE87" w14:textId="339DB9D3"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2.  Ne angajăm să menținem această ofertă valabilă pentru o durată de </w:t>
      </w:r>
      <w:r>
        <w:rPr>
          <w:rFonts w:ascii="Palatino Linotype" w:hAnsi="Palatino Linotype"/>
          <w:lang w:val="it-IT"/>
        </w:rPr>
        <w:t xml:space="preserve"> </w:t>
      </w:r>
      <w:r w:rsidR="00A04AEE">
        <w:rPr>
          <w:rFonts w:ascii="Palatino Linotype" w:hAnsi="Palatino Linotype"/>
          <w:lang w:val="it-IT"/>
        </w:rPr>
        <w:t>6</w:t>
      </w:r>
      <w:r>
        <w:rPr>
          <w:rFonts w:ascii="Palatino Linotype" w:hAnsi="Palatino Linotype"/>
          <w:lang w:val="it-IT"/>
        </w:rPr>
        <w:t xml:space="preserve">0 (șasezeci) </w:t>
      </w:r>
      <w:r w:rsidRPr="00005554">
        <w:rPr>
          <w:rFonts w:ascii="Palatino Linotype" w:hAnsi="Palatino Linotype"/>
          <w:lang w:val="it-IT"/>
        </w:rPr>
        <w:t>zile, respectiv până la data de______________,   și  ea va rămâne obligatorie pentru noi și poate fi acceptată oricând înainte de expirarea perioadei de valabilitate.</w:t>
      </w:r>
    </w:p>
    <w:p w14:paraId="19EE14BE"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4. Precizăm că:    </w:t>
      </w:r>
    </w:p>
    <w:p w14:paraId="21B09749"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|_|   depunem oferta alternativă, ale cărei detalii sunt prezentate într-un formular de ofertă separat, marcat în mod clar "alternativă";    </w:t>
      </w:r>
    </w:p>
    <w:p w14:paraId="0EA8A164"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it-IT"/>
        </w:rPr>
        <w:t xml:space="preserve">    </w:t>
      </w:r>
      <w:r w:rsidRPr="00005554">
        <w:rPr>
          <w:rFonts w:ascii="Palatino Linotype" w:hAnsi="Palatino Linotype"/>
          <w:lang w:val="pt-BR"/>
        </w:rPr>
        <w:t>|_|   nu depunem ofertă alternativă.</w:t>
      </w:r>
    </w:p>
    <w:p w14:paraId="764432F2" w14:textId="77777777" w:rsidR="00312C00" w:rsidRPr="00005554" w:rsidRDefault="00312C00" w:rsidP="00312C00">
      <w:pPr>
        <w:jc w:val="both"/>
        <w:rPr>
          <w:rFonts w:ascii="Palatino Linotype" w:hAnsi="Palatino Linotype"/>
          <w:i/>
          <w:sz w:val="18"/>
          <w:szCs w:val="18"/>
          <w:lang w:val="pt-BR"/>
        </w:rPr>
      </w:pPr>
      <w:r w:rsidRPr="00005554">
        <w:rPr>
          <w:rFonts w:ascii="Palatino Linotype" w:hAnsi="Palatino Linotype"/>
          <w:lang w:val="pt-BR"/>
        </w:rPr>
        <w:t xml:space="preserve">            </w:t>
      </w:r>
      <w:r w:rsidRPr="00005554">
        <w:rPr>
          <w:rFonts w:ascii="Palatino Linotype" w:hAnsi="Palatino Linotype"/>
          <w:i/>
          <w:sz w:val="18"/>
          <w:szCs w:val="18"/>
          <w:lang w:val="pt-BR"/>
        </w:rPr>
        <w:t>(se bifeaza optiunea corespunzatoare)</w:t>
      </w:r>
    </w:p>
    <w:p w14:paraId="316361E7"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pt-BR"/>
        </w:rPr>
        <w:t xml:space="preserve">5. </w:t>
      </w:r>
      <w:r w:rsidRPr="00005554">
        <w:rPr>
          <w:rFonts w:ascii="Palatino Linotype" w:hAnsi="Palatino Linotype"/>
          <w:lang w:val="it-IT"/>
        </w:rPr>
        <w:t xml:space="preserve"> Întelegem că nu sunteți obligați să acceptați oferta cu cel mai scăzut preț sau orice altă ofertă pe care o puteți primi.</w:t>
      </w:r>
    </w:p>
    <w:p w14:paraId="4CAFBBA6" w14:textId="77777777" w:rsidR="00312C00" w:rsidRPr="00005554" w:rsidRDefault="00312C00" w:rsidP="00312C00">
      <w:pPr>
        <w:jc w:val="both"/>
        <w:rPr>
          <w:rFonts w:ascii="Palatino Linotype" w:hAnsi="Palatino Linotype"/>
          <w:lang w:val="it-IT"/>
        </w:rPr>
      </w:pPr>
    </w:p>
    <w:p w14:paraId="0CBEBC41"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w:t>
      </w:r>
    </w:p>
    <w:p w14:paraId="0760D001" w14:textId="77777777" w:rsidR="00312C00" w:rsidRDefault="00312C00" w:rsidP="00312C00">
      <w:pPr>
        <w:jc w:val="both"/>
        <w:rPr>
          <w:rFonts w:ascii="Palatino Linotype" w:hAnsi="Palatino Linotype"/>
          <w:lang w:val="it-IT"/>
        </w:rPr>
      </w:pPr>
    </w:p>
    <w:p w14:paraId="49C9C3FD" w14:textId="77777777" w:rsidR="00312C00" w:rsidRPr="00005554" w:rsidRDefault="00312C00" w:rsidP="00312C00">
      <w:pPr>
        <w:jc w:val="both"/>
        <w:rPr>
          <w:rFonts w:ascii="Palatino Linotype" w:hAnsi="Palatino Linotype"/>
          <w:lang w:val="it-IT"/>
        </w:rPr>
      </w:pPr>
    </w:p>
    <w:p w14:paraId="5C708B9D" w14:textId="77777777" w:rsidR="00312C00" w:rsidRPr="00005554" w:rsidRDefault="00312C00" w:rsidP="00312C00">
      <w:pPr>
        <w:jc w:val="both"/>
        <w:rPr>
          <w:rFonts w:ascii="Palatino Linotype" w:hAnsi="Palatino Linotype"/>
          <w:lang w:val="it-IT"/>
        </w:rPr>
      </w:pPr>
    </w:p>
    <w:p w14:paraId="64A8E38B" w14:textId="77777777" w:rsidR="00312C00" w:rsidRPr="00005554" w:rsidRDefault="00312C00" w:rsidP="00312C00">
      <w:pPr>
        <w:jc w:val="both"/>
        <w:rPr>
          <w:rFonts w:ascii="Palatino Linotype" w:hAnsi="Palatino Linotype"/>
          <w:lang w:val="it-IT"/>
        </w:rPr>
      </w:pPr>
    </w:p>
    <w:p w14:paraId="3E2E3FB6" w14:textId="77777777" w:rsidR="00312C00" w:rsidRPr="00005554" w:rsidRDefault="00312C00" w:rsidP="00312C00">
      <w:pPr>
        <w:jc w:val="both"/>
        <w:rPr>
          <w:rFonts w:ascii="Palatino Linotype" w:hAnsi="Palatino Linotype"/>
        </w:rPr>
      </w:pPr>
      <w:r w:rsidRPr="00005554">
        <w:rPr>
          <w:rFonts w:ascii="Palatino Linotype" w:hAnsi="Palatino Linotype"/>
        </w:rPr>
        <w:t>Data completării: __________________</w:t>
      </w:r>
    </w:p>
    <w:p w14:paraId="0F4EF865" w14:textId="77777777" w:rsidR="00312C00" w:rsidRPr="00005554" w:rsidRDefault="00312C00" w:rsidP="00312C00">
      <w:pPr>
        <w:jc w:val="both"/>
        <w:rPr>
          <w:rFonts w:ascii="Palatino Linotype" w:hAnsi="Palatino Linotype"/>
        </w:rPr>
      </w:pPr>
      <w:r w:rsidRPr="00005554">
        <w:rPr>
          <w:rFonts w:ascii="Palatino Linotype" w:hAnsi="Palatino Linotype"/>
        </w:rPr>
        <w:t>Nume, prenume: __________________________________________________</w:t>
      </w:r>
    </w:p>
    <w:p w14:paraId="639BF4E9" w14:textId="77777777" w:rsidR="00312C00" w:rsidRPr="00005554" w:rsidRDefault="00312C00" w:rsidP="00312C00">
      <w:pPr>
        <w:jc w:val="both"/>
        <w:rPr>
          <w:rFonts w:ascii="Palatino Linotype" w:hAnsi="Palatino Linotype"/>
        </w:rPr>
      </w:pPr>
      <w:r w:rsidRPr="00005554">
        <w:rPr>
          <w:rFonts w:ascii="Palatino Linotype" w:hAnsi="Palatino Linotype"/>
        </w:rPr>
        <w:t>Semnătura _______________ în calitate de ___________________________________________, autorizat să semnez oferta pentru şi în numele ____________________________________________________________________________</w:t>
      </w:r>
    </w:p>
    <w:p w14:paraId="710F6DA7" w14:textId="77777777" w:rsidR="00312C00" w:rsidRDefault="00312C00" w:rsidP="00312C00">
      <w:pPr>
        <w:jc w:val="both"/>
        <w:rPr>
          <w:rFonts w:ascii="Palatino Linotype" w:hAnsi="Palatino Linotype"/>
          <w:i/>
          <w:sz w:val="18"/>
          <w:szCs w:val="18"/>
        </w:rPr>
      </w:pPr>
      <w:r w:rsidRPr="00005554">
        <w:rPr>
          <w:rFonts w:ascii="Palatino Linotype" w:hAnsi="Palatino Linotype"/>
        </w:rPr>
        <w:t xml:space="preserve">                                                                                                             </w:t>
      </w:r>
      <w:r w:rsidRPr="00005554">
        <w:rPr>
          <w:rFonts w:ascii="Palatino Linotype" w:hAnsi="Palatino Linotype"/>
          <w:i/>
          <w:sz w:val="18"/>
          <w:szCs w:val="18"/>
        </w:rPr>
        <w:t>(denumire ofertant)</w:t>
      </w:r>
    </w:p>
    <w:p w14:paraId="77EE85CB" w14:textId="77777777" w:rsidR="00312C00" w:rsidRDefault="00312C00" w:rsidP="00DD700E">
      <w:pPr>
        <w:jc w:val="right"/>
        <w:rPr>
          <w:rFonts w:ascii="Palatino Linotype" w:hAnsi="Palatino Linotype"/>
          <w:sz w:val="24"/>
          <w:szCs w:val="24"/>
        </w:rPr>
      </w:pPr>
    </w:p>
    <w:p w14:paraId="036E0FA4" w14:textId="77777777" w:rsidR="00FB6679" w:rsidRDefault="00FB6679" w:rsidP="00DD700E">
      <w:pPr>
        <w:jc w:val="right"/>
        <w:rPr>
          <w:rFonts w:ascii="Palatino Linotype" w:hAnsi="Palatino Linotype"/>
          <w:sz w:val="24"/>
          <w:szCs w:val="24"/>
        </w:rPr>
      </w:pPr>
    </w:p>
    <w:p w14:paraId="5C5080EA" w14:textId="77777777" w:rsidR="00FB6679" w:rsidRDefault="00FB6679" w:rsidP="00DD700E">
      <w:pPr>
        <w:jc w:val="right"/>
        <w:rPr>
          <w:rFonts w:ascii="Palatino Linotype" w:hAnsi="Palatino Linotype"/>
          <w:sz w:val="24"/>
          <w:szCs w:val="24"/>
        </w:rPr>
      </w:pPr>
    </w:p>
    <w:bookmarkEnd w:id="3"/>
    <w:p w14:paraId="65137FEE" w14:textId="7AE04D99" w:rsidR="007A4060" w:rsidRPr="00312C00" w:rsidRDefault="007A4060" w:rsidP="00312C00">
      <w:pPr>
        <w:jc w:val="right"/>
        <w:rPr>
          <w:rFonts w:ascii="Palatino Linotype" w:hAnsi="Palatino Linotype"/>
          <w:sz w:val="24"/>
          <w:szCs w:val="24"/>
        </w:rPr>
      </w:pPr>
      <w:r w:rsidRPr="00312C00">
        <w:rPr>
          <w:rFonts w:ascii="Palatino Linotype" w:hAnsi="Palatino Linotype"/>
          <w:sz w:val="24"/>
          <w:szCs w:val="24"/>
        </w:rPr>
        <w:lastRenderedPageBreak/>
        <w:t>Formular nr.</w:t>
      </w:r>
      <w:r w:rsidR="005D6058">
        <w:rPr>
          <w:rFonts w:ascii="Palatino Linotype" w:hAnsi="Palatino Linotype"/>
          <w:sz w:val="24"/>
          <w:szCs w:val="24"/>
        </w:rPr>
        <w:t>2</w:t>
      </w:r>
    </w:p>
    <w:p w14:paraId="381FA8E0" w14:textId="32BE3CC8" w:rsidR="007A4060" w:rsidRPr="00AD31A1" w:rsidRDefault="007A4060" w:rsidP="007A4060">
      <w:pPr>
        <w:rPr>
          <w:rFonts w:ascii="Palatino Linotype" w:hAnsi="Palatino Linotype"/>
        </w:rPr>
      </w:pPr>
      <w:r w:rsidRPr="00AD31A1">
        <w:rPr>
          <w:rFonts w:ascii="Palatino Linotype" w:hAnsi="Palatino Linotype"/>
        </w:rPr>
        <w:t>O</w:t>
      </w:r>
      <w:r w:rsidR="00EB0AF7">
        <w:rPr>
          <w:rFonts w:ascii="Palatino Linotype" w:hAnsi="Palatino Linotype"/>
        </w:rPr>
        <w:t>fertant</w:t>
      </w:r>
    </w:p>
    <w:p w14:paraId="319E63EE" w14:textId="77777777" w:rsidR="007A4060" w:rsidRPr="00AD31A1" w:rsidRDefault="007A4060" w:rsidP="007A4060">
      <w:pPr>
        <w:rPr>
          <w:rFonts w:ascii="Palatino Linotype" w:hAnsi="Palatino Linotype"/>
        </w:rPr>
      </w:pPr>
      <w:r w:rsidRPr="00AD31A1">
        <w:rPr>
          <w:rFonts w:ascii="Palatino Linotype" w:hAnsi="Palatino Linotype"/>
        </w:rPr>
        <w:t>..........................</w:t>
      </w:r>
    </w:p>
    <w:p w14:paraId="246C7109" w14:textId="77777777" w:rsidR="007A4060" w:rsidRPr="00AD31A1" w:rsidRDefault="007A4060" w:rsidP="007A4060">
      <w:pPr>
        <w:rPr>
          <w:rFonts w:ascii="Palatino Linotype" w:hAnsi="Palatino Linotype"/>
        </w:rPr>
      </w:pPr>
      <w:r w:rsidRPr="00AD31A1">
        <w:rPr>
          <w:rFonts w:ascii="Palatino Linotype" w:hAnsi="Palatino Linotype"/>
        </w:rPr>
        <w:t>(denumirea)</w:t>
      </w:r>
    </w:p>
    <w:p w14:paraId="6F393C5C" w14:textId="77777777" w:rsidR="007A4060" w:rsidRPr="00AD31A1" w:rsidRDefault="007A4060" w:rsidP="007A4060">
      <w:pPr>
        <w:jc w:val="center"/>
        <w:rPr>
          <w:rFonts w:ascii="Palatino Linotype" w:hAnsi="Palatino Linotype"/>
          <w:b/>
        </w:rPr>
      </w:pPr>
      <w:bookmarkStart w:id="5" w:name="_Hlk37665114"/>
      <w:r w:rsidRPr="00AD31A1">
        <w:rPr>
          <w:rFonts w:ascii="Palatino Linotype" w:hAnsi="Palatino Linotype"/>
          <w:b/>
        </w:rPr>
        <w:t>D E C L A R A Ţ I E</w:t>
      </w:r>
    </w:p>
    <w:p w14:paraId="01CD8A50" w14:textId="77777777" w:rsidR="007A4060" w:rsidRDefault="007A4060" w:rsidP="007A4060">
      <w:pPr>
        <w:jc w:val="center"/>
        <w:rPr>
          <w:rFonts w:ascii="Palatino Linotype" w:hAnsi="Palatino Linotype"/>
          <w:b/>
          <w:bCs/>
          <w:color w:val="000000"/>
        </w:rPr>
      </w:pPr>
      <w:r w:rsidRPr="00AD31A1">
        <w:rPr>
          <w:rFonts w:ascii="Palatino Linotype" w:hAnsi="Palatino Linotype"/>
          <w:b/>
          <w:bCs/>
          <w:color w:val="000000"/>
        </w:rPr>
        <w:t>privind neîncadrarea în situaţiile prevăzute la art. 164 din Legea 98/2016</w:t>
      </w:r>
    </w:p>
    <w:p w14:paraId="453FE053" w14:textId="77777777" w:rsidR="00CA109E" w:rsidRPr="00AD31A1" w:rsidRDefault="00CA109E" w:rsidP="007A4060">
      <w:pPr>
        <w:jc w:val="center"/>
        <w:rPr>
          <w:rFonts w:ascii="Palatino Linotype" w:hAnsi="Palatino Linotype"/>
          <w:b/>
          <w:bCs/>
          <w:color w:val="000000"/>
        </w:rPr>
      </w:pPr>
    </w:p>
    <w:bookmarkEnd w:id="5"/>
    <w:p w14:paraId="3E8DB203" w14:textId="77777777" w:rsidR="007A4060" w:rsidRDefault="007A4060" w:rsidP="007A4060">
      <w:pPr>
        <w:spacing w:line="276" w:lineRule="auto"/>
        <w:ind w:firstLine="540"/>
        <w:jc w:val="both"/>
        <w:rPr>
          <w:rFonts w:ascii="Palatino Linotype" w:hAnsi="Palatino Linotype"/>
        </w:rPr>
      </w:pPr>
      <w:r w:rsidRPr="00AD31A1">
        <w:rPr>
          <w:rFonts w:ascii="Palatino Linotype" w:hAnsi="Palatino Linotype"/>
        </w:rPr>
        <w:t>Subsemnatul, ........</w:t>
      </w:r>
      <w:r w:rsidR="00206EEC">
        <w:rPr>
          <w:rFonts w:ascii="Palatino Linotype" w:hAnsi="Palatino Linotype"/>
        </w:rPr>
        <w:t>......................</w:t>
      </w:r>
      <w:r w:rsidRPr="00AD31A1">
        <w:rPr>
          <w:rFonts w:ascii="Palatino Linotype" w:hAnsi="Palatino Linotype"/>
        </w:rPr>
        <w:t>...... reprezentant împuternicit al ...............</w:t>
      </w:r>
      <w:r w:rsidR="00206EEC">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 xml:space="preserve">. </w:t>
      </w:r>
      <w:r>
        <w:rPr>
          <w:rFonts w:ascii="Palatino Linotype" w:hAnsi="Palatino Linotype"/>
        </w:rPr>
        <w:t xml:space="preserve">        </w:t>
      </w:r>
    </w:p>
    <w:p w14:paraId="5CF2F01C" w14:textId="77777777" w:rsidR="007A4060" w:rsidRPr="00AD31A1" w:rsidRDefault="007A4060" w:rsidP="00BF12D4">
      <w:pPr>
        <w:spacing w:line="276" w:lineRule="auto"/>
        <w:ind w:hanging="90"/>
        <w:jc w:val="both"/>
        <w:rPr>
          <w:rFonts w:ascii="Palatino Linotype" w:hAnsi="Palatino Linotype"/>
          <w:color w:val="000000"/>
        </w:rPr>
      </w:pPr>
      <w:r>
        <w:rPr>
          <w:rFonts w:ascii="Palatino Linotype" w:hAnsi="Palatino Linotype"/>
        </w:rPr>
        <w:t xml:space="preserve">  </w:t>
      </w:r>
      <w:r w:rsidRPr="00AD31A1">
        <w:rPr>
          <w:rFonts w:ascii="Palatino Linotype" w:hAnsi="Palatino Linotype"/>
        </w:rPr>
        <w:t xml:space="preserve">în calitate de ofertant, declar pe propria răspundere, sub sancţiunea excluderii din procedura de achiziţie publică şi sub sancţiunile aplicabile faptei de fals în acte publice, că nu mă aflu în situaţia prevăzută la </w:t>
      </w:r>
      <w:r w:rsidRPr="00AD31A1">
        <w:rPr>
          <w:rFonts w:ascii="Palatino Linotype" w:hAnsi="Palatino Linotype"/>
          <w:b/>
        </w:rPr>
        <w:t>art. 164</w:t>
      </w:r>
      <w:r w:rsidRPr="00AD31A1">
        <w:rPr>
          <w:rFonts w:ascii="Palatino Linotype" w:hAnsi="Palatino Linotype"/>
        </w:rPr>
        <w:t xml:space="preserve"> din </w:t>
      </w:r>
      <w:r w:rsidRPr="00AD31A1">
        <w:rPr>
          <w:rFonts w:ascii="Palatino Linotype" w:hAnsi="Palatino Linotype"/>
          <w:b/>
        </w:rPr>
        <w:t>Legea 98/2016</w:t>
      </w:r>
      <w:r w:rsidRPr="00AD31A1">
        <w:rPr>
          <w:rFonts w:ascii="Palatino Linotype" w:hAnsi="Palatino Linotype"/>
        </w:rPr>
        <w:t>, respectiv</w:t>
      </w:r>
      <w:r w:rsidRPr="00AD31A1">
        <w:rPr>
          <w:rFonts w:ascii="Palatino Linotype" w:hAnsi="Palatino Linotype"/>
          <w:color w:val="000000"/>
        </w:rPr>
        <w:t xml:space="preserve"> nu am fost condamnat prin hotărâre definitivă a unei instanţe judecătoreşti, pentru comiterea uneia dintre următoarele infracţiuni:</w:t>
      </w:r>
    </w:p>
    <w:p w14:paraId="6EF245E6"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F707FB0"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9DF7BF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infracţiuni împotriva intereselor financiare ale Uniunii Europene, prevăzute de art. 18</w:t>
      </w:r>
      <w:r w:rsidRPr="00764478">
        <w:rPr>
          <w:rFonts w:ascii="Palatino Linotype" w:hAnsi="Palatino Linotype"/>
          <w:color w:val="000000"/>
          <w:sz w:val="22"/>
          <w:szCs w:val="22"/>
          <w:vertAlign w:val="superscript"/>
        </w:rPr>
        <w:t>1</w:t>
      </w:r>
      <w:r w:rsidRPr="00764478">
        <w:rPr>
          <w:rFonts w:ascii="Palatino Linotype" w:hAnsi="Palatino Linotype"/>
          <w:color w:val="000000"/>
          <w:sz w:val="22"/>
          <w:szCs w:val="22"/>
        </w:rPr>
        <w:t> -18</w:t>
      </w:r>
      <w:r w:rsidRPr="00764478">
        <w:rPr>
          <w:rFonts w:ascii="Palatino Linotype" w:hAnsi="Palatino Linotype"/>
          <w:color w:val="000000"/>
          <w:sz w:val="22"/>
          <w:szCs w:val="22"/>
          <w:vertAlign w:val="superscript"/>
        </w:rPr>
        <w:t>5</w:t>
      </w:r>
      <w:r w:rsidRPr="00764478">
        <w:rPr>
          <w:rFonts w:ascii="Palatino Linotype" w:hAnsi="Palatino Linotype"/>
          <w:color w:val="000000"/>
          <w:sz w:val="22"/>
          <w:szCs w:val="22"/>
        </w:rPr>
        <w:t> din Legea nr. 78/2000, cu modificările şi completările ulterioare, sau de dispoziţiile corespunzătoare ale legislaţiei penale a statului în care respectivul operator economic a fost condamnat;</w:t>
      </w:r>
    </w:p>
    <w:p w14:paraId="0DA2DA2B"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3B9862C9"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60129794"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444DEB7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fraudă, în sensul articolului 1 din Convenţia privind protejarea intereselor financiare ale Comunităţilor Europene din 27 noiembrie 1995.</w:t>
      </w:r>
    </w:p>
    <w:p w14:paraId="7C4E56B7" w14:textId="77777777" w:rsidR="007A4060" w:rsidRPr="00764478" w:rsidRDefault="007A4060" w:rsidP="007A4060">
      <w:pPr>
        <w:shd w:val="clear" w:color="auto" w:fill="FFFFFF"/>
        <w:spacing w:line="276" w:lineRule="auto"/>
        <w:ind w:firstLine="540"/>
        <w:jc w:val="both"/>
        <w:rPr>
          <w:rFonts w:ascii="Palatino Linotype" w:hAnsi="Palatino Linotype"/>
          <w:sz w:val="22"/>
          <w:szCs w:val="22"/>
        </w:rPr>
      </w:pPr>
      <w:r w:rsidRPr="00764478">
        <w:rPr>
          <w:rFonts w:ascii="Palatino Linotype" w:hAnsi="Palatino Linotype"/>
          <w:sz w:val="22"/>
          <w:szCs w:val="22"/>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29749CD" w14:textId="44C24168" w:rsidR="00AB74CE" w:rsidRDefault="007A4060" w:rsidP="008172C6">
      <w:pPr>
        <w:shd w:val="clear" w:color="auto" w:fill="FFFFFF"/>
        <w:spacing w:line="276" w:lineRule="auto"/>
        <w:ind w:right="10" w:firstLine="540"/>
        <w:jc w:val="both"/>
        <w:rPr>
          <w:rFonts w:ascii="Palatino Linotype" w:hAnsi="Palatino Linotype"/>
          <w:sz w:val="22"/>
          <w:szCs w:val="22"/>
        </w:rPr>
      </w:pPr>
      <w:r w:rsidRPr="00764478">
        <w:rPr>
          <w:rFonts w:ascii="Palatino Linotype" w:hAnsi="Palatino Linotype"/>
          <w:sz w:val="22"/>
          <w:szCs w:val="22"/>
        </w:rPr>
        <w:t>Înţeleg c</w:t>
      </w:r>
      <w:r w:rsidR="00AD5D24">
        <w:rPr>
          <w:rFonts w:ascii="Palatino Linotype" w:hAnsi="Palatino Linotype"/>
          <w:sz w:val="22"/>
          <w:szCs w:val="22"/>
        </w:rPr>
        <w:t>ă</w:t>
      </w:r>
      <w:r w:rsidRPr="00764478">
        <w:rPr>
          <w:rFonts w:ascii="Palatino Linotype" w:hAnsi="Palatino Linotype"/>
          <w:sz w:val="22"/>
          <w:szCs w:val="22"/>
        </w:rPr>
        <w:t xml:space="preserve"> în cazul în care această declaraţie nu este conformă cu realitatea sunt pasibil de încălcarea prevederilor legislaţiei penale privind falsul în declaraţii.</w:t>
      </w:r>
    </w:p>
    <w:p w14:paraId="41157771" w14:textId="77777777" w:rsidR="00AB74CE" w:rsidRPr="00764478" w:rsidRDefault="00AB74CE" w:rsidP="007A4060">
      <w:pPr>
        <w:shd w:val="clear" w:color="auto" w:fill="FFFFFF"/>
        <w:spacing w:line="276" w:lineRule="auto"/>
        <w:ind w:right="10" w:firstLine="540"/>
        <w:jc w:val="both"/>
        <w:rPr>
          <w:rFonts w:ascii="Palatino Linotype" w:hAnsi="Palatino Linotype"/>
          <w:sz w:val="22"/>
          <w:szCs w:val="22"/>
        </w:rPr>
      </w:pPr>
    </w:p>
    <w:p w14:paraId="711CD1A6" w14:textId="6DF3341F"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EB0AF7">
        <w:rPr>
          <w:rFonts w:ascii="Palatino Linotype" w:hAnsi="Palatino Linotype"/>
          <w:bCs/>
          <w:lang w:val="ro-RO"/>
        </w:rPr>
        <w:t>fertant</w:t>
      </w:r>
      <w:r w:rsidRPr="00DD700E">
        <w:rPr>
          <w:rFonts w:ascii="Palatino Linotype" w:hAnsi="Palatino Linotype"/>
          <w:bCs/>
          <w:lang w:val="ro-RO"/>
        </w:rPr>
        <w:t>,</w:t>
      </w:r>
    </w:p>
    <w:p w14:paraId="79A3D359"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1CEFFBE3"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D9F055D" w14:textId="77777777" w:rsidR="00C304A5" w:rsidRPr="00764478" w:rsidRDefault="00C304A5" w:rsidP="007A4060">
      <w:pPr>
        <w:shd w:val="clear" w:color="auto" w:fill="FFFFFF"/>
        <w:spacing w:line="276" w:lineRule="auto"/>
        <w:jc w:val="center"/>
        <w:rPr>
          <w:rFonts w:ascii="Palatino Linotype" w:hAnsi="Palatino Linotype"/>
          <w:i/>
          <w:spacing w:val="-1"/>
          <w:sz w:val="22"/>
          <w:szCs w:val="22"/>
        </w:rPr>
      </w:pPr>
    </w:p>
    <w:p w14:paraId="189D88B8" w14:textId="52447FCD" w:rsidR="007A4060" w:rsidRPr="00312C00" w:rsidRDefault="007A4060" w:rsidP="00312C00">
      <w:pPr>
        <w:jc w:val="right"/>
        <w:rPr>
          <w:rFonts w:ascii="Palatino Linotype" w:hAnsi="Palatino Linotype"/>
          <w:b/>
          <w:sz w:val="24"/>
          <w:szCs w:val="24"/>
        </w:rPr>
      </w:pPr>
      <w:r w:rsidRPr="00DD700E">
        <w:lastRenderedPageBreak/>
        <w:tab/>
      </w:r>
      <w:r w:rsidRPr="00DD700E">
        <w:tab/>
      </w:r>
      <w:r w:rsidRPr="00DD700E">
        <w:tab/>
      </w:r>
      <w:r w:rsidRPr="00DD700E">
        <w:tab/>
      </w:r>
      <w:r w:rsidRPr="00DD700E">
        <w:tab/>
      </w:r>
      <w:r w:rsidRPr="00DD700E">
        <w:tab/>
      </w:r>
      <w:r w:rsidRPr="00DD700E">
        <w:tab/>
      </w:r>
      <w:r w:rsidRPr="00DD700E">
        <w:tab/>
      </w:r>
      <w:r w:rsidRPr="00DD700E">
        <w:tab/>
      </w:r>
      <w:r w:rsidRPr="00DD700E">
        <w:tab/>
      </w:r>
      <w:r w:rsidRPr="00312C00">
        <w:rPr>
          <w:rFonts w:ascii="Palatino Linotype" w:hAnsi="Palatino Linotype"/>
          <w:sz w:val="24"/>
          <w:szCs w:val="24"/>
        </w:rPr>
        <w:t>Formular nr.</w:t>
      </w:r>
      <w:r w:rsidR="005D6058">
        <w:rPr>
          <w:rFonts w:ascii="Palatino Linotype" w:hAnsi="Palatino Linotype"/>
          <w:sz w:val="24"/>
          <w:szCs w:val="24"/>
        </w:rPr>
        <w:t>3</w:t>
      </w:r>
    </w:p>
    <w:p w14:paraId="6E92BCB4" w14:textId="77777777" w:rsidR="007A4060" w:rsidRDefault="007A4060" w:rsidP="007A4060">
      <w:pPr>
        <w:shd w:val="clear" w:color="auto" w:fill="FFFFFF"/>
        <w:tabs>
          <w:tab w:val="left" w:leader="dot" w:pos="7704"/>
        </w:tabs>
        <w:jc w:val="both"/>
        <w:rPr>
          <w:rFonts w:ascii="Palatino Linotype" w:hAnsi="Palatino Linotype"/>
          <w:b/>
        </w:rPr>
      </w:pPr>
    </w:p>
    <w:p w14:paraId="56A10956" w14:textId="77777777" w:rsidR="003D0039" w:rsidRPr="00DD700E" w:rsidRDefault="003D0039" w:rsidP="007A4060">
      <w:pPr>
        <w:shd w:val="clear" w:color="auto" w:fill="FFFFFF"/>
        <w:tabs>
          <w:tab w:val="left" w:leader="dot" w:pos="7704"/>
        </w:tabs>
        <w:jc w:val="both"/>
        <w:rPr>
          <w:rFonts w:ascii="Palatino Linotype" w:hAnsi="Palatino Linotype"/>
          <w:b/>
        </w:rPr>
      </w:pPr>
    </w:p>
    <w:p w14:paraId="0E5E38A2" w14:textId="77777777" w:rsidR="007A4060" w:rsidRPr="00DD700E" w:rsidRDefault="007A4060" w:rsidP="007A4060">
      <w:pPr>
        <w:shd w:val="clear" w:color="auto" w:fill="FFFFFF"/>
        <w:tabs>
          <w:tab w:val="left" w:leader="dot" w:pos="7704"/>
        </w:tabs>
        <w:jc w:val="both"/>
        <w:rPr>
          <w:rFonts w:ascii="Palatino Linotype" w:hAnsi="Palatino Linotype"/>
          <w:b/>
        </w:rPr>
      </w:pPr>
    </w:p>
    <w:p w14:paraId="4FAF606A" w14:textId="77777777" w:rsidR="007A4060" w:rsidRPr="00DD700E" w:rsidRDefault="007A4060" w:rsidP="007A4060">
      <w:pPr>
        <w:jc w:val="center"/>
        <w:rPr>
          <w:rFonts w:ascii="Palatino Linotype" w:hAnsi="Palatino Linotype"/>
          <w:b/>
          <w:bCs/>
          <w:color w:val="000000"/>
        </w:rPr>
      </w:pPr>
    </w:p>
    <w:p w14:paraId="161299E1"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 xml:space="preserve">DECLARATIE </w:t>
      </w:r>
    </w:p>
    <w:p w14:paraId="62A5F845"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privind neîncadrarea în situatiile prevazute la art. 165 din Legea 98/2016</w:t>
      </w:r>
    </w:p>
    <w:p w14:paraId="14325D5D" w14:textId="77777777" w:rsidR="007A4060" w:rsidRPr="00DD700E" w:rsidRDefault="007A4060" w:rsidP="007A4060">
      <w:pPr>
        <w:jc w:val="center"/>
        <w:rPr>
          <w:rFonts w:ascii="Palatino Linotype" w:hAnsi="Palatino Linotype"/>
          <w:b/>
          <w:bCs/>
          <w:color w:val="000000"/>
        </w:rPr>
      </w:pPr>
    </w:p>
    <w:p w14:paraId="6B347AA5" w14:textId="77777777" w:rsidR="007A4060" w:rsidRDefault="007A4060" w:rsidP="007A4060">
      <w:pPr>
        <w:jc w:val="center"/>
        <w:rPr>
          <w:rFonts w:ascii="Palatino Linotype" w:hAnsi="Palatino Linotype"/>
          <w:b/>
          <w:bCs/>
          <w:color w:val="000000"/>
        </w:rPr>
      </w:pPr>
    </w:p>
    <w:p w14:paraId="638CDCCF" w14:textId="77777777" w:rsidR="003D0039" w:rsidRPr="00DD700E" w:rsidRDefault="003D0039" w:rsidP="007A4060">
      <w:pPr>
        <w:jc w:val="center"/>
        <w:rPr>
          <w:rFonts w:ascii="Palatino Linotype" w:hAnsi="Palatino Linotype"/>
          <w:b/>
          <w:bCs/>
          <w:color w:val="000000"/>
        </w:rPr>
      </w:pPr>
    </w:p>
    <w:p w14:paraId="5751FF2E" w14:textId="77777777" w:rsidR="00CF0494" w:rsidRDefault="00CF0494"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Subsemnatul, ................................. reprezentant împuternicit al .......</w:t>
      </w:r>
      <w:r>
        <w:rPr>
          <w:rFonts w:ascii="Palatino Linotype" w:hAnsi="Palatino Linotype"/>
        </w:rPr>
        <w:t>...............................................................</w:t>
      </w:r>
      <w:r w:rsidRPr="00DD700E">
        <w:rPr>
          <w:rFonts w:ascii="Palatino Linotype" w:hAnsi="Palatino Linotype"/>
        </w:rPr>
        <w:t xml:space="preserve">...... </w:t>
      </w:r>
    </w:p>
    <w:p w14:paraId="3B429795" w14:textId="425A3958" w:rsidR="007A4060" w:rsidRPr="00DD700E" w:rsidRDefault="00CF0494" w:rsidP="00CF0494">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în calitate de ofertant</w:t>
      </w:r>
      <w:r w:rsidR="00EB0AF7">
        <w:rPr>
          <w:rFonts w:ascii="Palatino Linotype" w:hAnsi="Palatino Linotype"/>
        </w:rPr>
        <w:t xml:space="preserve"> </w:t>
      </w:r>
      <w:r w:rsidRPr="00DD700E">
        <w:rPr>
          <w:rFonts w:ascii="Palatino Linotype" w:hAnsi="Palatino Linotype"/>
        </w:rPr>
        <w:t xml:space="preserve">la atribuirea contractului </w:t>
      </w:r>
      <w:bookmarkStart w:id="6" w:name="_Hlk143496719"/>
      <w:r w:rsidRPr="000D1E9B">
        <w:rPr>
          <w:rFonts w:ascii="Palatino Linotype" w:hAnsi="Palatino Linotype"/>
          <w:b/>
        </w:rPr>
        <w:t>de</w:t>
      </w:r>
      <w:r w:rsidR="00305AA3" w:rsidRPr="000D1E9B">
        <w:rPr>
          <w:rFonts w:ascii="Palatino Linotype" w:hAnsi="Palatino Linotype"/>
          <w:b/>
          <w:lang w:val="it-IT"/>
        </w:rPr>
        <w:t xml:space="preserve"> </w:t>
      </w:r>
      <w:bookmarkEnd w:id="6"/>
      <w:r w:rsidR="008420F8">
        <w:rPr>
          <w:rFonts w:ascii="Palatino Linotype" w:hAnsi="Palatino Linotype"/>
          <w:b/>
          <w:bCs/>
          <w:lang w:val="it-IT"/>
        </w:rPr>
        <w:t>achiziție</w:t>
      </w:r>
      <w:r w:rsidR="0042183B">
        <w:rPr>
          <w:rFonts w:ascii="Palatino Linotype" w:hAnsi="Palatino Linotype"/>
          <w:b/>
          <w:bCs/>
          <w:lang w:val="it-IT"/>
        </w:rPr>
        <w:t>, furnizare</w:t>
      </w:r>
      <w:r w:rsidR="008420F8">
        <w:rPr>
          <w:rFonts w:ascii="Palatino Linotype" w:hAnsi="Palatino Linotype"/>
          <w:b/>
          <w:bCs/>
          <w:lang w:val="it-IT"/>
        </w:rPr>
        <w:t xml:space="preserve"> și</w:t>
      </w:r>
      <w:r w:rsidR="005238C3" w:rsidRPr="003D0039">
        <w:rPr>
          <w:rFonts w:ascii="Palatino Linotype" w:hAnsi="Palatino Linotype" w:cstheme="minorHAnsi"/>
          <w:b/>
          <w:iCs/>
          <w:sz w:val="24"/>
          <w:szCs w:val="24"/>
          <w:lang w:bidi="ro-RO"/>
        </w:rPr>
        <w:t xml:space="preserve"> </w:t>
      </w:r>
      <w:r w:rsidR="005238C3">
        <w:rPr>
          <w:rFonts w:ascii="Palatino Linotype" w:hAnsi="Palatino Linotype" w:cstheme="minorHAnsi"/>
          <w:b/>
          <w:iCs/>
          <w:lang w:bidi="ro-RO"/>
        </w:rPr>
        <w:t xml:space="preserve">livrare </w:t>
      </w:r>
      <w:r w:rsidR="008420F8">
        <w:rPr>
          <w:rFonts w:ascii="Palatino Linotype" w:hAnsi="Palatino Linotype" w:cstheme="minorHAnsi"/>
          <w:b/>
          <w:iCs/>
          <w:lang w:bidi="ro-RO"/>
        </w:rPr>
        <w:t>echipamente de birotică</w:t>
      </w:r>
      <w:r w:rsidR="005238C3">
        <w:rPr>
          <w:rFonts w:ascii="Palatino Linotype" w:hAnsi="Palatino Linotype"/>
          <w:lang w:val="it-IT"/>
        </w:rPr>
        <w:t xml:space="preserve"> </w:t>
      </w:r>
      <w:r w:rsidRPr="00305AA3">
        <w:rPr>
          <w:rFonts w:ascii="Palatino Linotype" w:hAnsi="Palatino Linotype"/>
        </w:rPr>
        <w:t>la data de ......................</w:t>
      </w:r>
      <w:r w:rsidR="005238C3">
        <w:rPr>
          <w:rFonts w:ascii="Palatino Linotype" w:hAnsi="Palatino Linotype"/>
        </w:rPr>
        <w:t>......</w:t>
      </w:r>
      <w:r w:rsidRPr="00305AA3">
        <w:rPr>
          <w:rFonts w:ascii="Palatino Linotype" w:hAnsi="Palatino Linotype"/>
        </w:rPr>
        <w:t xml:space="preserve"> (zi/luna/an) prin achiziție</w:t>
      </w:r>
      <w:r w:rsidRPr="00CF0494">
        <w:rPr>
          <w:rFonts w:ascii="Palatino Linotype" w:hAnsi="Palatino Linotype"/>
        </w:rPr>
        <w:t xml:space="preserve"> directă</w:t>
      </w:r>
      <w:r w:rsidRPr="00DD700E">
        <w:rPr>
          <w:rFonts w:ascii="Palatino Linotype" w:hAnsi="Palatino Linotype"/>
        </w:rPr>
        <w:t>,</w:t>
      </w:r>
      <w:r>
        <w:rPr>
          <w:rFonts w:ascii="Palatino Linotype" w:hAnsi="Palatino Linotype"/>
        </w:rPr>
        <w:t xml:space="preserve"> </w:t>
      </w:r>
      <w:r w:rsidRPr="00DD700E">
        <w:rPr>
          <w:rFonts w:ascii="Palatino Linotype" w:hAnsi="Palatino Linotype"/>
        </w:rPr>
        <w:t>organizată de DGASPC</w:t>
      </w:r>
      <w:r>
        <w:rPr>
          <w:rFonts w:ascii="Palatino Linotype" w:hAnsi="Palatino Linotype"/>
        </w:rPr>
        <w:t xml:space="preserve"> </w:t>
      </w:r>
      <w:r w:rsidR="000D1E9B">
        <w:rPr>
          <w:rFonts w:ascii="Palatino Linotype" w:hAnsi="Palatino Linotype"/>
        </w:rPr>
        <w:t>Harghita</w:t>
      </w:r>
      <w:r w:rsidRPr="00DD700E">
        <w:rPr>
          <w:rFonts w:ascii="Palatino Linotype" w:hAnsi="Palatino Linotype"/>
          <w:i/>
        </w:rPr>
        <w:t>,</w:t>
      </w:r>
      <w:r w:rsidRPr="00DD700E">
        <w:rPr>
          <w:rFonts w:ascii="Palatino Linotype" w:hAnsi="Palatino Linotype"/>
        </w:rPr>
        <w:t xml:space="preserve"> declar pe propria </w:t>
      </w:r>
      <w:r w:rsidRPr="00DD700E">
        <w:rPr>
          <w:rFonts w:ascii="Palatino Linotype" w:hAnsi="Palatino Linotype"/>
          <w:spacing w:val="-1"/>
        </w:rPr>
        <w:t>răspundere</w:t>
      </w:r>
      <w:r w:rsidRPr="00DD700E">
        <w:rPr>
          <w:rFonts w:ascii="Palatino Linotype" w:hAnsi="Palatino Linotype"/>
        </w:rPr>
        <w:t xml:space="preserve"> sub sancţiunea excluderii din procedura de achiziţie publică şi sub sancţiunile aplicabile faptei de fals în acte publice,</w:t>
      </w:r>
      <w:r w:rsidRPr="00DD700E">
        <w:rPr>
          <w:rFonts w:ascii="Palatino Linotype" w:hAnsi="Palatino Linotype"/>
          <w:spacing w:val="-1"/>
        </w:rPr>
        <w:t xml:space="preserve"> că</w:t>
      </w:r>
      <w:r w:rsidRPr="00DD700E">
        <w:rPr>
          <w:rFonts w:ascii="Palatino Linotype" w:hAnsi="Palatino Linotype"/>
        </w:rPr>
        <w:t xml:space="preserve"> nu mă aflu în situaţi</w:t>
      </w:r>
      <w:r>
        <w:rPr>
          <w:rFonts w:ascii="Palatino Linotype" w:hAnsi="Palatino Linotype"/>
        </w:rPr>
        <w:t>a</w:t>
      </w:r>
      <w:r w:rsidRPr="00DD700E">
        <w:rPr>
          <w:rFonts w:ascii="Palatino Linotype" w:hAnsi="Palatino Linotype"/>
        </w:rPr>
        <w:t xml:space="preserve"> prevăzut</w:t>
      </w:r>
      <w:r>
        <w:rPr>
          <w:rFonts w:ascii="Palatino Linotype" w:hAnsi="Palatino Linotype"/>
        </w:rPr>
        <w:t>ă</w:t>
      </w:r>
      <w:r w:rsidRPr="00DD700E">
        <w:rPr>
          <w:rFonts w:ascii="Palatino Linotype" w:hAnsi="Palatino Linotype"/>
        </w:rPr>
        <w:t xml:space="preserve"> de dispozițiile </w:t>
      </w:r>
      <w:r w:rsidR="007A4060" w:rsidRPr="00DD700E">
        <w:rPr>
          <w:rFonts w:ascii="Palatino Linotype" w:hAnsi="Palatino Linotype"/>
          <w:b/>
        </w:rPr>
        <w:t>art. 165</w:t>
      </w:r>
      <w:r w:rsidR="007A4060" w:rsidRPr="00DD700E">
        <w:rPr>
          <w:rFonts w:ascii="Palatino Linotype" w:hAnsi="Palatino Linotype"/>
        </w:rPr>
        <w:t xml:space="preserve"> din </w:t>
      </w:r>
      <w:r w:rsidR="007A4060" w:rsidRPr="00DD700E">
        <w:rPr>
          <w:rFonts w:ascii="Palatino Linotype" w:hAnsi="Palatino Linotype"/>
          <w:b/>
        </w:rPr>
        <w:t>Legea 98/2016</w:t>
      </w:r>
      <w:r>
        <w:rPr>
          <w:rFonts w:ascii="Palatino Linotype" w:hAnsi="Palatino Linotype"/>
        </w:rPr>
        <w:t>.</w:t>
      </w:r>
    </w:p>
    <w:p w14:paraId="04BE012E" w14:textId="77777777" w:rsidR="007A4060" w:rsidRPr="00DD700E" w:rsidRDefault="007A4060" w:rsidP="00CF0494">
      <w:pPr>
        <w:jc w:val="both"/>
        <w:rPr>
          <w:rFonts w:ascii="Palatino Linotype" w:hAnsi="Palatino Linotype"/>
        </w:rPr>
      </w:pPr>
      <w:r w:rsidRPr="00DD700E">
        <w:rPr>
          <w:rFonts w:ascii="Palatino Linotype" w:hAnsi="Palatino Linotype"/>
          <w:b/>
          <w:bCs/>
          <w:color w:val="000000"/>
        </w:rPr>
        <w:t>   </w:t>
      </w:r>
      <w:r w:rsidR="00CF0494">
        <w:rPr>
          <w:rFonts w:ascii="Palatino Linotype" w:hAnsi="Palatino Linotype"/>
          <w:b/>
          <w:bCs/>
          <w:color w:val="000000"/>
        </w:rPr>
        <w:t xml:space="preserve">     </w:t>
      </w:r>
      <w:r w:rsidRPr="00DD700E">
        <w:rPr>
          <w:rFonts w:ascii="Palatino Linotype" w:hAnsi="Palatino Linotype"/>
        </w:rPr>
        <w:t>Subsemnatul declar că informaţiile furnizate sunt complete şi corecte în fiecare detaliu şi înţeleg ca</w:t>
      </w:r>
      <w:r w:rsidR="00CF0494">
        <w:rPr>
          <w:rFonts w:ascii="Palatino Linotype" w:hAnsi="Palatino Linotype"/>
        </w:rPr>
        <w:t xml:space="preserve"> </w:t>
      </w:r>
      <w:r w:rsidRPr="00DD700E">
        <w:rPr>
          <w:rFonts w:ascii="Palatino Linotype" w:hAnsi="Palatino Linotype"/>
        </w:rPr>
        <w:t>autoritatea contractantă are dreptul de a solicita, în scopul verificării şi confirmării declaraţiilor, orice documente doveditoare de care dispun.</w:t>
      </w:r>
    </w:p>
    <w:p w14:paraId="083FF138" w14:textId="77777777" w:rsidR="007A4060" w:rsidRPr="00DD700E" w:rsidRDefault="007A4060" w:rsidP="00CF0494">
      <w:pPr>
        <w:shd w:val="clear" w:color="auto" w:fill="FFFFFF"/>
        <w:ind w:right="10" w:firstLine="360"/>
        <w:jc w:val="both"/>
        <w:rPr>
          <w:rFonts w:ascii="Palatino Linotype" w:hAnsi="Palatino Linotype"/>
        </w:rPr>
      </w:pPr>
      <w:r w:rsidRPr="00DD700E">
        <w:rPr>
          <w:rFonts w:ascii="Palatino Linotype" w:hAnsi="Palatino Linotype"/>
        </w:rPr>
        <w:t>Înţeleg ca în cazul în care această declaraţie nu este conformă cu realitatea sunt pasibil de încălcarea prevederilor legislaţiei penale privind falsul în declaraţii.</w:t>
      </w:r>
    </w:p>
    <w:p w14:paraId="1815AAF7" w14:textId="77777777" w:rsidR="007A4060" w:rsidRPr="00DD700E" w:rsidRDefault="007A4060" w:rsidP="007A4060">
      <w:pPr>
        <w:shd w:val="clear" w:color="auto" w:fill="FFFFFF"/>
        <w:ind w:firstLine="1077"/>
        <w:rPr>
          <w:rFonts w:ascii="Palatino Linotype" w:hAnsi="Palatino Linotype"/>
          <w:spacing w:val="-1"/>
        </w:rPr>
      </w:pPr>
    </w:p>
    <w:p w14:paraId="124C935C" w14:textId="77777777" w:rsidR="007A4060" w:rsidRPr="00DD700E" w:rsidRDefault="007A4060" w:rsidP="007A4060">
      <w:pPr>
        <w:shd w:val="clear" w:color="auto" w:fill="FFFFFF"/>
        <w:ind w:firstLine="1077"/>
        <w:rPr>
          <w:rFonts w:ascii="Palatino Linotype" w:hAnsi="Palatino Linotype"/>
          <w:spacing w:val="-1"/>
        </w:rPr>
      </w:pPr>
    </w:p>
    <w:p w14:paraId="1EBDEACB" w14:textId="77777777" w:rsidR="007A4060" w:rsidRPr="00DD700E" w:rsidRDefault="007A4060" w:rsidP="007A4060">
      <w:pPr>
        <w:shd w:val="clear" w:color="auto" w:fill="FFFFFF"/>
        <w:ind w:firstLine="1077"/>
        <w:rPr>
          <w:rFonts w:ascii="Palatino Linotype" w:hAnsi="Palatino Linotype"/>
          <w:spacing w:val="-1"/>
        </w:rPr>
      </w:pPr>
    </w:p>
    <w:p w14:paraId="76E53453" w14:textId="77777777" w:rsidR="007A4060" w:rsidRDefault="007A4060" w:rsidP="007A4060">
      <w:pPr>
        <w:shd w:val="clear" w:color="auto" w:fill="FFFFFF"/>
        <w:ind w:firstLine="1077"/>
        <w:rPr>
          <w:rFonts w:ascii="Palatino Linotype" w:hAnsi="Palatino Linotype"/>
          <w:spacing w:val="-1"/>
        </w:rPr>
      </w:pPr>
    </w:p>
    <w:p w14:paraId="52155866" w14:textId="77777777" w:rsidR="00312C00" w:rsidRDefault="00312C00" w:rsidP="007A4060">
      <w:pPr>
        <w:shd w:val="clear" w:color="auto" w:fill="FFFFFF"/>
        <w:ind w:firstLine="1077"/>
        <w:rPr>
          <w:rFonts w:ascii="Palatino Linotype" w:hAnsi="Palatino Linotype"/>
          <w:spacing w:val="-1"/>
        </w:rPr>
      </w:pPr>
    </w:p>
    <w:p w14:paraId="17ED31D3" w14:textId="77777777" w:rsidR="00312C00" w:rsidRDefault="00312C00" w:rsidP="007A4060">
      <w:pPr>
        <w:shd w:val="clear" w:color="auto" w:fill="FFFFFF"/>
        <w:ind w:firstLine="1077"/>
        <w:rPr>
          <w:rFonts w:ascii="Palatino Linotype" w:hAnsi="Palatino Linotype"/>
          <w:spacing w:val="-1"/>
        </w:rPr>
      </w:pPr>
    </w:p>
    <w:p w14:paraId="019D2D4B" w14:textId="77777777" w:rsidR="00312C00" w:rsidRDefault="00312C00" w:rsidP="007A4060">
      <w:pPr>
        <w:shd w:val="clear" w:color="auto" w:fill="FFFFFF"/>
        <w:ind w:firstLine="1077"/>
        <w:rPr>
          <w:rFonts w:ascii="Palatino Linotype" w:hAnsi="Palatino Linotype"/>
          <w:spacing w:val="-1"/>
        </w:rPr>
      </w:pPr>
    </w:p>
    <w:p w14:paraId="05DF4E39" w14:textId="77777777" w:rsidR="00C304A5" w:rsidRDefault="00C304A5" w:rsidP="007A4060">
      <w:pPr>
        <w:shd w:val="clear" w:color="auto" w:fill="FFFFFF"/>
        <w:ind w:firstLine="1077"/>
        <w:rPr>
          <w:rFonts w:ascii="Palatino Linotype" w:hAnsi="Palatino Linotype"/>
          <w:spacing w:val="-1"/>
        </w:rPr>
      </w:pPr>
    </w:p>
    <w:p w14:paraId="62C8881E" w14:textId="77777777" w:rsidR="00C304A5" w:rsidRDefault="00C304A5" w:rsidP="007A4060">
      <w:pPr>
        <w:shd w:val="clear" w:color="auto" w:fill="FFFFFF"/>
        <w:ind w:firstLine="1077"/>
        <w:rPr>
          <w:rFonts w:ascii="Palatino Linotype" w:hAnsi="Palatino Linotype"/>
          <w:spacing w:val="-1"/>
        </w:rPr>
      </w:pPr>
    </w:p>
    <w:p w14:paraId="421AE111" w14:textId="77777777" w:rsidR="00C304A5" w:rsidRDefault="00C304A5" w:rsidP="007A4060">
      <w:pPr>
        <w:shd w:val="clear" w:color="auto" w:fill="FFFFFF"/>
        <w:ind w:firstLine="1077"/>
        <w:rPr>
          <w:rFonts w:ascii="Palatino Linotype" w:hAnsi="Palatino Linotype"/>
          <w:spacing w:val="-1"/>
        </w:rPr>
      </w:pPr>
    </w:p>
    <w:p w14:paraId="1C390E90" w14:textId="77777777" w:rsidR="00C304A5" w:rsidRDefault="00C304A5" w:rsidP="007A4060">
      <w:pPr>
        <w:shd w:val="clear" w:color="auto" w:fill="FFFFFF"/>
        <w:ind w:firstLine="1077"/>
        <w:rPr>
          <w:rFonts w:ascii="Palatino Linotype" w:hAnsi="Palatino Linotype"/>
          <w:spacing w:val="-1"/>
        </w:rPr>
      </w:pPr>
    </w:p>
    <w:p w14:paraId="53F0656E" w14:textId="77777777" w:rsidR="00C304A5" w:rsidRDefault="00C304A5" w:rsidP="007A4060">
      <w:pPr>
        <w:shd w:val="clear" w:color="auto" w:fill="FFFFFF"/>
        <w:ind w:firstLine="1077"/>
        <w:rPr>
          <w:rFonts w:ascii="Palatino Linotype" w:hAnsi="Palatino Linotype"/>
          <w:spacing w:val="-1"/>
        </w:rPr>
      </w:pPr>
    </w:p>
    <w:p w14:paraId="487012DD" w14:textId="77777777" w:rsidR="00C304A5" w:rsidRDefault="00C304A5" w:rsidP="007A4060">
      <w:pPr>
        <w:shd w:val="clear" w:color="auto" w:fill="FFFFFF"/>
        <w:ind w:firstLine="1077"/>
        <w:rPr>
          <w:rFonts w:ascii="Palatino Linotype" w:hAnsi="Palatino Linotype"/>
          <w:spacing w:val="-1"/>
        </w:rPr>
      </w:pPr>
    </w:p>
    <w:p w14:paraId="0E908354" w14:textId="77777777" w:rsidR="00C304A5" w:rsidRDefault="00C304A5" w:rsidP="007A4060">
      <w:pPr>
        <w:shd w:val="clear" w:color="auto" w:fill="FFFFFF"/>
        <w:ind w:firstLine="1077"/>
        <w:rPr>
          <w:rFonts w:ascii="Palatino Linotype" w:hAnsi="Palatino Linotype"/>
          <w:spacing w:val="-1"/>
        </w:rPr>
      </w:pPr>
    </w:p>
    <w:p w14:paraId="590AD53A" w14:textId="77777777" w:rsidR="00C304A5" w:rsidRDefault="00C304A5" w:rsidP="007A4060">
      <w:pPr>
        <w:shd w:val="clear" w:color="auto" w:fill="FFFFFF"/>
        <w:ind w:firstLine="1077"/>
        <w:rPr>
          <w:rFonts w:ascii="Palatino Linotype" w:hAnsi="Palatino Linotype"/>
          <w:spacing w:val="-1"/>
        </w:rPr>
      </w:pPr>
    </w:p>
    <w:p w14:paraId="0FA2F641" w14:textId="77777777" w:rsidR="00C304A5" w:rsidRDefault="00C304A5" w:rsidP="007A4060">
      <w:pPr>
        <w:shd w:val="clear" w:color="auto" w:fill="FFFFFF"/>
        <w:ind w:firstLine="1077"/>
        <w:rPr>
          <w:rFonts w:ascii="Palatino Linotype" w:hAnsi="Palatino Linotype"/>
          <w:spacing w:val="-1"/>
        </w:rPr>
      </w:pPr>
    </w:p>
    <w:p w14:paraId="79CDC977" w14:textId="77777777" w:rsidR="00C304A5" w:rsidRDefault="00C304A5" w:rsidP="007A4060">
      <w:pPr>
        <w:shd w:val="clear" w:color="auto" w:fill="FFFFFF"/>
        <w:ind w:firstLine="1077"/>
        <w:rPr>
          <w:rFonts w:ascii="Palatino Linotype" w:hAnsi="Palatino Linotype"/>
          <w:spacing w:val="-1"/>
        </w:rPr>
      </w:pPr>
    </w:p>
    <w:p w14:paraId="66B6E0BA" w14:textId="77777777" w:rsidR="00C304A5" w:rsidRDefault="00C304A5" w:rsidP="007A4060">
      <w:pPr>
        <w:shd w:val="clear" w:color="auto" w:fill="FFFFFF"/>
        <w:ind w:firstLine="1077"/>
        <w:rPr>
          <w:rFonts w:ascii="Palatino Linotype" w:hAnsi="Palatino Linotype"/>
          <w:spacing w:val="-1"/>
        </w:rPr>
      </w:pPr>
    </w:p>
    <w:p w14:paraId="10D81B36" w14:textId="77777777" w:rsidR="00C304A5" w:rsidRDefault="00C304A5" w:rsidP="007A4060">
      <w:pPr>
        <w:shd w:val="clear" w:color="auto" w:fill="FFFFFF"/>
        <w:ind w:firstLine="1077"/>
        <w:rPr>
          <w:rFonts w:ascii="Palatino Linotype" w:hAnsi="Palatino Linotype"/>
          <w:spacing w:val="-1"/>
        </w:rPr>
      </w:pPr>
    </w:p>
    <w:p w14:paraId="4D989FB6" w14:textId="77777777" w:rsidR="00C304A5" w:rsidRDefault="00C304A5" w:rsidP="007A4060">
      <w:pPr>
        <w:shd w:val="clear" w:color="auto" w:fill="FFFFFF"/>
        <w:ind w:firstLine="1077"/>
        <w:rPr>
          <w:rFonts w:ascii="Palatino Linotype" w:hAnsi="Palatino Linotype"/>
          <w:spacing w:val="-1"/>
        </w:rPr>
      </w:pPr>
    </w:p>
    <w:p w14:paraId="4F11D735" w14:textId="77777777" w:rsidR="00BF12D4" w:rsidRDefault="00BF12D4" w:rsidP="007A4060">
      <w:pPr>
        <w:shd w:val="clear" w:color="auto" w:fill="FFFFFF"/>
        <w:ind w:firstLine="1077"/>
        <w:rPr>
          <w:rFonts w:ascii="Palatino Linotype" w:hAnsi="Palatino Linotype"/>
          <w:spacing w:val="-1"/>
        </w:rPr>
      </w:pPr>
    </w:p>
    <w:p w14:paraId="7A79E02C" w14:textId="77777777" w:rsidR="00BF12D4" w:rsidRPr="00DD700E" w:rsidRDefault="00BF12D4" w:rsidP="007A4060">
      <w:pPr>
        <w:shd w:val="clear" w:color="auto" w:fill="FFFFFF"/>
        <w:ind w:firstLine="1077"/>
        <w:rPr>
          <w:rFonts w:ascii="Palatino Linotype" w:hAnsi="Palatino Linotype"/>
          <w:spacing w:val="-1"/>
        </w:rPr>
      </w:pPr>
    </w:p>
    <w:p w14:paraId="3099E29C" w14:textId="77777777" w:rsidR="007A4060" w:rsidRPr="00DD700E" w:rsidRDefault="007A4060" w:rsidP="007A4060">
      <w:pPr>
        <w:shd w:val="clear" w:color="auto" w:fill="FFFFFF"/>
        <w:ind w:firstLine="1077"/>
        <w:rPr>
          <w:rFonts w:ascii="Palatino Linotype" w:hAnsi="Palatino Linotype"/>
          <w:spacing w:val="-1"/>
        </w:rPr>
      </w:pPr>
    </w:p>
    <w:p w14:paraId="1A97406F" w14:textId="77777777" w:rsidR="007A4060" w:rsidRDefault="007A4060" w:rsidP="007A4060">
      <w:pPr>
        <w:pStyle w:val="Header"/>
        <w:tabs>
          <w:tab w:val="left" w:pos="720"/>
        </w:tabs>
        <w:jc w:val="right"/>
        <w:rPr>
          <w:rFonts w:ascii="Palatino Linotype" w:hAnsi="Palatino Linotype"/>
          <w:b/>
          <w:u w:val="single"/>
        </w:rPr>
      </w:pPr>
    </w:p>
    <w:p w14:paraId="378F99EC" w14:textId="77777777" w:rsidR="000742DB" w:rsidRDefault="000742DB" w:rsidP="007A4060">
      <w:pPr>
        <w:pStyle w:val="Header"/>
        <w:tabs>
          <w:tab w:val="left" w:pos="720"/>
        </w:tabs>
        <w:jc w:val="right"/>
        <w:rPr>
          <w:rFonts w:ascii="Palatino Linotype" w:hAnsi="Palatino Linotype"/>
          <w:b/>
          <w:u w:val="single"/>
        </w:rPr>
      </w:pPr>
    </w:p>
    <w:p w14:paraId="1B10C409" w14:textId="77777777" w:rsidR="000742DB" w:rsidRDefault="000742DB" w:rsidP="007A4060">
      <w:pPr>
        <w:pStyle w:val="Header"/>
        <w:tabs>
          <w:tab w:val="left" w:pos="720"/>
        </w:tabs>
        <w:jc w:val="right"/>
        <w:rPr>
          <w:rFonts w:ascii="Palatino Linotype" w:hAnsi="Palatino Linotype"/>
          <w:b/>
          <w:u w:val="single"/>
        </w:rPr>
      </w:pPr>
    </w:p>
    <w:p w14:paraId="6D3D43D1" w14:textId="7C91964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625F8BC1"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06815B6F"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171C3133" w14:textId="77777777" w:rsidR="007A4060" w:rsidRDefault="007A4060" w:rsidP="007A4060">
      <w:pPr>
        <w:jc w:val="center"/>
        <w:rPr>
          <w:rFonts w:ascii="Palatino Linotype" w:hAnsi="Palatino Linotype"/>
          <w:b/>
          <w:bCs/>
          <w:color w:val="000000"/>
        </w:rPr>
      </w:pPr>
    </w:p>
    <w:p w14:paraId="343FB508" w14:textId="77777777" w:rsidR="009C120F" w:rsidRDefault="009C120F" w:rsidP="007A4060">
      <w:pPr>
        <w:jc w:val="center"/>
        <w:rPr>
          <w:rFonts w:ascii="Palatino Linotype" w:hAnsi="Palatino Linotype"/>
          <w:b/>
          <w:bCs/>
          <w:color w:val="000000"/>
        </w:rPr>
      </w:pPr>
    </w:p>
    <w:p w14:paraId="0B10C6C8" w14:textId="77777777" w:rsidR="009C120F" w:rsidRDefault="009C120F" w:rsidP="007A4060">
      <w:pPr>
        <w:jc w:val="center"/>
        <w:rPr>
          <w:rFonts w:ascii="Palatino Linotype" w:hAnsi="Palatino Linotype"/>
          <w:b/>
          <w:bCs/>
          <w:color w:val="000000"/>
        </w:rPr>
      </w:pPr>
    </w:p>
    <w:p w14:paraId="1DA69617" w14:textId="77777777" w:rsidR="009C120F" w:rsidRDefault="009C120F" w:rsidP="007A4060">
      <w:pPr>
        <w:jc w:val="center"/>
        <w:rPr>
          <w:rFonts w:ascii="Palatino Linotype" w:hAnsi="Palatino Linotype"/>
          <w:b/>
          <w:bCs/>
          <w:color w:val="000000"/>
        </w:rPr>
      </w:pPr>
    </w:p>
    <w:p w14:paraId="1AD8A302" w14:textId="77777777" w:rsidR="009C120F" w:rsidRDefault="009C120F" w:rsidP="007A4060">
      <w:pPr>
        <w:jc w:val="center"/>
        <w:rPr>
          <w:rFonts w:ascii="Palatino Linotype" w:hAnsi="Palatino Linotype"/>
          <w:b/>
          <w:bCs/>
          <w:color w:val="000000"/>
        </w:rPr>
      </w:pPr>
    </w:p>
    <w:p w14:paraId="03F2557A" w14:textId="77777777" w:rsidR="009C120F" w:rsidRPr="00DD700E" w:rsidRDefault="009C120F" w:rsidP="007A4060">
      <w:pPr>
        <w:jc w:val="center"/>
        <w:rPr>
          <w:rFonts w:ascii="Palatino Linotype" w:hAnsi="Palatino Linotype"/>
          <w:b/>
          <w:bCs/>
          <w:color w:val="000000"/>
        </w:rPr>
      </w:pPr>
    </w:p>
    <w:p w14:paraId="2F98289A" w14:textId="12148773" w:rsidR="007A4060" w:rsidRPr="00312C00" w:rsidRDefault="007A4060" w:rsidP="00312C00">
      <w:pPr>
        <w:shd w:val="clear" w:color="auto" w:fill="FFFFFF"/>
        <w:tabs>
          <w:tab w:val="left" w:leader="dot" w:pos="7704"/>
        </w:tabs>
        <w:jc w:val="right"/>
        <w:rPr>
          <w:rFonts w:ascii="Palatino Linotype" w:hAnsi="Palatino Linotype"/>
          <w:bCs/>
          <w:sz w:val="24"/>
          <w:szCs w:val="24"/>
        </w:rPr>
      </w:pPr>
      <w:r w:rsidRPr="00312C00">
        <w:rPr>
          <w:rFonts w:ascii="Palatino Linotype" w:hAnsi="Palatino Linotype"/>
          <w:bCs/>
          <w:sz w:val="24"/>
          <w:szCs w:val="24"/>
        </w:rPr>
        <w:lastRenderedPageBreak/>
        <w:t xml:space="preserve">                                                                                                                       Formular nr. </w:t>
      </w:r>
      <w:r w:rsidR="005D6058">
        <w:rPr>
          <w:rFonts w:ascii="Palatino Linotype" w:hAnsi="Palatino Linotype"/>
          <w:bCs/>
          <w:sz w:val="24"/>
          <w:szCs w:val="24"/>
        </w:rPr>
        <w:t>4</w:t>
      </w:r>
    </w:p>
    <w:p w14:paraId="02C5E352" w14:textId="77777777" w:rsidR="009C120F" w:rsidRDefault="009C120F" w:rsidP="007A4060">
      <w:pPr>
        <w:shd w:val="clear" w:color="auto" w:fill="FFFFFF"/>
        <w:tabs>
          <w:tab w:val="left" w:leader="dot" w:pos="7704"/>
        </w:tabs>
        <w:jc w:val="both"/>
        <w:rPr>
          <w:rFonts w:ascii="Palatino Linotype" w:hAnsi="Palatino Linotype"/>
          <w:b/>
        </w:rPr>
      </w:pPr>
    </w:p>
    <w:p w14:paraId="409521D5" w14:textId="77777777" w:rsidR="009C120F" w:rsidRPr="00DD700E" w:rsidRDefault="009C120F" w:rsidP="007A4060">
      <w:pPr>
        <w:shd w:val="clear" w:color="auto" w:fill="FFFFFF"/>
        <w:tabs>
          <w:tab w:val="left" w:leader="dot" w:pos="7704"/>
        </w:tabs>
        <w:jc w:val="both"/>
        <w:rPr>
          <w:rFonts w:ascii="Palatino Linotype" w:hAnsi="Palatino Linotype"/>
          <w:b/>
        </w:rPr>
      </w:pPr>
    </w:p>
    <w:p w14:paraId="4B30C66D" w14:textId="77777777" w:rsidR="007A4060" w:rsidRPr="00DD700E" w:rsidRDefault="007A4060" w:rsidP="007A4060">
      <w:pPr>
        <w:shd w:val="clear" w:color="auto" w:fill="FFFFFF"/>
        <w:tabs>
          <w:tab w:val="left" w:leader="dot" w:pos="7704"/>
        </w:tabs>
        <w:jc w:val="center"/>
        <w:rPr>
          <w:rFonts w:ascii="Palatino Linotype" w:hAnsi="Palatino Linotype"/>
          <w:b/>
        </w:rPr>
      </w:pPr>
      <w:r w:rsidRPr="00DD700E">
        <w:rPr>
          <w:rFonts w:ascii="Palatino Linotype" w:hAnsi="Palatino Linotype"/>
          <w:b/>
        </w:rPr>
        <w:t>D E C L A R A Ț I E</w:t>
      </w:r>
    </w:p>
    <w:p w14:paraId="29392D19"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bCs/>
          <w:color w:val="000000"/>
        </w:rPr>
      </w:pPr>
      <w:r w:rsidRPr="00DD700E">
        <w:rPr>
          <w:rFonts w:ascii="Palatino Linotype" w:hAnsi="Palatino Linotype"/>
          <w:b/>
          <w:bCs/>
          <w:color w:val="000000"/>
        </w:rPr>
        <w:t>privind neîncadrarea în situatiile prevazute la art. 167 din Legea 98/2016</w:t>
      </w:r>
    </w:p>
    <w:p w14:paraId="1183E855"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rPr>
      </w:pPr>
    </w:p>
    <w:p w14:paraId="0C74CCF7" w14:textId="77777777" w:rsidR="00CF0494" w:rsidRDefault="007A4060"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Subsemnatul, ................................. reprezentant împuternicit al .......</w:t>
      </w:r>
      <w:r w:rsidR="00B25165">
        <w:rPr>
          <w:rFonts w:ascii="Palatino Linotype" w:hAnsi="Palatino Linotype"/>
        </w:rPr>
        <w:t>.</w:t>
      </w:r>
      <w:r w:rsidR="00CF0494">
        <w:rPr>
          <w:rFonts w:ascii="Palatino Linotype" w:hAnsi="Palatino Linotype"/>
        </w:rPr>
        <w:t>.............</w:t>
      </w:r>
      <w:r w:rsidR="00B25165">
        <w:rPr>
          <w:rFonts w:ascii="Palatino Linotype" w:hAnsi="Palatino Linotype"/>
        </w:rPr>
        <w:t>.................................................</w:t>
      </w:r>
      <w:r w:rsidRPr="00DD700E">
        <w:rPr>
          <w:rFonts w:ascii="Palatino Linotype" w:hAnsi="Palatino Linotype"/>
        </w:rPr>
        <w:t xml:space="preserve">...... </w:t>
      </w:r>
    </w:p>
    <w:p w14:paraId="121D3B42" w14:textId="3B74FBF8" w:rsidR="007A4060" w:rsidRPr="00DD700E" w:rsidRDefault="007A4060" w:rsidP="007A4060">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în calitate de ofertant la procedura de achiziție directă privind atribuirea contractului</w:t>
      </w:r>
      <w:r w:rsidR="00305AA3" w:rsidRPr="00305AA3">
        <w:rPr>
          <w:rFonts w:ascii="Palatino Linotype" w:hAnsi="Palatino Linotype"/>
          <w:lang w:val="it-IT"/>
        </w:rPr>
        <w:t xml:space="preserve"> </w:t>
      </w:r>
      <w:r w:rsidR="005238C3" w:rsidRPr="000D1E9B">
        <w:rPr>
          <w:rFonts w:ascii="Palatino Linotype" w:hAnsi="Palatino Linotype"/>
          <w:b/>
        </w:rPr>
        <w:t>de</w:t>
      </w:r>
      <w:r w:rsidR="005238C3" w:rsidRPr="000D1E9B">
        <w:rPr>
          <w:rFonts w:ascii="Palatino Linotype" w:hAnsi="Palatino Linotype"/>
          <w:b/>
          <w:lang w:val="it-IT"/>
        </w:rPr>
        <w:t xml:space="preserve"> </w:t>
      </w:r>
      <w:r w:rsidR="008420F8">
        <w:rPr>
          <w:rFonts w:ascii="Palatino Linotype" w:hAnsi="Palatino Linotype"/>
          <w:b/>
          <w:bCs/>
          <w:lang w:val="it-IT"/>
        </w:rPr>
        <w:t>achiziție</w:t>
      </w:r>
      <w:r w:rsidR="0042183B">
        <w:rPr>
          <w:rFonts w:ascii="Palatino Linotype" w:hAnsi="Palatino Linotype"/>
          <w:b/>
          <w:bCs/>
          <w:lang w:val="it-IT"/>
        </w:rPr>
        <w:t>, furnizare</w:t>
      </w:r>
      <w:r w:rsidR="008420F8">
        <w:rPr>
          <w:rFonts w:ascii="Palatino Linotype" w:hAnsi="Palatino Linotype"/>
          <w:b/>
          <w:bCs/>
          <w:lang w:val="it-IT"/>
        </w:rPr>
        <w:t xml:space="preserve"> și</w:t>
      </w:r>
      <w:r w:rsidR="008420F8" w:rsidRPr="003D0039">
        <w:rPr>
          <w:rFonts w:ascii="Palatino Linotype" w:hAnsi="Palatino Linotype" w:cstheme="minorHAnsi"/>
          <w:b/>
          <w:iCs/>
          <w:sz w:val="24"/>
          <w:szCs w:val="24"/>
          <w:lang w:bidi="ro-RO"/>
        </w:rPr>
        <w:t xml:space="preserve"> </w:t>
      </w:r>
      <w:r w:rsidR="008420F8">
        <w:rPr>
          <w:rFonts w:ascii="Palatino Linotype" w:hAnsi="Palatino Linotype" w:cstheme="minorHAnsi"/>
          <w:b/>
          <w:iCs/>
          <w:lang w:bidi="ro-RO"/>
        </w:rPr>
        <w:t>livrare echipamente de birotică</w:t>
      </w:r>
      <w:r w:rsidR="005238C3" w:rsidRPr="00DD700E">
        <w:rPr>
          <w:rFonts w:ascii="Palatino Linotype" w:hAnsi="Palatino Linotype"/>
        </w:rPr>
        <w:t xml:space="preserve"> </w:t>
      </w:r>
      <w:r w:rsidR="00CF0494" w:rsidRPr="00DD700E">
        <w:rPr>
          <w:rFonts w:ascii="Palatino Linotype" w:hAnsi="Palatino Linotype"/>
        </w:rPr>
        <w:t>la data de ...</w:t>
      </w:r>
      <w:r w:rsidR="00CF0494">
        <w:rPr>
          <w:rFonts w:ascii="Palatino Linotype" w:hAnsi="Palatino Linotype"/>
        </w:rPr>
        <w:t>......</w:t>
      </w:r>
      <w:r w:rsidR="00CF0494" w:rsidRPr="00DD700E">
        <w:rPr>
          <w:rFonts w:ascii="Palatino Linotype" w:hAnsi="Palatino Linotype"/>
        </w:rPr>
        <w:t>............. (zi/luna/an),</w:t>
      </w:r>
      <w:r w:rsidR="003D0039">
        <w:rPr>
          <w:rFonts w:ascii="Palatino Linotype" w:hAnsi="Palatino Linotype"/>
        </w:rPr>
        <w:t xml:space="preserve"> </w:t>
      </w:r>
      <w:r w:rsidR="000D1E9B">
        <w:rPr>
          <w:rFonts w:ascii="Palatino Linotype" w:hAnsi="Palatino Linotype"/>
        </w:rPr>
        <w:t>organizată de DGASPC Harghita</w:t>
      </w:r>
      <w:r w:rsidRPr="00DD700E">
        <w:rPr>
          <w:rFonts w:ascii="Palatino Linotype" w:hAnsi="Palatino Linotype"/>
          <w:i/>
        </w:rPr>
        <w:t>,</w:t>
      </w:r>
      <w:r w:rsidRPr="00DD700E">
        <w:rPr>
          <w:rFonts w:ascii="Palatino Linotype" w:hAnsi="Palatino Linotype"/>
        </w:rPr>
        <w:t xml:space="preserve"> declar pe propria </w:t>
      </w:r>
      <w:r w:rsidRPr="00DD700E">
        <w:rPr>
          <w:rFonts w:ascii="Palatino Linotype" w:hAnsi="Palatino Linotype"/>
          <w:spacing w:val="-1"/>
        </w:rPr>
        <w:t>răspundere</w:t>
      </w:r>
      <w:r w:rsidRPr="00DD700E">
        <w:rPr>
          <w:rFonts w:ascii="Palatino Linotype" w:hAnsi="Palatino Linotype"/>
        </w:rPr>
        <w:t xml:space="preserve"> sub sancţiunea excluderii din procedura de achiziţie publică şi sub sancţiunile aplicabile faptei de fals în acte publice,</w:t>
      </w:r>
      <w:r w:rsidRPr="00DD700E">
        <w:rPr>
          <w:rFonts w:ascii="Palatino Linotype" w:hAnsi="Palatino Linotype"/>
          <w:spacing w:val="-1"/>
        </w:rPr>
        <w:t xml:space="preserve"> că</w:t>
      </w:r>
      <w:r w:rsidRPr="00DD700E">
        <w:rPr>
          <w:rFonts w:ascii="Palatino Linotype" w:hAnsi="Palatino Linotype"/>
        </w:rPr>
        <w:t xml:space="preserve"> nu mă aflu în situaţiile prevăzute de dispozițiile </w:t>
      </w:r>
      <w:r w:rsidRPr="00DD700E">
        <w:rPr>
          <w:rFonts w:ascii="Palatino Linotype" w:hAnsi="Palatino Linotype"/>
          <w:b/>
        </w:rPr>
        <w:t>art. 167</w:t>
      </w:r>
      <w:r w:rsidRPr="00DD700E">
        <w:rPr>
          <w:rFonts w:ascii="Palatino Linotype" w:hAnsi="Palatino Linotype"/>
        </w:rPr>
        <w:t xml:space="preserve"> din </w:t>
      </w:r>
      <w:r w:rsidRPr="00DD700E">
        <w:rPr>
          <w:rFonts w:ascii="Palatino Linotype" w:hAnsi="Palatino Linotype"/>
          <w:b/>
        </w:rPr>
        <w:t>Legea 98/2016</w:t>
      </w:r>
      <w:r w:rsidRPr="00DD700E">
        <w:rPr>
          <w:rFonts w:ascii="Palatino Linotype" w:hAnsi="Palatino Linotype"/>
        </w:rPr>
        <w:t>, respectiv:</w:t>
      </w:r>
    </w:p>
    <w:p w14:paraId="06771524"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a) nu au fost încălcate obligaţiile stabilite potrivit </w:t>
      </w:r>
      <w:hyperlink r:id="rId10" w:anchor="p-96798275" w:tgtFrame="_blank" w:history="1">
        <w:r w:rsidRPr="00DD700E">
          <w:rPr>
            <w:rStyle w:val="Hyperlink"/>
            <w:rFonts w:ascii="Palatino Linotype" w:hAnsi="Palatino Linotype"/>
            <w:color w:val="auto"/>
            <w:sz w:val="20"/>
            <w:szCs w:val="20"/>
          </w:rPr>
          <w:t>art. 51</w:t>
        </w:r>
      </w:hyperlink>
    </w:p>
    <w:p w14:paraId="2172C877"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b) societatea nu se află în procedura insolvenţei sau în lichidare, în supraveghere judiciară sau în încetarea activităţii; </w:t>
      </w:r>
    </w:p>
    <w:p w14:paraId="4B815486"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c) nu a fost comisă o abatere profesională gravă care îi pune în discuţie integritatea</w:t>
      </w:r>
    </w:p>
    <w:p w14:paraId="3B94639C"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d) nu au fost încheiat cu alţi operatori economici acorduri care vizează denaturarea concurenţei în cadrul sau în legătură cu procedura în cauză; </w:t>
      </w:r>
    </w:p>
    <w:p w14:paraId="46BE23B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e) nu ne aflăm într-o situaţie de conflict de interese în cadrul sau în legătură cu procedura în cauză</w:t>
      </w:r>
    </w:p>
    <w:p w14:paraId="076D5810"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f) nu am participat anterior la pregătirea procedurii de atribuire </w:t>
      </w:r>
    </w:p>
    <w:p w14:paraId="08D807DA"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g) societatea nu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62B1E5D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i) nu am încercat să influențăm în mod nelegal procesul decizional al autorităţii contractante și nici să obţină informaţii confidenţiale care i-ar putea conferi avantaje nejustificate în cadrul procedurii de atribuire </w:t>
      </w:r>
    </w:p>
    <w:p w14:paraId="5DCBA3C0" w14:textId="77777777" w:rsidR="007A4060" w:rsidRPr="00DD700E" w:rsidRDefault="007A4060" w:rsidP="007A4060">
      <w:pPr>
        <w:rPr>
          <w:rFonts w:ascii="Palatino Linotype" w:hAnsi="Palatino Linotype"/>
        </w:rPr>
      </w:pPr>
      <w:r w:rsidRPr="00DD700E">
        <w:rPr>
          <w:rFonts w:ascii="Palatino Linotype" w:hAnsi="Palatino Linotype"/>
          <w:b/>
          <w:bCs/>
          <w:color w:val="000000"/>
        </w:rPr>
        <w:t xml:space="preserve">            </w:t>
      </w:r>
      <w:r w:rsidRPr="00DD700E">
        <w:rPr>
          <w:rFonts w:ascii="Palatino Linotype" w:hAnsi="Palatino Linotype"/>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855E87F" w14:textId="77777777" w:rsidR="007A4060" w:rsidRPr="00DD700E" w:rsidRDefault="007A4060" w:rsidP="007A4060">
      <w:pPr>
        <w:shd w:val="clear" w:color="auto" w:fill="FFFFFF"/>
        <w:ind w:right="10" w:firstLine="720"/>
        <w:jc w:val="both"/>
        <w:rPr>
          <w:rFonts w:ascii="Palatino Linotype" w:hAnsi="Palatino Linotype"/>
        </w:rPr>
      </w:pPr>
      <w:r w:rsidRPr="00DD700E">
        <w:rPr>
          <w:rFonts w:ascii="Palatino Linotype" w:hAnsi="Palatino Linotype"/>
        </w:rPr>
        <w:t>Înţeleg ca în cazul în care această declaraţie nu este conformă cu realitatea sunt pasibil de încălcarea prevederilor legislaţiei penale privind falsul în declaraţii.</w:t>
      </w:r>
    </w:p>
    <w:p w14:paraId="42C5319E" w14:textId="77777777" w:rsidR="007A4060" w:rsidRDefault="007A4060" w:rsidP="007A4060">
      <w:pPr>
        <w:shd w:val="clear" w:color="auto" w:fill="FFFFFF"/>
        <w:spacing w:line="276" w:lineRule="auto"/>
        <w:rPr>
          <w:rFonts w:ascii="Palatino Linotype" w:hAnsi="Palatino Linotype"/>
          <w:spacing w:val="-1"/>
        </w:rPr>
      </w:pPr>
    </w:p>
    <w:p w14:paraId="220D604E" w14:textId="77777777" w:rsidR="00C304A5" w:rsidRDefault="00C304A5" w:rsidP="007A4060">
      <w:pPr>
        <w:shd w:val="clear" w:color="auto" w:fill="FFFFFF"/>
        <w:spacing w:line="276" w:lineRule="auto"/>
        <w:rPr>
          <w:rFonts w:ascii="Palatino Linotype" w:hAnsi="Palatino Linotype"/>
          <w:spacing w:val="-1"/>
        </w:rPr>
      </w:pPr>
    </w:p>
    <w:p w14:paraId="76344502" w14:textId="77777777" w:rsidR="00C304A5" w:rsidRDefault="00C304A5" w:rsidP="007A4060">
      <w:pPr>
        <w:shd w:val="clear" w:color="auto" w:fill="FFFFFF"/>
        <w:spacing w:line="276" w:lineRule="auto"/>
        <w:rPr>
          <w:rFonts w:ascii="Palatino Linotype" w:hAnsi="Palatino Linotype"/>
          <w:spacing w:val="-1"/>
        </w:rPr>
      </w:pPr>
    </w:p>
    <w:p w14:paraId="4E48522A" w14:textId="77777777" w:rsidR="00C304A5" w:rsidRDefault="00C304A5" w:rsidP="007A4060">
      <w:pPr>
        <w:shd w:val="clear" w:color="auto" w:fill="FFFFFF"/>
        <w:spacing w:line="276" w:lineRule="auto"/>
        <w:rPr>
          <w:rFonts w:ascii="Palatino Linotype" w:hAnsi="Palatino Linotype"/>
          <w:spacing w:val="-1"/>
        </w:rPr>
      </w:pPr>
    </w:p>
    <w:p w14:paraId="4784F996" w14:textId="77777777" w:rsidR="00C304A5" w:rsidRDefault="00C304A5" w:rsidP="007A4060">
      <w:pPr>
        <w:shd w:val="clear" w:color="auto" w:fill="FFFFFF"/>
        <w:spacing w:line="276" w:lineRule="auto"/>
        <w:rPr>
          <w:rFonts w:ascii="Palatino Linotype" w:hAnsi="Palatino Linotype"/>
          <w:spacing w:val="-1"/>
        </w:rPr>
      </w:pPr>
    </w:p>
    <w:p w14:paraId="5367D1A6" w14:textId="77777777" w:rsidR="00C304A5" w:rsidRDefault="00C304A5" w:rsidP="007A4060">
      <w:pPr>
        <w:shd w:val="clear" w:color="auto" w:fill="FFFFFF"/>
        <w:spacing w:line="276" w:lineRule="auto"/>
        <w:rPr>
          <w:rFonts w:ascii="Palatino Linotype" w:hAnsi="Palatino Linotype"/>
          <w:spacing w:val="-1"/>
        </w:rPr>
      </w:pPr>
    </w:p>
    <w:p w14:paraId="21E84B7A" w14:textId="77777777" w:rsidR="00C304A5" w:rsidRDefault="00C304A5" w:rsidP="007A4060">
      <w:pPr>
        <w:shd w:val="clear" w:color="auto" w:fill="FFFFFF"/>
        <w:spacing w:line="276" w:lineRule="auto"/>
        <w:rPr>
          <w:rFonts w:ascii="Palatino Linotype" w:hAnsi="Palatino Linotype"/>
          <w:spacing w:val="-1"/>
        </w:rPr>
      </w:pPr>
    </w:p>
    <w:p w14:paraId="67A458C4" w14:textId="77777777" w:rsidR="00C304A5" w:rsidRDefault="00C304A5" w:rsidP="007A4060">
      <w:pPr>
        <w:shd w:val="clear" w:color="auto" w:fill="FFFFFF"/>
        <w:spacing w:line="276" w:lineRule="auto"/>
        <w:rPr>
          <w:rFonts w:ascii="Palatino Linotype" w:hAnsi="Palatino Linotype"/>
          <w:spacing w:val="-1"/>
        </w:rPr>
      </w:pPr>
    </w:p>
    <w:p w14:paraId="26EE420D" w14:textId="77777777" w:rsidR="00C304A5" w:rsidRDefault="00C304A5" w:rsidP="007A4060">
      <w:pPr>
        <w:shd w:val="clear" w:color="auto" w:fill="FFFFFF"/>
        <w:spacing w:line="276" w:lineRule="auto"/>
        <w:rPr>
          <w:rFonts w:ascii="Palatino Linotype" w:hAnsi="Palatino Linotype"/>
          <w:spacing w:val="-1"/>
        </w:rPr>
      </w:pPr>
    </w:p>
    <w:p w14:paraId="1D68C750" w14:textId="77777777" w:rsidR="00C304A5" w:rsidRDefault="00C304A5" w:rsidP="007A4060">
      <w:pPr>
        <w:shd w:val="clear" w:color="auto" w:fill="FFFFFF"/>
        <w:spacing w:line="276" w:lineRule="auto"/>
        <w:rPr>
          <w:rFonts w:ascii="Palatino Linotype" w:hAnsi="Palatino Linotype"/>
          <w:spacing w:val="-1"/>
        </w:rPr>
      </w:pPr>
    </w:p>
    <w:p w14:paraId="4C0A38EA" w14:textId="77777777" w:rsidR="00FB6679" w:rsidRDefault="00FB6679" w:rsidP="007A4060">
      <w:pPr>
        <w:shd w:val="clear" w:color="auto" w:fill="FFFFFF"/>
        <w:spacing w:line="276" w:lineRule="auto"/>
        <w:rPr>
          <w:rFonts w:ascii="Palatino Linotype" w:hAnsi="Palatino Linotype"/>
          <w:spacing w:val="-1"/>
        </w:rPr>
      </w:pPr>
    </w:p>
    <w:p w14:paraId="2047A9A7" w14:textId="77777777" w:rsidR="00FB6679" w:rsidRDefault="00FB6679" w:rsidP="007A4060">
      <w:pPr>
        <w:shd w:val="clear" w:color="auto" w:fill="FFFFFF"/>
        <w:spacing w:line="276" w:lineRule="auto"/>
        <w:rPr>
          <w:rFonts w:ascii="Palatino Linotype" w:hAnsi="Palatino Linotype"/>
          <w:spacing w:val="-1"/>
        </w:rPr>
      </w:pPr>
    </w:p>
    <w:p w14:paraId="6A1DAC95" w14:textId="77777777" w:rsidR="00FB6679" w:rsidRPr="00DD700E" w:rsidRDefault="00FB6679" w:rsidP="007A4060">
      <w:pPr>
        <w:shd w:val="clear" w:color="auto" w:fill="FFFFFF"/>
        <w:spacing w:line="276" w:lineRule="auto"/>
        <w:rPr>
          <w:rFonts w:ascii="Palatino Linotype" w:hAnsi="Palatino Linotype"/>
          <w:spacing w:val="-1"/>
        </w:rPr>
      </w:pPr>
    </w:p>
    <w:p w14:paraId="4E04BE71" w14:textId="77777777" w:rsidR="000742DB" w:rsidRDefault="000742DB" w:rsidP="001D7BA8">
      <w:pPr>
        <w:jc w:val="both"/>
        <w:rPr>
          <w:rFonts w:ascii="Palatino Linotype" w:hAnsi="Palatino Linotype"/>
          <w:lang w:val="ro-RO"/>
        </w:rPr>
      </w:pPr>
    </w:p>
    <w:p w14:paraId="270AC3F4" w14:textId="77777777" w:rsidR="000742DB" w:rsidRDefault="000742DB" w:rsidP="001D7BA8">
      <w:pPr>
        <w:jc w:val="both"/>
        <w:rPr>
          <w:rFonts w:ascii="Palatino Linotype" w:hAnsi="Palatino Linotype"/>
          <w:lang w:val="ro-RO"/>
        </w:rPr>
      </w:pPr>
    </w:p>
    <w:p w14:paraId="630C2561" w14:textId="77777777" w:rsidR="000742DB" w:rsidRDefault="000742DB" w:rsidP="001D7BA8">
      <w:pPr>
        <w:jc w:val="both"/>
        <w:rPr>
          <w:rFonts w:ascii="Palatino Linotype" w:hAnsi="Palatino Linotype"/>
          <w:lang w:val="ro-RO"/>
        </w:rPr>
      </w:pPr>
    </w:p>
    <w:p w14:paraId="6402EDDA" w14:textId="77777777" w:rsidR="000742DB" w:rsidRPr="00DD700E" w:rsidRDefault="000742DB" w:rsidP="001D7BA8">
      <w:pPr>
        <w:jc w:val="both"/>
        <w:rPr>
          <w:rFonts w:ascii="Palatino Linotype" w:hAnsi="Palatino Linotype"/>
          <w:lang w:val="ro-RO"/>
        </w:rPr>
      </w:pPr>
    </w:p>
    <w:p w14:paraId="5F6BA873" w14:textId="076207B9"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402A1EF7"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2AF2C5BE"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E98E5F6" w14:textId="2CAFDE05" w:rsidR="00F35528" w:rsidRPr="00DD700E" w:rsidRDefault="009233EC" w:rsidP="00305AA3">
      <w:pPr>
        <w:overflowPunct/>
        <w:autoSpaceDE/>
        <w:autoSpaceDN/>
        <w:adjustRightInd/>
        <w:spacing w:after="160" w:line="259" w:lineRule="auto"/>
        <w:textAlignment w:val="auto"/>
        <w:rPr>
          <w:rFonts w:ascii="Palatino Linotype" w:hAnsi="Palatino Linotype"/>
          <w:b/>
          <w:lang w:val="ro-RO"/>
        </w:rPr>
      </w:pPr>
      <w:r w:rsidRPr="00DD700E">
        <w:rPr>
          <w:rFonts w:ascii="Palatino Linotype" w:hAnsi="Palatino Linotype"/>
          <w:lang w:val="ro-RO"/>
        </w:rPr>
        <w:br w:type="page"/>
      </w:r>
      <w:bookmarkStart w:id="7" w:name="_Hlk24021479"/>
      <w:r w:rsidR="00F35528" w:rsidRPr="00DD700E">
        <w:rPr>
          <w:rFonts w:ascii="Palatino Linotype" w:hAnsi="Palatino Linotype"/>
          <w:lang w:val="ro-RO"/>
        </w:rPr>
        <w:lastRenderedPageBreak/>
        <w:t>O</w:t>
      </w:r>
      <w:r w:rsidR="00305AA3">
        <w:rPr>
          <w:rFonts w:ascii="Palatino Linotype" w:hAnsi="Palatino Linotype"/>
          <w:lang w:val="ro-RO"/>
        </w:rPr>
        <w:t>fertant</w:t>
      </w:r>
      <w:r w:rsidR="00F35528" w:rsidRPr="00DD700E">
        <w:rPr>
          <w:rFonts w:ascii="Palatino Linotype" w:hAnsi="Palatino Linotype"/>
          <w:lang w:val="ro-RO"/>
        </w:rPr>
        <w:t xml:space="preserve">                    </w:t>
      </w:r>
      <w:r w:rsidR="00312C00">
        <w:rPr>
          <w:rFonts w:ascii="Palatino Linotype" w:hAnsi="Palatino Linotype"/>
          <w:lang w:val="ro-RO"/>
        </w:rPr>
        <w:t xml:space="preserve">                                     </w:t>
      </w:r>
      <w:r w:rsidR="00F35528" w:rsidRPr="00DD700E">
        <w:rPr>
          <w:rFonts w:ascii="Palatino Linotype" w:hAnsi="Palatino Linotype"/>
          <w:lang w:val="ro-RO"/>
        </w:rPr>
        <w:t xml:space="preserve">                                             </w:t>
      </w:r>
      <w:r w:rsidR="00305AA3">
        <w:rPr>
          <w:rFonts w:ascii="Palatino Linotype" w:hAnsi="Palatino Linotype"/>
          <w:lang w:val="ro-RO"/>
        </w:rPr>
        <w:t xml:space="preserve">                  </w:t>
      </w:r>
      <w:r w:rsidR="00F35528" w:rsidRPr="00DD700E">
        <w:rPr>
          <w:rFonts w:ascii="Palatino Linotype" w:hAnsi="Palatino Linotype"/>
          <w:lang w:val="ro-RO"/>
        </w:rPr>
        <w:t xml:space="preserve">                                </w:t>
      </w:r>
      <w:r w:rsidR="00F35528" w:rsidRPr="00312C00">
        <w:rPr>
          <w:rFonts w:ascii="Palatino Linotype" w:hAnsi="Palatino Linotype"/>
          <w:bCs/>
          <w:sz w:val="24"/>
          <w:szCs w:val="24"/>
          <w:lang w:val="ro-RO"/>
        </w:rPr>
        <w:t xml:space="preserve">Formular nr. </w:t>
      </w:r>
      <w:r w:rsidR="005D6058">
        <w:rPr>
          <w:rFonts w:ascii="Palatino Linotype" w:hAnsi="Palatino Linotype"/>
          <w:bCs/>
          <w:sz w:val="24"/>
          <w:szCs w:val="24"/>
          <w:lang w:val="ro-RO"/>
        </w:rPr>
        <w:t>5</w:t>
      </w:r>
      <w:r w:rsidR="00F35528" w:rsidRPr="00DD700E">
        <w:rPr>
          <w:rFonts w:ascii="Palatino Linotype" w:hAnsi="Palatino Linotype"/>
          <w:lang w:val="ro-RO"/>
        </w:rPr>
        <w:t xml:space="preserve">                                     </w:t>
      </w:r>
      <w:r w:rsidR="00F35528" w:rsidRPr="00DD700E">
        <w:rPr>
          <w:rFonts w:ascii="Palatino Linotype" w:hAnsi="Palatino Linotype"/>
          <w:b/>
          <w:lang w:val="ro-RO"/>
        </w:rPr>
        <w:t xml:space="preserve"> </w:t>
      </w:r>
    </w:p>
    <w:p w14:paraId="0ABAE357" w14:textId="77777777" w:rsidR="00F35528" w:rsidRPr="00DD700E" w:rsidRDefault="00F35528" w:rsidP="00F35528">
      <w:pPr>
        <w:overflowPunct/>
        <w:autoSpaceDE/>
        <w:autoSpaceDN/>
        <w:adjustRightInd/>
        <w:textAlignment w:val="auto"/>
        <w:rPr>
          <w:rFonts w:ascii="Palatino Linotype" w:hAnsi="Palatino Linotype"/>
          <w:lang w:val="ro-RO"/>
        </w:rPr>
      </w:pP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p>
    <w:p w14:paraId="3EB03355" w14:textId="77777777" w:rsidR="00F35528" w:rsidRPr="00DD700E" w:rsidRDefault="00F35528" w:rsidP="00F35528">
      <w:pPr>
        <w:overflowPunct/>
        <w:autoSpaceDE/>
        <w:autoSpaceDN/>
        <w:adjustRightInd/>
        <w:textAlignment w:val="auto"/>
        <w:rPr>
          <w:rFonts w:ascii="Palatino Linotype" w:hAnsi="Palatino Linotype"/>
          <w:i/>
          <w:iCs/>
          <w:lang w:val="ro-RO"/>
        </w:rPr>
      </w:pPr>
      <w:r w:rsidRPr="00DD700E">
        <w:rPr>
          <w:rFonts w:ascii="Palatino Linotype" w:hAnsi="Palatino Linotype"/>
          <w:i/>
          <w:iCs/>
          <w:lang w:val="ro-RO"/>
        </w:rPr>
        <w:t xml:space="preserve"> (denumirea/numele)</w:t>
      </w:r>
    </w:p>
    <w:bookmarkEnd w:id="7"/>
    <w:p w14:paraId="08AE1C99" w14:textId="77777777" w:rsidR="00F35528" w:rsidRPr="00DD700E" w:rsidRDefault="00F35528" w:rsidP="00F35528">
      <w:pPr>
        <w:overflowPunct/>
        <w:autoSpaceDE/>
        <w:autoSpaceDN/>
        <w:adjustRightInd/>
        <w:textAlignment w:val="auto"/>
        <w:rPr>
          <w:rFonts w:ascii="Palatino Linotype" w:hAnsi="Palatino Linotype"/>
          <w:lang w:val="ro-RO"/>
        </w:rPr>
      </w:pPr>
    </w:p>
    <w:p w14:paraId="1A8BCF75" w14:textId="77777777" w:rsidR="00F35528" w:rsidRPr="00DD700E" w:rsidRDefault="00F35528" w:rsidP="00F35528">
      <w:pPr>
        <w:overflowPunct/>
        <w:autoSpaceDE/>
        <w:autoSpaceDN/>
        <w:adjustRightInd/>
        <w:textAlignment w:val="auto"/>
        <w:rPr>
          <w:rFonts w:ascii="Palatino Linotype" w:hAnsi="Palatino Linotype"/>
          <w:lang w:val="ro-RO"/>
        </w:rPr>
      </w:pPr>
    </w:p>
    <w:p w14:paraId="00A285FD" w14:textId="77777777" w:rsidR="00F35528" w:rsidRPr="00DD700E" w:rsidRDefault="00F35528" w:rsidP="00F35528">
      <w:pPr>
        <w:overflowPunct/>
        <w:autoSpaceDE/>
        <w:autoSpaceDN/>
        <w:adjustRightInd/>
        <w:jc w:val="center"/>
        <w:textAlignment w:val="auto"/>
        <w:rPr>
          <w:rFonts w:ascii="Palatino Linotype" w:hAnsi="Palatino Linotype"/>
          <w:b/>
          <w:lang w:val="ro-RO"/>
        </w:rPr>
      </w:pPr>
      <w:r w:rsidRPr="00DD700E">
        <w:rPr>
          <w:rFonts w:ascii="Palatino Linotype" w:hAnsi="Palatino Linotype"/>
          <w:b/>
          <w:lang w:val="ro-RO"/>
        </w:rPr>
        <w:t>DECLARAŢIE</w:t>
      </w:r>
    </w:p>
    <w:p w14:paraId="75FADD26" w14:textId="77777777" w:rsidR="00F35528" w:rsidRPr="00DD700E" w:rsidRDefault="00F35528" w:rsidP="00F35528">
      <w:pPr>
        <w:overflowPunct/>
        <w:autoSpaceDE/>
        <w:autoSpaceDN/>
        <w:adjustRightInd/>
        <w:jc w:val="center"/>
        <w:textAlignment w:val="auto"/>
        <w:rPr>
          <w:rFonts w:ascii="Palatino Linotype" w:hAnsi="Palatino Linotype"/>
          <w:b/>
          <w:lang w:val="ro-RO"/>
        </w:rPr>
      </w:pPr>
      <w:r w:rsidRPr="00DD700E">
        <w:rPr>
          <w:rFonts w:ascii="Palatino Linotype" w:hAnsi="Palatino Linotype"/>
          <w:b/>
          <w:lang w:val="ro-RO"/>
        </w:rPr>
        <w:t>Privind neîncadrarea în prevederile art. 59-60 din Legea 98/2016</w:t>
      </w:r>
    </w:p>
    <w:p w14:paraId="3402FB62" w14:textId="77777777" w:rsidR="00F35528" w:rsidRPr="00DD700E" w:rsidRDefault="00F35528" w:rsidP="00F35528">
      <w:pPr>
        <w:overflowPunct/>
        <w:autoSpaceDE/>
        <w:autoSpaceDN/>
        <w:adjustRightInd/>
        <w:textAlignment w:val="auto"/>
        <w:rPr>
          <w:rFonts w:ascii="Palatino Linotype" w:hAnsi="Palatino Linotype"/>
          <w:b/>
          <w:lang w:val="ro-RO"/>
        </w:rPr>
      </w:pPr>
    </w:p>
    <w:p w14:paraId="7172B84A" w14:textId="77777777" w:rsidR="00F35528" w:rsidRPr="00DD700E" w:rsidRDefault="00F35528" w:rsidP="00F35528">
      <w:pPr>
        <w:overflowPunct/>
        <w:autoSpaceDE/>
        <w:autoSpaceDN/>
        <w:adjustRightInd/>
        <w:textAlignment w:val="auto"/>
        <w:rPr>
          <w:rFonts w:ascii="Palatino Linotype" w:hAnsi="Palatino Linotype"/>
          <w:b/>
          <w:lang w:val="ro-RO"/>
        </w:rPr>
      </w:pPr>
    </w:p>
    <w:p w14:paraId="5914D8FB" w14:textId="77777777" w:rsidR="00F35528" w:rsidRPr="00DD700E" w:rsidRDefault="00F35528" w:rsidP="004010DC">
      <w:pPr>
        <w:overflowPunct/>
        <w:autoSpaceDE/>
        <w:autoSpaceDN/>
        <w:adjustRightInd/>
        <w:jc w:val="both"/>
        <w:textAlignment w:val="auto"/>
        <w:rPr>
          <w:rFonts w:ascii="Palatino Linotype" w:hAnsi="Palatino Linotype"/>
          <w:bCs/>
          <w:lang w:val="ro-RO"/>
        </w:rPr>
      </w:pPr>
      <w:r w:rsidRPr="00DD700E">
        <w:rPr>
          <w:rFonts w:ascii="Palatino Linotype" w:hAnsi="Palatino Linotype"/>
          <w:lang w:val="ro-RO"/>
        </w:rPr>
        <w:t xml:space="preserve">         Subsemnatul</w:t>
      </w:r>
      <w:r w:rsidR="00FA6159" w:rsidRPr="00DD700E">
        <w:rPr>
          <w:rFonts w:ascii="Palatino Linotype" w:hAnsi="Palatino Linotype"/>
          <w:lang w:val="ro-RO"/>
        </w:rPr>
        <w:t xml:space="preserve"> ........</w:t>
      </w:r>
      <w:r w:rsidR="00635424" w:rsidRPr="00DD700E">
        <w:rPr>
          <w:rFonts w:ascii="Palatino Linotype" w:hAnsi="Palatino Linotype"/>
          <w:lang w:val="ro-RO"/>
        </w:rPr>
        <w:t>.............................................</w:t>
      </w:r>
      <w:r w:rsidRPr="00DD700E">
        <w:rPr>
          <w:rFonts w:ascii="Palatino Linotype" w:hAnsi="Palatino Linotype"/>
          <w:lang w:val="ro-RO"/>
        </w:rPr>
        <w:t>......</w:t>
      </w:r>
      <w:r w:rsidR="004010DC">
        <w:rPr>
          <w:rFonts w:ascii="Palatino Linotype" w:hAnsi="Palatino Linotype"/>
          <w:lang w:val="ro-RO"/>
        </w:rPr>
        <w:t>...........</w:t>
      </w:r>
      <w:r w:rsidRPr="00DD700E">
        <w:rPr>
          <w:rFonts w:ascii="Palatino Linotype" w:hAnsi="Palatino Linotype"/>
          <w:lang w:val="ro-RO"/>
        </w:rPr>
        <w:t>. în calitate de</w:t>
      </w:r>
      <w:r w:rsidR="00CF0494">
        <w:rPr>
          <w:rFonts w:ascii="Palatino Linotype" w:hAnsi="Palatino Linotype"/>
          <w:lang w:val="ro-RO"/>
        </w:rPr>
        <w:t xml:space="preserve">  ofertant</w:t>
      </w:r>
      <w:r w:rsidR="00E24298" w:rsidRPr="00DD700E">
        <w:rPr>
          <w:rFonts w:ascii="Palatino Linotype" w:hAnsi="Palatino Linotype"/>
          <w:i/>
          <w:iCs/>
          <w:lang w:val="ro-RO"/>
        </w:rPr>
        <w:t xml:space="preserve">  </w:t>
      </w:r>
      <w:r w:rsidR="00E24298" w:rsidRPr="00DD700E">
        <w:rPr>
          <w:rFonts w:ascii="Palatino Linotype" w:hAnsi="Palatino Linotype"/>
          <w:lang w:val="ro-RO"/>
        </w:rPr>
        <w:t>pentru și în numele</w:t>
      </w:r>
      <w:r w:rsidR="00CF0494">
        <w:rPr>
          <w:rFonts w:ascii="Palatino Linotype" w:hAnsi="Palatino Linotype"/>
          <w:lang w:val="ro-RO"/>
        </w:rPr>
        <w:t xml:space="preserve">   </w:t>
      </w:r>
      <w:r w:rsidR="00E24298" w:rsidRPr="00DD700E">
        <w:rPr>
          <w:rFonts w:ascii="Palatino Linotype" w:hAnsi="Palatino Linotype"/>
          <w:lang w:val="ro-RO"/>
        </w:rPr>
        <w:t>..................</w:t>
      </w:r>
      <w:r w:rsidR="00CF0494">
        <w:rPr>
          <w:rFonts w:ascii="Palatino Linotype" w:hAnsi="Palatino Linotype"/>
          <w:lang w:val="ro-RO"/>
        </w:rPr>
        <w:t>............................</w:t>
      </w:r>
      <w:r w:rsidR="00E24298" w:rsidRPr="00DD700E">
        <w:rPr>
          <w:rFonts w:ascii="Palatino Linotype" w:hAnsi="Palatino Linotype"/>
          <w:lang w:val="ro-RO"/>
        </w:rPr>
        <w:t>........………....................................</w:t>
      </w:r>
      <w:r w:rsidR="004010DC">
        <w:rPr>
          <w:rFonts w:ascii="Palatino Linotype" w:hAnsi="Palatino Linotype"/>
          <w:i/>
          <w:iCs/>
          <w:lang w:val="ro-RO"/>
        </w:rPr>
        <w:t xml:space="preserve">, </w:t>
      </w:r>
      <w:r w:rsidRPr="00DD700E">
        <w:rPr>
          <w:rFonts w:ascii="Palatino Linotype" w:hAnsi="Palatino Linotype"/>
          <w:b/>
          <w:lang w:val="ro-RO"/>
        </w:rPr>
        <w:t>declar pe propria răspundere</w:t>
      </w:r>
      <w:r w:rsidRPr="00DD700E">
        <w:rPr>
          <w:rFonts w:ascii="Palatino Linotype" w:hAnsi="Palatino Linotype"/>
          <w:bCs/>
          <w:lang w:val="ro-RO"/>
        </w:rPr>
        <w:t>, sub sancţiunea excluderii din procedur</w:t>
      </w:r>
      <w:r w:rsidR="00635424" w:rsidRPr="00DD700E">
        <w:rPr>
          <w:rFonts w:ascii="Palatino Linotype" w:hAnsi="Palatino Linotype"/>
          <w:bCs/>
          <w:lang w:val="ro-RO"/>
        </w:rPr>
        <w:t>ă</w:t>
      </w:r>
      <w:r w:rsidRPr="00DD700E">
        <w:rPr>
          <w:rFonts w:ascii="Palatino Linotype" w:hAnsi="Palatino Linotype"/>
          <w:bCs/>
          <w:lang w:val="ro-RO"/>
        </w:rPr>
        <w:t xml:space="preserve"> şi sub sancţiunile aplicate faptei de fals în acte publice, </w:t>
      </w:r>
      <w:r w:rsidRPr="00DD700E">
        <w:rPr>
          <w:rFonts w:ascii="Palatino Linotype" w:hAnsi="Palatino Linotype"/>
          <w:b/>
          <w:lang w:val="ro-RO"/>
        </w:rPr>
        <w:t xml:space="preserve">că nu mă aflu în situaţiile  prevăzute la </w:t>
      </w:r>
      <w:r w:rsidRPr="00DD700E">
        <w:rPr>
          <w:rFonts w:ascii="Palatino Linotype" w:hAnsi="Palatino Linotype"/>
          <w:b/>
          <w:vanish/>
          <w:lang w:val="ro-RO"/>
        </w:rPr>
        <w:t>&lt;LLNK 12006    34180 302 180 58&gt;</w:t>
      </w:r>
      <w:r w:rsidRPr="00DD700E">
        <w:rPr>
          <w:rFonts w:ascii="Palatino Linotype" w:hAnsi="Palatino Linotype"/>
          <w:b/>
          <w:lang w:val="ro-RO"/>
        </w:rPr>
        <w:t>art. 59, 60</w:t>
      </w:r>
      <w:r w:rsidRPr="00DD700E">
        <w:rPr>
          <w:rFonts w:ascii="Palatino Linotype" w:hAnsi="Palatino Linotype"/>
          <w:bCs/>
          <w:lang w:val="ro-RO"/>
        </w:rPr>
        <w:t xml:space="preserve">  din Legea nr.98/2016 privind achizitiile publice, </w:t>
      </w:r>
      <w:r w:rsidRPr="00DD700E">
        <w:rPr>
          <w:rFonts w:ascii="Palatino Linotype" w:hAnsi="Palatino Linotype"/>
          <w:b/>
          <w:lang w:val="ro-RO"/>
        </w:rPr>
        <w:t>respectiv:</w:t>
      </w:r>
    </w:p>
    <w:p w14:paraId="0FD4F6D2"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 nu am drept membri în cadrul consiliului de administraţie /organ de conducere sau de supervizare şi nu am acţionari ori asociaţi semnificativi persoane care sunt soţ / soţie, rudă sau afin până la gradul al doilea inclusiv ori care se află în relaţii comerciale cu persoane ce deţin funcţii de decizie în cadrul Autorităţii Contractante.</w:t>
      </w:r>
    </w:p>
    <w:p w14:paraId="780D7D66"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 nu am nominalizat printre principalele persoane desemnate pentru executarea contractului persoane care sunt soţ/soţie, rudă sau afin până la gradul al doilea inclusiv ori care se află în relaţii comerciale cu </w:t>
      </w:r>
      <w:bookmarkStart w:id="8" w:name="_Hlk24022768"/>
      <w:r w:rsidRPr="00DD700E">
        <w:rPr>
          <w:rFonts w:ascii="Palatino Linotype" w:hAnsi="Palatino Linotype"/>
          <w:bCs/>
          <w:lang w:val="ro-RO"/>
        </w:rPr>
        <w:t>persoane cu funcţii de decizie în cadrul Autorităţii Contractante</w:t>
      </w:r>
      <w:bookmarkEnd w:id="8"/>
      <w:r w:rsidRPr="00DD700E">
        <w:rPr>
          <w:rFonts w:ascii="Palatino Linotype" w:hAnsi="Palatino Linotype"/>
          <w:bCs/>
          <w:lang w:val="ro-RO"/>
        </w:rPr>
        <w:t>.</w:t>
      </w:r>
    </w:p>
    <w:p w14:paraId="3890AB37"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Persoanele cu funcţii de decizie în cadrul Autorităţii Contractante sunt următoarele:</w:t>
      </w:r>
    </w:p>
    <w:p w14:paraId="5B03239F" w14:textId="441C3E3D" w:rsidR="00A7109B" w:rsidRPr="00A7109B" w:rsidRDefault="000E6A7A" w:rsidP="009D730B">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D1E9B">
        <w:rPr>
          <w:rFonts w:ascii="Palatino Linotype" w:hAnsi="Palatino Linotype"/>
          <w:bCs/>
          <w:lang w:val="ro-RO"/>
        </w:rPr>
        <w:t>Elekes Zoltan</w:t>
      </w:r>
      <w:r w:rsidR="00A7109B">
        <w:rPr>
          <w:rFonts w:ascii="Palatino Linotype" w:hAnsi="Palatino Linotype"/>
          <w:bCs/>
          <w:lang w:val="ro-RO"/>
        </w:rPr>
        <w:t>-Director General;</w:t>
      </w:r>
    </w:p>
    <w:p w14:paraId="234D1710" w14:textId="75CF919B" w:rsidR="009D730B" w:rsidRDefault="009D730B" w:rsidP="009D730B">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D1E9B">
        <w:rPr>
          <w:rFonts w:ascii="Palatino Linotype" w:hAnsi="Palatino Linotype"/>
          <w:bCs/>
          <w:lang w:val="ro-RO"/>
        </w:rPr>
        <w:t>Orian Adriana Elena</w:t>
      </w:r>
      <w:r w:rsidRPr="00DD700E">
        <w:rPr>
          <w:rFonts w:ascii="Palatino Linotype" w:hAnsi="Palatino Linotype"/>
          <w:bCs/>
          <w:lang w:val="ro-RO"/>
        </w:rPr>
        <w:t>-Director General</w:t>
      </w:r>
      <w:r w:rsidR="00A7109B">
        <w:rPr>
          <w:rFonts w:ascii="Palatino Linotype" w:hAnsi="Palatino Linotype"/>
          <w:bCs/>
          <w:lang w:val="ro-RO"/>
        </w:rPr>
        <w:t xml:space="preserve"> Adjunct</w:t>
      </w:r>
      <w:r w:rsidRPr="00DD700E">
        <w:rPr>
          <w:rFonts w:ascii="Palatino Linotype" w:hAnsi="Palatino Linotype"/>
          <w:bCs/>
          <w:lang w:val="ro-RO"/>
        </w:rPr>
        <w:t>;</w:t>
      </w:r>
    </w:p>
    <w:p w14:paraId="5E713AD7" w14:textId="4DF09A93" w:rsidR="004010DC" w:rsidRDefault="009D730B"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E6A7A">
        <w:rPr>
          <w:rFonts w:ascii="Palatino Linotype" w:hAnsi="Palatino Linotype"/>
          <w:bCs/>
          <w:lang w:val="ro-RO"/>
        </w:rPr>
        <w:t>A</w:t>
      </w:r>
      <w:r w:rsidR="00F554FD">
        <w:rPr>
          <w:rFonts w:ascii="Palatino Linotype" w:hAnsi="Palatino Linotype"/>
          <w:bCs/>
          <w:lang w:val="ro-RO"/>
        </w:rPr>
        <w:t>mbrus</w:t>
      </w:r>
      <w:r w:rsidR="000E6A7A">
        <w:rPr>
          <w:rFonts w:ascii="Palatino Linotype" w:hAnsi="Palatino Linotype"/>
          <w:bCs/>
          <w:lang w:val="ro-RO"/>
        </w:rPr>
        <w:t xml:space="preserve"> Anna Ildiko</w:t>
      </w:r>
      <w:r w:rsidR="00F35528" w:rsidRPr="00DD700E">
        <w:rPr>
          <w:rFonts w:ascii="Palatino Linotype" w:hAnsi="Palatino Linotype"/>
          <w:bCs/>
          <w:lang w:val="ro-RO"/>
        </w:rPr>
        <w:t>-</w:t>
      </w:r>
      <w:r w:rsidR="000E6A7A">
        <w:rPr>
          <w:rFonts w:ascii="Palatino Linotype" w:hAnsi="Palatino Linotype"/>
          <w:bCs/>
          <w:lang w:val="ro-RO"/>
        </w:rPr>
        <w:t>Șef Serviciu economic, financiar, contabilitate</w:t>
      </w:r>
      <w:r w:rsidR="00F35528" w:rsidRPr="00DD700E">
        <w:rPr>
          <w:rFonts w:ascii="Palatino Linotype" w:hAnsi="Palatino Linotype"/>
          <w:bCs/>
          <w:lang w:val="ro-RO"/>
        </w:rPr>
        <w:t>;</w:t>
      </w:r>
    </w:p>
    <w:p w14:paraId="608C1CEB" w14:textId="77B15860" w:rsidR="00A7109B" w:rsidRDefault="000E6A7A"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Bene Eniko</w:t>
      </w:r>
      <w:r w:rsidR="00F554FD">
        <w:rPr>
          <w:rFonts w:ascii="Palatino Linotype" w:hAnsi="Palatino Linotype"/>
          <w:bCs/>
          <w:lang w:val="ro-RO"/>
        </w:rPr>
        <w:t>-Ș</w:t>
      </w:r>
      <w:r w:rsidR="00383E0E">
        <w:rPr>
          <w:rFonts w:ascii="Palatino Linotype" w:hAnsi="Palatino Linotype"/>
          <w:bCs/>
          <w:lang w:val="ro-RO"/>
        </w:rPr>
        <w:t>ef serviciu resurse umane</w:t>
      </w:r>
    </w:p>
    <w:p w14:paraId="33ABA019" w14:textId="116CE829" w:rsidR="004010DC" w:rsidRDefault="000E6A7A"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Andras Imre</w:t>
      </w:r>
      <w:r w:rsidR="00F35528" w:rsidRPr="00DD700E">
        <w:rPr>
          <w:rFonts w:ascii="Palatino Linotype" w:hAnsi="Palatino Linotype"/>
          <w:bCs/>
          <w:lang w:val="ro-RO"/>
        </w:rPr>
        <w:t>-</w:t>
      </w:r>
      <w:r w:rsidR="00F554FD">
        <w:rPr>
          <w:rFonts w:ascii="Palatino Linotype" w:hAnsi="Palatino Linotype"/>
          <w:bCs/>
          <w:lang w:val="ro-RO"/>
        </w:rPr>
        <w:t>ș</w:t>
      </w:r>
      <w:r w:rsidR="00B3138B" w:rsidRPr="00DD700E">
        <w:rPr>
          <w:rFonts w:ascii="Palatino Linotype" w:hAnsi="Palatino Linotype"/>
          <w:bCs/>
          <w:lang w:val="ro-RO"/>
        </w:rPr>
        <w:t xml:space="preserve">ef </w:t>
      </w:r>
      <w:r w:rsidR="00A7109B">
        <w:rPr>
          <w:rFonts w:ascii="Palatino Linotype" w:hAnsi="Palatino Linotype"/>
          <w:bCs/>
          <w:lang w:val="ro-RO"/>
        </w:rPr>
        <w:t>serviciu</w:t>
      </w:r>
      <w:r w:rsidR="00B3138B" w:rsidRPr="00DD700E">
        <w:rPr>
          <w:rFonts w:ascii="Palatino Linotype" w:hAnsi="Palatino Linotype"/>
          <w:bCs/>
          <w:lang w:val="ro-RO"/>
        </w:rPr>
        <w:t xml:space="preserve"> juridic</w:t>
      </w:r>
      <w:r w:rsidR="00F35528" w:rsidRPr="00DD700E">
        <w:rPr>
          <w:rFonts w:ascii="Palatino Linotype" w:hAnsi="Palatino Linotype"/>
          <w:bCs/>
          <w:lang w:val="ro-RO"/>
        </w:rPr>
        <w:t>;</w:t>
      </w:r>
    </w:p>
    <w:p w14:paraId="5A29BA45" w14:textId="6F28BDEB" w:rsidR="004010DC" w:rsidRDefault="00383E0E"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Constantin Nadia-Șef serviciu achiziții publice, tehnic și administrativ</w:t>
      </w:r>
      <w:r w:rsidR="00F35528" w:rsidRPr="00DD700E">
        <w:rPr>
          <w:rFonts w:ascii="Palatino Linotype" w:hAnsi="Palatino Linotype"/>
          <w:bCs/>
          <w:lang w:val="ro-RO"/>
        </w:rPr>
        <w:t>;</w:t>
      </w:r>
    </w:p>
    <w:p w14:paraId="0DDBC515" w14:textId="6D1533EE" w:rsidR="004010DC"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w:t>
      </w:r>
      <w:r w:rsidR="00383E0E">
        <w:rPr>
          <w:rFonts w:ascii="Palatino Linotype" w:hAnsi="Palatino Linotype"/>
          <w:bCs/>
          <w:lang w:val="hu-HU"/>
        </w:rPr>
        <w:t>Gyorgy Valeria</w:t>
      </w:r>
      <w:r w:rsidRPr="00DD700E">
        <w:rPr>
          <w:rFonts w:ascii="Palatino Linotype" w:hAnsi="Palatino Linotype"/>
          <w:bCs/>
          <w:lang w:val="hu-HU"/>
        </w:rPr>
        <w:t>-</w:t>
      </w:r>
      <w:bookmarkStart w:id="9" w:name="_Hlk30489985"/>
      <w:r w:rsidR="00F554FD">
        <w:rPr>
          <w:rFonts w:ascii="Palatino Linotype" w:hAnsi="Palatino Linotype"/>
          <w:bCs/>
          <w:lang w:val="hu-HU"/>
        </w:rPr>
        <w:t>C</w:t>
      </w:r>
      <w:r w:rsidRPr="00DD700E">
        <w:rPr>
          <w:rFonts w:ascii="Palatino Linotype" w:hAnsi="Palatino Linotype"/>
          <w:bCs/>
          <w:lang w:val="hu-HU"/>
        </w:rPr>
        <w:t>onsilier</w:t>
      </w:r>
      <w:r w:rsidR="00383E0E" w:rsidRPr="00383E0E">
        <w:rPr>
          <w:rFonts w:ascii="Palatino Linotype" w:hAnsi="Palatino Linotype"/>
          <w:bCs/>
          <w:lang w:val="ro-RO"/>
        </w:rPr>
        <w:t xml:space="preserve"> </w:t>
      </w:r>
      <w:r w:rsidR="00383E0E">
        <w:rPr>
          <w:rFonts w:ascii="Palatino Linotype" w:hAnsi="Palatino Linotype"/>
          <w:bCs/>
          <w:lang w:val="ro-RO"/>
        </w:rPr>
        <w:t>serviciu economic, financiar, contabilitate</w:t>
      </w:r>
      <w:bookmarkEnd w:id="9"/>
      <w:r w:rsidRPr="00DD700E">
        <w:rPr>
          <w:rFonts w:ascii="Palatino Linotype" w:hAnsi="Palatino Linotype"/>
          <w:bCs/>
          <w:lang w:val="ro-RO"/>
        </w:rPr>
        <w:t>;</w:t>
      </w:r>
    </w:p>
    <w:p w14:paraId="309A6003" w14:textId="09A7AE9F" w:rsidR="004010DC" w:rsidRDefault="00383E0E"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Gergely Maria</w:t>
      </w:r>
      <w:r w:rsidR="00F35528" w:rsidRPr="00DD700E">
        <w:rPr>
          <w:rFonts w:ascii="Palatino Linotype" w:hAnsi="Palatino Linotype"/>
          <w:bCs/>
          <w:lang w:val="ro-RO"/>
        </w:rPr>
        <w:t>-</w:t>
      </w:r>
      <w:r w:rsidR="00F554FD">
        <w:rPr>
          <w:rFonts w:ascii="Palatino Linotype" w:hAnsi="Palatino Linotype"/>
          <w:bCs/>
          <w:lang w:val="hu-HU"/>
        </w:rPr>
        <w:t>C</w:t>
      </w:r>
      <w:r w:rsidR="00F35528" w:rsidRPr="00DD700E">
        <w:rPr>
          <w:rFonts w:ascii="Palatino Linotype" w:hAnsi="Palatino Linotype"/>
          <w:bCs/>
          <w:lang w:val="hu-HU"/>
        </w:rPr>
        <w:t>onsilier achiziții publice</w:t>
      </w:r>
      <w:r w:rsidR="00F35528" w:rsidRPr="00DD700E">
        <w:rPr>
          <w:rFonts w:ascii="Palatino Linotype" w:hAnsi="Palatino Linotype"/>
          <w:bCs/>
          <w:lang w:val="ro-RO"/>
        </w:rPr>
        <w:t>;</w:t>
      </w:r>
    </w:p>
    <w:p w14:paraId="2D622BCE" w14:textId="48C369B7" w:rsidR="004010DC" w:rsidRDefault="00383E0E" w:rsidP="00F35528">
      <w:pPr>
        <w:overflowPunct/>
        <w:autoSpaceDE/>
        <w:autoSpaceDN/>
        <w:adjustRightInd/>
        <w:jc w:val="both"/>
        <w:textAlignment w:val="auto"/>
        <w:rPr>
          <w:rFonts w:ascii="Palatino Linotype" w:hAnsi="Palatino Linotype"/>
          <w:bCs/>
          <w:lang w:val="hu-HU"/>
        </w:rPr>
      </w:pPr>
      <w:r>
        <w:rPr>
          <w:rFonts w:ascii="Palatino Linotype" w:hAnsi="Palatino Linotype"/>
          <w:bCs/>
          <w:lang w:val="hu-HU"/>
        </w:rPr>
        <w:t xml:space="preserve"> Oilă Carmen-I</w:t>
      </w:r>
      <w:r w:rsidR="00F35528" w:rsidRPr="00DD700E">
        <w:rPr>
          <w:rFonts w:ascii="Palatino Linotype" w:hAnsi="Palatino Linotype"/>
          <w:bCs/>
          <w:lang w:val="hu-HU"/>
        </w:rPr>
        <w:t>nspector</w:t>
      </w:r>
      <w:r>
        <w:rPr>
          <w:rFonts w:ascii="Palatino Linotype" w:hAnsi="Palatino Linotype"/>
          <w:bCs/>
          <w:lang w:val="hu-HU"/>
        </w:rPr>
        <w:t xml:space="preserve"> de specialitate</w:t>
      </w:r>
      <w:r w:rsidR="00F35528" w:rsidRPr="00DD700E">
        <w:rPr>
          <w:rFonts w:ascii="Palatino Linotype" w:hAnsi="Palatino Linotype"/>
          <w:bCs/>
          <w:lang w:val="hu-HU"/>
        </w:rPr>
        <w:t>;</w:t>
      </w:r>
    </w:p>
    <w:p w14:paraId="2A375A13" w14:textId="72D57467" w:rsidR="00F35528"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hu-HU"/>
        </w:rPr>
        <w:t xml:space="preserve"> </w:t>
      </w:r>
      <w:r w:rsidR="00383E0E">
        <w:rPr>
          <w:rFonts w:ascii="Palatino Linotype" w:hAnsi="Palatino Linotype"/>
          <w:bCs/>
          <w:lang w:val="ro-RO"/>
        </w:rPr>
        <w:t>Păncescu Matild-Șef serviciu,</w:t>
      </w:r>
      <w:r w:rsidR="005238C3">
        <w:rPr>
          <w:rFonts w:ascii="Palatino Linotype" w:hAnsi="Palatino Linotype"/>
          <w:bCs/>
          <w:lang w:val="ro-RO"/>
        </w:rPr>
        <w:t xml:space="preserve"> S</w:t>
      </w:r>
      <w:r w:rsidR="00383E0E">
        <w:rPr>
          <w:rFonts w:ascii="Palatino Linotype" w:hAnsi="Palatino Linotype"/>
          <w:bCs/>
          <w:lang w:val="ro-RO"/>
        </w:rPr>
        <w:t xml:space="preserve">erviciul pentru îngrijire de tip rezidențial, de tip familial și comunitar adulți. </w:t>
      </w:r>
      <w:r w:rsidR="00F554FD">
        <w:rPr>
          <w:rFonts w:ascii="Palatino Linotype" w:hAnsi="Palatino Linotype"/>
          <w:bCs/>
          <w:lang w:val="ro-RO"/>
        </w:rPr>
        <w:t xml:space="preserve">  </w:t>
      </w:r>
      <w:r w:rsidR="00383E0E">
        <w:rPr>
          <w:rFonts w:ascii="Palatino Linotype" w:hAnsi="Palatino Linotype"/>
          <w:bCs/>
          <w:lang w:val="ro-RO"/>
        </w:rPr>
        <w:t>Management de caz-Manager de proiect</w:t>
      </w:r>
    </w:p>
    <w:p w14:paraId="28875562" w14:textId="77777777" w:rsidR="004010DC" w:rsidRPr="00DD700E" w:rsidRDefault="004010DC" w:rsidP="00F35528">
      <w:pPr>
        <w:overflowPunct/>
        <w:autoSpaceDE/>
        <w:autoSpaceDN/>
        <w:adjustRightInd/>
        <w:jc w:val="both"/>
        <w:textAlignment w:val="auto"/>
        <w:rPr>
          <w:rFonts w:ascii="Palatino Linotype" w:hAnsi="Palatino Linotype"/>
          <w:bCs/>
          <w:lang w:val="ro-RO"/>
        </w:rPr>
      </w:pPr>
    </w:p>
    <w:p w14:paraId="6AE35934"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Declar că informaţiile furnizate sunt complete şi corecte în fiecare detaliu şi înţeleg ca Autoritatea Contractantă are dreptul de a solicita, în scopul verificării şi confirmării declaraţiilor, orice documente doveditoare de care dispun.</w:t>
      </w:r>
    </w:p>
    <w:p w14:paraId="2EE22078" w14:textId="77777777" w:rsidR="00F35528" w:rsidRPr="00DD700E" w:rsidRDefault="00F35528" w:rsidP="00F35528">
      <w:pPr>
        <w:overflowPunct/>
        <w:autoSpaceDE/>
        <w:autoSpaceDN/>
        <w:adjustRightInd/>
        <w:jc w:val="both"/>
        <w:textAlignment w:val="auto"/>
        <w:rPr>
          <w:rFonts w:ascii="Palatino Linotype" w:hAnsi="Palatino Linotype"/>
          <w:lang w:val="ro-RO"/>
        </w:rPr>
      </w:pPr>
      <w:r w:rsidRPr="00DD700E">
        <w:rPr>
          <w:rFonts w:ascii="Palatino Linotype" w:hAnsi="Palatino Linotype"/>
          <w:bCs/>
          <w:lang w:val="ro-RO"/>
        </w:rPr>
        <w:t xml:space="preserve">     </w:t>
      </w:r>
      <w:r w:rsidRPr="00DD700E">
        <w:rPr>
          <w:rFonts w:ascii="Palatino Linotype" w:hAnsi="Palatino Linotype"/>
          <w:lang w:val="ro-RO"/>
        </w:rPr>
        <w:t xml:space="preserve">       Declar că voi informa imediat Autoritatea Contractantă dacă vor interveni modificări în prezenta declaraţie la orice punct pe parcursul derulării procedurii de atribuire a contractului de achiziţie public sau, în cazul în care vom fi desemnaţi câştigători, pe parcursul derulării contractului de achiziţie publică, având în vedere și prevederile </w:t>
      </w:r>
      <w:r w:rsidRPr="00DD700E">
        <w:rPr>
          <w:rFonts w:ascii="Palatino Linotype" w:hAnsi="Palatino Linotype"/>
          <w:b/>
          <w:bCs/>
          <w:lang w:val="ro-RO"/>
        </w:rPr>
        <w:t>art. 61 din Legea 98/2016</w:t>
      </w:r>
      <w:r w:rsidRPr="00DD700E">
        <w:rPr>
          <w:rFonts w:ascii="Palatino Linotype" w:hAnsi="Palatino Linotype"/>
          <w:lang w:val="ro-RO"/>
        </w:rPr>
        <w:t>.</w:t>
      </w:r>
    </w:p>
    <w:p w14:paraId="340469BF" w14:textId="77777777" w:rsidR="00F35528" w:rsidRPr="00DD700E" w:rsidRDefault="00F35528" w:rsidP="00F35528">
      <w:pPr>
        <w:overflowPunct/>
        <w:autoSpaceDE/>
        <w:autoSpaceDN/>
        <w:adjustRightInd/>
        <w:textAlignment w:val="auto"/>
        <w:rPr>
          <w:rFonts w:ascii="Palatino Linotype" w:hAnsi="Palatino Linotype"/>
          <w:lang w:val="ro-RO"/>
        </w:rPr>
      </w:pPr>
    </w:p>
    <w:p w14:paraId="2859892C" w14:textId="77777777" w:rsidR="00F35528" w:rsidRPr="00DD700E" w:rsidRDefault="00F35528" w:rsidP="00F35528">
      <w:pPr>
        <w:overflowPunct/>
        <w:autoSpaceDE/>
        <w:autoSpaceDN/>
        <w:adjustRightInd/>
        <w:textAlignment w:val="auto"/>
        <w:rPr>
          <w:rFonts w:ascii="Palatino Linotype" w:hAnsi="Palatino Linotype"/>
          <w:lang w:val="ro-RO"/>
        </w:rPr>
      </w:pPr>
    </w:p>
    <w:p w14:paraId="51FE5F23" w14:textId="77777777" w:rsidR="00F35528" w:rsidRDefault="00F35528" w:rsidP="00F35528">
      <w:pPr>
        <w:overflowPunct/>
        <w:autoSpaceDE/>
        <w:autoSpaceDN/>
        <w:adjustRightInd/>
        <w:textAlignment w:val="auto"/>
        <w:rPr>
          <w:rFonts w:ascii="Palatino Linotype" w:hAnsi="Palatino Linotype"/>
          <w:lang w:val="ro-RO"/>
        </w:rPr>
      </w:pPr>
    </w:p>
    <w:p w14:paraId="269499C2" w14:textId="77777777" w:rsidR="000742DB" w:rsidRDefault="000742DB" w:rsidP="00F35528">
      <w:pPr>
        <w:overflowPunct/>
        <w:autoSpaceDE/>
        <w:autoSpaceDN/>
        <w:adjustRightInd/>
        <w:textAlignment w:val="auto"/>
        <w:rPr>
          <w:rFonts w:ascii="Palatino Linotype" w:hAnsi="Palatino Linotype"/>
          <w:lang w:val="ro-RO"/>
        </w:rPr>
      </w:pPr>
    </w:p>
    <w:p w14:paraId="3F7DB082" w14:textId="77777777" w:rsidR="000742DB" w:rsidRPr="00DD700E" w:rsidRDefault="000742DB" w:rsidP="00F35528">
      <w:pPr>
        <w:overflowPunct/>
        <w:autoSpaceDE/>
        <w:autoSpaceDN/>
        <w:adjustRightInd/>
        <w:textAlignment w:val="auto"/>
        <w:rPr>
          <w:rFonts w:ascii="Palatino Linotype" w:hAnsi="Palatino Linotype"/>
          <w:lang w:val="ro-RO"/>
        </w:rPr>
      </w:pPr>
    </w:p>
    <w:p w14:paraId="53E93EC5" w14:textId="77777777" w:rsidR="00F35528" w:rsidRPr="00DD700E" w:rsidRDefault="00F35528" w:rsidP="00F35528">
      <w:pPr>
        <w:overflowPunct/>
        <w:autoSpaceDE/>
        <w:autoSpaceDN/>
        <w:adjustRightInd/>
        <w:textAlignment w:val="auto"/>
        <w:rPr>
          <w:rFonts w:ascii="Palatino Linotype" w:hAnsi="Palatino Linotype"/>
          <w:lang w:val="ro-RO"/>
        </w:rPr>
      </w:pPr>
    </w:p>
    <w:p w14:paraId="3619F9B6" w14:textId="77777777" w:rsidR="00F35528" w:rsidRPr="00DD700E" w:rsidRDefault="00F35528" w:rsidP="00F35528">
      <w:pPr>
        <w:overflowPunct/>
        <w:autoSpaceDE/>
        <w:autoSpaceDN/>
        <w:adjustRightInd/>
        <w:textAlignment w:val="auto"/>
        <w:rPr>
          <w:rFonts w:ascii="Palatino Linotype" w:hAnsi="Palatino Linotype"/>
          <w:lang w:val="ro-RO"/>
        </w:rPr>
      </w:pPr>
    </w:p>
    <w:p w14:paraId="1D8D9569" w14:textId="625C8707" w:rsidR="00F35528" w:rsidRPr="00DD700E" w:rsidRDefault="00F35528" w:rsidP="00F35528">
      <w:pPr>
        <w:overflowPunct/>
        <w:autoSpaceDE/>
        <w:autoSpaceDN/>
        <w:adjustRightInd/>
        <w:textAlignment w:val="auto"/>
        <w:rPr>
          <w:rFonts w:ascii="Palatino Linotype" w:hAnsi="Palatino Linotype"/>
          <w:bCs/>
          <w:lang w:val="ro-RO"/>
        </w:rPr>
      </w:pPr>
      <w:bookmarkStart w:id="10" w:name="_Hlk37664668"/>
      <w:r w:rsidRPr="00DD700E">
        <w:rPr>
          <w:rFonts w:ascii="Palatino Linotype" w:hAnsi="Palatino Linotype"/>
          <w:bCs/>
          <w:lang w:val="ro-RO"/>
        </w:rPr>
        <w:t xml:space="preserve">     Data completării</w:t>
      </w:r>
      <w:r w:rsidR="00A24361" w:rsidRPr="00DD700E">
        <w:rPr>
          <w:rFonts w:ascii="Palatino Linotype" w:hAnsi="Palatino Linotype"/>
          <w:bCs/>
          <w:lang w:val="ro-RO"/>
        </w:rPr>
        <w:t xml:space="preserve"> __________</w:t>
      </w: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5BA98BE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w:t>
      </w:r>
      <w:r w:rsidR="00A24361" w:rsidRPr="00DD700E">
        <w:rPr>
          <w:rFonts w:ascii="Palatino Linotype" w:hAnsi="Palatino Linotype"/>
          <w:bCs/>
          <w:lang w:val="ro-RO"/>
        </w:rPr>
        <w:t>___________________</w:t>
      </w:r>
    </w:p>
    <w:p w14:paraId="1268DD9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(semnătura autorizată)</w:t>
      </w:r>
    </w:p>
    <w:bookmarkEnd w:id="10"/>
    <w:p w14:paraId="5C096D9A" w14:textId="77777777" w:rsidR="00C304A5"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33523279" w14:textId="77777777" w:rsidR="00D071E4" w:rsidRDefault="00D071E4" w:rsidP="00F9323C">
      <w:pPr>
        <w:overflowPunct/>
        <w:autoSpaceDE/>
        <w:autoSpaceDN/>
        <w:adjustRightInd/>
        <w:textAlignment w:val="auto"/>
        <w:rPr>
          <w:rFonts w:ascii="Palatino Linotype" w:hAnsi="Palatino Linotype"/>
          <w:bCs/>
          <w:lang w:val="ro-RO"/>
        </w:rPr>
      </w:pPr>
    </w:p>
    <w:p w14:paraId="73672D5C" w14:textId="77777777" w:rsidR="00D071E4" w:rsidRDefault="00D071E4" w:rsidP="00F9323C">
      <w:pPr>
        <w:overflowPunct/>
        <w:autoSpaceDE/>
        <w:autoSpaceDN/>
        <w:adjustRightInd/>
        <w:textAlignment w:val="auto"/>
        <w:rPr>
          <w:rFonts w:ascii="Palatino Linotype" w:hAnsi="Palatino Linotype"/>
          <w:bCs/>
          <w:lang w:val="ro-RO"/>
        </w:rPr>
      </w:pPr>
    </w:p>
    <w:p w14:paraId="584427B8" w14:textId="77777777" w:rsidR="00D071E4" w:rsidRDefault="00D071E4" w:rsidP="00F9323C">
      <w:pPr>
        <w:overflowPunct/>
        <w:autoSpaceDE/>
        <w:autoSpaceDN/>
        <w:adjustRightInd/>
        <w:textAlignment w:val="auto"/>
        <w:rPr>
          <w:rFonts w:ascii="Palatino Linotype" w:hAnsi="Palatino Linotype"/>
          <w:bCs/>
          <w:lang w:val="ro-RO"/>
        </w:rPr>
      </w:pPr>
    </w:p>
    <w:p w14:paraId="70BE89EE" w14:textId="56104EB6" w:rsidR="00F9323C" w:rsidRPr="00DD700E"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lastRenderedPageBreak/>
        <w:t xml:space="preserve">   </w:t>
      </w:r>
      <w:r w:rsidR="00F9323C" w:rsidRPr="00DD700E">
        <w:rPr>
          <w:rFonts w:ascii="Palatino Linotype" w:hAnsi="Palatino Linotype"/>
          <w:bCs/>
          <w:lang w:val="ro-RO"/>
        </w:rPr>
        <w:t>O</w:t>
      </w:r>
      <w:r w:rsidR="00305AA3">
        <w:rPr>
          <w:rFonts w:ascii="Palatino Linotype" w:hAnsi="Palatino Linotype"/>
          <w:bCs/>
          <w:lang w:val="ro-RO"/>
        </w:rPr>
        <w:t xml:space="preserve">fertant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sidRPr="00BF12D4">
        <w:rPr>
          <w:rFonts w:ascii="Palatino Linotype" w:hAnsi="Palatino Linotype"/>
          <w:bCs/>
          <w:sz w:val="24"/>
          <w:szCs w:val="24"/>
          <w:lang w:val="ro-RO"/>
        </w:rPr>
        <w:t xml:space="preserve">Formular nr. </w:t>
      </w:r>
      <w:r w:rsidR="005D6058">
        <w:rPr>
          <w:rFonts w:ascii="Palatino Linotype" w:hAnsi="Palatino Linotype"/>
          <w:bCs/>
          <w:sz w:val="24"/>
          <w:szCs w:val="24"/>
          <w:lang w:val="ro-RO"/>
        </w:rPr>
        <w:t>6</w:t>
      </w:r>
      <w:r w:rsidR="00C304A5" w:rsidRPr="00BF12D4">
        <w:rPr>
          <w:rFonts w:ascii="Palatino Linotype" w:hAnsi="Palatino Linotype"/>
          <w:bCs/>
          <w:sz w:val="24"/>
          <w:szCs w:val="24"/>
          <w:lang w:val="ro-RO"/>
        </w:rPr>
        <w:t xml:space="preserve">     </w:t>
      </w:r>
      <w:r w:rsidR="00F9323C" w:rsidRPr="00BF12D4">
        <w:rPr>
          <w:rFonts w:ascii="Palatino Linotype" w:hAnsi="Palatino Linotype"/>
          <w:bCs/>
          <w:sz w:val="24"/>
          <w:szCs w:val="24"/>
          <w:lang w:val="ro-RO"/>
        </w:rPr>
        <w:t xml:space="preserve">    </w:t>
      </w:r>
      <w:r w:rsidR="00F9323C" w:rsidRPr="00DD700E">
        <w:rPr>
          <w:rFonts w:ascii="Palatino Linotype" w:hAnsi="Palatino Linotype"/>
          <w:bCs/>
          <w:lang w:val="ro-RO"/>
        </w:rPr>
        <w:t>___________________</w:t>
      </w:r>
    </w:p>
    <w:p w14:paraId="58BE5942" w14:textId="76714BE6" w:rsidR="00F9323C" w:rsidRDefault="00F9323C"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(denumirea/numele)</w:t>
      </w:r>
    </w:p>
    <w:p w14:paraId="255DFC3F" w14:textId="77777777" w:rsidR="00D071E4" w:rsidRPr="00DD700E" w:rsidRDefault="00D071E4" w:rsidP="00F9323C">
      <w:pPr>
        <w:overflowPunct/>
        <w:autoSpaceDE/>
        <w:autoSpaceDN/>
        <w:adjustRightInd/>
        <w:textAlignment w:val="auto"/>
        <w:rPr>
          <w:rFonts w:ascii="Palatino Linotype" w:hAnsi="Palatino Linotype"/>
          <w:bCs/>
        </w:rPr>
      </w:pPr>
    </w:p>
    <w:p w14:paraId="1973251A" w14:textId="77777777" w:rsidR="00F9323C" w:rsidRPr="00DD700E" w:rsidRDefault="00F9323C" w:rsidP="00F9323C">
      <w:pPr>
        <w:overflowPunct/>
        <w:autoSpaceDE/>
        <w:autoSpaceDN/>
        <w:adjustRightInd/>
        <w:textAlignment w:val="auto"/>
        <w:rPr>
          <w:rFonts w:ascii="Palatino Linotype" w:hAnsi="Palatino Linotype"/>
          <w:bCs/>
          <w:lang w:val="ro-RO"/>
        </w:rPr>
      </w:pPr>
    </w:p>
    <w:p w14:paraId="398219F1" w14:textId="77777777" w:rsidR="00083E72" w:rsidRDefault="00083E72" w:rsidP="00083E72">
      <w:pPr>
        <w:overflowPunct/>
        <w:autoSpaceDE/>
        <w:autoSpaceDN/>
        <w:adjustRightInd/>
        <w:textAlignment w:val="auto"/>
        <w:rPr>
          <w:rFonts w:ascii="Palatino Linotype" w:hAnsi="Palatino Linotype"/>
          <w:b/>
          <w:bCs/>
          <w:iCs/>
          <w:lang w:val="it-IT"/>
        </w:rPr>
      </w:pPr>
    </w:p>
    <w:p w14:paraId="49B49D14" w14:textId="77777777" w:rsidR="00D071E4" w:rsidRPr="00DD700E" w:rsidRDefault="00D071E4" w:rsidP="00083E72">
      <w:pPr>
        <w:overflowPunct/>
        <w:autoSpaceDE/>
        <w:autoSpaceDN/>
        <w:adjustRightInd/>
        <w:textAlignment w:val="auto"/>
        <w:rPr>
          <w:rFonts w:ascii="Palatino Linotype" w:hAnsi="Palatino Linotype"/>
          <w:iCs/>
          <w:lang w:val="ro-RO"/>
        </w:rPr>
      </w:pPr>
    </w:p>
    <w:p w14:paraId="4F2A0BB7" w14:textId="77777777" w:rsidR="00083E72" w:rsidRPr="00CA109E" w:rsidRDefault="00083E72" w:rsidP="00083E72">
      <w:pPr>
        <w:overflowPunct/>
        <w:autoSpaceDE/>
        <w:autoSpaceDN/>
        <w:adjustRightInd/>
        <w:jc w:val="center"/>
        <w:textAlignment w:val="auto"/>
        <w:rPr>
          <w:rFonts w:ascii="Palatino Linotype" w:hAnsi="Palatino Linotype"/>
          <w:b/>
          <w:bCs/>
          <w:iCs/>
          <w:sz w:val="24"/>
          <w:szCs w:val="24"/>
          <w:lang w:val="ro-RO"/>
        </w:rPr>
      </w:pPr>
      <w:r w:rsidRPr="00CA109E">
        <w:rPr>
          <w:rFonts w:ascii="Palatino Linotype" w:hAnsi="Palatino Linotype"/>
          <w:b/>
          <w:bCs/>
          <w:iCs/>
          <w:sz w:val="24"/>
          <w:szCs w:val="24"/>
          <w:lang w:val="ro-RO"/>
        </w:rPr>
        <w:t>Declarație de acceptare a condițiilor contractuale și de însușire a caietului de sarcini</w:t>
      </w:r>
    </w:p>
    <w:p w14:paraId="1B104B2B"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B20625F" w14:textId="77777777" w:rsidR="00083E72" w:rsidRDefault="00083E72" w:rsidP="00083E72">
      <w:pPr>
        <w:overflowPunct/>
        <w:autoSpaceDE/>
        <w:autoSpaceDN/>
        <w:adjustRightInd/>
        <w:jc w:val="center"/>
        <w:textAlignment w:val="auto"/>
        <w:rPr>
          <w:rFonts w:ascii="Palatino Linotype" w:hAnsi="Palatino Linotype"/>
          <w:b/>
          <w:bCs/>
          <w:iCs/>
          <w:lang w:val="ro-RO"/>
        </w:rPr>
      </w:pPr>
    </w:p>
    <w:p w14:paraId="046AC7BB" w14:textId="77777777" w:rsidR="004010DC" w:rsidRDefault="004010DC" w:rsidP="00083E72">
      <w:pPr>
        <w:overflowPunct/>
        <w:autoSpaceDE/>
        <w:autoSpaceDN/>
        <w:adjustRightInd/>
        <w:jc w:val="center"/>
        <w:textAlignment w:val="auto"/>
        <w:rPr>
          <w:rFonts w:ascii="Palatino Linotype" w:hAnsi="Palatino Linotype"/>
          <w:b/>
          <w:bCs/>
          <w:iCs/>
          <w:lang w:val="ro-RO"/>
        </w:rPr>
      </w:pPr>
    </w:p>
    <w:p w14:paraId="0F7D1605" w14:textId="77777777" w:rsidR="004010DC" w:rsidRPr="00DD700E" w:rsidRDefault="004010DC" w:rsidP="00083E72">
      <w:pPr>
        <w:overflowPunct/>
        <w:autoSpaceDE/>
        <w:autoSpaceDN/>
        <w:adjustRightInd/>
        <w:jc w:val="center"/>
        <w:textAlignment w:val="auto"/>
        <w:rPr>
          <w:rFonts w:ascii="Palatino Linotype" w:hAnsi="Palatino Linotype"/>
          <w:b/>
          <w:bCs/>
          <w:iCs/>
          <w:lang w:val="ro-RO"/>
        </w:rPr>
      </w:pPr>
    </w:p>
    <w:p w14:paraId="4CC2836D"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D38BC9F" w14:textId="77777777" w:rsidR="00083E72" w:rsidRPr="00DD700E" w:rsidRDefault="00083E72" w:rsidP="00083E72">
      <w:pPr>
        <w:overflowPunct/>
        <w:autoSpaceDE/>
        <w:autoSpaceDN/>
        <w:adjustRightInd/>
        <w:jc w:val="both"/>
        <w:textAlignment w:val="auto"/>
        <w:rPr>
          <w:rFonts w:ascii="Palatino Linotype" w:hAnsi="Palatino Linotype"/>
          <w:i/>
          <w:iCs/>
          <w:lang w:val="ro-RO"/>
        </w:rPr>
      </w:pPr>
      <w:r w:rsidRPr="00DD700E">
        <w:rPr>
          <w:rFonts w:ascii="Palatino Linotype" w:hAnsi="Palatino Linotype"/>
          <w:lang w:val="ro-RO"/>
        </w:rPr>
        <w:t xml:space="preserve">         Subsemnatul ............................................................ în calitate de</w:t>
      </w:r>
      <w:r w:rsidR="004010DC">
        <w:rPr>
          <w:rFonts w:ascii="Palatino Linotype" w:hAnsi="Palatino Linotype"/>
          <w:lang w:val="ro-RO"/>
        </w:rPr>
        <w:t xml:space="preserve"> ofertant, </w:t>
      </w:r>
      <w:r w:rsidRPr="00DD700E">
        <w:rPr>
          <w:rFonts w:ascii="Palatino Linotype" w:hAnsi="Palatino Linotype"/>
          <w:lang w:val="ro-RO"/>
        </w:rPr>
        <w:t>pentru și în numele..................................…………...............................................................................declar, prin prezenta, că acceptăm condițiile contractuale și ne însușim în totalitate documentația de atribuire aferentă anunțului de p</w:t>
      </w:r>
      <w:r w:rsidR="007A4060" w:rsidRPr="00DD700E">
        <w:rPr>
          <w:rFonts w:ascii="Palatino Linotype" w:hAnsi="Palatino Linotype"/>
          <w:lang w:val="ro-RO"/>
        </w:rPr>
        <w:t>ublicitate</w:t>
      </w:r>
      <w:r w:rsidRPr="00DD700E">
        <w:rPr>
          <w:rFonts w:ascii="Palatino Linotype" w:hAnsi="Palatino Linotype"/>
          <w:lang w:val="ro-RO"/>
        </w:rPr>
        <w:t xml:space="preserve"> nr.  .............</w:t>
      </w:r>
      <w:r w:rsidR="004010DC">
        <w:rPr>
          <w:rFonts w:ascii="Palatino Linotype" w:hAnsi="Palatino Linotype"/>
          <w:lang w:val="ro-RO"/>
        </w:rPr>
        <w:t>......</w:t>
      </w:r>
      <w:r w:rsidRPr="00DD700E">
        <w:rPr>
          <w:rFonts w:ascii="Palatino Linotype" w:hAnsi="Palatino Linotype"/>
          <w:lang w:val="ro-RO"/>
        </w:rPr>
        <w:t>..................................... din data de..................... .</w:t>
      </w:r>
      <w:r w:rsidRPr="00DD700E">
        <w:rPr>
          <w:rFonts w:ascii="Palatino Linotype" w:hAnsi="Palatino Linotype"/>
          <w:i/>
          <w:iCs/>
          <w:lang w:val="ro-RO"/>
        </w:rPr>
        <w:t xml:space="preserve">  </w:t>
      </w:r>
    </w:p>
    <w:p w14:paraId="64A8F94D"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4170DB2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193913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5372ACC"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071AD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42B14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3CF87A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B94795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A001715"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08272F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78174F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C716F5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6C9324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F998C6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0AC2C61"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82F3A5D"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6DED35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D5D4927"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6ECC33A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AE5BF3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AE59A70" w14:textId="77777777" w:rsidR="00083E72" w:rsidRDefault="00083E72" w:rsidP="00083E72">
      <w:pPr>
        <w:overflowPunct/>
        <w:autoSpaceDE/>
        <w:autoSpaceDN/>
        <w:adjustRightInd/>
        <w:textAlignment w:val="auto"/>
        <w:rPr>
          <w:rFonts w:ascii="Palatino Linotype" w:hAnsi="Palatino Linotype"/>
          <w:bCs/>
          <w:lang w:val="ro-RO"/>
        </w:rPr>
      </w:pPr>
    </w:p>
    <w:p w14:paraId="1CD59FB6" w14:textId="77777777" w:rsidR="00737372" w:rsidRDefault="00737372" w:rsidP="00083E72">
      <w:pPr>
        <w:overflowPunct/>
        <w:autoSpaceDE/>
        <w:autoSpaceDN/>
        <w:adjustRightInd/>
        <w:textAlignment w:val="auto"/>
        <w:rPr>
          <w:rFonts w:ascii="Palatino Linotype" w:hAnsi="Palatino Linotype"/>
          <w:bCs/>
          <w:lang w:val="ro-RO"/>
        </w:rPr>
      </w:pPr>
    </w:p>
    <w:p w14:paraId="668D38EB" w14:textId="77777777" w:rsidR="00737372" w:rsidRDefault="00737372" w:rsidP="00083E72">
      <w:pPr>
        <w:overflowPunct/>
        <w:autoSpaceDE/>
        <w:autoSpaceDN/>
        <w:adjustRightInd/>
        <w:textAlignment w:val="auto"/>
        <w:rPr>
          <w:rFonts w:ascii="Palatino Linotype" w:hAnsi="Palatino Linotype"/>
          <w:bCs/>
          <w:lang w:val="ro-RO"/>
        </w:rPr>
      </w:pPr>
    </w:p>
    <w:p w14:paraId="2FF62F83" w14:textId="77777777" w:rsidR="00737372" w:rsidRDefault="00737372" w:rsidP="00083E72">
      <w:pPr>
        <w:overflowPunct/>
        <w:autoSpaceDE/>
        <w:autoSpaceDN/>
        <w:adjustRightInd/>
        <w:textAlignment w:val="auto"/>
        <w:rPr>
          <w:rFonts w:ascii="Palatino Linotype" w:hAnsi="Palatino Linotype"/>
          <w:bCs/>
          <w:lang w:val="ro-RO"/>
        </w:rPr>
      </w:pPr>
    </w:p>
    <w:p w14:paraId="3ED709EA" w14:textId="77777777" w:rsidR="00737372" w:rsidRDefault="00737372" w:rsidP="00083E72">
      <w:pPr>
        <w:overflowPunct/>
        <w:autoSpaceDE/>
        <w:autoSpaceDN/>
        <w:adjustRightInd/>
        <w:textAlignment w:val="auto"/>
        <w:rPr>
          <w:rFonts w:ascii="Palatino Linotype" w:hAnsi="Palatino Linotype"/>
          <w:bCs/>
          <w:lang w:val="ro-RO"/>
        </w:rPr>
      </w:pPr>
    </w:p>
    <w:p w14:paraId="6562A562" w14:textId="77777777" w:rsidR="00BF12D4" w:rsidRDefault="00BF12D4" w:rsidP="00083E72">
      <w:pPr>
        <w:overflowPunct/>
        <w:autoSpaceDE/>
        <w:autoSpaceDN/>
        <w:adjustRightInd/>
        <w:textAlignment w:val="auto"/>
        <w:rPr>
          <w:rFonts w:ascii="Palatino Linotype" w:hAnsi="Palatino Linotype"/>
          <w:bCs/>
          <w:lang w:val="ro-RO"/>
        </w:rPr>
      </w:pPr>
    </w:p>
    <w:p w14:paraId="146F939F" w14:textId="77777777" w:rsidR="00BF12D4" w:rsidRPr="00DD700E" w:rsidRDefault="00BF12D4" w:rsidP="00083E72">
      <w:pPr>
        <w:overflowPunct/>
        <w:autoSpaceDE/>
        <w:autoSpaceDN/>
        <w:adjustRightInd/>
        <w:textAlignment w:val="auto"/>
        <w:rPr>
          <w:rFonts w:ascii="Palatino Linotype" w:hAnsi="Palatino Linotype"/>
          <w:bCs/>
          <w:lang w:val="ro-RO"/>
        </w:rPr>
      </w:pPr>
    </w:p>
    <w:p w14:paraId="177EE74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A7B17D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F4F2BEF"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B5567EE"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6811C2F" w14:textId="0907F904"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72230153"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___________________</w:t>
      </w:r>
    </w:p>
    <w:p w14:paraId="00E2BD2B" w14:textId="77777777" w:rsidR="00F554FD"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60CDC0E1" w14:textId="77777777" w:rsidR="00F554FD" w:rsidRDefault="00F554FD" w:rsidP="00F35528">
      <w:pPr>
        <w:overflowPunct/>
        <w:autoSpaceDE/>
        <w:autoSpaceDN/>
        <w:adjustRightInd/>
        <w:textAlignment w:val="auto"/>
        <w:rPr>
          <w:rFonts w:ascii="Palatino Linotype" w:hAnsi="Palatino Linotype"/>
          <w:bCs/>
          <w:lang w:val="ro-RO"/>
        </w:rPr>
      </w:pPr>
    </w:p>
    <w:p w14:paraId="506D5117" w14:textId="77777777" w:rsidR="00F554FD" w:rsidRDefault="00F554FD" w:rsidP="00F35528">
      <w:pPr>
        <w:overflowPunct/>
        <w:autoSpaceDE/>
        <w:autoSpaceDN/>
        <w:adjustRightInd/>
        <w:textAlignment w:val="auto"/>
        <w:rPr>
          <w:rFonts w:ascii="Palatino Linotype" w:hAnsi="Palatino Linotype"/>
          <w:bCs/>
          <w:lang w:val="ro-RO"/>
        </w:rPr>
      </w:pPr>
    </w:p>
    <w:p w14:paraId="43F6CD94" w14:textId="0CCCBD52" w:rsidR="00F9323C"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00F554FD">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6E398D7D" w14:textId="77777777" w:rsidR="00FE103D" w:rsidRDefault="00FE103D" w:rsidP="00F35528">
      <w:pPr>
        <w:overflowPunct/>
        <w:autoSpaceDE/>
        <w:autoSpaceDN/>
        <w:adjustRightInd/>
        <w:textAlignment w:val="auto"/>
        <w:rPr>
          <w:rFonts w:ascii="Palatino Linotype" w:hAnsi="Palatino Linotype"/>
          <w:bCs/>
          <w:lang w:val="ro-RO"/>
        </w:rPr>
      </w:pPr>
    </w:p>
    <w:p w14:paraId="30F5F5BD" w14:textId="77777777" w:rsidR="00FE103D" w:rsidRDefault="00FE103D" w:rsidP="00F35528">
      <w:pPr>
        <w:overflowPunct/>
        <w:autoSpaceDE/>
        <w:autoSpaceDN/>
        <w:adjustRightInd/>
        <w:textAlignment w:val="auto"/>
        <w:rPr>
          <w:rFonts w:ascii="Palatino Linotype" w:hAnsi="Palatino Linotype"/>
          <w:bCs/>
          <w:lang w:val="ro-RO"/>
        </w:rPr>
      </w:pPr>
    </w:p>
    <w:p w14:paraId="3BA850B0" w14:textId="689EC362"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O</w:t>
      </w:r>
      <w:r w:rsidR="00737372">
        <w:rPr>
          <w:rFonts w:ascii="Palatino Linotype" w:eastAsia="SimSun" w:hAnsi="Palatino Linotype" w:cs="Arial"/>
          <w:lang w:eastAsia="zh-CN"/>
        </w:rPr>
        <w:t xml:space="preserve">fertant </w:t>
      </w:r>
      <w:r>
        <w:rPr>
          <w:rFonts w:ascii="Palatino Linotype" w:eastAsia="SimSun" w:hAnsi="Palatino Linotype" w:cs="Arial"/>
          <w:lang w:eastAsia="zh-CN"/>
        </w:rPr>
        <w:t xml:space="preserve">                                                                                                                                               </w:t>
      </w:r>
      <w:bookmarkStart w:id="11" w:name="_Hlk37675421"/>
      <w:r w:rsidRPr="00BF12D4">
        <w:rPr>
          <w:rFonts w:ascii="Palatino Linotype" w:eastAsia="SimSun" w:hAnsi="Palatino Linotype" w:cs="Arial"/>
          <w:sz w:val="24"/>
          <w:szCs w:val="24"/>
          <w:lang w:eastAsia="zh-CN"/>
        </w:rPr>
        <w:t xml:space="preserve">Formular nr. </w:t>
      </w:r>
      <w:bookmarkEnd w:id="11"/>
      <w:r w:rsidR="005D6058">
        <w:rPr>
          <w:rFonts w:ascii="Palatino Linotype" w:eastAsia="SimSun" w:hAnsi="Palatino Linotype" w:cs="Arial"/>
          <w:sz w:val="24"/>
          <w:szCs w:val="24"/>
          <w:lang w:eastAsia="zh-CN"/>
        </w:rPr>
        <w:t>7</w:t>
      </w:r>
    </w:p>
    <w:p w14:paraId="432C43B5" w14:textId="77777777"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_____________________</w:t>
      </w:r>
    </w:p>
    <w:p w14:paraId="142E5371" w14:textId="2F9BA031" w:rsidR="00FE103D" w:rsidRPr="00AD31A1" w:rsidRDefault="00FE103D" w:rsidP="00FE103D">
      <w:pPr>
        <w:jc w:val="both"/>
        <w:rPr>
          <w:rFonts w:ascii="Palatino Linotype" w:eastAsia="SimSun" w:hAnsi="Palatino Linotype" w:cs="Arial"/>
          <w:i/>
          <w:lang w:eastAsia="zh-CN"/>
        </w:rPr>
      </w:pPr>
      <w:r w:rsidRPr="00AD31A1">
        <w:rPr>
          <w:rFonts w:ascii="Palatino Linotype" w:eastAsia="SimSun" w:hAnsi="Palatino Linotype" w:cs="Arial"/>
          <w:i/>
          <w:lang w:eastAsia="zh-CN"/>
        </w:rPr>
        <w:t>(denumirea/nume</w:t>
      </w:r>
      <w:r w:rsidR="00737372">
        <w:rPr>
          <w:rFonts w:ascii="Palatino Linotype" w:eastAsia="SimSun" w:hAnsi="Palatino Linotype" w:cs="Arial"/>
          <w:i/>
          <w:lang w:eastAsia="zh-CN"/>
        </w:rPr>
        <w:t>le</w:t>
      </w:r>
      <w:r w:rsidRPr="00AD31A1">
        <w:rPr>
          <w:rFonts w:ascii="Palatino Linotype" w:eastAsia="SimSun" w:hAnsi="Palatino Linotype" w:cs="Arial"/>
          <w:i/>
          <w:lang w:eastAsia="zh-CN"/>
        </w:rPr>
        <w:t>)</w:t>
      </w:r>
    </w:p>
    <w:p w14:paraId="5043E3FA" w14:textId="77777777" w:rsidR="00FE103D" w:rsidRDefault="00FE103D" w:rsidP="00FE103D">
      <w:pPr>
        <w:jc w:val="both"/>
        <w:rPr>
          <w:rFonts w:ascii="Palatino Linotype" w:eastAsia="SimSun" w:hAnsi="Palatino Linotype" w:cs="Arial"/>
          <w:lang w:eastAsia="zh-CN"/>
        </w:rPr>
      </w:pPr>
    </w:p>
    <w:p w14:paraId="578DC410" w14:textId="77777777" w:rsidR="00BF12D4" w:rsidRPr="00AD31A1" w:rsidRDefault="00BF12D4" w:rsidP="00FE103D">
      <w:pPr>
        <w:jc w:val="both"/>
        <w:rPr>
          <w:rFonts w:ascii="Palatino Linotype" w:eastAsia="SimSun" w:hAnsi="Palatino Linotype" w:cs="Arial"/>
          <w:lang w:eastAsia="zh-CN"/>
        </w:rPr>
      </w:pPr>
    </w:p>
    <w:p w14:paraId="74A77645" w14:textId="77777777" w:rsidR="00FE103D" w:rsidRPr="00AD31A1" w:rsidRDefault="00FE103D" w:rsidP="00FE103D">
      <w:pPr>
        <w:jc w:val="center"/>
        <w:rPr>
          <w:rFonts w:ascii="Palatino Linotype" w:eastAsia="SimSun" w:hAnsi="Palatino Linotype" w:cs="Arial"/>
          <w:b/>
          <w:lang w:eastAsia="zh-CN"/>
        </w:rPr>
      </w:pPr>
    </w:p>
    <w:p w14:paraId="57713AD0" w14:textId="6B65EA8B" w:rsidR="00FE103D" w:rsidRDefault="00FE103D" w:rsidP="00FE103D">
      <w:pPr>
        <w:jc w:val="center"/>
        <w:rPr>
          <w:rFonts w:ascii="Palatino Linotype" w:eastAsia="SimSun" w:hAnsi="Palatino Linotype" w:cs="Arial"/>
          <w:b/>
          <w:lang w:eastAsia="zh-CN"/>
        </w:rPr>
      </w:pPr>
      <w:r w:rsidRPr="00AD31A1">
        <w:rPr>
          <w:rFonts w:ascii="Palatino Linotype" w:eastAsia="SimSun" w:hAnsi="Palatino Linotype" w:cs="Arial"/>
          <w:b/>
          <w:lang w:eastAsia="zh-CN"/>
        </w:rPr>
        <w:t xml:space="preserve">INFORMAŢII </w:t>
      </w:r>
      <w:r>
        <w:rPr>
          <w:rFonts w:ascii="Palatino Linotype" w:eastAsia="SimSun" w:hAnsi="Palatino Linotype" w:cs="Arial"/>
          <w:b/>
          <w:lang w:eastAsia="zh-CN"/>
        </w:rPr>
        <w:t>PRIVIND O</w:t>
      </w:r>
      <w:r w:rsidR="00737372">
        <w:rPr>
          <w:rFonts w:ascii="Palatino Linotype" w:eastAsia="SimSun" w:hAnsi="Palatino Linotype" w:cs="Arial"/>
          <w:b/>
          <w:lang w:eastAsia="zh-CN"/>
        </w:rPr>
        <w:t>FERTANTUL</w:t>
      </w:r>
    </w:p>
    <w:p w14:paraId="2DEA203F" w14:textId="77777777" w:rsidR="00FE103D" w:rsidRDefault="00FE103D" w:rsidP="00FE103D">
      <w:pPr>
        <w:jc w:val="center"/>
        <w:rPr>
          <w:rFonts w:ascii="Palatino Linotype" w:eastAsia="SimSun" w:hAnsi="Palatino Linotype" w:cs="Arial"/>
          <w:b/>
          <w:lang w:eastAsia="zh-CN"/>
        </w:rPr>
      </w:pPr>
    </w:p>
    <w:tbl>
      <w:tblPr>
        <w:tblStyle w:val="TableGrid"/>
        <w:tblW w:w="0" w:type="auto"/>
        <w:tblLook w:val="04A0" w:firstRow="1" w:lastRow="0" w:firstColumn="1" w:lastColumn="0" w:noHBand="0" w:noVBand="1"/>
      </w:tblPr>
      <w:tblGrid>
        <w:gridCol w:w="3145"/>
        <w:gridCol w:w="6840"/>
      </w:tblGrid>
      <w:tr w:rsidR="00D4071C" w:rsidRPr="00D4071C" w14:paraId="411A208A" w14:textId="77777777" w:rsidTr="000742DB">
        <w:tc>
          <w:tcPr>
            <w:tcW w:w="3145" w:type="dxa"/>
          </w:tcPr>
          <w:p w14:paraId="09E3CCD5" w14:textId="77777777" w:rsidR="00D4071C" w:rsidRPr="00D4071C" w:rsidRDefault="00D4071C" w:rsidP="008D1CBB">
            <w:pPr>
              <w:rPr>
                <w:rFonts w:ascii="Palatino Linotype" w:eastAsia="SimSun" w:hAnsi="Palatino Linotype" w:cs="Arial"/>
                <w:b/>
                <w:lang w:val="ro-RO" w:eastAsia="zh-CN"/>
              </w:rPr>
            </w:pPr>
            <w:r w:rsidRPr="00FE103D">
              <w:rPr>
                <w:rFonts w:ascii="Palatino Linotype" w:eastAsia="SimSun" w:hAnsi="Palatino Linotype" w:cs="Arial"/>
                <w:b/>
                <w:lang w:val="ro-RO" w:eastAsia="zh-CN"/>
              </w:rPr>
              <w:t>Identificare:</w:t>
            </w:r>
            <w:r w:rsidRPr="00D4071C">
              <w:rPr>
                <w:rFonts w:ascii="Palatino Linotype" w:eastAsia="SimSun" w:hAnsi="Palatino Linotype" w:cs="Arial"/>
                <w:b/>
                <w:lang w:val="ro-RO" w:eastAsia="zh-CN"/>
              </w:rPr>
              <w:t xml:space="preserve">   </w:t>
            </w:r>
          </w:p>
        </w:tc>
        <w:tc>
          <w:tcPr>
            <w:tcW w:w="6840" w:type="dxa"/>
          </w:tcPr>
          <w:p w14:paraId="0335C6D9" w14:textId="77777777" w:rsidR="00D4071C" w:rsidRPr="00FE103D" w:rsidRDefault="00D4071C" w:rsidP="008D1CBB">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56390BD3" w14:textId="77777777" w:rsidTr="000742DB">
        <w:tc>
          <w:tcPr>
            <w:tcW w:w="3145" w:type="dxa"/>
          </w:tcPr>
          <w:p w14:paraId="225F205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Nume:</w:t>
            </w:r>
            <w:r w:rsidRPr="00D4071C">
              <w:rPr>
                <w:rFonts w:ascii="Palatino Linotype" w:eastAsia="SimSun" w:hAnsi="Palatino Linotype" w:cs="Arial"/>
                <w:bCs/>
                <w:lang w:val="ro-RO" w:eastAsia="zh-CN"/>
              </w:rPr>
              <w:t xml:space="preserve">  </w:t>
            </w:r>
          </w:p>
        </w:tc>
        <w:tc>
          <w:tcPr>
            <w:tcW w:w="6840" w:type="dxa"/>
          </w:tcPr>
          <w:p w14:paraId="36683153" w14:textId="77777777" w:rsidR="00D4071C" w:rsidRPr="00FE103D" w:rsidRDefault="00D4071C" w:rsidP="008D1CBB">
            <w:pPr>
              <w:rPr>
                <w:rFonts w:ascii="Palatino Linotype" w:eastAsia="SimSun" w:hAnsi="Palatino Linotype" w:cs="Arial"/>
                <w:bCs/>
                <w:lang w:val="ro-RO" w:eastAsia="zh-CN"/>
              </w:rPr>
            </w:pPr>
          </w:p>
        </w:tc>
      </w:tr>
      <w:tr w:rsidR="00D4071C" w:rsidRPr="00D4071C" w14:paraId="0F30705A" w14:textId="77777777" w:rsidTr="000742DB">
        <w:tc>
          <w:tcPr>
            <w:tcW w:w="3145" w:type="dxa"/>
          </w:tcPr>
          <w:p w14:paraId="65879336"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Cod de identificare fiscal</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D277E9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30F6D00A" w14:textId="77777777" w:rsidTr="000742DB">
        <w:tc>
          <w:tcPr>
            <w:tcW w:w="3145" w:type="dxa"/>
          </w:tcPr>
          <w:p w14:paraId="5052EC1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FE103D">
              <w:rPr>
                <w:rFonts w:ascii="Palatino Linotype" w:eastAsia="SimSun" w:hAnsi="Palatino Linotype" w:cs="Arial"/>
                <w:bCs/>
                <w:lang w:val="ro-RO" w:eastAsia="zh-CN"/>
              </w:rPr>
              <w:t>tal</w:t>
            </w:r>
            <w:r>
              <w:rPr>
                <w:rFonts w:ascii="Palatino Linotype" w:eastAsia="SimSun" w:hAnsi="Palatino Linotype" w:cs="Arial"/>
                <w:bCs/>
                <w:lang w:val="ro-RO" w:eastAsia="zh-CN"/>
              </w:rPr>
              <w:t>ă/electronică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837D51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18215BDE" w14:textId="77777777" w:rsidTr="000742DB">
        <w:tc>
          <w:tcPr>
            <w:tcW w:w="3145" w:type="dxa"/>
          </w:tcPr>
          <w:p w14:paraId="0797CCB4" w14:textId="77777777" w:rsidR="00D4071C" w:rsidRPr="00D4071C" w:rsidRDefault="00D4071C" w:rsidP="008D1CBB">
            <w:pPr>
              <w:rPr>
                <w:rFonts w:ascii="Palatino Linotype" w:eastAsia="SimSun" w:hAnsi="Palatino Linotype" w:cs="Arial"/>
                <w:bCs/>
                <w:lang w:eastAsia="zh-CN"/>
              </w:rPr>
            </w:pPr>
            <w:r w:rsidRPr="00FE103D">
              <w:rPr>
                <w:rFonts w:ascii="Palatino Linotype" w:eastAsia="SimSun" w:hAnsi="Palatino Linotype" w:cs="Arial"/>
                <w:bCs/>
                <w:lang w:val="ro-RO" w:eastAsia="zh-CN"/>
              </w:rPr>
              <w:t>Persoan</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de contact</w:t>
            </w:r>
            <w:r w:rsidRPr="00D4071C">
              <w:rPr>
                <w:rFonts w:ascii="Palatino Linotype" w:eastAsia="SimSun" w:hAnsi="Palatino Linotype" w:cs="Arial"/>
                <w:bCs/>
                <w:lang w:val="ro-RO" w:eastAsia="zh-CN"/>
              </w:rPr>
              <w:t xml:space="preserve">:                                             </w:t>
            </w:r>
            <w:r w:rsidRPr="00FE103D">
              <w:rPr>
                <w:rFonts w:ascii="Palatino Linotype" w:eastAsia="SimSun" w:hAnsi="Palatino Linotype" w:cs="Arial"/>
                <w:bCs/>
                <w:lang w:val="ro-RO" w:eastAsia="zh-CN"/>
              </w:rPr>
              <w:t xml:space="preserve"> </w:t>
            </w:r>
          </w:p>
        </w:tc>
        <w:tc>
          <w:tcPr>
            <w:tcW w:w="6840" w:type="dxa"/>
          </w:tcPr>
          <w:p w14:paraId="6594CA4A" w14:textId="77777777" w:rsidR="00D4071C" w:rsidRPr="00FE103D" w:rsidRDefault="00D4071C" w:rsidP="008D1CBB">
            <w:pPr>
              <w:rPr>
                <w:rFonts w:ascii="Palatino Linotype" w:eastAsia="SimSun" w:hAnsi="Palatino Linotype" w:cs="Arial"/>
                <w:bCs/>
                <w:lang w:val="ro-RO" w:eastAsia="zh-CN"/>
              </w:rPr>
            </w:pPr>
          </w:p>
        </w:tc>
      </w:tr>
      <w:tr w:rsidR="00D4071C" w:rsidRPr="00D4071C" w14:paraId="444D99F3" w14:textId="77777777" w:rsidTr="000742DB">
        <w:tc>
          <w:tcPr>
            <w:tcW w:w="3145" w:type="dxa"/>
          </w:tcPr>
          <w:p w14:paraId="52CE051A" w14:textId="77777777" w:rsidR="00D4071C" w:rsidRPr="00FE103D" w:rsidRDefault="000742DB" w:rsidP="008D1CBB">
            <w:pPr>
              <w:rPr>
                <w:rFonts w:ascii="Palatino Linotype" w:eastAsia="SimSun" w:hAnsi="Palatino Linotype" w:cs="Arial"/>
                <w:bCs/>
                <w:lang w:val="ro-RO" w:eastAsia="zh-CN"/>
              </w:rPr>
            </w:pPr>
            <w:r>
              <w:rPr>
                <w:rFonts w:ascii="Palatino Linotype" w:eastAsia="SimSun" w:hAnsi="Palatino Linotype" w:cs="Arial"/>
                <w:bCs/>
                <w:lang w:val="ro-RO" w:eastAsia="zh-CN"/>
              </w:rPr>
              <w:t>Obiectul de activitate, pe domenii(conform statut propriu)</w:t>
            </w:r>
          </w:p>
        </w:tc>
        <w:tc>
          <w:tcPr>
            <w:tcW w:w="6840" w:type="dxa"/>
          </w:tcPr>
          <w:p w14:paraId="44A68BCA" w14:textId="77777777" w:rsidR="00D4071C" w:rsidRPr="00FE103D" w:rsidRDefault="00D4071C" w:rsidP="008D1CBB">
            <w:pPr>
              <w:rPr>
                <w:rFonts w:ascii="Palatino Linotype" w:eastAsia="SimSun" w:hAnsi="Palatino Linotype" w:cs="Arial"/>
                <w:bCs/>
                <w:lang w:val="ro-RO" w:eastAsia="zh-CN"/>
              </w:rPr>
            </w:pPr>
          </w:p>
        </w:tc>
      </w:tr>
    </w:tbl>
    <w:p w14:paraId="7017E9BF" w14:textId="77777777" w:rsidR="00FE103D" w:rsidRDefault="00FE103D" w:rsidP="00FE103D">
      <w:pPr>
        <w:jc w:val="center"/>
        <w:rPr>
          <w:rFonts w:ascii="Palatino Linotype" w:eastAsia="SimSun" w:hAnsi="Palatino Linotype" w:cs="Arial"/>
          <w:b/>
          <w:lang w:eastAsia="zh-CN"/>
        </w:rPr>
      </w:pPr>
    </w:p>
    <w:p w14:paraId="606F48DC" w14:textId="77777777" w:rsidR="00BF12D4" w:rsidRDefault="00BF12D4" w:rsidP="00FE103D">
      <w:pPr>
        <w:jc w:val="center"/>
        <w:rPr>
          <w:rFonts w:ascii="Palatino Linotype" w:eastAsia="SimSun" w:hAnsi="Palatino Linotype" w:cs="Arial"/>
          <w:b/>
          <w:lang w:eastAsia="zh-CN"/>
        </w:rPr>
      </w:pPr>
    </w:p>
    <w:p w14:paraId="284AFF28" w14:textId="0CDCB865" w:rsidR="00D4071C" w:rsidRDefault="00D4071C" w:rsidP="00D4071C">
      <w:pPr>
        <w:jc w:val="center"/>
        <w:rPr>
          <w:rFonts w:ascii="Palatino Linotype" w:eastAsia="SimSun" w:hAnsi="Palatino Linotype" w:cs="Arial"/>
          <w:b/>
          <w:lang w:val="ro-RO" w:eastAsia="zh-CN"/>
        </w:rPr>
      </w:pPr>
      <w:r w:rsidRPr="00D4071C">
        <w:rPr>
          <w:rFonts w:ascii="Palatino Linotype" w:eastAsia="SimSun" w:hAnsi="Palatino Linotype" w:cs="Arial"/>
          <w:b/>
          <w:lang w:val="ro-RO" w:eastAsia="zh-CN"/>
        </w:rPr>
        <w:t>INFORMA</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 PRIVIND REPREZENTAN</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w:t>
      </w:r>
      <w:r>
        <w:rPr>
          <w:rFonts w:ascii="Palatino Linotype" w:eastAsia="SimSun" w:hAnsi="Palatino Linotype" w:cs="Arial"/>
          <w:b/>
          <w:lang w:val="ro-RO" w:eastAsia="zh-CN"/>
        </w:rPr>
        <w:t xml:space="preserve"> </w:t>
      </w:r>
      <w:r w:rsidRPr="00D4071C">
        <w:rPr>
          <w:rFonts w:ascii="Palatino Linotype" w:eastAsia="SimSun" w:hAnsi="Palatino Linotype" w:cs="Arial"/>
          <w:b/>
          <w:lang w:val="ro-RO" w:eastAsia="zh-CN"/>
        </w:rPr>
        <w:t>O</w:t>
      </w:r>
      <w:r w:rsidR="00737372">
        <w:rPr>
          <w:rFonts w:ascii="Palatino Linotype" w:eastAsia="SimSun" w:hAnsi="Palatino Linotype" w:cs="Arial"/>
          <w:b/>
          <w:lang w:val="ro-RO" w:eastAsia="zh-CN"/>
        </w:rPr>
        <w:t>FERTANTULUI</w:t>
      </w:r>
    </w:p>
    <w:p w14:paraId="602B7633" w14:textId="77777777" w:rsidR="00D4071C" w:rsidRDefault="00D4071C" w:rsidP="00D4071C">
      <w:pPr>
        <w:jc w:val="center"/>
        <w:rPr>
          <w:rFonts w:ascii="Palatino Linotype" w:eastAsia="SimSun" w:hAnsi="Palatino Linotype" w:cs="Arial"/>
          <w:b/>
          <w:lang w:val="ro-RO" w:eastAsia="zh-CN"/>
        </w:rPr>
      </w:pPr>
    </w:p>
    <w:tbl>
      <w:tblPr>
        <w:tblStyle w:val="TableGrid"/>
        <w:tblW w:w="0" w:type="auto"/>
        <w:tblLook w:val="04A0" w:firstRow="1" w:lastRow="0" w:firstColumn="1" w:lastColumn="0" w:noHBand="0" w:noVBand="1"/>
      </w:tblPr>
      <w:tblGrid>
        <w:gridCol w:w="3055"/>
        <w:gridCol w:w="6930"/>
      </w:tblGrid>
      <w:tr w:rsidR="00D4071C" w:rsidRPr="00D4071C" w14:paraId="6F243E76" w14:textId="77777777" w:rsidTr="00D4071C">
        <w:tc>
          <w:tcPr>
            <w:tcW w:w="3055" w:type="dxa"/>
          </w:tcPr>
          <w:p w14:paraId="7E62661B" w14:textId="77777777" w:rsidR="00D4071C" w:rsidRPr="00D4071C" w:rsidRDefault="00D4071C" w:rsidP="000E770A">
            <w:pPr>
              <w:rPr>
                <w:rFonts w:ascii="Palatino Linotype" w:eastAsia="SimSun" w:hAnsi="Palatino Linotype" w:cs="Arial"/>
                <w:b/>
                <w:lang w:val="ro-RO" w:eastAsia="zh-CN"/>
              </w:rPr>
            </w:pPr>
            <w:r w:rsidRPr="00D4071C">
              <w:rPr>
                <w:rFonts w:ascii="Palatino Linotype" w:eastAsia="SimSun" w:hAnsi="Palatino Linotype" w:cs="Arial"/>
                <w:b/>
                <w:lang w:val="ro-RO" w:eastAsia="zh-CN"/>
              </w:rPr>
              <w:t>Identificare:</w:t>
            </w:r>
          </w:p>
        </w:tc>
        <w:tc>
          <w:tcPr>
            <w:tcW w:w="6930" w:type="dxa"/>
          </w:tcPr>
          <w:p w14:paraId="1FF40303" w14:textId="77777777" w:rsidR="00D4071C" w:rsidRPr="00D4071C" w:rsidRDefault="00D4071C" w:rsidP="000E770A">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0418399C" w14:textId="77777777" w:rsidTr="00D4071C">
        <w:tc>
          <w:tcPr>
            <w:tcW w:w="3055" w:type="dxa"/>
          </w:tcPr>
          <w:p w14:paraId="5C7D33CB"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Numele </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i prenumele:</w:t>
            </w:r>
          </w:p>
        </w:tc>
        <w:tc>
          <w:tcPr>
            <w:tcW w:w="6930" w:type="dxa"/>
          </w:tcPr>
          <w:p w14:paraId="4A38E78F"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2F28BFF" w14:textId="77777777" w:rsidTr="00D4071C">
        <w:tc>
          <w:tcPr>
            <w:tcW w:w="3055" w:type="dxa"/>
          </w:tcPr>
          <w:p w14:paraId="3066D54A"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Pozi</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ie/ac</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ion</w:t>
            </w:r>
            <w:r>
              <w:rPr>
                <w:rFonts w:ascii="Palatino Linotype" w:eastAsia="SimSun" w:hAnsi="Palatino Linotype" w:cs="Arial"/>
                <w:bCs/>
                <w:lang w:val="ro-RO" w:eastAsia="zh-CN"/>
              </w:rPr>
              <w:t>â</w:t>
            </w:r>
            <w:r w:rsidRPr="00D4071C">
              <w:rPr>
                <w:rFonts w:ascii="Palatino Linotype" w:eastAsia="SimSun" w:hAnsi="Palatino Linotype" w:cs="Arial"/>
                <w:bCs/>
                <w:lang w:val="ro-RO" w:eastAsia="zh-CN"/>
              </w:rPr>
              <w:t xml:space="preserve">nd </w:t>
            </w:r>
            <w:r>
              <w:rPr>
                <w:rFonts w:ascii="Palatino Linotype" w:eastAsia="SimSun" w:hAnsi="Palatino Linotype" w:cs="Arial"/>
                <w:bCs/>
                <w:lang w:val="ro-RO" w:eastAsia="zh-CN"/>
              </w:rPr>
              <w:t>î</w:t>
            </w:r>
            <w:r w:rsidRPr="00D4071C">
              <w:rPr>
                <w:rFonts w:ascii="Palatino Linotype" w:eastAsia="SimSun" w:hAnsi="Palatino Linotype" w:cs="Arial"/>
                <w:bCs/>
                <w:lang w:val="ro-RO" w:eastAsia="zh-CN"/>
              </w:rPr>
              <w:t xml:space="preserve">n calitate de: </w:t>
            </w:r>
          </w:p>
        </w:tc>
        <w:tc>
          <w:tcPr>
            <w:tcW w:w="6930" w:type="dxa"/>
          </w:tcPr>
          <w:p w14:paraId="74113386"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50CD5EB" w14:textId="77777777" w:rsidTr="00D4071C">
        <w:tc>
          <w:tcPr>
            <w:tcW w:w="3055" w:type="dxa"/>
          </w:tcPr>
          <w:p w14:paraId="3DF19A44"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tal</w:t>
            </w:r>
            <w:r>
              <w:rPr>
                <w:rFonts w:ascii="Palatino Linotype" w:eastAsia="SimSun" w:hAnsi="Palatino Linotype" w:cs="Arial"/>
                <w:bCs/>
                <w:lang w:val="ro-RO" w:eastAsia="zh-CN"/>
              </w:rPr>
              <w:t>ă</w:t>
            </w:r>
            <w:r w:rsidRPr="00D4071C">
              <w:rPr>
                <w:rFonts w:ascii="Palatino Linotype" w:eastAsia="SimSun" w:hAnsi="Palatino Linotype" w:cs="Arial"/>
                <w:bCs/>
                <w:lang w:val="ro-RO" w:eastAsia="zh-CN"/>
              </w:rPr>
              <w:t xml:space="preserve">: </w:t>
            </w:r>
          </w:p>
        </w:tc>
        <w:tc>
          <w:tcPr>
            <w:tcW w:w="6930" w:type="dxa"/>
          </w:tcPr>
          <w:p w14:paraId="78B7FA5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2136D5E" w14:textId="77777777" w:rsidTr="00D4071C">
        <w:tc>
          <w:tcPr>
            <w:tcW w:w="3055" w:type="dxa"/>
          </w:tcPr>
          <w:p w14:paraId="18777642"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Telefon: </w:t>
            </w:r>
          </w:p>
        </w:tc>
        <w:tc>
          <w:tcPr>
            <w:tcW w:w="6930" w:type="dxa"/>
          </w:tcPr>
          <w:p w14:paraId="3A008C4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8167605" w14:textId="77777777" w:rsidTr="00D4071C">
        <w:tc>
          <w:tcPr>
            <w:tcW w:w="3055" w:type="dxa"/>
          </w:tcPr>
          <w:p w14:paraId="7E57919A" w14:textId="77777777" w:rsidR="00D4071C" w:rsidRPr="00D4071C" w:rsidRDefault="00D4071C" w:rsidP="000E770A">
            <w:pPr>
              <w:rPr>
                <w:rFonts w:ascii="Palatino Linotype" w:eastAsia="SimSun" w:hAnsi="Palatino Linotype" w:cs="Arial"/>
                <w:b/>
                <w:lang w:eastAsia="zh-CN"/>
              </w:rPr>
            </w:pPr>
            <w:r w:rsidRPr="00D4071C">
              <w:rPr>
                <w:rFonts w:ascii="Palatino Linotype" w:eastAsia="SimSun" w:hAnsi="Palatino Linotype" w:cs="Arial"/>
                <w:bCs/>
                <w:lang w:val="ro-RO" w:eastAsia="zh-CN"/>
              </w:rPr>
              <w:t>E-mail:</w:t>
            </w:r>
            <w:r w:rsidRPr="00D4071C">
              <w:rPr>
                <w:rFonts w:ascii="Palatino Linotype" w:eastAsia="SimSun" w:hAnsi="Palatino Linotype" w:cs="Arial"/>
                <w:b/>
                <w:lang w:val="ro-RO" w:eastAsia="zh-CN"/>
              </w:rPr>
              <w:t xml:space="preserve"> </w:t>
            </w:r>
          </w:p>
        </w:tc>
        <w:tc>
          <w:tcPr>
            <w:tcW w:w="6930" w:type="dxa"/>
          </w:tcPr>
          <w:p w14:paraId="0079B4B7" w14:textId="77777777" w:rsidR="00D4071C" w:rsidRPr="00D4071C" w:rsidRDefault="00D4071C" w:rsidP="000E770A">
            <w:pPr>
              <w:rPr>
                <w:rFonts w:ascii="Palatino Linotype" w:eastAsia="SimSun" w:hAnsi="Palatino Linotype" w:cs="Arial"/>
                <w:bCs/>
                <w:lang w:val="ro-RO" w:eastAsia="zh-CN"/>
              </w:rPr>
            </w:pPr>
          </w:p>
        </w:tc>
      </w:tr>
    </w:tbl>
    <w:p w14:paraId="70BA77BB" w14:textId="77777777" w:rsidR="00D4071C" w:rsidRDefault="00D4071C" w:rsidP="00FE103D">
      <w:pPr>
        <w:jc w:val="center"/>
        <w:rPr>
          <w:rFonts w:ascii="Palatino Linotype" w:eastAsia="SimSun" w:hAnsi="Palatino Linotype" w:cs="Arial"/>
          <w:b/>
          <w:lang w:eastAsia="zh-CN"/>
        </w:rPr>
      </w:pPr>
    </w:p>
    <w:p w14:paraId="3C90250A" w14:textId="77777777" w:rsidR="000742DB" w:rsidRPr="00AD31A1" w:rsidRDefault="000742DB" w:rsidP="00FE103D">
      <w:pPr>
        <w:jc w:val="center"/>
        <w:rPr>
          <w:rFonts w:ascii="Palatino Linotype" w:eastAsia="SimSun" w:hAnsi="Palatino Linotype" w:cs="Arial"/>
          <w:b/>
          <w:lang w:eastAsia="zh-CN"/>
        </w:rPr>
      </w:pPr>
    </w:p>
    <w:p w14:paraId="00E9BDE3" w14:textId="77777777" w:rsidR="00FE103D" w:rsidRPr="00AD31A1" w:rsidRDefault="00FE103D" w:rsidP="00FE103D">
      <w:pPr>
        <w:jc w:val="center"/>
        <w:rPr>
          <w:rFonts w:ascii="Palatino Linotype" w:eastAsia="SimSun" w:hAnsi="Palatino Linotype" w:cs="Arial"/>
          <w:b/>
          <w:lang w:eastAsia="zh-CN"/>
        </w:rPr>
      </w:pPr>
    </w:p>
    <w:p w14:paraId="22266B5C" w14:textId="77777777" w:rsidR="00FE103D" w:rsidRDefault="00FE103D" w:rsidP="00FE103D">
      <w:pPr>
        <w:jc w:val="center"/>
        <w:rPr>
          <w:rFonts w:ascii="Palatino Linotype" w:eastAsia="SimSun" w:hAnsi="Palatino Linotype" w:cs="Arial"/>
          <w:lang w:eastAsia="zh-CN"/>
        </w:rPr>
      </w:pPr>
    </w:p>
    <w:p w14:paraId="36F15D40" w14:textId="77777777" w:rsidR="001950B5" w:rsidRDefault="001950B5" w:rsidP="00FE103D">
      <w:pPr>
        <w:jc w:val="center"/>
        <w:rPr>
          <w:rFonts w:ascii="Palatino Linotype" w:eastAsia="SimSun" w:hAnsi="Palatino Linotype" w:cs="Arial"/>
          <w:lang w:eastAsia="zh-CN"/>
        </w:rPr>
      </w:pPr>
    </w:p>
    <w:p w14:paraId="64932166" w14:textId="77777777" w:rsidR="001950B5" w:rsidRDefault="001950B5" w:rsidP="00FE103D">
      <w:pPr>
        <w:jc w:val="center"/>
        <w:rPr>
          <w:rFonts w:ascii="Palatino Linotype" w:eastAsia="SimSun" w:hAnsi="Palatino Linotype" w:cs="Arial"/>
          <w:lang w:eastAsia="zh-CN"/>
        </w:rPr>
      </w:pPr>
    </w:p>
    <w:p w14:paraId="7B753099" w14:textId="77777777" w:rsidR="001950B5" w:rsidRDefault="001950B5" w:rsidP="00FE103D">
      <w:pPr>
        <w:jc w:val="center"/>
        <w:rPr>
          <w:rFonts w:ascii="Palatino Linotype" w:eastAsia="SimSun" w:hAnsi="Palatino Linotype" w:cs="Arial"/>
          <w:lang w:eastAsia="zh-CN"/>
        </w:rPr>
      </w:pPr>
    </w:p>
    <w:p w14:paraId="59D66906" w14:textId="77777777" w:rsidR="001950B5" w:rsidRDefault="001950B5" w:rsidP="00FE103D">
      <w:pPr>
        <w:jc w:val="center"/>
        <w:rPr>
          <w:rFonts w:ascii="Palatino Linotype" w:eastAsia="SimSun" w:hAnsi="Palatino Linotype" w:cs="Arial"/>
          <w:lang w:eastAsia="zh-CN"/>
        </w:rPr>
      </w:pPr>
    </w:p>
    <w:p w14:paraId="1187E65F" w14:textId="77777777" w:rsidR="001950B5" w:rsidRPr="00AD31A1" w:rsidRDefault="001950B5" w:rsidP="00FE103D">
      <w:pPr>
        <w:jc w:val="center"/>
        <w:rPr>
          <w:rFonts w:ascii="Palatino Linotype" w:eastAsia="SimSun" w:hAnsi="Palatino Linotype" w:cs="Arial"/>
          <w:lang w:eastAsia="zh-CN"/>
        </w:rPr>
      </w:pPr>
    </w:p>
    <w:p w14:paraId="259D802A" w14:textId="77777777" w:rsidR="00FE103D" w:rsidRDefault="00FE103D" w:rsidP="00FE103D">
      <w:pPr>
        <w:jc w:val="center"/>
        <w:rPr>
          <w:rFonts w:ascii="Palatino Linotype" w:eastAsia="SimSun" w:hAnsi="Palatino Linotype" w:cs="Arial"/>
          <w:lang w:eastAsia="zh-CN"/>
        </w:rPr>
      </w:pPr>
    </w:p>
    <w:p w14:paraId="264A80D5" w14:textId="77777777" w:rsidR="00FE103D" w:rsidRDefault="00FE103D" w:rsidP="00FE103D">
      <w:pPr>
        <w:jc w:val="center"/>
        <w:rPr>
          <w:rFonts w:ascii="Palatino Linotype" w:eastAsia="SimSun" w:hAnsi="Palatino Linotype" w:cs="Arial"/>
          <w:lang w:eastAsia="zh-CN"/>
        </w:rPr>
      </w:pPr>
    </w:p>
    <w:p w14:paraId="133D405A" w14:textId="77777777" w:rsidR="00FE103D" w:rsidRDefault="00FE103D" w:rsidP="00FE103D">
      <w:pPr>
        <w:jc w:val="center"/>
        <w:rPr>
          <w:rFonts w:ascii="Palatino Linotype" w:eastAsia="SimSun" w:hAnsi="Palatino Linotype" w:cs="Arial"/>
          <w:lang w:eastAsia="zh-CN"/>
        </w:rPr>
      </w:pPr>
    </w:p>
    <w:p w14:paraId="2FDA6F6C" w14:textId="77777777" w:rsidR="00FE103D" w:rsidRDefault="00FE103D" w:rsidP="00FE103D">
      <w:pPr>
        <w:jc w:val="center"/>
        <w:rPr>
          <w:rFonts w:ascii="Palatino Linotype" w:eastAsia="SimSun" w:hAnsi="Palatino Linotype" w:cs="Arial"/>
          <w:lang w:eastAsia="zh-CN"/>
        </w:rPr>
      </w:pPr>
    </w:p>
    <w:p w14:paraId="69F15AF2" w14:textId="77777777" w:rsidR="000742DB" w:rsidRDefault="000742DB" w:rsidP="00FE103D">
      <w:pPr>
        <w:jc w:val="center"/>
        <w:rPr>
          <w:rFonts w:ascii="Palatino Linotype" w:eastAsia="SimSun" w:hAnsi="Palatino Linotype" w:cs="Arial"/>
          <w:lang w:eastAsia="zh-CN"/>
        </w:rPr>
      </w:pPr>
    </w:p>
    <w:p w14:paraId="6B3AF883" w14:textId="77777777" w:rsidR="000742DB" w:rsidRDefault="000742DB" w:rsidP="00FE103D">
      <w:pPr>
        <w:jc w:val="center"/>
        <w:rPr>
          <w:rFonts w:ascii="Palatino Linotype" w:eastAsia="SimSun" w:hAnsi="Palatino Linotype" w:cs="Arial"/>
          <w:lang w:eastAsia="zh-CN"/>
        </w:rPr>
      </w:pPr>
    </w:p>
    <w:p w14:paraId="0E032D15" w14:textId="77777777" w:rsidR="000742DB" w:rsidRDefault="000742DB" w:rsidP="00FE103D">
      <w:pPr>
        <w:jc w:val="center"/>
        <w:rPr>
          <w:rFonts w:ascii="Palatino Linotype" w:eastAsia="SimSun" w:hAnsi="Palatino Linotype" w:cs="Arial"/>
          <w:lang w:eastAsia="zh-CN"/>
        </w:rPr>
      </w:pPr>
    </w:p>
    <w:p w14:paraId="2AE5406B" w14:textId="77777777" w:rsidR="000742DB" w:rsidRDefault="000742DB" w:rsidP="00FE103D">
      <w:pPr>
        <w:jc w:val="center"/>
        <w:rPr>
          <w:rFonts w:ascii="Palatino Linotype" w:eastAsia="SimSun" w:hAnsi="Palatino Linotype" w:cs="Arial"/>
          <w:lang w:eastAsia="zh-CN"/>
        </w:rPr>
      </w:pPr>
    </w:p>
    <w:p w14:paraId="37E50EC8" w14:textId="77777777" w:rsidR="000742DB" w:rsidRDefault="000742DB" w:rsidP="00FE103D">
      <w:pPr>
        <w:jc w:val="center"/>
        <w:rPr>
          <w:rFonts w:ascii="Palatino Linotype" w:eastAsia="SimSun" w:hAnsi="Palatino Linotype" w:cs="Arial"/>
          <w:lang w:eastAsia="zh-CN"/>
        </w:rPr>
      </w:pPr>
    </w:p>
    <w:p w14:paraId="6974D430" w14:textId="77777777" w:rsidR="000742DB" w:rsidRDefault="000742DB" w:rsidP="00FE103D">
      <w:pPr>
        <w:jc w:val="center"/>
        <w:rPr>
          <w:rFonts w:ascii="Palatino Linotype" w:eastAsia="SimSun" w:hAnsi="Palatino Linotype" w:cs="Arial"/>
          <w:lang w:eastAsia="zh-CN"/>
        </w:rPr>
      </w:pPr>
    </w:p>
    <w:p w14:paraId="41FD24DB" w14:textId="77777777" w:rsidR="000742DB" w:rsidRDefault="000742DB" w:rsidP="00FE103D">
      <w:pPr>
        <w:jc w:val="center"/>
        <w:rPr>
          <w:rFonts w:ascii="Palatino Linotype" w:eastAsia="SimSun" w:hAnsi="Palatino Linotype" w:cs="Arial"/>
          <w:lang w:eastAsia="zh-CN"/>
        </w:rPr>
      </w:pPr>
    </w:p>
    <w:p w14:paraId="277BC339" w14:textId="77777777" w:rsidR="000742DB" w:rsidRDefault="000742DB" w:rsidP="00FE103D">
      <w:pPr>
        <w:jc w:val="center"/>
        <w:rPr>
          <w:rFonts w:ascii="Palatino Linotype" w:eastAsia="SimSun" w:hAnsi="Palatino Linotype" w:cs="Arial"/>
          <w:lang w:eastAsia="zh-CN"/>
        </w:rPr>
      </w:pPr>
    </w:p>
    <w:p w14:paraId="51FD1721" w14:textId="77777777" w:rsidR="000742DB" w:rsidRDefault="000742DB" w:rsidP="00FE103D">
      <w:pPr>
        <w:jc w:val="center"/>
        <w:rPr>
          <w:rFonts w:ascii="Palatino Linotype" w:eastAsia="SimSun" w:hAnsi="Palatino Linotype" w:cs="Arial"/>
          <w:lang w:eastAsia="zh-CN"/>
        </w:rPr>
      </w:pPr>
    </w:p>
    <w:p w14:paraId="756D3A61" w14:textId="77777777" w:rsidR="000742DB" w:rsidRDefault="000742DB" w:rsidP="00FE103D">
      <w:pPr>
        <w:jc w:val="center"/>
        <w:rPr>
          <w:rFonts w:ascii="Palatino Linotype" w:eastAsia="SimSun" w:hAnsi="Palatino Linotype" w:cs="Arial"/>
          <w:lang w:eastAsia="zh-CN"/>
        </w:rPr>
      </w:pPr>
    </w:p>
    <w:p w14:paraId="7A65A2EE" w14:textId="77777777" w:rsidR="000742DB" w:rsidRDefault="000742DB" w:rsidP="00FE103D">
      <w:pPr>
        <w:jc w:val="center"/>
        <w:rPr>
          <w:rFonts w:ascii="Palatino Linotype" w:eastAsia="SimSun" w:hAnsi="Palatino Linotype" w:cs="Arial"/>
          <w:lang w:eastAsia="zh-CN"/>
        </w:rPr>
      </w:pPr>
    </w:p>
    <w:p w14:paraId="282882DE" w14:textId="77777777" w:rsidR="00FE103D" w:rsidRDefault="000742DB" w:rsidP="00FE103D">
      <w:pPr>
        <w:jc w:val="center"/>
        <w:rPr>
          <w:rFonts w:ascii="Palatino Linotype" w:eastAsia="SimSun" w:hAnsi="Palatino Linotype" w:cs="Arial"/>
          <w:lang w:eastAsia="zh-CN"/>
        </w:rPr>
      </w:pPr>
      <w:r>
        <w:rPr>
          <w:rFonts w:ascii="Palatino Linotype" w:eastAsia="SimSun" w:hAnsi="Palatino Linotype" w:cs="Arial"/>
          <w:lang w:eastAsia="zh-CN"/>
        </w:rPr>
        <w:t xml:space="preserve"> </w:t>
      </w:r>
    </w:p>
    <w:p w14:paraId="3531429C" w14:textId="7946938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3DD52AD8"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6B1F64F7" w14:textId="5E27DD1C" w:rsidR="00A04AE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sectPr w:rsidR="00A04AEE" w:rsidSect="00C002F1">
      <w:footerReference w:type="even" r:id="rId11"/>
      <w:footerReference w:type="default" r:id="rId12"/>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221B4D" w14:textId="77777777" w:rsidR="009F391C" w:rsidRDefault="009F391C" w:rsidP="00400002">
      <w:r>
        <w:separator/>
      </w:r>
    </w:p>
  </w:endnote>
  <w:endnote w:type="continuationSeparator" w:id="0">
    <w:p w14:paraId="09BE4647" w14:textId="77777777" w:rsidR="009F391C" w:rsidRDefault="009F391C"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77777777" w:rsidR="00D10DAA" w:rsidRPr="00400002" w:rsidRDefault="00D10DAA" w:rsidP="00CA430D">
    <w:pPr>
      <w:pStyle w:val="Footer"/>
      <w:framePr w:wrap="around" w:vAnchor="text" w:hAnchor="margin" w:xAlign="center" w:y="1"/>
      <w:rPr>
        <w:rStyle w:val="PageNumber"/>
        <w:rFonts w:ascii="Times New Roman" w:hAnsi="Times New Roman"/>
      </w:rPr>
    </w:pPr>
    <w:r w:rsidRPr="00400002">
      <w:rPr>
        <w:rStyle w:val="PageNumber"/>
        <w:rFonts w:ascii="Times New Roman" w:hAnsi="Times New Roman"/>
      </w:rPr>
      <w:fldChar w:fldCharType="begin"/>
    </w:r>
    <w:r w:rsidRPr="00400002">
      <w:rPr>
        <w:rStyle w:val="PageNumber"/>
        <w:rFonts w:ascii="Times New Roman" w:hAnsi="Times New Roman"/>
      </w:rPr>
      <w:instrText xml:space="preserve">PAGE  </w:instrText>
    </w:r>
    <w:r w:rsidRPr="00400002">
      <w:rPr>
        <w:rStyle w:val="PageNumber"/>
        <w:rFonts w:ascii="Times New Roman" w:hAnsi="Times New Roman"/>
      </w:rPr>
      <w:fldChar w:fldCharType="separate"/>
    </w:r>
    <w:r w:rsidR="00653FCC">
      <w:rPr>
        <w:rStyle w:val="PageNumber"/>
        <w:rFonts w:ascii="Times New Roman" w:hAnsi="Times New Roman"/>
        <w:noProof/>
      </w:rPr>
      <w:t>1</w:t>
    </w:r>
    <w:r w:rsidRPr="00400002">
      <w:rPr>
        <w:rStyle w:val="PageNumber"/>
        <w:rFonts w:ascii="Times New Roman" w:hAnsi="Times New Roman"/>
      </w:rPr>
      <w:fldChar w:fldCharType="end"/>
    </w:r>
  </w:p>
  <w:p w14:paraId="0F6887C1" w14:textId="77777777" w:rsidR="00D10DAA" w:rsidRDefault="00D10D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C198C0" w14:textId="77777777" w:rsidR="009F391C" w:rsidRDefault="009F391C" w:rsidP="00400002">
      <w:r>
        <w:separator/>
      </w:r>
    </w:p>
  </w:footnote>
  <w:footnote w:type="continuationSeparator" w:id="0">
    <w:p w14:paraId="68ACE6AC" w14:textId="77777777" w:rsidR="009F391C" w:rsidRDefault="009F391C"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2"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3"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8"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9"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6"/>
  </w:num>
  <w:num w:numId="2">
    <w:abstractNumId w:val="4"/>
  </w:num>
  <w:num w:numId="3">
    <w:abstractNumId w:val="3"/>
  </w:num>
  <w:num w:numId="4">
    <w:abstractNumId w:val="2"/>
  </w:num>
  <w:num w:numId="5">
    <w:abstractNumId w:val="9"/>
  </w:num>
  <w:num w:numId="6">
    <w:abstractNumId w:val="5"/>
  </w:num>
  <w:num w:numId="7">
    <w:abstractNumId w:val="10"/>
  </w:num>
  <w:num w:numId="8">
    <w:abstractNumId w:val="0"/>
  </w:num>
  <w:num w:numId="9">
    <w:abstractNumId w:val="1"/>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39E2"/>
    <w:rsid w:val="00293CE9"/>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A30"/>
    <w:rsid w:val="002B3929"/>
    <w:rsid w:val="002B430F"/>
    <w:rsid w:val="002B485B"/>
    <w:rsid w:val="002B493D"/>
    <w:rsid w:val="002B4F41"/>
    <w:rsid w:val="002B513D"/>
    <w:rsid w:val="002B52EE"/>
    <w:rsid w:val="002B6E8D"/>
    <w:rsid w:val="002C0E5F"/>
    <w:rsid w:val="002C115C"/>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9A1"/>
    <w:rsid w:val="00373BC8"/>
    <w:rsid w:val="0037591A"/>
    <w:rsid w:val="00376243"/>
    <w:rsid w:val="0038254E"/>
    <w:rsid w:val="00383576"/>
    <w:rsid w:val="00383E0E"/>
    <w:rsid w:val="00385C77"/>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83B"/>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6009F"/>
    <w:rsid w:val="005606AC"/>
    <w:rsid w:val="005613EA"/>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3FCC"/>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0F8"/>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91C"/>
    <w:rsid w:val="009F3E8F"/>
    <w:rsid w:val="009F408A"/>
    <w:rsid w:val="009F40FD"/>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 w:val="00FF743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BA8"/>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basedOn w:val="Normal"/>
    <w:link w:val="PlainTextChar"/>
    <w:uiPriority w:val="99"/>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basedOn w:val="DefaultParagraphFont"/>
    <w:link w:val="PlainText"/>
    <w:uiPriority w:val="99"/>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rc.ro/index.php/ro/informatii-privind-beneficiarii-real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lege5.ro/App/Document/geytcnbrgy3a/legea-nr-98-2016-privind-achizitiile-publice?pid=96798275&amp;d=2016-06-21" TargetMode="External"/><Relationship Id="rId4" Type="http://schemas.openxmlformats.org/officeDocument/2006/relationships/settings" Target="settings.xml"/><Relationship Id="rId9" Type="http://schemas.openxmlformats.org/officeDocument/2006/relationships/hyperlink" Target="http://www.dgaspchr.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48B57-97AF-4BE2-BDED-25929CAC0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2698</Words>
  <Characters>15381</Characters>
  <Application>Microsoft Office Word</Application>
  <DocSecurity>0</DocSecurity>
  <Lines>128</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2</cp:revision>
  <cp:lastPrinted>2023-08-23T10:04:00Z</cp:lastPrinted>
  <dcterms:created xsi:type="dcterms:W3CDTF">2024-09-20T07:21:00Z</dcterms:created>
  <dcterms:modified xsi:type="dcterms:W3CDTF">2024-09-20T07:21:00Z</dcterms:modified>
</cp:coreProperties>
</file>