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7812C2" w14:textId="77777777" w:rsidR="001F4339" w:rsidRPr="00A358FD" w:rsidRDefault="001F4339" w:rsidP="001F4339">
      <w:pPr>
        <w:rPr>
          <w:rFonts w:ascii="Times New Roman" w:hAnsi="Times New Roman"/>
          <w:sz w:val="24"/>
          <w:szCs w:val="24"/>
          <w:lang w:val="ro-RO"/>
        </w:rPr>
      </w:pPr>
    </w:p>
    <w:p w14:paraId="02748E39" w14:textId="77777777" w:rsidR="001F4339" w:rsidRPr="00A358FD" w:rsidRDefault="001F4339" w:rsidP="001F4339">
      <w:pPr>
        <w:rPr>
          <w:rFonts w:ascii="Times New Roman" w:hAnsi="Times New Roman"/>
          <w:sz w:val="24"/>
          <w:szCs w:val="24"/>
          <w:lang w:val="ro-RO"/>
        </w:rPr>
      </w:pPr>
    </w:p>
    <w:p w14:paraId="4C80C9FE" w14:textId="77777777" w:rsidR="001F4339" w:rsidRPr="00A358FD" w:rsidRDefault="001F4339" w:rsidP="001F4339">
      <w:pPr>
        <w:tabs>
          <w:tab w:val="left" w:pos="4425"/>
        </w:tabs>
        <w:overflowPunct/>
        <w:autoSpaceDE/>
        <w:autoSpaceDN/>
        <w:adjustRightInd/>
        <w:spacing w:after="160" w:line="259" w:lineRule="auto"/>
        <w:jc w:val="center"/>
        <w:textAlignment w:val="auto"/>
        <w:rPr>
          <w:rFonts w:ascii="Times New Roman" w:hAnsi="Times New Roman"/>
          <w:b/>
          <w:sz w:val="24"/>
          <w:szCs w:val="24"/>
          <w:lang w:val="ro-RO"/>
        </w:rPr>
      </w:pPr>
      <w:r w:rsidRPr="00A358FD">
        <w:rPr>
          <w:rFonts w:ascii="Times New Roman" w:hAnsi="Times New Roman"/>
          <w:b/>
          <w:sz w:val="24"/>
          <w:szCs w:val="24"/>
          <w:lang w:val="ro-RO"/>
        </w:rPr>
        <w:t>OPIS</w:t>
      </w:r>
    </w:p>
    <w:p w14:paraId="03D1F257" w14:textId="77777777" w:rsidR="001F4339" w:rsidRPr="00A358FD" w:rsidRDefault="001F4339">
      <w:pPr>
        <w:overflowPunct/>
        <w:autoSpaceDE/>
        <w:autoSpaceDN/>
        <w:adjustRightInd/>
        <w:spacing w:after="160" w:line="259" w:lineRule="auto"/>
        <w:textAlignment w:val="auto"/>
        <w:rPr>
          <w:rFonts w:ascii="Times New Roman" w:hAnsi="Times New Roman"/>
          <w:sz w:val="24"/>
          <w:szCs w:val="24"/>
          <w:lang w:val="ro-RO"/>
        </w:rPr>
      </w:pPr>
    </w:p>
    <w:p w14:paraId="284AAEA7" w14:textId="77777777" w:rsidR="001F4339" w:rsidRPr="00A358FD" w:rsidRDefault="001F4339" w:rsidP="006F06CE">
      <w:pPr>
        <w:overflowPunct/>
        <w:autoSpaceDE/>
        <w:autoSpaceDN/>
        <w:adjustRightInd/>
        <w:spacing w:after="160" w:line="259" w:lineRule="auto"/>
        <w:textAlignment w:val="auto"/>
        <w:rPr>
          <w:rFonts w:ascii="Times New Roman" w:hAnsi="Times New Roman"/>
          <w:sz w:val="24"/>
          <w:szCs w:val="24"/>
          <w:lang w:val="ro-RO"/>
        </w:rPr>
      </w:pPr>
    </w:p>
    <w:p w14:paraId="541AF53D" w14:textId="2535F481" w:rsidR="001F4339" w:rsidRPr="00A358FD" w:rsidRDefault="001F4339" w:rsidP="00D914CB">
      <w:pPr>
        <w:overflowPunct/>
        <w:autoSpaceDE/>
        <w:autoSpaceDN/>
        <w:adjustRightInd/>
        <w:spacing w:line="360" w:lineRule="auto"/>
        <w:textAlignment w:val="auto"/>
        <w:rPr>
          <w:rFonts w:ascii="Times New Roman" w:hAnsi="Times New Roman"/>
          <w:bCs/>
          <w:sz w:val="24"/>
          <w:szCs w:val="24"/>
          <w:lang w:val="ro-RO"/>
        </w:rPr>
      </w:pPr>
      <w:r w:rsidRPr="00A358FD">
        <w:rPr>
          <w:rFonts w:ascii="Times New Roman" w:hAnsi="Times New Roman"/>
          <w:bCs/>
          <w:sz w:val="24"/>
          <w:szCs w:val="24"/>
          <w:lang w:val="ro-RO"/>
        </w:rPr>
        <w:t>- Formular nr. 1</w:t>
      </w:r>
      <w:r w:rsidR="008A1301" w:rsidRPr="00A358FD">
        <w:rPr>
          <w:rFonts w:ascii="Times New Roman" w:hAnsi="Times New Roman"/>
          <w:bCs/>
          <w:sz w:val="24"/>
          <w:szCs w:val="24"/>
          <w:lang w:val="ro-RO"/>
        </w:rPr>
        <w:t xml:space="preserve"> -</w:t>
      </w:r>
      <w:r w:rsidRPr="00A358FD">
        <w:rPr>
          <w:rFonts w:ascii="Times New Roman" w:hAnsi="Times New Roman"/>
          <w:bCs/>
          <w:sz w:val="24"/>
          <w:szCs w:val="24"/>
          <w:lang w:val="ro-RO"/>
        </w:rPr>
        <w:t xml:space="preserve"> Formularul de ofertă </w:t>
      </w:r>
      <w:r w:rsidR="00246737" w:rsidRPr="00A358FD">
        <w:rPr>
          <w:rFonts w:ascii="Times New Roman" w:hAnsi="Times New Roman"/>
          <w:bCs/>
          <w:sz w:val="24"/>
          <w:szCs w:val="24"/>
          <w:lang w:val="ro-RO"/>
        </w:rPr>
        <w:t>+ anexă</w:t>
      </w:r>
    </w:p>
    <w:p w14:paraId="1115221D" w14:textId="657BD0C1" w:rsidR="008A1301" w:rsidRPr="00A358FD" w:rsidRDefault="001F4339" w:rsidP="00D914CB">
      <w:pPr>
        <w:overflowPunct/>
        <w:autoSpaceDE/>
        <w:autoSpaceDN/>
        <w:adjustRightInd/>
        <w:spacing w:line="360" w:lineRule="auto"/>
        <w:textAlignment w:val="auto"/>
        <w:rPr>
          <w:rFonts w:ascii="Times New Roman" w:hAnsi="Times New Roman"/>
          <w:sz w:val="24"/>
          <w:szCs w:val="24"/>
          <w:lang w:val="ro-RO"/>
        </w:rPr>
      </w:pPr>
      <w:r w:rsidRPr="00A358FD">
        <w:rPr>
          <w:rFonts w:ascii="Times New Roman" w:hAnsi="Times New Roman"/>
          <w:sz w:val="24"/>
          <w:szCs w:val="24"/>
          <w:lang w:val="ro-RO"/>
        </w:rPr>
        <w:t xml:space="preserve">- Formular nr. </w:t>
      </w:r>
      <w:r w:rsidR="005D6058" w:rsidRPr="00A358FD">
        <w:rPr>
          <w:rFonts w:ascii="Times New Roman" w:hAnsi="Times New Roman"/>
          <w:sz w:val="24"/>
          <w:szCs w:val="24"/>
          <w:lang w:val="ro-RO"/>
        </w:rPr>
        <w:t>2</w:t>
      </w:r>
      <w:r w:rsidRPr="00A358FD">
        <w:rPr>
          <w:rFonts w:ascii="Times New Roman" w:hAnsi="Times New Roman"/>
          <w:sz w:val="24"/>
          <w:szCs w:val="24"/>
          <w:lang w:val="ro-RO"/>
        </w:rPr>
        <w:t xml:space="preserve"> – </w:t>
      </w:r>
      <w:proofErr w:type="spellStart"/>
      <w:r w:rsidR="000B7787" w:rsidRPr="00A358FD">
        <w:rPr>
          <w:rFonts w:ascii="Times New Roman" w:hAnsi="Times New Roman"/>
          <w:sz w:val="24"/>
          <w:szCs w:val="24"/>
          <w:lang w:val="ro-RO"/>
        </w:rPr>
        <w:t>Declaraţie</w:t>
      </w:r>
      <w:proofErr w:type="spellEnd"/>
      <w:r w:rsidR="000B7787" w:rsidRPr="00A358FD">
        <w:rPr>
          <w:rFonts w:ascii="Times New Roman" w:hAnsi="Times New Roman"/>
          <w:sz w:val="24"/>
          <w:szCs w:val="24"/>
          <w:lang w:val="ro-RO"/>
        </w:rPr>
        <w:t xml:space="preserve"> </w:t>
      </w:r>
      <w:r w:rsidR="008A1301" w:rsidRPr="00A358FD">
        <w:rPr>
          <w:rFonts w:ascii="Times New Roman" w:hAnsi="Times New Roman"/>
          <w:sz w:val="24"/>
          <w:szCs w:val="24"/>
          <w:lang w:val="ro-RO"/>
        </w:rPr>
        <w:t>privind neîncadrarea în situa</w:t>
      </w:r>
      <w:r w:rsidR="00737372" w:rsidRPr="00A358FD">
        <w:rPr>
          <w:rFonts w:ascii="Times New Roman" w:hAnsi="Times New Roman"/>
          <w:sz w:val="24"/>
          <w:szCs w:val="24"/>
          <w:lang w:val="ro-RO"/>
        </w:rPr>
        <w:t>ț</w:t>
      </w:r>
      <w:r w:rsidR="008A1301" w:rsidRPr="00A358FD">
        <w:rPr>
          <w:rFonts w:ascii="Times New Roman" w:hAnsi="Times New Roman"/>
          <w:sz w:val="24"/>
          <w:szCs w:val="24"/>
          <w:lang w:val="ro-RO"/>
        </w:rPr>
        <w:t xml:space="preserve">iile prevăzute la art. 164 din </w:t>
      </w:r>
    </w:p>
    <w:p w14:paraId="72CA74FE" w14:textId="77777777" w:rsidR="008A1301" w:rsidRPr="00A358FD" w:rsidRDefault="008A1301" w:rsidP="00D914CB">
      <w:pPr>
        <w:overflowPunct/>
        <w:autoSpaceDE/>
        <w:autoSpaceDN/>
        <w:adjustRightInd/>
        <w:spacing w:line="360" w:lineRule="auto"/>
        <w:textAlignment w:val="auto"/>
        <w:rPr>
          <w:rFonts w:ascii="Times New Roman" w:hAnsi="Times New Roman"/>
          <w:sz w:val="24"/>
          <w:szCs w:val="24"/>
          <w:lang w:val="ro-RO"/>
        </w:rPr>
      </w:pPr>
      <w:r w:rsidRPr="00A358FD">
        <w:rPr>
          <w:rFonts w:ascii="Times New Roman" w:hAnsi="Times New Roman"/>
          <w:sz w:val="24"/>
          <w:szCs w:val="24"/>
          <w:lang w:val="ro-RO"/>
        </w:rPr>
        <w:t>Legea 98/2016</w:t>
      </w:r>
      <w:r w:rsidR="003E0B4D" w:rsidRPr="00A358FD">
        <w:rPr>
          <w:rFonts w:ascii="Times New Roman" w:hAnsi="Times New Roman"/>
          <w:sz w:val="24"/>
          <w:szCs w:val="24"/>
          <w:lang w:val="ro-RO"/>
        </w:rPr>
        <w:t xml:space="preserve"> </w:t>
      </w:r>
    </w:p>
    <w:p w14:paraId="5BF738E5" w14:textId="71924F07" w:rsidR="008A1301" w:rsidRPr="00A358FD" w:rsidRDefault="008A1301" w:rsidP="00D914CB">
      <w:pPr>
        <w:spacing w:line="360" w:lineRule="auto"/>
        <w:rPr>
          <w:rFonts w:ascii="Times New Roman" w:hAnsi="Times New Roman"/>
          <w:color w:val="000000"/>
          <w:sz w:val="24"/>
          <w:szCs w:val="24"/>
          <w:lang w:val="ro-RO"/>
        </w:rPr>
      </w:pPr>
      <w:r w:rsidRPr="00A358FD">
        <w:rPr>
          <w:rFonts w:ascii="Times New Roman" w:hAnsi="Times New Roman"/>
          <w:sz w:val="24"/>
          <w:szCs w:val="24"/>
          <w:lang w:val="ro-RO"/>
        </w:rPr>
        <w:t>- Formular nr.</w:t>
      </w:r>
      <w:r w:rsidR="005D6058" w:rsidRPr="00A358FD">
        <w:rPr>
          <w:rFonts w:ascii="Times New Roman" w:hAnsi="Times New Roman"/>
          <w:sz w:val="24"/>
          <w:szCs w:val="24"/>
          <w:lang w:val="ro-RO"/>
        </w:rPr>
        <w:t xml:space="preserve"> 3</w:t>
      </w:r>
      <w:r w:rsidRPr="00A358FD">
        <w:rPr>
          <w:rFonts w:ascii="Times New Roman" w:hAnsi="Times New Roman"/>
          <w:sz w:val="24"/>
          <w:szCs w:val="24"/>
          <w:lang w:val="ro-RO"/>
        </w:rPr>
        <w:t xml:space="preserve"> - </w:t>
      </w:r>
      <w:bookmarkStart w:id="0" w:name="_Hlk37665265"/>
      <w:r w:rsidR="000B7787" w:rsidRPr="00A358FD">
        <w:rPr>
          <w:rFonts w:ascii="Times New Roman" w:hAnsi="Times New Roman"/>
          <w:color w:val="000000"/>
          <w:sz w:val="24"/>
          <w:szCs w:val="24"/>
          <w:lang w:val="ro-RO"/>
        </w:rPr>
        <w:t xml:space="preserve">Declarație </w:t>
      </w:r>
      <w:r w:rsidRPr="00A358FD">
        <w:rPr>
          <w:rFonts w:ascii="Times New Roman" w:hAnsi="Times New Roman"/>
          <w:color w:val="000000"/>
          <w:sz w:val="24"/>
          <w:szCs w:val="24"/>
          <w:lang w:val="ro-RO"/>
        </w:rPr>
        <w:t>privind neîncadrarea în situa</w:t>
      </w:r>
      <w:r w:rsidR="00737372" w:rsidRPr="00A358FD">
        <w:rPr>
          <w:rFonts w:ascii="Times New Roman" w:hAnsi="Times New Roman"/>
          <w:color w:val="000000"/>
          <w:sz w:val="24"/>
          <w:szCs w:val="24"/>
          <w:lang w:val="ro-RO"/>
        </w:rPr>
        <w:t>ț</w:t>
      </w:r>
      <w:r w:rsidRPr="00A358FD">
        <w:rPr>
          <w:rFonts w:ascii="Times New Roman" w:hAnsi="Times New Roman"/>
          <w:color w:val="000000"/>
          <w:sz w:val="24"/>
          <w:szCs w:val="24"/>
          <w:lang w:val="ro-RO"/>
        </w:rPr>
        <w:t>iile prevăzute la art. 165 din Legea 98/2016</w:t>
      </w:r>
    </w:p>
    <w:bookmarkEnd w:id="0"/>
    <w:p w14:paraId="364E9683" w14:textId="19CA8EEE" w:rsidR="008A1301" w:rsidRPr="00A358FD" w:rsidRDefault="008A1301" w:rsidP="00D914CB">
      <w:pPr>
        <w:spacing w:line="360" w:lineRule="auto"/>
        <w:rPr>
          <w:rFonts w:ascii="Times New Roman" w:hAnsi="Times New Roman"/>
          <w:color w:val="000000"/>
          <w:sz w:val="24"/>
          <w:szCs w:val="24"/>
          <w:lang w:val="ro-RO"/>
        </w:rPr>
      </w:pPr>
      <w:r w:rsidRPr="00A358FD">
        <w:rPr>
          <w:rFonts w:ascii="Times New Roman" w:hAnsi="Times New Roman"/>
          <w:color w:val="000000"/>
          <w:sz w:val="24"/>
          <w:szCs w:val="24"/>
          <w:lang w:val="ro-RO"/>
        </w:rPr>
        <w:t xml:space="preserve">- Formular nr. </w:t>
      </w:r>
      <w:r w:rsidR="005D6058" w:rsidRPr="00A358FD">
        <w:rPr>
          <w:rFonts w:ascii="Times New Roman" w:hAnsi="Times New Roman"/>
          <w:color w:val="000000"/>
          <w:sz w:val="24"/>
          <w:szCs w:val="24"/>
          <w:lang w:val="ro-RO"/>
        </w:rPr>
        <w:t>4</w:t>
      </w:r>
      <w:r w:rsidRPr="00A358FD">
        <w:rPr>
          <w:rFonts w:ascii="Times New Roman" w:hAnsi="Times New Roman"/>
          <w:color w:val="000000"/>
          <w:sz w:val="24"/>
          <w:szCs w:val="24"/>
          <w:lang w:val="ro-RO"/>
        </w:rPr>
        <w:t xml:space="preserve"> - </w:t>
      </w:r>
      <w:r w:rsidR="000B7787" w:rsidRPr="00A358FD">
        <w:rPr>
          <w:rFonts w:ascii="Times New Roman" w:hAnsi="Times New Roman"/>
          <w:color w:val="000000"/>
          <w:sz w:val="24"/>
          <w:szCs w:val="24"/>
          <w:lang w:val="ro-RO"/>
        </w:rPr>
        <w:t xml:space="preserve">Declarație </w:t>
      </w:r>
      <w:r w:rsidRPr="00A358FD">
        <w:rPr>
          <w:rFonts w:ascii="Times New Roman" w:hAnsi="Times New Roman"/>
          <w:color w:val="000000"/>
          <w:sz w:val="24"/>
          <w:szCs w:val="24"/>
          <w:lang w:val="ro-RO"/>
        </w:rPr>
        <w:t>privind neîncadrarea în situațiile prevăzute la art. 167 din Legea 98/2016</w:t>
      </w:r>
    </w:p>
    <w:p w14:paraId="7FF0F9F3" w14:textId="395DAFF4" w:rsidR="008A1301" w:rsidRPr="00A358FD" w:rsidRDefault="008A1301" w:rsidP="00D914CB">
      <w:pPr>
        <w:overflowPunct/>
        <w:autoSpaceDE/>
        <w:autoSpaceDN/>
        <w:adjustRightInd/>
        <w:spacing w:line="360" w:lineRule="auto"/>
        <w:textAlignment w:val="auto"/>
        <w:rPr>
          <w:rFonts w:ascii="Times New Roman" w:hAnsi="Times New Roman"/>
          <w:sz w:val="24"/>
          <w:szCs w:val="24"/>
          <w:lang w:val="ro-RO"/>
        </w:rPr>
      </w:pPr>
      <w:r w:rsidRPr="00A358FD">
        <w:rPr>
          <w:rFonts w:ascii="Times New Roman" w:hAnsi="Times New Roman"/>
          <w:color w:val="000000"/>
          <w:sz w:val="24"/>
          <w:szCs w:val="24"/>
          <w:lang w:val="ro-RO"/>
        </w:rPr>
        <w:t xml:space="preserve">- Formular nr. </w:t>
      </w:r>
      <w:r w:rsidR="005D6058" w:rsidRPr="00A358FD">
        <w:rPr>
          <w:rFonts w:ascii="Times New Roman" w:hAnsi="Times New Roman"/>
          <w:color w:val="000000"/>
          <w:sz w:val="24"/>
          <w:szCs w:val="24"/>
          <w:lang w:val="ro-RO"/>
        </w:rPr>
        <w:t>5</w:t>
      </w:r>
      <w:r w:rsidRPr="00A358FD">
        <w:rPr>
          <w:rFonts w:ascii="Times New Roman" w:hAnsi="Times New Roman"/>
          <w:color w:val="000000"/>
          <w:sz w:val="24"/>
          <w:szCs w:val="24"/>
          <w:lang w:val="ro-RO"/>
        </w:rPr>
        <w:t xml:space="preserve"> - </w:t>
      </w:r>
      <w:proofErr w:type="spellStart"/>
      <w:r w:rsidR="000B7787" w:rsidRPr="00A358FD">
        <w:rPr>
          <w:rFonts w:ascii="Times New Roman" w:hAnsi="Times New Roman"/>
          <w:sz w:val="24"/>
          <w:szCs w:val="24"/>
          <w:lang w:val="ro-RO"/>
        </w:rPr>
        <w:t>Declaraţie</w:t>
      </w:r>
      <w:proofErr w:type="spellEnd"/>
      <w:r w:rsidR="000B7787" w:rsidRPr="00A358FD">
        <w:rPr>
          <w:rFonts w:ascii="Times New Roman" w:hAnsi="Times New Roman"/>
          <w:sz w:val="24"/>
          <w:szCs w:val="24"/>
          <w:lang w:val="ro-RO"/>
        </w:rPr>
        <w:t xml:space="preserve"> </w:t>
      </w:r>
      <w:r w:rsidRPr="00A358FD">
        <w:rPr>
          <w:rFonts w:ascii="Times New Roman" w:hAnsi="Times New Roman"/>
          <w:sz w:val="24"/>
          <w:szCs w:val="24"/>
          <w:lang w:val="ro-RO"/>
        </w:rPr>
        <w:t>privind neîncadrarea în prevederile art. 59-60 din Legea 98/2016</w:t>
      </w:r>
    </w:p>
    <w:p w14:paraId="5AB1E1BA" w14:textId="1C810520" w:rsidR="00083E72" w:rsidRPr="00A358FD" w:rsidRDefault="00083E72" w:rsidP="00D914CB">
      <w:pPr>
        <w:overflowPunct/>
        <w:autoSpaceDE/>
        <w:autoSpaceDN/>
        <w:adjustRightInd/>
        <w:spacing w:line="360" w:lineRule="auto"/>
        <w:textAlignment w:val="auto"/>
        <w:rPr>
          <w:rFonts w:ascii="Times New Roman" w:hAnsi="Times New Roman"/>
          <w:iCs/>
          <w:sz w:val="24"/>
          <w:szCs w:val="24"/>
          <w:lang w:val="ro-RO"/>
        </w:rPr>
      </w:pPr>
      <w:r w:rsidRPr="00A358FD">
        <w:rPr>
          <w:rFonts w:ascii="Times New Roman" w:hAnsi="Times New Roman"/>
          <w:iCs/>
          <w:sz w:val="24"/>
          <w:szCs w:val="24"/>
          <w:lang w:val="ro-RO"/>
        </w:rPr>
        <w:t>- Formular</w:t>
      </w:r>
      <w:r w:rsidR="008A1301" w:rsidRPr="00A358FD">
        <w:rPr>
          <w:rFonts w:ascii="Times New Roman" w:hAnsi="Times New Roman"/>
          <w:iCs/>
          <w:sz w:val="24"/>
          <w:szCs w:val="24"/>
          <w:lang w:val="ro-RO"/>
        </w:rPr>
        <w:t xml:space="preserve"> </w:t>
      </w:r>
      <w:r w:rsidRPr="00A358FD">
        <w:rPr>
          <w:rFonts w:ascii="Times New Roman" w:hAnsi="Times New Roman"/>
          <w:iCs/>
          <w:sz w:val="24"/>
          <w:szCs w:val="24"/>
          <w:lang w:val="ro-RO"/>
        </w:rPr>
        <w:t>nr.</w:t>
      </w:r>
      <w:r w:rsidR="00E763F4" w:rsidRPr="00A358FD">
        <w:rPr>
          <w:rFonts w:ascii="Times New Roman" w:hAnsi="Times New Roman"/>
          <w:iCs/>
          <w:sz w:val="24"/>
          <w:szCs w:val="24"/>
          <w:lang w:val="ro-RO"/>
        </w:rPr>
        <w:t xml:space="preserve"> </w:t>
      </w:r>
      <w:r w:rsidR="005D6058" w:rsidRPr="00A358FD">
        <w:rPr>
          <w:rFonts w:ascii="Times New Roman" w:hAnsi="Times New Roman"/>
          <w:iCs/>
          <w:sz w:val="24"/>
          <w:szCs w:val="24"/>
          <w:lang w:val="ro-RO"/>
        </w:rPr>
        <w:t>6</w:t>
      </w:r>
      <w:r w:rsidR="008A1301" w:rsidRPr="00A358FD">
        <w:rPr>
          <w:rFonts w:ascii="Times New Roman" w:hAnsi="Times New Roman"/>
          <w:iCs/>
          <w:sz w:val="24"/>
          <w:szCs w:val="24"/>
          <w:lang w:val="ro-RO"/>
        </w:rPr>
        <w:t xml:space="preserve"> -</w:t>
      </w:r>
      <w:r w:rsidRPr="00A358FD">
        <w:rPr>
          <w:rFonts w:ascii="Times New Roman" w:hAnsi="Times New Roman"/>
          <w:iCs/>
          <w:sz w:val="24"/>
          <w:szCs w:val="24"/>
          <w:lang w:val="ro-RO"/>
        </w:rPr>
        <w:t xml:space="preserve"> </w:t>
      </w:r>
      <w:bookmarkStart w:id="1" w:name="_Hlk32820879"/>
      <w:r w:rsidRPr="00A358FD">
        <w:rPr>
          <w:rFonts w:ascii="Times New Roman" w:hAnsi="Times New Roman"/>
          <w:iCs/>
          <w:sz w:val="24"/>
          <w:szCs w:val="24"/>
          <w:lang w:val="ro-RO"/>
        </w:rPr>
        <w:t>Declarație de acceptare a condițiilor contractuale și de însușire a documentației de atribuire</w:t>
      </w:r>
      <w:bookmarkEnd w:id="1"/>
    </w:p>
    <w:p w14:paraId="2ED1113B" w14:textId="4D6E3B5D" w:rsidR="00D013B0" w:rsidRPr="00A358FD" w:rsidRDefault="008A1301" w:rsidP="00D914CB">
      <w:pPr>
        <w:overflowPunct/>
        <w:autoSpaceDE/>
        <w:autoSpaceDN/>
        <w:adjustRightInd/>
        <w:spacing w:line="360" w:lineRule="auto"/>
        <w:textAlignment w:val="auto"/>
        <w:rPr>
          <w:rFonts w:ascii="Times New Roman" w:hAnsi="Times New Roman"/>
          <w:iCs/>
          <w:sz w:val="24"/>
          <w:szCs w:val="24"/>
          <w:lang w:val="ro-RO"/>
        </w:rPr>
      </w:pPr>
      <w:r w:rsidRPr="00A358FD">
        <w:rPr>
          <w:rFonts w:ascii="Times New Roman" w:hAnsi="Times New Roman"/>
          <w:iCs/>
          <w:sz w:val="24"/>
          <w:szCs w:val="24"/>
          <w:lang w:val="ro-RO"/>
        </w:rPr>
        <w:t>- Formular nr.</w:t>
      </w:r>
      <w:r w:rsidR="00E763F4" w:rsidRPr="00A358FD">
        <w:rPr>
          <w:rFonts w:ascii="Times New Roman" w:hAnsi="Times New Roman"/>
          <w:iCs/>
          <w:sz w:val="24"/>
          <w:szCs w:val="24"/>
          <w:lang w:val="ro-RO"/>
        </w:rPr>
        <w:t xml:space="preserve"> </w:t>
      </w:r>
      <w:r w:rsidR="005D6058" w:rsidRPr="00A358FD">
        <w:rPr>
          <w:rFonts w:ascii="Times New Roman" w:hAnsi="Times New Roman"/>
          <w:iCs/>
          <w:sz w:val="24"/>
          <w:szCs w:val="24"/>
          <w:lang w:val="ro-RO"/>
        </w:rPr>
        <w:t>7</w:t>
      </w:r>
      <w:r w:rsidRPr="00A358FD">
        <w:rPr>
          <w:rFonts w:ascii="Times New Roman" w:hAnsi="Times New Roman"/>
          <w:iCs/>
          <w:sz w:val="24"/>
          <w:szCs w:val="24"/>
          <w:lang w:val="ro-RO"/>
        </w:rPr>
        <w:t xml:space="preserve"> – Informații privind operatorul economic/reprezentantul acestuia</w:t>
      </w:r>
    </w:p>
    <w:p w14:paraId="1DE929EB" w14:textId="32FA4D85" w:rsidR="000B7787" w:rsidRPr="00A358FD" w:rsidRDefault="000B7787" w:rsidP="00D914CB">
      <w:pPr>
        <w:overflowPunct/>
        <w:autoSpaceDE/>
        <w:autoSpaceDN/>
        <w:adjustRightInd/>
        <w:spacing w:line="360" w:lineRule="auto"/>
        <w:textAlignment w:val="auto"/>
        <w:rPr>
          <w:rFonts w:ascii="Times New Roman" w:hAnsi="Times New Roman"/>
          <w:iCs/>
          <w:sz w:val="24"/>
          <w:szCs w:val="24"/>
          <w:lang w:val="ro-RO"/>
        </w:rPr>
      </w:pPr>
      <w:r w:rsidRPr="00A358FD">
        <w:rPr>
          <w:rFonts w:ascii="Times New Roman" w:hAnsi="Times New Roman"/>
          <w:iCs/>
          <w:sz w:val="24"/>
          <w:szCs w:val="24"/>
          <w:lang w:val="ro-RO"/>
        </w:rPr>
        <w:t xml:space="preserve">- Formular nr. 8 – Declarație privind cunoașterea obligațiilor relevante din domeniile mediului, social și al relațiilor de muncă </w:t>
      </w:r>
    </w:p>
    <w:p w14:paraId="17383FFF" w14:textId="451BA430" w:rsidR="00F50AA0" w:rsidRPr="00A358FD" w:rsidRDefault="00F50AA0" w:rsidP="00D914CB">
      <w:pPr>
        <w:overflowPunct/>
        <w:autoSpaceDE/>
        <w:autoSpaceDN/>
        <w:adjustRightInd/>
        <w:spacing w:line="360" w:lineRule="auto"/>
        <w:textAlignment w:val="auto"/>
        <w:rPr>
          <w:rFonts w:ascii="Times New Roman" w:hAnsi="Times New Roman"/>
          <w:iCs/>
          <w:sz w:val="24"/>
          <w:szCs w:val="24"/>
          <w:lang w:val="ro-RO"/>
        </w:rPr>
      </w:pPr>
      <w:r w:rsidRPr="00A358FD">
        <w:rPr>
          <w:rFonts w:ascii="Times New Roman" w:hAnsi="Times New Roman"/>
          <w:iCs/>
          <w:sz w:val="24"/>
          <w:szCs w:val="24"/>
          <w:lang w:val="ro-RO"/>
        </w:rPr>
        <w:t xml:space="preserve">- </w:t>
      </w:r>
      <w:r w:rsidR="000B7787" w:rsidRPr="00A358FD">
        <w:rPr>
          <w:rFonts w:ascii="Times New Roman" w:hAnsi="Times New Roman"/>
          <w:iCs/>
          <w:sz w:val="24"/>
          <w:szCs w:val="24"/>
          <w:lang w:val="ro-RO"/>
        </w:rPr>
        <w:t xml:space="preserve">Formular nr. 9 - </w:t>
      </w:r>
      <w:r w:rsidRPr="00A358FD">
        <w:rPr>
          <w:rFonts w:ascii="Times New Roman" w:hAnsi="Times New Roman"/>
          <w:iCs/>
          <w:sz w:val="24"/>
          <w:szCs w:val="24"/>
          <w:lang w:val="ro-RO"/>
        </w:rPr>
        <w:t>Declarație privind respectarea principiului DNSH</w:t>
      </w:r>
    </w:p>
    <w:p w14:paraId="4CB97EFB" w14:textId="0B77AB87" w:rsidR="00E34F92" w:rsidRPr="00A358FD" w:rsidRDefault="00E34F92" w:rsidP="00E34F92">
      <w:pPr>
        <w:overflowPunct/>
        <w:autoSpaceDE/>
        <w:autoSpaceDN/>
        <w:adjustRightInd/>
        <w:spacing w:line="259" w:lineRule="auto"/>
        <w:jc w:val="both"/>
        <w:textAlignment w:val="auto"/>
        <w:rPr>
          <w:rFonts w:ascii="Times New Roman" w:hAnsi="Times New Roman"/>
          <w:sz w:val="24"/>
          <w:szCs w:val="24"/>
          <w:lang w:val="ro-RO"/>
        </w:rPr>
      </w:pPr>
    </w:p>
    <w:p w14:paraId="6935CB8B" w14:textId="77777777" w:rsidR="001F4339" w:rsidRPr="00A358FD" w:rsidRDefault="001F4339">
      <w:pPr>
        <w:overflowPunct/>
        <w:autoSpaceDE/>
        <w:autoSpaceDN/>
        <w:adjustRightInd/>
        <w:spacing w:after="160" w:line="259" w:lineRule="auto"/>
        <w:textAlignment w:val="auto"/>
        <w:rPr>
          <w:rFonts w:ascii="Times New Roman" w:hAnsi="Times New Roman"/>
          <w:sz w:val="24"/>
          <w:szCs w:val="24"/>
          <w:lang w:val="ro-RO"/>
        </w:rPr>
      </w:pPr>
      <w:r w:rsidRPr="00A358FD">
        <w:rPr>
          <w:rFonts w:ascii="Times New Roman" w:hAnsi="Times New Roman"/>
          <w:sz w:val="24"/>
          <w:szCs w:val="24"/>
          <w:lang w:val="ro-RO"/>
        </w:rPr>
        <w:br w:type="page"/>
      </w:r>
    </w:p>
    <w:p w14:paraId="4FCE8B02" w14:textId="77777777" w:rsidR="00312C00" w:rsidRPr="00A358FD" w:rsidRDefault="00312C00" w:rsidP="00312C00">
      <w:pPr>
        <w:jc w:val="right"/>
        <w:rPr>
          <w:rFonts w:ascii="Times New Roman" w:hAnsi="Times New Roman"/>
          <w:sz w:val="24"/>
          <w:szCs w:val="24"/>
          <w:lang w:val="ro-RO"/>
        </w:rPr>
      </w:pPr>
      <w:bookmarkStart w:id="2" w:name="_Hlk35511263"/>
      <w:r w:rsidRPr="00A358FD">
        <w:rPr>
          <w:rFonts w:ascii="Times New Roman" w:hAnsi="Times New Roman"/>
          <w:sz w:val="24"/>
          <w:szCs w:val="24"/>
          <w:lang w:val="ro-RO"/>
        </w:rPr>
        <w:lastRenderedPageBreak/>
        <w:t>Formular nr. 1</w:t>
      </w:r>
    </w:p>
    <w:p w14:paraId="03B0895E" w14:textId="77777777" w:rsidR="001D633C" w:rsidRPr="00A358FD" w:rsidRDefault="00312C00" w:rsidP="00312C00">
      <w:pPr>
        <w:jc w:val="both"/>
        <w:rPr>
          <w:rFonts w:ascii="Times New Roman" w:hAnsi="Times New Roman"/>
          <w:sz w:val="24"/>
          <w:szCs w:val="24"/>
          <w:lang w:val="ro-RO"/>
        </w:rPr>
      </w:pPr>
      <w:r w:rsidRPr="00A358FD">
        <w:rPr>
          <w:rFonts w:ascii="Times New Roman" w:hAnsi="Times New Roman"/>
          <w:sz w:val="24"/>
          <w:szCs w:val="24"/>
          <w:lang w:val="ro-RO"/>
        </w:rPr>
        <w:t>O</w:t>
      </w:r>
      <w:r w:rsidR="00EB0AF7" w:rsidRPr="00A358FD">
        <w:rPr>
          <w:rFonts w:ascii="Times New Roman" w:hAnsi="Times New Roman"/>
          <w:sz w:val="24"/>
          <w:szCs w:val="24"/>
          <w:lang w:val="ro-RO"/>
        </w:rPr>
        <w:t>fertant</w:t>
      </w:r>
      <w:r w:rsidRPr="00A358FD">
        <w:rPr>
          <w:rFonts w:ascii="Times New Roman" w:hAnsi="Times New Roman"/>
          <w:sz w:val="24"/>
          <w:szCs w:val="24"/>
          <w:lang w:val="ro-RO"/>
        </w:rPr>
        <w:t xml:space="preserve">                                                                    </w:t>
      </w:r>
    </w:p>
    <w:p w14:paraId="3BB6B01A" w14:textId="3273131A" w:rsidR="00312C00" w:rsidRPr="00A358FD" w:rsidRDefault="00312C00" w:rsidP="00312C00">
      <w:pPr>
        <w:jc w:val="both"/>
        <w:rPr>
          <w:rFonts w:ascii="Times New Roman" w:hAnsi="Times New Roman"/>
          <w:sz w:val="24"/>
          <w:szCs w:val="24"/>
          <w:lang w:val="ro-RO"/>
        </w:rPr>
      </w:pPr>
      <w:r w:rsidRPr="00A358FD">
        <w:rPr>
          <w:rFonts w:ascii="Times New Roman" w:hAnsi="Times New Roman"/>
          <w:sz w:val="24"/>
          <w:szCs w:val="24"/>
          <w:lang w:val="ro-RO"/>
        </w:rPr>
        <w:t>........................................</w:t>
      </w:r>
    </w:p>
    <w:p w14:paraId="6A8E9E93" w14:textId="77777777" w:rsidR="00312C00" w:rsidRPr="00A358FD" w:rsidRDefault="00312C00" w:rsidP="00312C00">
      <w:pPr>
        <w:jc w:val="both"/>
        <w:rPr>
          <w:rFonts w:ascii="Times New Roman" w:hAnsi="Times New Roman"/>
          <w:sz w:val="24"/>
          <w:szCs w:val="24"/>
          <w:lang w:val="ro-RO"/>
        </w:rPr>
      </w:pPr>
      <w:r w:rsidRPr="00A358FD">
        <w:rPr>
          <w:rFonts w:ascii="Times New Roman" w:hAnsi="Times New Roman"/>
          <w:sz w:val="24"/>
          <w:szCs w:val="24"/>
          <w:lang w:val="ro-RO"/>
        </w:rPr>
        <w:t xml:space="preserve"> (denumirea/numele)</w:t>
      </w:r>
    </w:p>
    <w:p w14:paraId="7C665207" w14:textId="77777777" w:rsidR="00312C00" w:rsidRPr="00A358FD" w:rsidRDefault="00312C00" w:rsidP="00312C00">
      <w:pPr>
        <w:jc w:val="center"/>
        <w:rPr>
          <w:rFonts w:ascii="Times New Roman" w:hAnsi="Times New Roman"/>
          <w:b/>
          <w:sz w:val="24"/>
          <w:szCs w:val="24"/>
          <w:lang w:val="ro-RO"/>
        </w:rPr>
      </w:pPr>
    </w:p>
    <w:p w14:paraId="7C65D492" w14:textId="77777777" w:rsidR="00312C00" w:rsidRPr="00A358FD" w:rsidRDefault="00312C00" w:rsidP="00312C00">
      <w:pPr>
        <w:jc w:val="center"/>
        <w:rPr>
          <w:rFonts w:ascii="Times New Roman" w:hAnsi="Times New Roman"/>
          <w:b/>
          <w:sz w:val="24"/>
          <w:szCs w:val="24"/>
          <w:lang w:val="ro-RO"/>
        </w:rPr>
      </w:pPr>
      <w:r w:rsidRPr="00A358FD">
        <w:rPr>
          <w:rFonts w:ascii="Times New Roman" w:hAnsi="Times New Roman"/>
          <w:b/>
          <w:sz w:val="24"/>
          <w:szCs w:val="24"/>
          <w:lang w:val="ro-RO"/>
        </w:rPr>
        <w:t>FORMULAR DE OFERTĂ</w:t>
      </w:r>
    </w:p>
    <w:p w14:paraId="44329E49" w14:textId="77777777" w:rsidR="005D6058" w:rsidRPr="00A358FD" w:rsidRDefault="005D6058" w:rsidP="00312C00">
      <w:pPr>
        <w:jc w:val="center"/>
        <w:rPr>
          <w:rFonts w:ascii="Times New Roman" w:hAnsi="Times New Roman"/>
          <w:b/>
          <w:sz w:val="24"/>
          <w:szCs w:val="24"/>
          <w:lang w:val="ro-RO"/>
        </w:rPr>
      </w:pPr>
    </w:p>
    <w:p w14:paraId="7CE61E39" w14:textId="73057313" w:rsidR="00312C00" w:rsidRPr="00A358FD" w:rsidRDefault="00312C00" w:rsidP="00312C00">
      <w:pPr>
        <w:jc w:val="center"/>
        <w:rPr>
          <w:rFonts w:ascii="Times New Roman" w:hAnsi="Times New Roman"/>
          <w:b/>
          <w:sz w:val="24"/>
          <w:szCs w:val="24"/>
          <w:lang w:val="ro-RO"/>
        </w:rPr>
      </w:pPr>
    </w:p>
    <w:p w14:paraId="21CE66E5" w14:textId="77777777" w:rsidR="005D6058" w:rsidRPr="00A358FD" w:rsidRDefault="005D6058" w:rsidP="00312C00">
      <w:pPr>
        <w:jc w:val="center"/>
        <w:rPr>
          <w:rFonts w:ascii="Times New Roman" w:hAnsi="Times New Roman"/>
          <w:b/>
          <w:sz w:val="24"/>
          <w:szCs w:val="24"/>
          <w:lang w:val="ro-RO"/>
        </w:rPr>
      </w:pPr>
    </w:p>
    <w:p w14:paraId="2322727C" w14:textId="77777777" w:rsidR="00312C00" w:rsidRPr="00A358FD" w:rsidRDefault="00312C00" w:rsidP="00312C00">
      <w:pPr>
        <w:jc w:val="center"/>
        <w:rPr>
          <w:rFonts w:ascii="Times New Roman" w:hAnsi="Times New Roman"/>
          <w:sz w:val="24"/>
          <w:szCs w:val="24"/>
          <w:lang w:val="ro-RO"/>
        </w:rPr>
      </w:pPr>
      <w:r w:rsidRPr="00A358FD">
        <w:rPr>
          <w:rFonts w:ascii="Times New Roman" w:hAnsi="Times New Roman"/>
          <w:sz w:val="24"/>
          <w:szCs w:val="24"/>
          <w:lang w:val="ro-RO"/>
        </w:rPr>
        <w:t>Către:</w:t>
      </w:r>
    </w:p>
    <w:p w14:paraId="0B4D8C66" w14:textId="77777777" w:rsidR="00AB74CE" w:rsidRPr="00A358FD" w:rsidRDefault="00AB74CE" w:rsidP="00312C00">
      <w:pPr>
        <w:jc w:val="center"/>
        <w:rPr>
          <w:rFonts w:ascii="Times New Roman" w:hAnsi="Times New Roman"/>
          <w:sz w:val="24"/>
          <w:szCs w:val="24"/>
          <w:lang w:val="ro-RO"/>
        </w:rPr>
      </w:pPr>
    </w:p>
    <w:p w14:paraId="7B8EC999" w14:textId="2631A0D7" w:rsidR="00312C00" w:rsidRPr="00A358FD" w:rsidRDefault="00312C00" w:rsidP="00312C00">
      <w:pPr>
        <w:jc w:val="center"/>
        <w:rPr>
          <w:rFonts w:ascii="Times New Roman" w:hAnsi="Times New Roman"/>
          <w:sz w:val="24"/>
          <w:szCs w:val="24"/>
          <w:lang w:val="ro-RO"/>
        </w:rPr>
      </w:pPr>
      <w:r w:rsidRPr="00A358FD">
        <w:rPr>
          <w:rFonts w:ascii="Times New Roman" w:hAnsi="Times New Roman"/>
          <w:sz w:val="24"/>
          <w:szCs w:val="24"/>
          <w:lang w:val="ro-RO"/>
        </w:rPr>
        <w:t>Direcția Generală de Asistență Social</w:t>
      </w:r>
      <w:r w:rsidR="000D1E9B" w:rsidRPr="00A358FD">
        <w:rPr>
          <w:rFonts w:ascii="Times New Roman" w:hAnsi="Times New Roman"/>
          <w:sz w:val="24"/>
          <w:szCs w:val="24"/>
          <w:lang w:val="ro-RO"/>
        </w:rPr>
        <w:t>ă și Protecția Copilului HARGHITA</w:t>
      </w:r>
      <w:r w:rsidRPr="00A358FD">
        <w:rPr>
          <w:rFonts w:ascii="Times New Roman" w:hAnsi="Times New Roman"/>
          <w:sz w:val="24"/>
          <w:szCs w:val="24"/>
          <w:lang w:val="ro-RO"/>
        </w:rPr>
        <w:t>,</w:t>
      </w:r>
    </w:p>
    <w:p w14:paraId="2FD8E885" w14:textId="7EEE9926" w:rsidR="00312C00" w:rsidRPr="00A358FD" w:rsidRDefault="000D1E9B" w:rsidP="00312C00">
      <w:pPr>
        <w:jc w:val="center"/>
        <w:rPr>
          <w:rFonts w:ascii="Times New Roman" w:hAnsi="Times New Roman"/>
          <w:i/>
          <w:sz w:val="24"/>
          <w:szCs w:val="24"/>
          <w:lang w:val="ro-RO"/>
        </w:rPr>
      </w:pPr>
      <w:r w:rsidRPr="00A358FD">
        <w:rPr>
          <w:rFonts w:ascii="Times New Roman" w:hAnsi="Times New Roman"/>
          <w:sz w:val="24"/>
          <w:szCs w:val="24"/>
          <w:lang w:val="ro-RO"/>
        </w:rPr>
        <w:t>cu sediul în: str. Piața Libertății, nr. 5, jud. Harghita</w:t>
      </w:r>
    </w:p>
    <w:p w14:paraId="2F5D0C8F" w14:textId="77777777" w:rsidR="00312C00" w:rsidRPr="00A358FD" w:rsidRDefault="00312C00" w:rsidP="00312C00">
      <w:pPr>
        <w:jc w:val="both"/>
        <w:rPr>
          <w:rFonts w:ascii="Times New Roman" w:hAnsi="Times New Roman"/>
          <w:sz w:val="24"/>
          <w:szCs w:val="24"/>
          <w:lang w:val="ro-RO"/>
        </w:rPr>
      </w:pPr>
    </w:p>
    <w:p w14:paraId="273B4D01" w14:textId="77777777" w:rsidR="00AB74CE" w:rsidRPr="00A358FD" w:rsidRDefault="00AB74CE" w:rsidP="00312C00">
      <w:pPr>
        <w:jc w:val="both"/>
        <w:rPr>
          <w:rFonts w:ascii="Times New Roman" w:hAnsi="Times New Roman"/>
          <w:sz w:val="24"/>
          <w:szCs w:val="24"/>
          <w:lang w:val="ro-RO"/>
        </w:rPr>
      </w:pPr>
    </w:p>
    <w:p w14:paraId="7DDA91BF" w14:textId="77777777" w:rsidR="00FB6679" w:rsidRPr="00A358FD" w:rsidRDefault="00FB6679" w:rsidP="00312C00">
      <w:pPr>
        <w:jc w:val="both"/>
        <w:rPr>
          <w:rFonts w:ascii="Times New Roman" w:hAnsi="Times New Roman"/>
          <w:sz w:val="24"/>
          <w:szCs w:val="24"/>
          <w:lang w:val="ro-RO"/>
        </w:rPr>
      </w:pPr>
    </w:p>
    <w:p w14:paraId="1FB7A66A" w14:textId="77777777" w:rsidR="00312C00" w:rsidRPr="00A358FD" w:rsidRDefault="00312C00" w:rsidP="00312C00">
      <w:pPr>
        <w:jc w:val="both"/>
        <w:rPr>
          <w:rFonts w:ascii="Times New Roman" w:hAnsi="Times New Roman"/>
          <w:sz w:val="24"/>
          <w:szCs w:val="24"/>
          <w:lang w:val="ro-RO"/>
        </w:rPr>
      </w:pPr>
      <w:r w:rsidRPr="00A358FD">
        <w:rPr>
          <w:rFonts w:ascii="Times New Roman" w:hAnsi="Times New Roman"/>
          <w:sz w:val="24"/>
          <w:szCs w:val="24"/>
          <w:lang w:val="ro-RO"/>
        </w:rPr>
        <w:t>Domnilor,</w:t>
      </w:r>
    </w:p>
    <w:p w14:paraId="6377E987" w14:textId="77777777" w:rsidR="00312C00" w:rsidRPr="00A358FD" w:rsidRDefault="00312C00" w:rsidP="00312C00">
      <w:pPr>
        <w:jc w:val="both"/>
        <w:rPr>
          <w:rFonts w:ascii="Times New Roman" w:hAnsi="Times New Roman"/>
          <w:sz w:val="24"/>
          <w:szCs w:val="24"/>
          <w:lang w:val="ro-RO"/>
        </w:rPr>
      </w:pPr>
    </w:p>
    <w:p w14:paraId="4301B8C1" w14:textId="6FB6BD5D" w:rsidR="00EB0AF7" w:rsidRPr="00A358FD" w:rsidRDefault="00312C00" w:rsidP="00312C00">
      <w:pPr>
        <w:jc w:val="both"/>
        <w:rPr>
          <w:rFonts w:ascii="Times New Roman" w:hAnsi="Times New Roman"/>
          <w:sz w:val="24"/>
          <w:szCs w:val="24"/>
          <w:lang w:val="ro-RO"/>
        </w:rPr>
      </w:pPr>
      <w:r w:rsidRPr="00A358FD">
        <w:rPr>
          <w:rFonts w:ascii="Times New Roman" w:hAnsi="Times New Roman"/>
          <w:sz w:val="24"/>
          <w:szCs w:val="24"/>
          <w:lang w:val="ro-RO"/>
        </w:rPr>
        <w:t>1.E</w:t>
      </w:r>
      <w:r w:rsidR="00311706" w:rsidRPr="00A358FD">
        <w:rPr>
          <w:rFonts w:ascii="Times New Roman" w:hAnsi="Times New Roman"/>
          <w:sz w:val="24"/>
          <w:szCs w:val="24"/>
          <w:lang w:val="ro-RO"/>
        </w:rPr>
        <w:t xml:space="preserve">xaminând anunțul de publicitate de pe site-ul DGASPC Harghita </w:t>
      </w:r>
      <w:hyperlink r:id="rId8" w:history="1">
        <w:r w:rsidR="00311706" w:rsidRPr="00A358FD">
          <w:rPr>
            <w:rStyle w:val="Hyperlink"/>
            <w:rFonts w:ascii="Times New Roman" w:hAnsi="Times New Roman"/>
            <w:sz w:val="24"/>
            <w:szCs w:val="24"/>
            <w:lang w:val="ro-RO"/>
          </w:rPr>
          <w:t>www.dgaspchr.ro</w:t>
        </w:r>
      </w:hyperlink>
      <w:r w:rsidR="00B04169">
        <w:rPr>
          <w:rFonts w:ascii="Times New Roman" w:hAnsi="Times New Roman"/>
          <w:sz w:val="24"/>
          <w:szCs w:val="24"/>
          <w:lang w:val="ro-RO"/>
        </w:rPr>
        <w:t>,</w:t>
      </w:r>
      <w:r w:rsidRPr="00A358FD">
        <w:rPr>
          <w:rFonts w:ascii="Times New Roman" w:hAnsi="Times New Roman"/>
          <w:sz w:val="24"/>
          <w:szCs w:val="24"/>
          <w:lang w:val="ro-RO"/>
        </w:rPr>
        <w:t xml:space="preserve"> subsemnații,</w:t>
      </w:r>
      <w:r w:rsidR="001D633C" w:rsidRPr="00A358FD">
        <w:rPr>
          <w:rFonts w:ascii="Times New Roman" w:hAnsi="Times New Roman"/>
          <w:sz w:val="24"/>
          <w:szCs w:val="24"/>
          <w:lang w:val="ro-RO"/>
        </w:rPr>
        <w:t xml:space="preserve"> </w:t>
      </w:r>
      <w:r w:rsidRPr="00A358FD">
        <w:rPr>
          <w:rFonts w:ascii="Times New Roman" w:hAnsi="Times New Roman"/>
          <w:sz w:val="24"/>
          <w:szCs w:val="24"/>
          <w:lang w:val="ro-RO"/>
        </w:rPr>
        <w:t>_____</w:t>
      </w:r>
      <w:r w:rsidR="00AF2DE7" w:rsidRPr="00A358FD">
        <w:rPr>
          <w:rFonts w:ascii="Times New Roman" w:hAnsi="Times New Roman"/>
          <w:sz w:val="24"/>
          <w:szCs w:val="24"/>
          <w:lang w:val="ro-RO"/>
        </w:rPr>
        <w:t>_______</w:t>
      </w:r>
      <w:r w:rsidRPr="00A358FD">
        <w:rPr>
          <w:rFonts w:ascii="Times New Roman" w:hAnsi="Times New Roman"/>
          <w:sz w:val="24"/>
          <w:szCs w:val="24"/>
          <w:lang w:val="ro-RO"/>
        </w:rPr>
        <w:t>______________</w:t>
      </w:r>
      <w:r w:rsidR="006C7EB0" w:rsidRPr="00A358FD">
        <w:rPr>
          <w:rFonts w:ascii="Times New Roman" w:hAnsi="Times New Roman"/>
          <w:sz w:val="24"/>
          <w:szCs w:val="24"/>
          <w:lang w:val="ro-RO"/>
        </w:rPr>
        <w:t>__________________</w:t>
      </w:r>
      <w:r w:rsidRPr="00A358FD">
        <w:rPr>
          <w:rFonts w:ascii="Times New Roman" w:hAnsi="Times New Roman"/>
          <w:sz w:val="24"/>
          <w:szCs w:val="24"/>
          <w:lang w:val="ro-RO"/>
        </w:rPr>
        <w:t>___ reprezentanți ai ofertantului ______________________________________</w:t>
      </w:r>
      <w:r w:rsidR="006C7EB0" w:rsidRPr="00A358FD">
        <w:rPr>
          <w:rFonts w:ascii="Times New Roman" w:hAnsi="Times New Roman"/>
          <w:sz w:val="24"/>
          <w:szCs w:val="24"/>
          <w:lang w:val="ro-RO"/>
        </w:rPr>
        <w:t>_____________</w:t>
      </w:r>
      <w:r w:rsidRPr="00A358FD">
        <w:rPr>
          <w:rFonts w:ascii="Times New Roman" w:hAnsi="Times New Roman"/>
          <w:sz w:val="24"/>
          <w:szCs w:val="24"/>
          <w:lang w:val="ro-RO"/>
        </w:rPr>
        <w:t xml:space="preserve">_____, ne oferim ca, în conformitate cu </w:t>
      </w:r>
      <w:r w:rsidRPr="00A358FD">
        <w:rPr>
          <w:rFonts w:ascii="Times New Roman" w:hAnsi="Times New Roman"/>
          <w:iCs/>
          <w:sz w:val="24"/>
          <w:szCs w:val="24"/>
          <w:lang w:val="ro-RO"/>
        </w:rPr>
        <w:t>p</w:t>
      </w:r>
      <w:r w:rsidRPr="00A358FD">
        <w:rPr>
          <w:rFonts w:ascii="Times New Roman" w:hAnsi="Times New Roman"/>
          <w:sz w:val="24"/>
          <w:szCs w:val="24"/>
          <w:lang w:val="ro-RO"/>
        </w:rPr>
        <w:t>revederile și cerințele cuprinse în do</w:t>
      </w:r>
      <w:r w:rsidR="00F50AA0" w:rsidRPr="00A358FD">
        <w:rPr>
          <w:rFonts w:ascii="Times New Roman" w:hAnsi="Times New Roman"/>
          <w:sz w:val="24"/>
          <w:szCs w:val="24"/>
          <w:lang w:val="ro-RO"/>
        </w:rPr>
        <w:t>c</w:t>
      </w:r>
      <w:r w:rsidRPr="00A358FD">
        <w:rPr>
          <w:rFonts w:ascii="Times New Roman" w:hAnsi="Times New Roman"/>
          <w:sz w:val="24"/>
          <w:szCs w:val="24"/>
          <w:lang w:val="ro-RO"/>
        </w:rPr>
        <w:t xml:space="preserve">umentația aferentă anunțului mai sus menționat, </w:t>
      </w:r>
      <w:r w:rsidRPr="00A358FD">
        <w:rPr>
          <w:rFonts w:ascii="Times New Roman" w:hAnsi="Times New Roman"/>
          <w:b/>
          <w:bCs/>
          <w:sz w:val="24"/>
          <w:szCs w:val="24"/>
          <w:lang w:val="ro-RO"/>
        </w:rPr>
        <w:t xml:space="preserve">să </w:t>
      </w:r>
      <w:r w:rsidR="00EB0AF7" w:rsidRPr="00A358FD">
        <w:rPr>
          <w:rFonts w:ascii="Times New Roman" w:hAnsi="Times New Roman"/>
          <w:b/>
          <w:bCs/>
          <w:sz w:val="24"/>
          <w:szCs w:val="24"/>
          <w:lang w:val="ro-RO"/>
        </w:rPr>
        <w:t>furnizăm</w:t>
      </w:r>
      <w:r w:rsidR="00855230" w:rsidRPr="00A358FD">
        <w:rPr>
          <w:rFonts w:ascii="Times New Roman" w:hAnsi="Times New Roman"/>
          <w:b/>
          <w:bCs/>
          <w:sz w:val="24"/>
          <w:szCs w:val="24"/>
          <w:lang w:val="ro-RO"/>
        </w:rPr>
        <w:t>,</w:t>
      </w:r>
      <w:r w:rsidR="003D0039" w:rsidRPr="00A358FD">
        <w:rPr>
          <w:rFonts w:ascii="Times New Roman" w:hAnsi="Times New Roman"/>
          <w:b/>
          <w:iCs/>
          <w:sz w:val="24"/>
          <w:szCs w:val="24"/>
          <w:lang w:val="ro-RO" w:bidi="ro-RO"/>
        </w:rPr>
        <w:t xml:space="preserve"> </w:t>
      </w:r>
      <w:r w:rsidR="00176E5F" w:rsidRPr="00A358FD">
        <w:rPr>
          <w:rFonts w:ascii="Times New Roman" w:hAnsi="Times New Roman"/>
          <w:b/>
          <w:iCs/>
          <w:sz w:val="24"/>
          <w:szCs w:val="24"/>
          <w:lang w:val="ro-RO" w:bidi="ro-RO"/>
        </w:rPr>
        <w:t xml:space="preserve">un mijloc de transport cu 7 locuri </w:t>
      </w:r>
      <w:r w:rsidR="00EB0AF7" w:rsidRPr="00A358FD">
        <w:rPr>
          <w:rFonts w:ascii="Times New Roman" w:hAnsi="Times New Roman"/>
          <w:sz w:val="24"/>
          <w:szCs w:val="24"/>
          <w:lang w:val="ro-RO"/>
        </w:rPr>
        <w:t>la prețul de ______</w:t>
      </w:r>
      <w:r w:rsidR="003D0039" w:rsidRPr="00A358FD">
        <w:rPr>
          <w:rFonts w:ascii="Times New Roman" w:hAnsi="Times New Roman"/>
          <w:sz w:val="24"/>
          <w:szCs w:val="24"/>
          <w:lang w:val="ro-RO"/>
        </w:rPr>
        <w:t>__</w:t>
      </w:r>
      <w:r w:rsidR="003E74E2" w:rsidRPr="00A358FD">
        <w:rPr>
          <w:rFonts w:ascii="Times New Roman" w:hAnsi="Times New Roman"/>
          <w:sz w:val="24"/>
          <w:szCs w:val="24"/>
          <w:lang w:val="ro-RO"/>
        </w:rPr>
        <w:t>__</w:t>
      </w:r>
      <w:r w:rsidR="003D0039" w:rsidRPr="00A358FD">
        <w:rPr>
          <w:rFonts w:ascii="Times New Roman" w:hAnsi="Times New Roman"/>
          <w:sz w:val="24"/>
          <w:szCs w:val="24"/>
          <w:lang w:val="ro-RO"/>
        </w:rPr>
        <w:t>____</w:t>
      </w:r>
      <w:r w:rsidR="00EE0A4F" w:rsidRPr="00A358FD">
        <w:rPr>
          <w:rFonts w:ascii="Times New Roman" w:hAnsi="Times New Roman"/>
          <w:sz w:val="24"/>
          <w:szCs w:val="24"/>
          <w:lang w:val="ro-RO"/>
        </w:rPr>
        <w:t>_____</w:t>
      </w:r>
      <w:r w:rsidR="003D0039" w:rsidRPr="00A358FD">
        <w:rPr>
          <w:rFonts w:ascii="Times New Roman" w:hAnsi="Times New Roman"/>
          <w:sz w:val="24"/>
          <w:szCs w:val="24"/>
          <w:lang w:val="ro-RO"/>
        </w:rPr>
        <w:t>_</w:t>
      </w:r>
      <w:r w:rsidR="00855230" w:rsidRPr="00A358FD">
        <w:rPr>
          <w:rFonts w:ascii="Times New Roman" w:hAnsi="Times New Roman"/>
          <w:sz w:val="24"/>
          <w:szCs w:val="24"/>
          <w:lang w:val="ro-RO"/>
        </w:rPr>
        <w:t>___</w:t>
      </w:r>
      <w:r w:rsidR="00EB0AF7" w:rsidRPr="00A358FD">
        <w:rPr>
          <w:rFonts w:ascii="Times New Roman" w:hAnsi="Times New Roman"/>
          <w:sz w:val="24"/>
          <w:szCs w:val="24"/>
          <w:lang w:val="ro-RO"/>
        </w:rPr>
        <w:t xml:space="preserve"> lei[introduceți suma în cifre și litere], fără TVA, la care se adaugă TVA de ___</w:t>
      </w:r>
      <w:r w:rsidR="003E74E2" w:rsidRPr="00A358FD">
        <w:rPr>
          <w:rFonts w:ascii="Times New Roman" w:hAnsi="Times New Roman"/>
          <w:sz w:val="24"/>
          <w:szCs w:val="24"/>
          <w:lang w:val="ro-RO"/>
        </w:rPr>
        <w:t>____</w:t>
      </w:r>
      <w:r w:rsidR="00EE0A4F" w:rsidRPr="00A358FD">
        <w:rPr>
          <w:rFonts w:ascii="Times New Roman" w:hAnsi="Times New Roman"/>
          <w:sz w:val="24"/>
          <w:szCs w:val="24"/>
          <w:lang w:val="ro-RO"/>
        </w:rPr>
        <w:t>_______</w:t>
      </w:r>
      <w:r w:rsidR="003E74E2" w:rsidRPr="00A358FD">
        <w:rPr>
          <w:rFonts w:ascii="Times New Roman" w:hAnsi="Times New Roman"/>
          <w:sz w:val="24"/>
          <w:szCs w:val="24"/>
          <w:lang w:val="ro-RO"/>
        </w:rPr>
        <w:t>_</w:t>
      </w:r>
      <w:r w:rsidR="00EB0AF7" w:rsidRPr="00A358FD">
        <w:rPr>
          <w:rFonts w:ascii="Times New Roman" w:hAnsi="Times New Roman"/>
          <w:sz w:val="24"/>
          <w:szCs w:val="24"/>
          <w:lang w:val="ro-RO"/>
        </w:rPr>
        <w:t>___ [introduceți suma în cifre și litere],</w:t>
      </w:r>
    </w:p>
    <w:p w14:paraId="1E64BE87" w14:textId="339DB9D3" w:rsidR="00312C00" w:rsidRPr="00A358FD" w:rsidRDefault="00312C00" w:rsidP="00312C00">
      <w:pPr>
        <w:jc w:val="both"/>
        <w:rPr>
          <w:rFonts w:ascii="Times New Roman" w:hAnsi="Times New Roman"/>
          <w:sz w:val="24"/>
          <w:szCs w:val="24"/>
          <w:lang w:val="ro-RO"/>
        </w:rPr>
      </w:pPr>
      <w:r w:rsidRPr="00A358FD">
        <w:rPr>
          <w:rFonts w:ascii="Times New Roman" w:hAnsi="Times New Roman"/>
          <w:sz w:val="24"/>
          <w:szCs w:val="24"/>
          <w:lang w:val="ro-RO"/>
        </w:rPr>
        <w:t xml:space="preserve">2.  Ne angajăm să menținem această ofertă valabilă pentru o durată de  </w:t>
      </w:r>
      <w:r w:rsidR="00A04AEE" w:rsidRPr="00A358FD">
        <w:rPr>
          <w:rFonts w:ascii="Times New Roman" w:hAnsi="Times New Roman"/>
          <w:sz w:val="24"/>
          <w:szCs w:val="24"/>
          <w:lang w:val="ro-RO"/>
        </w:rPr>
        <w:t>6</w:t>
      </w:r>
      <w:r w:rsidRPr="00A358FD">
        <w:rPr>
          <w:rFonts w:ascii="Times New Roman" w:hAnsi="Times New Roman"/>
          <w:sz w:val="24"/>
          <w:szCs w:val="24"/>
          <w:lang w:val="ro-RO"/>
        </w:rPr>
        <w:t>0 (</w:t>
      </w:r>
      <w:proofErr w:type="spellStart"/>
      <w:r w:rsidRPr="00A358FD">
        <w:rPr>
          <w:rFonts w:ascii="Times New Roman" w:hAnsi="Times New Roman"/>
          <w:sz w:val="24"/>
          <w:szCs w:val="24"/>
          <w:lang w:val="ro-RO"/>
        </w:rPr>
        <w:t>șasezeci</w:t>
      </w:r>
      <w:proofErr w:type="spellEnd"/>
      <w:r w:rsidRPr="00A358FD">
        <w:rPr>
          <w:rFonts w:ascii="Times New Roman" w:hAnsi="Times New Roman"/>
          <w:sz w:val="24"/>
          <w:szCs w:val="24"/>
          <w:lang w:val="ro-RO"/>
        </w:rPr>
        <w:t>) zile, respectiv până la data de______________,   și  ea va rămâne obligatorie pentru noi și poate fi acceptată oricând înainte de expirarea perioadei de valabilitate.</w:t>
      </w:r>
    </w:p>
    <w:p w14:paraId="19EE14BE" w14:textId="77777777" w:rsidR="00312C00" w:rsidRPr="00A358FD" w:rsidRDefault="00312C00" w:rsidP="00312C00">
      <w:pPr>
        <w:jc w:val="both"/>
        <w:rPr>
          <w:rFonts w:ascii="Times New Roman" w:hAnsi="Times New Roman"/>
          <w:sz w:val="24"/>
          <w:szCs w:val="24"/>
          <w:lang w:val="ro-RO"/>
        </w:rPr>
      </w:pPr>
      <w:r w:rsidRPr="00A358FD">
        <w:rPr>
          <w:rFonts w:ascii="Times New Roman" w:hAnsi="Times New Roman"/>
          <w:sz w:val="24"/>
          <w:szCs w:val="24"/>
          <w:lang w:val="ro-RO"/>
        </w:rPr>
        <w:t>3. Până la încheierea și semnarea contractului de achiziție publică această ofertă, împreună cu comunicarea transmisă de dumneavoastră, prin care oferta noastră este stabilită câștigătoare, vor constitui un contract angajant între noi.</w:t>
      </w:r>
    </w:p>
    <w:p w14:paraId="5D9E6C60" w14:textId="0172D593" w:rsidR="00312C00" w:rsidRPr="00A358FD" w:rsidRDefault="00312C00" w:rsidP="00312C00">
      <w:pPr>
        <w:jc w:val="both"/>
        <w:rPr>
          <w:rFonts w:ascii="Times New Roman" w:hAnsi="Times New Roman"/>
          <w:sz w:val="24"/>
          <w:szCs w:val="24"/>
          <w:lang w:val="ro-RO"/>
        </w:rPr>
      </w:pPr>
      <w:r w:rsidRPr="00A358FD">
        <w:rPr>
          <w:rFonts w:ascii="Times New Roman" w:hAnsi="Times New Roman"/>
          <w:sz w:val="24"/>
          <w:szCs w:val="24"/>
          <w:lang w:val="ro-RO"/>
        </w:rPr>
        <w:t>4. Precizăm că:</w:t>
      </w:r>
    </w:p>
    <w:p w14:paraId="21B09749" w14:textId="77777777" w:rsidR="00312C00" w:rsidRPr="00A358FD" w:rsidRDefault="00312C00" w:rsidP="00312C00">
      <w:pPr>
        <w:jc w:val="both"/>
        <w:rPr>
          <w:rFonts w:ascii="Times New Roman" w:hAnsi="Times New Roman"/>
          <w:sz w:val="24"/>
          <w:szCs w:val="24"/>
          <w:lang w:val="ro-RO"/>
        </w:rPr>
      </w:pPr>
      <w:r w:rsidRPr="00A358FD">
        <w:rPr>
          <w:rFonts w:ascii="Times New Roman" w:hAnsi="Times New Roman"/>
          <w:sz w:val="24"/>
          <w:szCs w:val="24"/>
          <w:lang w:val="ro-RO"/>
        </w:rPr>
        <w:t xml:space="preserve">    |_|   depunem oferta alternativă, ale cărei detalii sunt prezentate într-un formular de ofertă separat, marcat în mod clar "alternativă";    </w:t>
      </w:r>
    </w:p>
    <w:p w14:paraId="0EA8A164" w14:textId="77777777" w:rsidR="00312C00" w:rsidRPr="00A358FD" w:rsidRDefault="00312C00" w:rsidP="00312C00">
      <w:pPr>
        <w:jc w:val="both"/>
        <w:rPr>
          <w:rFonts w:ascii="Times New Roman" w:hAnsi="Times New Roman"/>
          <w:sz w:val="24"/>
          <w:szCs w:val="24"/>
          <w:lang w:val="ro-RO"/>
        </w:rPr>
      </w:pPr>
      <w:r w:rsidRPr="00A358FD">
        <w:rPr>
          <w:rFonts w:ascii="Times New Roman" w:hAnsi="Times New Roman"/>
          <w:sz w:val="24"/>
          <w:szCs w:val="24"/>
          <w:lang w:val="ro-RO"/>
        </w:rPr>
        <w:t xml:space="preserve">    |_|   nu depunem ofertă alternativă.</w:t>
      </w:r>
    </w:p>
    <w:p w14:paraId="764432F2" w14:textId="77777777" w:rsidR="00312C00" w:rsidRPr="00A358FD" w:rsidRDefault="00312C00" w:rsidP="00312C00">
      <w:pPr>
        <w:jc w:val="both"/>
        <w:rPr>
          <w:rFonts w:ascii="Times New Roman" w:hAnsi="Times New Roman"/>
          <w:i/>
          <w:sz w:val="24"/>
          <w:szCs w:val="24"/>
          <w:lang w:val="ro-RO"/>
        </w:rPr>
      </w:pPr>
      <w:r w:rsidRPr="00A358FD">
        <w:rPr>
          <w:rFonts w:ascii="Times New Roman" w:hAnsi="Times New Roman"/>
          <w:sz w:val="24"/>
          <w:szCs w:val="24"/>
          <w:lang w:val="ro-RO"/>
        </w:rPr>
        <w:t xml:space="preserve">            </w:t>
      </w:r>
      <w:r w:rsidRPr="00A358FD">
        <w:rPr>
          <w:rFonts w:ascii="Times New Roman" w:hAnsi="Times New Roman"/>
          <w:i/>
          <w:sz w:val="24"/>
          <w:szCs w:val="24"/>
          <w:lang w:val="ro-RO"/>
        </w:rPr>
        <w:t xml:space="preserve">(se </w:t>
      </w:r>
      <w:proofErr w:type="spellStart"/>
      <w:r w:rsidRPr="00A358FD">
        <w:rPr>
          <w:rFonts w:ascii="Times New Roman" w:hAnsi="Times New Roman"/>
          <w:i/>
          <w:sz w:val="24"/>
          <w:szCs w:val="24"/>
          <w:lang w:val="ro-RO"/>
        </w:rPr>
        <w:t>bifeaza</w:t>
      </w:r>
      <w:proofErr w:type="spellEnd"/>
      <w:r w:rsidRPr="00A358FD">
        <w:rPr>
          <w:rFonts w:ascii="Times New Roman" w:hAnsi="Times New Roman"/>
          <w:i/>
          <w:sz w:val="24"/>
          <w:szCs w:val="24"/>
          <w:lang w:val="ro-RO"/>
        </w:rPr>
        <w:t xml:space="preserve"> </w:t>
      </w:r>
      <w:proofErr w:type="spellStart"/>
      <w:r w:rsidRPr="00A358FD">
        <w:rPr>
          <w:rFonts w:ascii="Times New Roman" w:hAnsi="Times New Roman"/>
          <w:i/>
          <w:sz w:val="24"/>
          <w:szCs w:val="24"/>
          <w:lang w:val="ro-RO"/>
        </w:rPr>
        <w:t>optiunea</w:t>
      </w:r>
      <w:proofErr w:type="spellEnd"/>
      <w:r w:rsidRPr="00A358FD">
        <w:rPr>
          <w:rFonts w:ascii="Times New Roman" w:hAnsi="Times New Roman"/>
          <w:i/>
          <w:sz w:val="24"/>
          <w:szCs w:val="24"/>
          <w:lang w:val="ro-RO"/>
        </w:rPr>
        <w:t xml:space="preserve"> </w:t>
      </w:r>
      <w:proofErr w:type="spellStart"/>
      <w:r w:rsidRPr="00A358FD">
        <w:rPr>
          <w:rFonts w:ascii="Times New Roman" w:hAnsi="Times New Roman"/>
          <w:i/>
          <w:sz w:val="24"/>
          <w:szCs w:val="24"/>
          <w:lang w:val="ro-RO"/>
        </w:rPr>
        <w:t>corespunzatoare</w:t>
      </w:r>
      <w:proofErr w:type="spellEnd"/>
      <w:r w:rsidRPr="00A358FD">
        <w:rPr>
          <w:rFonts w:ascii="Times New Roman" w:hAnsi="Times New Roman"/>
          <w:i/>
          <w:sz w:val="24"/>
          <w:szCs w:val="24"/>
          <w:lang w:val="ro-RO"/>
        </w:rPr>
        <w:t>)</w:t>
      </w:r>
    </w:p>
    <w:p w14:paraId="316361E7" w14:textId="77777777" w:rsidR="00312C00" w:rsidRPr="00A358FD" w:rsidRDefault="00312C00" w:rsidP="00312C00">
      <w:pPr>
        <w:jc w:val="both"/>
        <w:rPr>
          <w:rFonts w:ascii="Times New Roman" w:hAnsi="Times New Roman"/>
          <w:sz w:val="24"/>
          <w:szCs w:val="24"/>
          <w:lang w:val="ro-RO"/>
        </w:rPr>
      </w:pPr>
      <w:r w:rsidRPr="00A358FD">
        <w:rPr>
          <w:rFonts w:ascii="Times New Roman" w:hAnsi="Times New Roman"/>
          <w:sz w:val="24"/>
          <w:szCs w:val="24"/>
          <w:lang w:val="ro-RO"/>
        </w:rPr>
        <w:t xml:space="preserve">5.  </w:t>
      </w:r>
      <w:proofErr w:type="spellStart"/>
      <w:r w:rsidRPr="00A358FD">
        <w:rPr>
          <w:rFonts w:ascii="Times New Roman" w:hAnsi="Times New Roman"/>
          <w:sz w:val="24"/>
          <w:szCs w:val="24"/>
          <w:lang w:val="ro-RO"/>
        </w:rPr>
        <w:t>Întelegem</w:t>
      </w:r>
      <w:proofErr w:type="spellEnd"/>
      <w:r w:rsidRPr="00A358FD">
        <w:rPr>
          <w:rFonts w:ascii="Times New Roman" w:hAnsi="Times New Roman"/>
          <w:sz w:val="24"/>
          <w:szCs w:val="24"/>
          <w:lang w:val="ro-RO"/>
        </w:rPr>
        <w:t xml:space="preserve"> că nu sunteți obligați să acceptați oferta cu cel mai scăzut preț sau orice altă ofertă pe care o puteți primi.</w:t>
      </w:r>
    </w:p>
    <w:p w14:paraId="4CAFBBA6" w14:textId="77777777" w:rsidR="00312C00" w:rsidRPr="00A358FD" w:rsidRDefault="00312C00" w:rsidP="00312C00">
      <w:pPr>
        <w:jc w:val="both"/>
        <w:rPr>
          <w:rFonts w:ascii="Times New Roman" w:hAnsi="Times New Roman"/>
          <w:sz w:val="24"/>
          <w:szCs w:val="24"/>
          <w:lang w:val="ro-RO"/>
        </w:rPr>
      </w:pPr>
    </w:p>
    <w:p w14:paraId="0CBEBC41" w14:textId="34019A45" w:rsidR="00312C00" w:rsidRPr="00A358FD" w:rsidRDefault="00312C00" w:rsidP="00312C00">
      <w:pPr>
        <w:jc w:val="both"/>
        <w:rPr>
          <w:rFonts w:ascii="Times New Roman" w:hAnsi="Times New Roman"/>
          <w:sz w:val="24"/>
          <w:szCs w:val="24"/>
          <w:lang w:val="ro-RO"/>
        </w:rPr>
      </w:pPr>
      <w:r w:rsidRPr="00A358FD">
        <w:rPr>
          <w:rFonts w:ascii="Times New Roman" w:hAnsi="Times New Roman"/>
          <w:sz w:val="24"/>
          <w:szCs w:val="24"/>
          <w:lang w:val="ro-RO"/>
        </w:rPr>
        <w:t xml:space="preserve">            </w:t>
      </w:r>
    </w:p>
    <w:p w14:paraId="0760D001" w14:textId="77777777" w:rsidR="00312C00" w:rsidRPr="00A358FD" w:rsidRDefault="00312C00" w:rsidP="00312C00">
      <w:pPr>
        <w:jc w:val="both"/>
        <w:rPr>
          <w:rFonts w:ascii="Times New Roman" w:hAnsi="Times New Roman"/>
          <w:sz w:val="24"/>
          <w:szCs w:val="24"/>
          <w:lang w:val="ro-RO"/>
        </w:rPr>
      </w:pPr>
    </w:p>
    <w:p w14:paraId="49C9C3FD" w14:textId="77777777" w:rsidR="00312C00" w:rsidRPr="00A358FD" w:rsidRDefault="00312C00" w:rsidP="00312C00">
      <w:pPr>
        <w:jc w:val="both"/>
        <w:rPr>
          <w:rFonts w:ascii="Times New Roman" w:hAnsi="Times New Roman"/>
          <w:sz w:val="24"/>
          <w:szCs w:val="24"/>
          <w:lang w:val="ro-RO"/>
        </w:rPr>
      </w:pPr>
    </w:p>
    <w:p w14:paraId="64A8E38B" w14:textId="77777777" w:rsidR="00312C00" w:rsidRPr="00A358FD" w:rsidRDefault="00312C00" w:rsidP="00312C00">
      <w:pPr>
        <w:jc w:val="both"/>
        <w:rPr>
          <w:rFonts w:ascii="Times New Roman" w:hAnsi="Times New Roman"/>
          <w:sz w:val="24"/>
          <w:szCs w:val="24"/>
          <w:lang w:val="ro-RO"/>
        </w:rPr>
      </w:pPr>
    </w:p>
    <w:p w14:paraId="3E2E3FB6" w14:textId="77777777" w:rsidR="00312C00" w:rsidRPr="00A358FD" w:rsidRDefault="00312C00" w:rsidP="00312C00">
      <w:pPr>
        <w:jc w:val="both"/>
        <w:rPr>
          <w:rFonts w:ascii="Times New Roman" w:hAnsi="Times New Roman"/>
          <w:sz w:val="24"/>
          <w:szCs w:val="24"/>
          <w:lang w:val="ro-RO"/>
        </w:rPr>
      </w:pPr>
      <w:r w:rsidRPr="00A358FD">
        <w:rPr>
          <w:rFonts w:ascii="Times New Roman" w:hAnsi="Times New Roman"/>
          <w:sz w:val="24"/>
          <w:szCs w:val="24"/>
          <w:lang w:val="ro-RO"/>
        </w:rPr>
        <w:t>Data completării: __________________</w:t>
      </w:r>
    </w:p>
    <w:p w14:paraId="0F4EF865" w14:textId="77777777" w:rsidR="00312C00" w:rsidRPr="00A358FD" w:rsidRDefault="00312C00" w:rsidP="00312C00">
      <w:pPr>
        <w:jc w:val="both"/>
        <w:rPr>
          <w:rFonts w:ascii="Times New Roman" w:hAnsi="Times New Roman"/>
          <w:sz w:val="24"/>
          <w:szCs w:val="24"/>
          <w:lang w:val="ro-RO"/>
        </w:rPr>
      </w:pPr>
      <w:r w:rsidRPr="00A358FD">
        <w:rPr>
          <w:rFonts w:ascii="Times New Roman" w:hAnsi="Times New Roman"/>
          <w:sz w:val="24"/>
          <w:szCs w:val="24"/>
          <w:lang w:val="ro-RO"/>
        </w:rPr>
        <w:t>Nume, prenume: __________________________________________________</w:t>
      </w:r>
    </w:p>
    <w:p w14:paraId="639BF4E9" w14:textId="28A13436" w:rsidR="00312C00" w:rsidRPr="00A358FD" w:rsidRDefault="00312C00" w:rsidP="00312C00">
      <w:pPr>
        <w:jc w:val="both"/>
        <w:rPr>
          <w:rFonts w:ascii="Times New Roman" w:hAnsi="Times New Roman"/>
          <w:sz w:val="24"/>
          <w:szCs w:val="24"/>
          <w:lang w:val="ro-RO"/>
        </w:rPr>
      </w:pPr>
      <w:r w:rsidRPr="00A358FD">
        <w:rPr>
          <w:rFonts w:ascii="Times New Roman" w:hAnsi="Times New Roman"/>
          <w:sz w:val="24"/>
          <w:szCs w:val="24"/>
          <w:lang w:val="ro-RO"/>
        </w:rPr>
        <w:t xml:space="preserve">Semnătura _______________ în calitate de _________________, autorizat să semnez oferta pentru </w:t>
      </w:r>
      <w:proofErr w:type="spellStart"/>
      <w:r w:rsidRPr="00A358FD">
        <w:rPr>
          <w:rFonts w:ascii="Times New Roman" w:hAnsi="Times New Roman"/>
          <w:sz w:val="24"/>
          <w:szCs w:val="24"/>
          <w:lang w:val="ro-RO"/>
        </w:rPr>
        <w:t>şi</w:t>
      </w:r>
      <w:proofErr w:type="spellEnd"/>
      <w:r w:rsidRPr="00A358FD">
        <w:rPr>
          <w:rFonts w:ascii="Times New Roman" w:hAnsi="Times New Roman"/>
          <w:sz w:val="24"/>
          <w:szCs w:val="24"/>
          <w:lang w:val="ro-RO"/>
        </w:rPr>
        <w:t xml:space="preserve"> în numele _____________________________________________________</w:t>
      </w:r>
    </w:p>
    <w:p w14:paraId="710F6DA7" w14:textId="224202C9" w:rsidR="00312C00" w:rsidRPr="00A358FD" w:rsidRDefault="00312C00" w:rsidP="00312C00">
      <w:pPr>
        <w:jc w:val="both"/>
        <w:rPr>
          <w:rFonts w:ascii="Times New Roman" w:hAnsi="Times New Roman"/>
          <w:i/>
          <w:sz w:val="24"/>
          <w:szCs w:val="24"/>
          <w:lang w:val="ro-RO"/>
        </w:rPr>
      </w:pPr>
      <w:r w:rsidRPr="00A358FD">
        <w:rPr>
          <w:rFonts w:ascii="Times New Roman" w:hAnsi="Times New Roman"/>
          <w:i/>
          <w:sz w:val="24"/>
          <w:szCs w:val="24"/>
          <w:lang w:val="ro-RO"/>
        </w:rPr>
        <w:t>(denumire ofertant)</w:t>
      </w:r>
    </w:p>
    <w:p w14:paraId="77EE85CB" w14:textId="3DB3D428" w:rsidR="00557AC5" w:rsidRPr="00A358FD" w:rsidRDefault="00557AC5">
      <w:pPr>
        <w:overflowPunct/>
        <w:autoSpaceDE/>
        <w:autoSpaceDN/>
        <w:adjustRightInd/>
        <w:spacing w:after="160" w:line="259" w:lineRule="auto"/>
        <w:textAlignment w:val="auto"/>
        <w:rPr>
          <w:rFonts w:ascii="Times New Roman" w:hAnsi="Times New Roman"/>
          <w:sz w:val="24"/>
          <w:szCs w:val="24"/>
          <w:lang w:val="ro-RO"/>
        </w:rPr>
      </w:pPr>
      <w:r w:rsidRPr="00A358FD">
        <w:rPr>
          <w:rFonts w:ascii="Times New Roman" w:hAnsi="Times New Roman"/>
          <w:sz w:val="24"/>
          <w:szCs w:val="24"/>
          <w:lang w:val="ro-RO"/>
        </w:rPr>
        <w:br w:type="page"/>
      </w:r>
    </w:p>
    <w:bookmarkEnd w:id="2"/>
    <w:p w14:paraId="21F1B123" w14:textId="77777777" w:rsidR="00246737" w:rsidRPr="00A358FD" w:rsidRDefault="00246737" w:rsidP="00246737">
      <w:pPr>
        <w:jc w:val="center"/>
        <w:rPr>
          <w:rFonts w:ascii="Times New Roman" w:hAnsi="Times New Roman"/>
          <w:b/>
          <w:sz w:val="24"/>
          <w:szCs w:val="24"/>
          <w:lang w:val="ro-RO" w:eastAsia="x-none"/>
        </w:rPr>
      </w:pPr>
      <w:r w:rsidRPr="00A358FD">
        <w:rPr>
          <w:rFonts w:ascii="Times New Roman" w:hAnsi="Times New Roman"/>
          <w:b/>
          <w:sz w:val="24"/>
          <w:szCs w:val="24"/>
          <w:lang w:val="ro-RO" w:eastAsia="x-none"/>
        </w:rPr>
        <w:lastRenderedPageBreak/>
        <w:t>ANEXA</w:t>
      </w:r>
    </w:p>
    <w:p w14:paraId="49FB5A79" w14:textId="77777777" w:rsidR="00A358FD" w:rsidRPr="00A358FD" w:rsidRDefault="00A358FD" w:rsidP="00246737">
      <w:pPr>
        <w:jc w:val="center"/>
        <w:rPr>
          <w:rFonts w:ascii="Times New Roman" w:hAnsi="Times New Roman"/>
          <w:b/>
          <w:sz w:val="24"/>
          <w:szCs w:val="24"/>
          <w:lang w:val="ro-RO" w:eastAsia="x-none"/>
        </w:rPr>
      </w:pPr>
    </w:p>
    <w:p w14:paraId="50254F00" w14:textId="4D861E8A" w:rsidR="00246737" w:rsidRPr="00A358FD" w:rsidRDefault="00A358FD" w:rsidP="00246737">
      <w:pPr>
        <w:jc w:val="center"/>
        <w:rPr>
          <w:rFonts w:ascii="Times New Roman" w:hAnsi="Times New Roman"/>
          <w:b/>
          <w:sz w:val="24"/>
          <w:szCs w:val="24"/>
          <w:lang w:val="ro-RO" w:eastAsia="x-none"/>
        </w:rPr>
      </w:pPr>
      <w:r w:rsidRPr="00A358FD">
        <w:rPr>
          <w:rFonts w:ascii="Times New Roman" w:hAnsi="Times New Roman"/>
          <w:b/>
          <w:sz w:val="24"/>
          <w:szCs w:val="24"/>
          <w:lang w:val="ro-RO" w:eastAsia="x-none"/>
        </w:rPr>
        <w:t>L</w:t>
      </w:r>
      <w:r w:rsidR="00246737" w:rsidRPr="00A358FD">
        <w:rPr>
          <w:rFonts w:ascii="Times New Roman" w:hAnsi="Times New Roman"/>
          <w:b/>
          <w:sz w:val="24"/>
          <w:szCs w:val="24"/>
          <w:lang w:val="ro-RO" w:eastAsia="x-none"/>
        </w:rPr>
        <w:t>a</w:t>
      </w:r>
    </w:p>
    <w:p w14:paraId="5B7A684A" w14:textId="77777777" w:rsidR="00A358FD" w:rsidRPr="00A358FD" w:rsidRDefault="00A358FD" w:rsidP="00246737">
      <w:pPr>
        <w:jc w:val="center"/>
        <w:rPr>
          <w:rFonts w:ascii="Times New Roman" w:hAnsi="Times New Roman"/>
          <w:b/>
          <w:sz w:val="24"/>
          <w:szCs w:val="24"/>
          <w:lang w:val="ro-RO" w:eastAsia="x-none"/>
        </w:rPr>
      </w:pPr>
    </w:p>
    <w:p w14:paraId="4254912F" w14:textId="77777777" w:rsidR="00246737" w:rsidRPr="00A358FD" w:rsidRDefault="00246737" w:rsidP="00246737">
      <w:pPr>
        <w:jc w:val="center"/>
        <w:rPr>
          <w:rFonts w:ascii="Times New Roman" w:hAnsi="Times New Roman"/>
          <w:b/>
          <w:sz w:val="24"/>
          <w:szCs w:val="24"/>
          <w:lang w:val="ro-RO" w:eastAsia="x-none"/>
        </w:rPr>
      </w:pPr>
      <w:r w:rsidRPr="00A358FD">
        <w:rPr>
          <w:rFonts w:ascii="Times New Roman" w:hAnsi="Times New Roman"/>
          <w:b/>
          <w:sz w:val="24"/>
          <w:szCs w:val="24"/>
          <w:lang w:val="ro-RO" w:eastAsia="x-none"/>
        </w:rPr>
        <w:t>FORMULARUL DE OFERTA</w:t>
      </w:r>
    </w:p>
    <w:p w14:paraId="41529E47" w14:textId="77777777" w:rsidR="00246737" w:rsidRPr="00A358FD" w:rsidRDefault="00246737" w:rsidP="00246737">
      <w:pPr>
        <w:rPr>
          <w:rFonts w:ascii="Times New Roman" w:hAnsi="Times New Roman"/>
          <w:sz w:val="24"/>
          <w:szCs w:val="24"/>
          <w:lang w:val="ro-RO" w:eastAsia="x-none"/>
        </w:rPr>
      </w:pPr>
    </w:p>
    <w:p w14:paraId="33BB7F32" w14:textId="77777777" w:rsidR="00A358FD" w:rsidRPr="00A358FD" w:rsidRDefault="00A358FD" w:rsidP="00246737">
      <w:pPr>
        <w:rPr>
          <w:rFonts w:ascii="Times New Roman" w:hAnsi="Times New Roman"/>
          <w:sz w:val="24"/>
          <w:szCs w:val="24"/>
          <w:lang w:val="ro-RO" w:eastAsia="x-none"/>
        </w:rPr>
      </w:pPr>
    </w:p>
    <w:p w14:paraId="198EDA58" w14:textId="77777777" w:rsidR="00246737" w:rsidRPr="00A358FD" w:rsidRDefault="00246737" w:rsidP="00246737">
      <w:pPr>
        <w:rPr>
          <w:rFonts w:ascii="Times New Roman" w:hAnsi="Times New Roman"/>
          <w:sz w:val="24"/>
          <w:szCs w:val="24"/>
          <w:lang w:val="ro-RO" w:eastAsia="x-none"/>
        </w:rPr>
      </w:pPr>
      <w:r w:rsidRPr="00A358FD">
        <w:rPr>
          <w:rFonts w:ascii="Times New Roman" w:hAnsi="Times New Roman"/>
          <w:sz w:val="24"/>
          <w:szCs w:val="24"/>
          <w:lang w:val="ro-RO" w:eastAsia="x-none"/>
        </w:rPr>
        <w:t>•</w:t>
      </w:r>
      <w:r w:rsidRPr="00A358FD">
        <w:rPr>
          <w:rFonts w:ascii="Times New Roman" w:hAnsi="Times New Roman"/>
          <w:sz w:val="24"/>
          <w:szCs w:val="24"/>
          <w:lang w:val="ro-RO" w:eastAsia="x-none"/>
        </w:rPr>
        <w:tab/>
        <w:t>prețurile din ofertă sunt  următoarele :</w:t>
      </w:r>
    </w:p>
    <w:p w14:paraId="185B1F90" w14:textId="77777777" w:rsidR="00246737" w:rsidRPr="00A358FD" w:rsidRDefault="00246737" w:rsidP="00246737">
      <w:pPr>
        <w:rPr>
          <w:rFonts w:ascii="Times New Roman" w:hAnsi="Times New Roman"/>
          <w:sz w:val="24"/>
          <w:szCs w:val="24"/>
          <w:lang w:val="ro-RO" w:eastAsia="x-none"/>
        </w:rPr>
      </w:pPr>
    </w:p>
    <w:p w14:paraId="7AD696A0" w14:textId="77777777" w:rsidR="00246737" w:rsidRPr="00A358FD" w:rsidRDefault="00246737" w:rsidP="00246737">
      <w:pPr>
        <w:rPr>
          <w:rFonts w:ascii="Times New Roman" w:hAnsi="Times New Roman"/>
          <w:sz w:val="24"/>
          <w:szCs w:val="24"/>
          <w:lang w:val="ro-RO" w:eastAsia="x-non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13"/>
        <w:gridCol w:w="1302"/>
      </w:tblGrid>
      <w:tr w:rsidR="00246737" w:rsidRPr="00A358FD" w14:paraId="3E634195" w14:textId="77777777" w:rsidTr="00DA06F7">
        <w:tc>
          <w:tcPr>
            <w:tcW w:w="7413" w:type="dxa"/>
          </w:tcPr>
          <w:p w14:paraId="155D64A0" w14:textId="77777777" w:rsidR="00246737" w:rsidRPr="00A358FD" w:rsidRDefault="00246737" w:rsidP="00DA06F7">
            <w:pPr>
              <w:rPr>
                <w:rFonts w:ascii="Times New Roman" w:hAnsi="Times New Roman"/>
                <w:b/>
                <w:sz w:val="24"/>
                <w:szCs w:val="24"/>
                <w:lang w:val="ro-RO"/>
              </w:rPr>
            </w:pPr>
            <w:r w:rsidRPr="00A358FD">
              <w:rPr>
                <w:rFonts w:ascii="Times New Roman" w:hAnsi="Times New Roman"/>
                <w:b/>
                <w:sz w:val="24"/>
                <w:szCs w:val="24"/>
                <w:lang w:val="ro-RO"/>
              </w:rPr>
              <w:t>Valoare totala fără TVA (lei)</w:t>
            </w:r>
          </w:p>
        </w:tc>
        <w:tc>
          <w:tcPr>
            <w:tcW w:w="1302" w:type="dxa"/>
            <w:shd w:val="clear" w:color="auto" w:fill="auto"/>
          </w:tcPr>
          <w:p w14:paraId="3AEA0233" w14:textId="77777777" w:rsidR="00246737" w:rsidRPr="00A358FD" w:rsidRDefault="00246737" w:rsidP="00DA06F7">
            <w:pPr>
              <w:rPr>
                <w:rFonts w:ascii="Times New Roman" w:hAnsi="Times New Roman"/>
                <w:sz w:val="24"/>
                <w:szCs w:val="24"/>
                <w:lang w:val="ro-RO"/>
              </w:rPr>
            </w:pPr>
          </w:p>
        </w:tc>
      </w:tr>
    </w:tbl>
    <w:p w14:paraId="00D7CFEB" w14:textId="77777777" w:rsidR="00246737" w:rsidRPr="00A358FD" w:rsidRDefault="00246737" w:rsidP="00246737">
      <w:pPr>
        <w:rPr>
          <w:rFonts w:ascii="Times New Roman" w:hAnsi="Times New Roman"/>
          <w:sz w:val="24"/>
          <w:szCs w:val="24"/>
          <w:lang w:val="ro-RO" w:eastAsia="x-none"/>
        </w:rPr>
      </w:pPr>
    </w:p>
    <w:p w14:paraId="7250153A" w14:textId="77777777" w:rsidR="00246737" w:rsidRPr="00A358FD" w:rsidRDefault="00246737" w:rsidP="00246737">
      <w:pPr>
        <w:rPr>
          <w:rFonts w:ascii="Times New Roman" w:hAnsi="Times New Roman"/>
          <w:sz w:val="24"/>
          <w:szCs w:val="24"/>
          <w:lang w:val="ro-RO" w:eastAsia="x-none"/>
        </w:rPr>
      </w:pPr>
    </w:p>
    <w:tbl>
      <w:tblPr>
        <w:tblW w:w="89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890"/>
        <w:gridCol w:w="628"/>
        <w:gridCol w:w="1442"/>
        <w:gridCol w:w="1177"/>
        <w:gridCol w:w="1137"/>
        <w:gridCol w:w="990"/>
        <w:gridCol w:w="990"/>
      </w:tblGrid>
      <w:tr w:rsidR="00246737" w:rsidRPr="00A358FD" w14:paraId="16E1C513" w14:textId="77777777" w:rsidTr="00DA06F7">
        <w:tc>
          <w:tcPr>
            <w:tcW w:w="709" w:type="dxa"/>
            <w:vAlign w:val="center"/>
          </w:tcPr>
          <w:p w14:paraId="054B4E62" w14:textId="77777777" w:rsidR="00246737" w:rsidRPr="00A358FD" w:rsidRDefault="00246737" w:rsidP="00DA06F7">
            <w:pPr>
              <w:jc w:val="center"/>
              <w:rPr>
                <w:rFonts w:ascii="Times New Roman" w:hAnsi="Times New Roman"/>
                <w:b/>
                <w:sz w:val="24"/>
                <w:szCs w:val="24"/>
                <w:lang w:val="ro-RO"/>
              </w:rPr>
            </w:pPr>
            <w:r w:rsidRPr="00A358FD">
              <w:rPr>
                <w:rFonts w:ascii="Times New Roman" w:hAnsi="Times New Roman"/>
                <w:b/>
                <w:sz w:val="24"/>
                <w:szCs w:val="24"/>
                <w:lang w:val="ro-RO"/>
              </w:rPr>
              <w:t>Nr.</w:t>
            </w:r>
          </w:p>
          <w:p w14:paraId="350AAB71" w14:textId="77777777" w:rsidR="00246737" w:rsidRPr="00A358FD" w:rsidRDefault="00246737" w:rsidP="00DA06F7">
            <w:pPr>
              <w:jc w:val="center"/>
              <w:rPr>
                <w:rFonts w:ascii="Times New Roman" w:hAnsi="Times New Roman"/>
                <w:b/>
                <w:sz w:val="24"/>
                <w:szCs w:val="24"/>
                <w:lang w:val="ro-RO"/>
              </w:rPr>
            </w:pPr>
            <w:r w:rsidRPr="00A358FD">
              <w:rPr>
                <w:rFonts w:ascii="Times New Roman" w:hAnsi="Times New Roman"/>
                <w:b/>
                <w:sz w:val="24"/>
                <w:szCs w:val="24"/>
                <w:lang w:val="ro-RO"/>
              </w:rPr>
              <w:t>Crt.</w:t>
            </w:r>
          </w:p>
        </w:tc>
        <w:tc>
          <w:tcPr>
            <w:tcW w:w="1890" w:type="dxa"/>
            <w:vAlign w:val="center"/>
          </w:tcPr>
          <w:p w14:paraId="755FDD79" w14:textId="77777777" w:rsidR="00246737" w:rsidRPr="00A358FD" w:rsidRDefault="00246737" w:rsidP="00DA06F7">
            <w:pPr>
              <w:jc w:val="center"/>
              <w:rPr>
                <w:rFonts w:ascii="Times New Roman" w:hAnsi="Times New Roman"/>
                <w:b/>
                <w:sz w:val="24"/>
                <w:szCs w:val="24"/>
                <w:lang w:val="ro-RO"/>
              </w:rPr>
            </w:pPr>
            <w:r w:rsidRPr="00A358FD">
              <w:rPr>
                <w:rFonts w:ascii="Times New Roman" w:hAnsi="Times New Roman"/>
                <w:b/>
                <w:sz w:val="24"/>
                <w:szCs w:val="24"/>
                <w:lang w:val="ro-RO"/>
              </w:rPr>
              <w:t>Denumire produs</w:t>
            </w:r>
          </w:p>
        </w:tc>
        <w:tc>
          <w:tcPr>
            <w:tcW w:w="628" w:type="dxa"/>
            <w:vAlign w:val="center"/>
          </w:tcPr>
          <w:p w14:paraId="79C05979" w14:textId="77777777" w:rsidR="00246737" w:rsidRPr="00A358FD" w:rsidRDefault="00246737" w:rsidP="00DA06F7">
            <w:pPr>
              <w:jc w:val="center"/>
              <w:rPr>
                <w:rFonts w:ascii="Times New Roman" w:hAnsi="Times New Roman"/>
                <w:b/>
                <w:sz w:val="24"/>
                <w:szCs w:val="24"/>
                <w:lang w:val="ro-RO"/>
              </w:rPr>
            </w:pPr>
            <w:r w:rsidRPr="00A358FD">
              <w:rPr>
                <w:rFonts w:ascii="Times New Roman" w:hAnsi="Times New Roman"/>
                <w:b/>
                <w:sz w:val="24"/>
                <w:szCs w:val="24"/>
                <w:lang w:val="ro-RO"/>
              </w:rPr>
              <w:t>U.M.</w:t>
            </w:r>
          </w:p>
        </w:tc>
        <w:tc>
          <w:tcPr>
            <w:tcW w:w="1442" w:type="dxa"/>
            <w:vAlign w:val="center"/>
          </w:tcPr>
          <w:p w14:paraId="63357429" w14:textId="77777777" w:rsidR="00246737" w:rsidRPr="00A358FD" w:rsidRDefault="00246737" w:rsidP="00DA06F7">
            <w:pPr>
              <w:pStyle w:val="Default"/>
              <w:jc w:val="center"/>
              <w:rPr>
                <w:lang w:val="ro-RO"/>
              </w:rPr>
            </w:pPr>
            <w:r w:rsidRPr="00A358FD">
              <w:rPr>
                <w:b/>
                <w:bCs/>
                <w:lang w:val="ro-RO"/>
              </w:rPr>
              <w:t>Cantitate</w:t>
            </w:r>
          </w:p>
        </w:tc>
        <w:tc>
          <w:tcPr>
            <w:tcW w:w="1177" w:type="dxa"/>
            <w:vAlign w:val="center"/>
          </w:tcPr>
          <w:p w14:paraId="14B636D1" w14:textId="77777777" w:rsidR="00246737" w:rsidRPr="00A358FD" w:rsidRDefault="00246737" w:rsidP="00DA06F7">
            <w:pPr>
              <w:pStyle w:val="Default"/>
              <w:jc w:val="center"/>
              <w:rPr>
                <w:lang w:val="ro-RO"/>
              </w:rPr>
            </w:pPr>
            <w:r w:rsidRPr="00A358FD">
              <w:rPr>
                <w:b/>
                <w:bCs/>
                <w:lang w:val="ro-RO"/>
              </w:rPr>
              <w:t>Preț Unitar lei/</w:t>
            </w:r>
            <w:proofErr w:type="spellStart"/>
            <w:r w:rsidRPr="00A358FD">
              <w:rPr>
                <w:b/>
                <w:bCs/>
                <w:lang w:val="ro-RO"/>
              </w:rPr>
              <w:t>um</w:t>
            </w:r>
            <w:proofErr w:type="spellEnd"/>
          </w:p>
        </w:tc>
        <w:tc>
          <w:tcPr>
            <w:tcW w:w="1137" w:type="dxa"/>
            <w:vAlign w:val="center"/>
          </w:tcPr>
          <w:p w14:paraId="2D61B550" w14:textId="77777777" w:rsidR="00246737" w:rsidRPr="00A358FD" w:rsidRDefault="00246737" w:rsidP="00DA06F7">
            <w:pPr>
              <w:pStyle w:val="Default"/>
              <w:jc w:val="center"/>
              <w:rPr>
                <w:lang w:val="ro-RO"/>
              </w:rPr>
            </w:pPr>
            <w:r w:rsidRPr="00A358FD">
              <w:rPr>
                <w:b/>
                <w:bCs/>
                <w:lang w:val="ro-RO"/>
              </w:rPr>
              <w:t>Valoare exclusiv TVA</w:t>
            </w:r>
          </w:p>
        </w:tc>
        <w:tc>
          <w:tcPr>
            <w:tcW w:w="990" w:type="dxa"/>
            <w:vAlign w:val="center"/>
          </w:tcPr>
          <w:p w14:paraId="1875792F" w14:textId="77777777" w:rsidR="00246737" w:rsidRPr="00A358FD" w:rsidRDefault="00246737" w:rsidP="00DA06F7">
            <w:pPr>
              <w:pStyle w:val="Default"/>
              <w:jc w:val="center"/>
              <w:rPr>
                <w:lang w:val="ro-RO"/>
              </w:rPr>
            </w:pPr>
            <w:r w:rsidRPr="00A358FD">
              <w:rPr>
                <w:b/>
                <w:bCs/>
                <w:lang w:val="ro-RO"/>
              </w:rPr>
              <w:t>TVA</w:t>
            </w:r>
          </w:p>
        </w:tc>
        <w:tc>
          <w:tcPr>
            <w:tcW w:w="990" w:type="dxa"/>
            <w:vAlign w:val="center"/>
          </w:tcPr>
          <w:p w14:paraId="6DB6BF9C" w14:textId="77777777" w:rsidR="00246737" w:rsidRPr="00A358FD" w:rsidRDefault="00246737" w:rsidP="00DA06F7">
            <w:pPr>
              <w:pStyle w:val="Default"/>
              <w:jc w:val="center"/>
              <w:rPr>
                <w:lang w:val="ro-RO"/>
              </w:rPr>
            </w:pPr>
            <w:r w:rsidRPr="00A358FD">
              <w:rPr>
                <w:b/>
                <w:bCs/>
                <w:lang w:val="ro-RO"/>
              </w:rPr>
              <w:t>Valoare inclusiv TVA</w:t>
            </w:r>
          </w:p>
        </w:tc>
      </w:tr>
      <w:tr w:rsidR="00246737" w:rsidRPr="00A358FD" w14:paraId="68D7770A" w14:textId="77777777" w:rsidTr="00DA06F7">
        <w:tc>
          <w:tcPr>
            <w:tcW w:w="709" w:type="dxa"/>
          </w:tcPr>
          <w:p w14:paraId="6E52380D" w14:textId="77777777" w:rsidR="00246737" w:rsidRPr="00A358FD" w:rsidRDefault="00246737" w:rsidP="00DA06F7">
            <w:pPr>
              <w:rPr>
                <w:rFonts w:ascii="Times New Roman" w:hAnsi="Times New Roman"/>
                <w:sz w:val="24"/>
                <w:szCs w:val="24"/>
                <w:lang w:val="ro-RO" w:eastAsia="x-none"/>
              </w:rPr>
            </w:pPr>
            <w:r w:rsidRPr="00A358FD">
              <w:rPr>
                <w:rFonts w:ascii="Times New Roman" w:hAnsi="Times New Roman"/>
                <w:sz w:val="24"/>
                <w:szCs w:val="24"/>
                <w:lang w:val="ro-RO" w:eastAsia="x-none"/>
              </w:rPr>
              <w:t>1.</w:t>
            </w:r>
          </w:p>
        </w:tc>
        <w:tc>
          <w:tcPr>
            <w:tcW w:w="1890" w:type="dxa"/>
          </w:tcPr>
          <w:p w14:paraId="633D35DE" w14:textId="77777777" w:rsidR="00246737" w:rsidRPr="00A358FD" w:rsidRDefault="00246737" w:rsidP="00DA06F7">
            <w:pPr>
              <w:rPr>
                <w:rFonts w:ascii="Times New Roman" w:hAnsi="Times New Roman"/>
                <w:sz w:val="24"/>
                <w:szCs w:val="24"/>
                <w:lang w:val="ro-RO" w:eastAsia="x-none"/>
              </w:rPr>
            </w:pPr>
          </w:p>
        </w:tc>
        <w:tc>
          <w:tcPr>
            <w:tcW w:w="628" w:type="dxa"/>
          </w:tcPr>
          <w:p w14:paraId="3E487C43" w14:textId="77777777" w:rsidR="00246737" w:rsidRPr="00A358FD" w:rsidRDefault="00246737" w:rsidP="00DA06F7">
            <w:pPr>
              <w:rPr>
                <w:rFonts w:ascii="Times New Roman" w:hAnsi="Times New Roman"/>
                <w:sz w:val="24"/>
                <w:szCs w:val="24"/>
                <w:lang w:val="ro-RO" w:eastAsia="x-none"/>
              </w:rPr>
            </w:pPr>
          </w:p>
        </w:tc>
        <w:tc>
          <w:tcPr>
            <w:tcW w:w="1442" w:type="dxa"/>
            <w:vAlign w:val="center"/>
          </w:tcPr>
          <w:p w14:paraId="7DD3DE6B" w14:textId="77777777" w:rsidR="00246737" w:rsidRPr="00A358FD" w:rsidRDefault="00246737" w:rsidP="00DA06F7">
            <w:pPr>
              <w:jc w:val="center"/>
              <w:rPr>
                <w:rFonts w:ascii="Times New Roman" w:hAnsi="Times New Roman"/>
                <w:sz w:val="24"/>
                <w:szCs w:val="24"/>
                <w:lang w:val="ro-RO" w:eastAsia="x-none"/>
              </w:rPr>
            </w:pPr>
          </w:p>
        </w:tc>
        <w:tc>
          <w:tcPr>
            <w:tcW w:w="1177" w:type="dxa"/>
          </w:tcPr>
          <w:p w14:paraId="4408A508" w14:textId="77777777" w:rsidR="00246737" w:rsidRPr="00A358FD" w:rsidRDefault="00246737" w:rsidP="00DA06F7">
            <w:pPr>
              <w:rPr>
                <w:rFonts w:ascii="Times New Roman" w:hAnsi="Times New Roman"/>
                <w:sz w:val="24"/>
                <w:szCs w:val="24"/>
                <w:lang w:val="ro-RO" w:eastAsia="x-none"/>
              </w:rPr>
            </w:pPr>
          </w:p>
        </w:tc>
        <w:tc>
          <w:tcPr>
            <w:tcW w:w="1137" w:type="dxa"/>
          </w:tcPr>
          <w:p w14:paraId="1AB00EFB" w14:textId="77777777" w:rsidR="00246737" w:rsidRPr="00A358FD" w:rsidRDefault="00246737" w:rsidP="00DA06F7">
            <w:pPr>
              <w:rPr>
                <w:rFonts w:ascii="Times New Roman" w:hAnsi="Times New Roman"/>
                <w:sz w:val="24"/>
                <w:szCs w:val="24"/>
                <w:lang w:val="ro-RO" w:eastAsia="x-none"/>
              </w:rPr>
            </w:pPr>
          </w:p>
        </w:tc>
        <w:tc>
          <w:tcPr>
            <w:tcW w:w="990" w:type="dxa"/>
          </w:tcPr>
          <w:p w14:paraId="6F3B7C50" w14:textId="77777777" w:rsidR="00246737" w:rsidRPr="00A358FD" w:rsidRDefault="00246737" w:rsidP="00DA06F7">
            <w:pPr>
              <w:rPr>
                <w:rFonts w:ascii="Times New Roman" w:hAnsi="Times New Roman"/>
                <w:sz w:val="24"/>
                <w:szCs w:val="24"/>
                <w:lang w:val="ro-RO" w:eastAsia="x-none"/>
              </w:rPr>
            </w:pPr>
          </w:p>
        </w:tc>
        <w:tc>
          <w:tcPr>
            <w:tcW w:w="990" w:type="dxa"/>
          </w:tcPr>
          <w:p w14:paraId="581CEDB1" w14:textId="77777777" w:rsidR="00246737" w:rsidRPr="00A358FD" w:rsidRDefault="00246737" w:rsidP="00DA06F7">
            <w:pPr>
              <w:rPr>
                <w:rFonts w:ascii="Times New Roman" w:hAnsi="Times New Roman"/>
                <w:sz w:val="24"/>
                <w:szCs w:val="24"/>
                <w:lang w:val="ro-RO" w:eastAsia="x-none"/>
              </w:rPr>
            </w:pPr>
          </w:p>
        </w:tc>
      </w:tr>
      <w:tr w:rsidR="00246737" w:rsidRPr="00A358FD" w14:paraId="06DCF6BA" w14:textId="77777777" w:rsidTr="00DA06F7">
        <w:tc>
          <w:tcPr>
            <w:tcW w:w="5846" w:type="dxa"/>
            <w:gridSpan w:val="5"/>
          </w:tcPr>
          <w:p w14:paraId="44C36A95" w14:textId="77777777" w:rsidR="00246737" w:rsidRPr="00A358FD" w:rsidRDefault="00246737" w:rsidP="00DA06F7">
            <w:pPr>
              <w:rPr>
                <w:rFonts w:ascii="Times New Roman" w:hAnsi="Times New Roman"/>
                <w:sz w:val="24"/>
                <w:szCs w:val="24"/>
                <w:lang w:val="ro-RO" w:eastAsia="x-none"/>
              </w:rPr>
            </w:pPr>
            <w:r w:rsidRPr="00A358FD">
              <w:rPr>
                <w:rFonts w:ascii="Times New Roman" w:hAnsi="Times New Roman"/>
                <w:b/>
                <w:sz w:val="24"/>
                <w:szCs w:val="24"/>
                <w:lang w:val="ro-RO" w:eastAsia="x-none"/>
              </w:rPr>
              <w:t xml:space="preserve">TOTAL </w:t>
            </w:r>
          </w:p>
        </w:tc>
        <w:tc>
          <w:tcPr>
            <w:tcW w:w="1137" w:type="dxa"/>
          </w:tcPr>
          <w:p w14:paraId="17DC9C7D" w14:textId="77777777" w:rsidR="00246737" w:rsidRPr="00A358FD" w:rsidRDefault="00246737" w:rsidP="00DA06F7">
            <w:pPr>
              <w:rPr>
                <w:rFonts w:ascii="Times New Roman" w:hAnsi="Times New Roman"/>
                <w:sz w:val="24"/>
                <w:szCs w:val="24"/>
                <w:lang w:val="ro-RO" w:eastAsia="x-none"/>
              </w:rPr>
            </w:pPr>
          </w:p>
        </w:tc>
        <w:tc>
          <w:tcPr>
            <w:tcW w:w="990" w:type="dxa"/>
          </w:tcPr>
          <w:p w14:paraId="056C3065" w14:textId="77777777" w:rsidR="00246737" w:rsidRPr="00A358FD" w:rsidRDefault="00246737" w:rsidP="00DA06F7">
            <w:pPr>
              <w:rPr>
                <w:rFonts w:ascii="Times New Roman" w:hAnsi="Times New Roman"/>
                <w:sz w:val="24"/>
                <w:szCs w:val="24"/>
                <w:lang w:val="ro-RO" w:eastAsia="x-none"/>
              </w:rPr>
            </w:pPr>
          </w:p>
        </w:tc>
        <w:tc>
          <w:tcPr>
            <w:tcW w:w="990" w:type="dxa"/>
          </w:tcPr>
          <w:p w14:paraId="22894306" w14:textId="77777777" w:rsidR="00246737" w:rsidRPr="00A358FD" w:rsidRDefault="00246737" w:rsidP="00DA06F7">
            <w:pPr>
              <w:rPr>
                <w:rFonts w:ascii="Times New Roman" w:hAnsi="Times New Roman"/>
                <w:sz w:val="24"/>
                <w:szCs w:val="24"/>
                <w:lang w:val="ro-RO" w:eastAsia="x-none"/>
              </w:rPr>
            </w:pPr>
          </w:p>
        </w:tc>
      </w:tr>
    </w:tbl>
    <w:p w14:paraId="65F2043A" w14:textId="77777777" w:rsidR="00246737" w:rsidRPr="00A358FD" w:rsidRDefault="00246737" w:rsidP="00246737">
      <w:pPr>
        <w:rPr>
          <w:rFonts w:ascii="Times New Roman" w:hAnsi="Times New Roman"/>
          <w:sz w:val="24"/>
          <w:szCs w:val="24"/>
          <w:lang w:val="ro-RO" w:eastAsia="x-none"/>
        </w:rPr>
      </w:pPr>
    </w:p>
    <w:p w14:paraId="109909ED" w14:textId="2C83590B" w:rsidR="00246737" w:rsidRPr="00A358FD" w:rsidRDefault="00246737" w:rsidP="00246737">
      <w:pPr>
        <w:rPr>
          <w:rFonts w:ascii="Times New Roman" w:hAnsi="Times New Roman"/>
          <w:sz w:val="24"/>
          <w:szCs w:val="24"/>
          <w:lang w:val="ro-RO" w:eastAsia="x-none"/>
        </w:rPr>
      </w:pPr>
      <w:r w:rsidRPr="00A358FD">
        <w:rPr>
          <w:rFonts w:ascii="Times New Roman" w:hAnsi="Times New Roman"/>
          <w:sz w:val="24"/>
          <w:szCs w:val="24"/>
          <w:lang w:val="ro-RO" w:eastAsia="x-none"/>
        </w:rPr>
        <w:t>și conțin toate cheltuielile privind prețul produsului, transportul până la beneficiar, montajul și punerea in funcțiune (după caz).</w:t>
      </w:r>
    </w:p>
    <w:p w14:paraId="5A1E8F4E" w14:textId="77777777" w:rsidR="00246737" w:rsidRPr="00A358FD" w:rsidRDefault="00246737" w:rsidP="00246737">
      <w:pPr>
        <w:rPr>
          <w:rFonts w:ascii="Times New Roman" w:hAnsi="Times New Roman"/>
          <w:sz w:val="24"/>
          <w:szCs w:val="24"/>
          <w:lang w:val="ro-RO" w:eastAsia="x-none"/>
        </w:rPr>
      </w:pPr>
    </w:p>
    <w:p w14:paraId="616C84BE" w14:textId="77777777" w:rsidR="00246737" w:rsidRPr="00A358FD" w:rsidRDefault="00246737" w:rsidP="00246737">
      <w:pPr>
        <w:rPr>
          <w:rFonts w:ascii="Times New Roman" w:hAnsi="Times New Roman"/>
          <w:sz w:val="24"/>
          <w:szCs w:val="24"/>
          <w:lang w:val="ro-RO" w:eastAsia="x-none"/>
        </w:rPr>
      </w:pPr>
    </w:p>
    <w:p w14:paraId="4030416B" w14:textId="77777777" w:rsidR="00A358FD" w:rsidRPr="00A358FD" w:rsidRDefault="00A358FD" w:rsidP="00246737">
      <w:pPr>
        <w:rPr>
          <w:rFonts w:ascii="Times New Roman" w:hAnsi="Times New Roman"/>
          <w:sz w:val="24"/>
          <w:szCs w:val="24"/>
          <w:lang w:val="ro-RO" w:eastAsia="x-none"/>
        </w:rPr>
      </w:pPr>
    </w:p>
    <w:p w14:paraId="42828141" w14:textId="77777777" w:rsidR="00A358FD" w:rsidRPr="00A358FD" w:rsidRDefault="00A358FD" w:rsidP="00246737">
      <w:pPr>
        <w:rPr>
          <w:rFonts w:ascii="Times New Roman" w:hAnsi="Times New Roman"/>
          <w:sz w:val="24"/>
          <w:szCs w:val="24"/>
          <w:lang w:val="ro-RO" w:eastAsia="x-none"/>
        </w:rPr>
      </w:pPr>
    </w:p>
    <w:p w14:paraId="1F824005" w14:textId="77777777" w:rsidR="00A358FD" w:rsidRPr="00A358FD" w:rsidRDefault="00A358FD" w:rsidP="00246737">
      <w:pPr>
        <w:rPr>
          <w:rFonts w:ascii="Times New Roman" w:hAnsi="Times New Roman"/>
          <w:sz w:val="24"/>
          <w:szCs w:val="24"/>
          <w:lang w:val="ro-RO" w:eastAsia="x-none"/>
        </w:rPr>
      </w:pPr>
    </w:p>
    <w:p w14:paraId="15D8C72D" w14:textId="77777777" w:rsidR="00A358FD" w:rsidRPr="00A358FD" w:rsidRDefault="00A358FD" w:rsidP="00246737">
      <w:pPr>
        <w:rPr>
          <w:rFonts w:ascii="Times New Roman" w:hAnsi="Times New Roman"/>
          <w:sz w:val="24"/>
          <w:szCs w:val="24"/>
          <w:lang w:val="ro-RO" w:eastAsia="x-none"/>
        </w:rPr>
      </w:pPr>
    </w:p>
    <w:p w14:paraId="1B2D4BF6" w14:textId="77777777" w:rsidR="00246737" w:rsidRPr="00A358FD" w:rsidRDefault="00246737" w:rsidP="00246737">
      <w:pPr>
        <w:rPr>
          <w:rFonts w:ascii="Times New Roman" w:hAnsi="Times New Roman"/>
          <w:sz w:val="24"/>
          <w:szCs w:val="24"/>
          <w:lang w:val="ro-RO" w:eastAsia="x-none"/>
        </w:rPr>
      </w:pPr>
      <w:r w:rsidRPr="00A358FD">
        <w:rPr>
          <w:rFonts w:ascii="Times New Roman" w:hAnsi="Times New Roman"/>
          <w:sz w:val="24"/>
          <w:szCs w:val="24"/>
          <w:lang w:val="ro-RO" w:eastAsia="x-none"/>
        </w:rPr>
        <w:t>Data completării: ……………</w:t>
      </w:r>
    </w:p>
    <w:p w14:paraId="33C7D52A" w14:textId="77777777" w:rsidR="00246737" w:rsidRPr="00A358FD" w:rsidRDefault="00246737" w:rsidP="00246737">
      <w:pPr>
        <w:rPr>
          <w:rFonts w:ascii="Times New Roman" w:hAnsi="Times New Roman"/>
          <w:sz w:val="24"/>
          <w:szCs w:val="24"/>
          <w:lang w:val="ro-RO" w:eastAsia="x-none"/>
        </w:rPr>
      </w:pPr>
      <w:r w:rsidRPr="00A358FD">
        <w:rPr>
          <w:rFonts w:ascii="Times New Roman" w:hAnsi="Times New Roman"/>
          <w:sz w:val="24"/>
          <w:szCs w:val="24"/>
          <w:lang w:val="ro-RO" w:eastAsia="x-none"/>
        </w:rPr>
        <w:t>Nume, prenume: ………………………………………..</w:t>
      </w:r>
    </w:p>
    <w:p w14:paraId="144979F6" w14:textId="77777777" w:rsidR="00246737" w:rsidRPr="00A358FD" w:rsidRDefault="00246737" w:rsidP="00246737">
      <w:pPr>
        <w:rPr>
          <w:rFonts w:ascii="Times New Roman" w:hAnsi="Times New Roman"/>
          <w:sz w:val="24"/>
          <w:szCs w:val="24"/>
          <w:lang w:val="ro-RO" w:eastAsia="x-none"/>
        </w:rPr>
      </w:pPr>
      <w:r w:rsidRPr="00A358FD">
        <w:rPr>
          <w:rFonts w:ascii="Times New Roman" w:hAnsi="Times New Roman"/>
          <w:sz w:val="24"/>
          <w:szCs w:val="24"/>
          <w:lang w:val="ro-RO" w:eastAsia="x-none"/>
        </w:rPr>
        <w:t xml:space="preserve">Semnătura ………………………… în calitate de ………………………………………………, autorizat să semnez oferta pentru și în numele …………………………………………………… ……………………………………………………………………………… (denumire ofertant). </w:t>
      </w:r>
    </w:p>
    <w:p w14:paraId="65137FEE" w14:textId="61D893B4" w:rsidR="007A4060" w:rsidRPr="00A358FD" w:rsidRDefault="00246737" w:rsidP="00246737">
      <w:pPr>
        <w:jc w:val="right"/>
        <w:rPr>
          <w:rFonts w:ascii="Times New Roman" w:hAnsi="Times New Roman"/>
          <w:sz w:val="24"/>
          <w:szCs w:val="24"/>
          <w:lang w:val="ro-RO"/>
        </w:rPr>
      </w:pPr>
      <w:r w:rsidRPr="00A358FD">
        <w:rPr>
          <w:rFonts w:ascii="Times New Roman" w:hAnsi="Times New Roman"/>
          <w:sz w:val="24"/>
          <w:szCs w:val="24"/>
          <w:lang w:eastAsia="x-none"/>
        </w:rPr>
        <w:br w:type="page"/>
      </w:r>
      <w:r w:rsidR="007A4060" w:rsidRPr="00A358FD">
        <w:rPr>
          <w:rFonts w:ascii="Times New Roman" w:hAnsi="Times New Roman"/>
          <w:sz w:val="24"/>
          <w:szCs w:val="24"/>
          <w:lang w:val="ro-RO"/>
        </w:rPr>
        <w:lastRenderedPageBreak/>
        <w:t>Formular nr.</w:t>
      </w:r>
      <w:r w:rsidR="005D6058" w:rsidRPr="00A358FD">
        <w:rPr>
          <w:rFonts w:ascii="Times New Roman" w:hAnsi="Times New Roman"/>
          <w:sz w:val="24"/>
          <w:szCs w:val="24"/>
          <w:lang w:val="ro-RO"/>
        </w:rPr>
        <w:t>2</w:t>
      </w:r>
    </w:p>
    <w:p w14:paraId="319E63EE" w14:textId="305A2EE4" w:rsidR="007A4060" w:rsidRPr="00A358FD" w:rsidRDefault="007A4060" w:rsidP="007A4060">
      <w:pPr>
        <w:rPr>
          <w:rFonts w:ascii="Times New Roman" w:hAnsi="Times New Roman"/>
          <w:sz w:val="24"/>
          <w:szCs w:val="24"/>
          <w:lang w:val="ro-RO"/>
        </w:rPr>
      </w:pPr>
      <w:r w:rsidRPr="00A358FD">
        <w:rPr>
          <w:rFonts w:ascii="Times New Roman" w:hAnsi="Times New Roman"/>
          <w:sz w:val="24"/>
          <w:szCs w:val="24"/>
          <w:lang w:val="ro-RO"/>
        </w:rPr>
        <w:t>O</w:t>
      </w:r>
      <w:r w:rsidR="00EB0AF7" w:rsidRPr="00A358FD">
        <w:rPr>
          <w:rFonts w:ascii="Times New Roman" w:hAnsi="Times New Roman"/>
          <w:sz w:val="24"/>
          <w:szCs w:val="24"/>
          <w:lang w:val="ro-RO"/>
        </w:rPr>
        <w:t>fertant</w:t>
      </w:r>
      <w:r w:rsidR="00D914CB" w:rsidRPr="00A358FD">
        <w:rPr>
          <w:rFonts w:ascii="Times New Roman" w:hAnsi="Times New Roman"/>
          <w:sz w:val="24"/>
          <w:szCs w:val="24"/>
          <w:lang w:val="ro-RO"/>
        </w:rPr>
        <w:t xml:space="preserve"> </w:t>
      </w:r>
      <w:r w:rsidRPr="00A358FD">
        <w:rPr>
          <w:rFonts w:ascii="Times New Roman" w:hAnsi="Times New Roman"/>
          <w:sz w:val="24"/>
          <w:szCs w:val="24"/>
          <w:lang w:val="ro-RO"/>
        </w:rPr>
        <w:t>..........................</w:t>
      </w:r>
    </w:p>
    <w:p w14:paraId="246C7109" w14:textId="77777777" w:rsidR="007A4060" w:rsidRPr="00A358FD" w:rsidRDefault="007A4060" w:rsidP="007A4060">
      <w:pPr>
        <w:rPr>
          <w:rFonts w:ascii="Times New Roman" w:hAnsi="Times New Roman"/>
          <w:sz w:val="24"/>
          <w:szCs w:val="24"/>
          <w:lang w:val="ro-RO"/>
        </w:rPr>
      </w:pPr>
      <w:r w:rsidRPr="00A358FD">
        <w:rPr>
          <w:rFonts w:ascii="Times New Roman" w:hAnsi="Times New Roman"/>
          <w:sz w:val="24"/>
          <w:szCs w:val="24"/>
          <w:lang w:val="ro-RO"/>
        </w:rPr>
        <w:t>(denumirea)</w:t>
      </w:r>
    </w:p>
    <w:p w14:paraId="6F393C5C" w14:textId="77777777" w:rsidR="007A4060" w:rsidRPr="00A358FD" w:rsidRDefault="007A4060" w:rsidP="007A4060">
      <w:pPr>
        <w:jc w:val="center"/>
        <w:rPr>
          <w:rFonts w:ascii="Times New Roman" w:hAnsi="Times New Roman"/>
          <w:b/>
          <w:sz w:val="24"/>
          <w:szCs w:val="24"/>
          <w:lang w:val="ro-RO"/>
        </w:rPr>
      </w:pPr>
      <w:bookmarkStart w:id="3" w:name="_Hlk37665114"/>
      <w:r w:rsidRPr="00A358FD">
        <w:rPr>
          <w:rFonts w:ascii="Times New Roman" w:hAnsi="Times New Roman"/>
          <w:b/>
          <w:sz w:val="24"/>
          <w:szCs w:val="24"/>
          <w:lang w:val="ro-RO"/>
        </w:rPr>
        <w:t>D E C L A R A Ţ I E</w:t>
      </w:r>
    </w:p>
    <w:p w14:paraId="01CD8A50" w14:textId="77777777" w:rsidR="007A4060" w:rsidRPr="00A358FD" w:rsidRDefault="007A4060" w:rsidP="007A4060">
      <w:pPr>
        <w:jc w:val="center"/>
        <w:rPr>
          <w:rFonts w:ascii="Times New Roman" w:hAnsi="Times New Roman"/>
          <w:b/>
          <w:bCs/>
          <w:color w:val="000000"/>
          <w:sz w:val="24"/>
          <w:szCs w:val="24"/>
          <w:lang w:val="ro-RO"/>
        </w:rPr>
      </w:pPr>
      <w:r w:rsidRPr="00A358FD">
        <w:rPr>
          <w:rFonts w:ascii="Times New Roman" w:hAnsi="Times New Roman"/>
          <w:b/>
          <w:bCs/>
          <w:color w:val="000000"/>
          <w:sz w:val="24"/>
          <w:szCs w:val="24"/>
          <w:lang w:val="ro-RO"/>
        </w:rPr>
        <w:t xml:space="preserve">privind neîncadrarea în </w:t>
      </w:r>
      <w:proofErr w:type="spellStart"/>
      <w:r w:rsidRPr="00A358FD">
        <w:rPr>
          <w:rFonts w:ascii="Times New Roman" w:hAnsi="Times New Roman"/>
          <w:b/>
          <w:bCs/>
          <w:color w:val="000000"/>
          <w:sz w:val="24"/>
          <w:szCs w:val="24"/>
          <w:lang w:val="ro-RO"/>
        </w:rPr>
        <w:t>situaţiile</w:t>
      </w:r>
      <w:proofErr w:type="spellEnd"/>
      <w:r w:rsidRPr="00A358FD">
        <w:rPr>
          <w:rFonts w:ascii="Times New Roman" w:hAnsi="Times New Roman"/>
          <w:b/>
          <w:bCs/>
          <w:color w:val="000000"/>
          <w:sz w:val="24"/>
          <w:szCs w:val="24"/>
          <w:lang w:val="ro-RO"/>
        </w:rPr>
        <w:t xml:space="preserve"> prevăzute la art. 164 din Legea 98/2016</w:t>
      </w:r>
    </w:p>
    <w:p w14:paraId="453FE053" w14:textId="77777777" w:rsidR="00CA109E" w:rsidRPr="00A358FD" w:rsidRDefault="00CA109E" w:rsidP="007A4060">
      <w:pPr>
        <w:jc w:val="center"/>
        <w:rPr>
          <w:rFonts w:ascii="Times New Roman" w:hAnsi="Times New Roman"/>
          <w:b/>
          <w:bCs/>
          <w:color w:val="000000"/>
          <w:sz w:val="24"/>
          <w:szCs w:val="24"/>
          <w:lang w:val="ro-RO"/>
        </w:rPr>
      </w:pPr>
    </w:p>
    <w:bookmarkEnd w:id="3"/>
    <w:p w14:paraId="3E8DB203" w14:textId="0F7901FE" w:rsidR="007A4060" w:rsidRPr="00A358FD" w:rsidRDefault="007A4060" w:rsidP="007A4060">
      <w:pPr>
        <w:spacing w:line="276" w:lineRule="auto"/>
        <w:ind w:firstLine="540"/>
        <w:jc w:val="both"/>
        <w:rPr>
          <w:rFonts w:ascii="Times New Roman" w:hAnsi="Times New Roman"/>
          <w:sz w:val="24"/>
          <w:szCs w:val="24"/>
          <w:lang w:val="ro-RO"/>
        </w:rPr>
      </w:pPr>
      <w:r w:rsidRPr="00A358FD">
        <w:rPr>
          <w:rFonts w:ascii="Times New Roman" w:hAnsi="Times New Roman"/>
          <w:sz w:val="24"/>
          <w:szCs w:val="24"/>
          <w:lang w:val="ro-RO"/>
        </w:rPr>
        <w:t>Subsemnatul, ........</w:t>
      </w:r>
      <w:r w:rsidR="00206EEC" w:rsidRPr="00A358FD">
        <w:rPr>
          <w:rFonts w:ascii="Times New Roman" w:hAnsi="Times New Roman"/>
          <w:sz w:val="24"/>
          <w:szCs w:val="24"/>
          <w:lang w:val="ro-RO"/>
        </w:rPr>
        <w:t>......................</w:t>
      </w:r>
      <w:r w:rsidRPr="00A358FD">
        <w:rPr>
          <w:rFonts w:ascii="Times New Roman" w:hAnsi="Times New Roman"/>
          <w:sz w:val="24"/>
          <w:szCs w:val="24"/>
          <w:lang w:val="ro-RO"/>
        </w:rPr>
        <w:t>...... reprezentant împuternicit al ...............</w:t>
      </w:r>
      <w:r w:rsidR="00206EEC" w:rsidRPr="00A358FD">
        <w:rPr>
          <w:rFonts w:ascii="Times New Roman" w:hAnsi="Times New Roman"/>
          <w:sz w:val="24"/>
          <w:szCs w:val="24"/>
          <w:lang w:val="ro-RO"/>
        </w:rPr>
        <w:t>......</w:t>
      </w:r>
      <w:r w:rsidRPr="00A358FD">
        <w:rPr>
          <w:rFonts w:ascii="Times New Roman" w:hAnsi="Times New Roman"/>
          <w:sz w:val="24"/>
          <w:szCs w:val="24"/>
          <w:lang w:val="ro-RO"/>
        </w:rPr>
        <w:t xml:space="preserve">...............................         </w:t>
      </w:r>
    </w:p>
    <w:p w14:paraId="5CF2F01C" w14:textId="77777777" w:rsidR="007A4060" w:rsidRPr="00A358FD" w:rsidRDefault="007A4060" w:rsidP="00BF12D4">
      <w:pPr>
        <w:spacing w:line="276" w:lineRule="auto"/>
        <w:ind w:hanging="90"/>
        <w:jc w:val="both"/>
        <w:rPr>
          <w:rFonts w:ascii="Times New Roman" w:hAnsi="Times New Roman"/>
          <w:color w:val="000000"/>
          <w:sz w:val="24"/>
          <w:szCs w:val="24"/>
          <w:lang w:val="ro-RO"/>
        </w:rPr>
      </w:pPr>
      <w:r w:rsidRPr="00A358FD">
        <w:rPr>
          <w:rFonts w:ascii="Times New Roman" w:hAnsi="Times New Roman"/>
          <w:sz w:val="24"/>
          <w:szCs w:val="24"/>
          <w:lang w:val="ro-RO"/>
        </w:rPr>
        <w:t xml:space="preserve">  în calitate de ofertant, declar pe propria răspundere, sub </w:t>
      </w:r>
      <w:proofErr w:type="spellStart"/>
      <w:r w:rsidRPr="00A358FD">
        <w:rPr>
          <w:rFonts w:ascii="Times New Roman" w:hAnsi="Times New Roman"/>
          <w:sz w:val="24"/>
          <w:szCs w:val="24"/>
          <w:lang w:val="ro-RO"/>
        </w:rPr>
        <w:t>sancţiunea</w:t>
      </w:r>
      <w:proofErr w:type="spellEnd"/>
      <w:r w:rsidRPr="00A358FD">
        <w:rPr>
          <w:rFonts w:ascii="Times New Roman" w:hAnsi="Times New Roman"/>
          <w:sz w:val="24"/>
          <w:szCs w:val="24"/>
          <w:lang w:val="ro-RO"/>
        </w:rPr>
        <w:t xml:space="preserve"> excluderii din procedura de </w:t>
      </w:r>
      <w:proofErr w:type="spellStart"/>
      <w:r w:rsidRPr="00A358FD">
        <w:rPr>
          <w:rFonts w:ascii="Times New Roman" w:hAnsi="Times New Roman"/>
          <w:sz w:val="24"/>
          <w:szCs w:val="24"/>
          <w:lang w:val="ro-RO"/>
        </w:rPr>
        <w:t>achiziţie</w:t>
      </w:r>
      <w:proofErr w:type="spellEnd"/>
      <w:r w:rsidRPr="00A358FD">
        <w:rPr>
          <w:rFonts w:ascii="Times New Roman" w:hAnsi="Times New Roman"/>
          <w:sz w:val="24"/>
          <w:szCs w:val="24"/>
          <w:lang w:val="ro-RO"/>
        </w:rPr>
        <w:t xml:space="preserve"> publică </w:t>
      </w:r>
      <w:proofErr w:type="spellStart"/>
      <w:r w:rsidRPr="00A358FD">
        <w:rPr>
          <w:rFonts w:ascii="Times New Roman" w:hAnsi="Times New Roman"/>
          <w:sz w:val="24"/>
          <w:szCs w:val="24"/>
          <w:lang w:val="ro-RO"/>
        </w:rPr>
        <w:t>şi</w:t>
      </w:r>
      <w:proofErr w:type="spellEnd"/>
      <w:r w:rsidRPr="00A358FD">
        <w:rPr>
          <w:rFonts w:ascii="Times New Roman" w:hAnsi="Times New Roman"/>
          <w:sz w:val="24"/>
          <w:szCs w:val="24"/>
          <w:lang w:val="ro-RO"/>
        </w:rPr>
        <w:t xml:space="preserve"> sub </w:t>
      </w:r>
      <w:proofErr w:type="spellStart"/>
      <w:r w:rsidRPr="00A358FD">
        <w:rPr>
          <w:rFonts w:ascii="Times New Roman" w:hAnsi="Times New Roman"/>
          <w:sz w:val="24"/>
          <w:szCs w:val="24"/>
          <w:lang w:val="ro-RO"/>
        </w:rPr>
        <w:t>sancţiunile</w:t>
      </w:r>
      <w:proofErr w:type="spellEnd"/>
      <w:r w:rsidRPr="00A358FD">
        <w:rPr>
          <w:rFonts w:ascii="Times New Roman" w:hAnsi="Times New Roman"/>
          <w:sz w:val="24"/>
          <w:szCs w:val="24"/>
          <w:lang w:val="ro-RO"/>
        </w:rPr>
        <w:t xml:space="preserve"> aplicabile faptei de fals în acte publice, că nu mă aflu în </w:t>
      </w:r>
      <w:proofErr w:type="spellStart"/>
      <w:r w:rsidRPr="00A358FD">
        <w:rPr>
          <w:rFonts w:ascii="Times New Roman" w:hAnsi="Times New Roman"/>
          <w:sz w:val="24"/>
          <w:szCs w:val="24"/>
          <w:lang w:val="ro-RO"/>
        </w:rPr>
        <w:t>situaţia</w:t>
      </w:r>
      <w:proofErr w:type="spellEnd"/>
      <w:r w:rsidRPr="00A358FD">
        <w:rPr>
          <w:rFonts w:ascii="Times New Roman" w:hAnsi="Times New Roman"/>
          <w:sz w:val="24"/>
          <w:szCs w:val="24"/>
          <w:lang w:val="ro-RO"/>
        </w:rPr>
        <w:t xml:space="preserve"> prevăzută la </w:t>
      </w:r>
      <w:r w:rsidRPr="00A358FD">
        <w:rPr>
          <w:rFonts w:ascii="Times New Roman" w:hAnsi="Times New Roman"/>
          <w:b/>
          <w:sz w:val="24"/>
          <w:szCs w:val="24"/>
          <w:lang w:val="ro-RO"/>
        </w:rPr>
        <w:t>art. 164</w:t>
      </w:r>
      <w:r w:rsidRPr="00A358FD">
        <w:rPr>
          <w:rFonts w:ascii="Times New Roman" w:hAnsi="Times New Roman"/>
          <w:sz w:val="24"/>
          <w:szCs w:val="24"/>
          <w:lang w:val="ro-RO"/>
        </w:rPr>
        <w:t xml:space="preserve"> din </w:t>
      </w:r>
      <w:r w:rsidRPr="00A358FD">
        <w:rPr>
          <w:rFonts w:ascii="Times New Roman" w:hAnsi="Times New Roman"/>
          <w:b/>
          <w:sz w:val="24"/>
          <w:szCs w:val="24"/>
          <w:lang w:val="ro-RO"/>
        </w:rPr>
        <w:t>Legea 98/2016</w:t>
      </w:r>
      <w:r w:rsidRPr="00A358FD">
        <w:rPr>
          <w:rFonts w:ascii="Times New Roman" w:hAnsi="Times New Roman"/>
          <w:sz w:val="24"/>
          <w:szCs w:val="24"/>
          <w:lang w:val="ro-RO"/>
        </w:rPr>
        <w:t>, respectiv</w:t>
      </w:r>
      <w:r w:rsidRPr="00A358FD">
        <w:rPr>
          <w:rFonts w:ascii="Times New Roman" w:hAnsi="Times New Roman"/>
          <w:color w:val="000000"/>
          <w:sz w:val="24"/>
          <w:szCs w:val="24"/>
          <w:lang w:val="ro-RO"/>
        </w:rPr>
        <w:t xml:space="preserve"> nu am fost condamnat prin hotărâre definitivă a unei </w:t>
      </w:r>
      <w:proofErr w:type="spellStart"/>
      <w:r w:rsidRPr="00A358FD">
        <w:rPr>
          <w:rFonts w:ascii="Times New Roman" w:hAnsi="Times New Roman"/>
          <w:color w:val="000000"/>
          <w:sz w:val="24"/>
          <w:szCs w:val="24"/>
          <w:lang w:val="ro-RO"/>
        </w:rPr>
        <w:t>instanţe</w:t>
      </w:r>
      <w:proofErr w:type="spellEnd"/>
      <w:r w:rsidRPr="00A358FD">
        <w:rPr>
          <w:rFonts w:ascii="Times New Roman" w:hAnsi="Times New Roman"/>
          <w:color w:val="000000"/>
          <w:sz w:val="24"/>
          <w:szCs w:val="24"/>
          <w:lang w:val="ro-RO"/>
        </w:rPr>
        <w:t xml:space="preserve"> </w:t>
      </w:r>
      <w:proofErr w:type="spellStart"/>
      <w:r w:rsidRPr="00A358FD">
        <w:rPr>
          <w:rFonts w:ascii="Times New Roman" w:hAnsi="Times New Roman"/>
          <w:color w:val="000000"/>
          <w:sz w:val="24"/>
          <w:szCs w:val="24"/>
          <w:lang w:val="ro-RO"/>
        </w:rPr>
        <w:t>judecătoreşti</w:t>
      </w:r>
      <w:proofErr w:type="spellEnd"/>
      <w:r w:rsidRPr="00A358FD">
        <w:rPr>
          <w:rFonts w:ascii="Times New Roman" w:hAnsi="Times New Roman"/>
          <w:color w:val="000000"/>
          <w:sz w:val="24"/>
          <w:szCs w:val="24"/>
          <w:lang w:val="ro-RO"/>
        </w:rPr>
        <w:t xml:space="preserve">, pentru comiterea uneia dintre următoarele </w:t>
      </w:r>
      <w:proofErr w:type="spellStart"/>
      <w:r w:rsidRPr="00A358FD">
        <w:rPr>
          <w:rFonts w:ascii="Times New Roman" w:hAnsi="Times New Roman"/>
          <w:color w:val="000000"/>
          <w:sz w:val="24"/>
          <w:szCs w:val="24"/>
          <w:lang w:val="ro-RO"/>
        </w:rPr>
        <w:t>infracţiuni</w:t>
      </w:r>
      <w:proofErr w:type="spellEnd"/>
      <w:r w:rsidRPr="00A358FD">
        <w:rPr>
          <w:rFonts w:ascii="Times New Roman" w:hAnsi="Times New Roman"/>
          <w:color w:val="000000"/>
          <w:sz w:val="24"/>
          <w:szCs w:val="24"/>
          <w:lang w:val="ro-RO"/>
        </w:rPr>
        <w:t>:</w:t>
      </w:r>
    </w:p>
    <w:p w14:paraId="6EF245E6" w14:textId="77777777" w:rsidR="007A4060" w:rsidRPr="00A358FD"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A358FD">
        <w:rPr>
          <w:rFonts w:ascii="Times New Roman" w:hAnsi="Times New Roman"/>
          <w:color w:val="000000"/>
          <w:sz w:val="24"/>
          <w:szCs w:val="24"/>
          <w:lang w:val="ro-RO"/>
        </w:rPr>
        <w:t xml:space="preserve">constituirea unui grup </w:t>
      </w:r>
      <w:proofErr w:type="spellStart"/>
      <w:r w:rsidRPr="00A358FD">
        <w:rPr>
          <w:rFonts w:ascii="Times New Roman" w:hAnsi="Times New Roman"/>
          <w:color w:val="000000"/>
          <w:sz w:val="24"/>
          <w:szCs w:val="24"/>
          <w:lang w:val="ro-RO"/>
        </w:rPr>
        <w:t>infracţional</w:t>
      </w:r>
      <w:proofErr w:type="spellEnd"/>
      <w:r w:rsidRPr="00A358FD">
        <w:rPr>
          <w:rFonts w:ascii="Times New Roman" w:hAnsi="Times New Roman"/>
          <w:color w:val="000000"/>
          <w:sz w:val="24"/>
          <w:szCs w:val="24"/>
          <w:lang w:val="ro-RO"/>
        </w:rPr>
        <w:t xml:space="preserve"> organizat, prevăzută de art. 367 din Legea nr. 286/2009 privind Codul penal, cu modificările </w:t>
      </w:r>
      <w:proofErr w:type="spellStart"/>
      <w:r w:rsidRPr="00A358FD">
        <w:rPr>
          <w:rFonts w:ascii="Times New Roman" w:hAnsi="Times New Roman"/>
          <w:color w:val="000000"/>
          <w:sz w:val="24"/>
          <w:szCs w:val="24"/>
          <w:lang w:val="ro-RO"/>
        </w:rPr>
        <w:t>şi</w:t>
      </w:r>
      <w:proofErr w:type="spellEnd"/>
      <w:r w:rsidRPr="00A358FD">
        <w:rPr>
          <w:rFonts w:ascii="Times New Roman" w:hAnsi="Times New Roman"/>
          <w:color w:val="000000"/>
          <w:sz w:val="24"/>
          <w:szCs w:val="24"/>
          <w:lang w:val="ro-RO"/>
        </w:rPr>
        <w:t xml:space="preserve"> completările ulterioare, sau de </w:t>
      </w:r>
      <w:proofErr w:type="spellStart"/>
      <w:r w:rsidRPr="00A358FD">
        <w:rPr>
          <w:rFonts w:ascii="Times New Roman" w:hAnsi="Times New Roman"/>
          <w:color w:val="000000"/>
          <w:sz w:val="24"/>
          <w:szCs w:val="24"/>
          <w:lang w:val="ro-RO"/>
        </w:rPr>
        <w:t>dispoziţiile</w:t>
      </w:r>
      <w:proofErr w:type="spellEnd"/>
      <w:r w:rsidRPr="00A358FD">
        <w:rPr>
          <w:rFonts w:ascii="Times New Roman" w:hAnsi="Times New Roman"/>
          <w:color w:val="000000"/>
          <w:sz w:val="24"/>
          <w:szCs w:val="24"/>
          <w:lang w:val="ro-RO"/>
        </w:rPr>
        <w:t xml:space="preserve"> corespunzătoare ale </w:t>
      </w:r>
      <w:proofErr w:type="spellStart"/>
      <w:r w:rsidRPr="00A358FD">
        <w:rPr>
          <w:rFonts w:ascii="Times New Roman" w:hAnsi="Times New Roman"/>
          <w:color w:val="000000"/>
          <w:sz w:val="24"/>
          <w:szCs w:val="24"/>
          <w:lang w:val="ro-RO"/>
        </w:rPr>
        <w:t>legislaţiei</w:t>
      </w:r>
      <w:proofErr w:type="spellEnd"/>
      <w:r w:rsidRPr="00A358FD">
        <w:rPr>
          <w:rFonts w:ascii="Times New Roman" w:hAnsi="Times New Roman"/>
          <w:color w:val="000000"/>
          <w:sz w:val="24"/>
          <w:szCs w:val="24"/>
          <w:lang w:val="ro-RO"/>
        </w:rPr>
        <w:t xml:space="preserve"> penale a statului în care respectivul operator economic a fost condamnat;</w:t>
      </w:r>
    </w:p>
    <w:p w14:paraId="5F707FB0" w14:textId="77777777" w:rsidR="007A4060" w:rsidRPr="00A358FD"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proofErr w:type="spellStart"/>
      <w:r w:rsidRPr="00A358FD">
        <w:rPr>
          <w:rFonts w:ascii="Times New Roman" w:hAnsi="Times New Roman"/>
          <w:color w:val="000000"/>
          <w:sz w:val="24"/>
          <w:szCs w:val="24"/>
          <w:lang w:val="ro-RO"/>
        </w:rPr>
        <w:t>infracţiuni</w:t>
      </w:r>
      <w:proofErr w:type="spellEnd"/>
      <w:r w:rsidRPr="00A358FD">
        <w:rPr>
          <w:rFonts w:ascii="Times New Roman" w:hAnsi="Times New Roman"/>
          <w:color w:val="000000"/>
          <w:sz w:val="24"/>
          <w:szCs w:val="24"/>
          <w:lang w:val="ro-RO"/>
        </w:rPr>
        <w:t xml:space="preserve"> de </w:t>
      </w:r>
      <w:proofErr w:type="spellStart"/>
      <w:r w:rsidRPr="00A358FD">
        <w:rPr>
          <w:rFonts w:ascii="Times New Roman" w:hAnsi="Times New Roman"/>
          <w:color w:val="000000"/>
          <w:sz w:val="24"/>
          <w:szCs w:val="24"/>
          <w:lang w:val="ro-RO"/>
        </w:rPr>
        <w:t>corupţie</w:t>
      </w:r>
      <w:proofErr w:type="spellEnd"/>
      <w:r w:rsidRPr="00A358FD">
        <w:rPr>
          <w:rFonts w:ascii="Times New Roman" w:hAnsi="Times New Roman"/>
          <w:color w:val="000000"/>
          <w:sz w:val="24"/>
          <w:szCs w:val="24"/>
          <w:lang w:val="ro-RO"/>
        </w:rPr>
        <w:t xml:space="preserve">, prevăzute de art. 289-294 din Legea nr. 286/2009, cu modificările </w:t>
      </w:r>
      <w:proofErr w:type="spellStart"/>
      <w:r w:rsidRPr="00A358FD">
        <w:rPr>
          <w:rFonts w:ascii="Times New Roman" w:hAnsi="Times New Roman"/>
          <w:color w:val="000000"/>
          <w:sz w:val="24"/>
          <w:szCs w:val="24"/>
          <w:lang w:val="ro-RO"/>
        </w:rPr>
        <w:t>şi</w:t>
      </w:r>
      <w:proofErr w:type="spellEnd"/>
      <w:r w:rsidRPr="00A358FD">
        <w:rPr>
          <w:rFonts w:ascii="Times New Roman" w:hAnsi="Times New Roman"/>
          <w:color w:val="000000"/>
          <w:sz w:val="24"/>
          <w:szCs w:val="24"/>
          <w:lang w:val="ro-RO"/>
        </w:rPr>
        <w:t xml:space="preserve"> completările ulterioare, </w:t>
      </w:r>
      <w:proofErr w:type="spellStart"/>
      <w:r w:rsidRPr="00A358FD">
        <w:rPr>
          <w:rFonts w:ascii="Times New Roman" w:hAnsi="Times New Roman"/>
          <w:color w:val="000000"/>
          <w:sz w:val="24"/>
          <w:szCs w:val="24"/>
          <w:lang w:val="ro-RO"/>
        </w:rPr>
        <w:t>şi</w:t>
      </w:r>
      <w:proofErr w:type="spellEnd"/>
      <w:r w:rsidRPr="00A358FD">
        <w:rPr>
          <w:rFonts w:ascii="Times New Roman" w:hAnsi="Times New Roman"/>
          <w:color w:val="000000"/>
          <w:sz w:val="24"/>
          <w:szCs w:val="24"/>
          <w:lang w:val="ro-RO"/>
        </w:rPr>
        <w:t xml:space="preserve"> </w:t>
      </w:r>
      <w:proofErr w:type="spellStart"/>
      <w:r w:rsidRPr="00A358FD">
        <w:rPr>
          <w:rFonts w:ascii="Times New Roman" w:hAnsi="Times New Roman"/>
          <w:color w:val="000000"/>
          <w:sz w:val="24"/>
          <w:szCs w:val="24"/>
          <w:lang w:val="ro-RO"/>
        </w:rPr>
        <w:t>infracţiuni</w:t>
      </w:r>
      <w:proofErr w:type="spellEnd"/>
      <w:r w:rsidRPr="00A358FD">
        <w:rPr>
          <w:rFonts w:ascii="Times New Roman" w:hAnsi="Times New Roman"/>
          <w:color w:val="000000"/>
          <w:sz w:val="24"/>
          <w:szCs w:val="24"/>
          <w:lang w:val="ro-RO"/>
        </w:rPr>
        <w:t xml:space="preserve"> asimilate </w:t>
      </w:r>
      <w:proofErr w:type="spellStart"/>
      <w:r w:rsidRPr="00A358FD">
        <w:rPr>
          <w:rFonts w:ascii="Times New Roman" w:hAnsi="Times New Roman"/>
          <w:color w:val="000000"/>
          <w:sz w:val="24"/>
          <w:szCs w:val="24"/>
          <w:lang w:val="ro-RO"/>
        </w:rPr>
        <w:t>infracţiunilor</w:t>
      </w:r>
      <w:proofErr w:type="spellEnd"/>
      <w:r w:rsidRPr="00A358FD">
        <w:rPr>
          <w:rFonts w:ascii="Times New Roman" w:hAnsi="Times New Roman"/>
          <w:color w:val="000000"/>
          <w:sz w:val="24"/>
          <w:szCs w:val="24"/>
          <w:lang w:val="ro-RO"/>
        </w:rPr>
        <w:t xml:space="preserve"> de </w:t>
      </w:r>
      <w:proofErr w:type="spellStart"/>
      <w:r w:rsidRPr="00A358FD">
        <w:rPr>
          <w:rFonts w:ascii="Times New Roman" w:hAnsi="Times New Roman"/>
          <w:color w:val="000000"/>
          <w:sz w:val="24"/>
          <w:szCs w:val="24"/>
          <w:lang w:val="ro-RO"/>
        </w:rPr>
        <w:t>corupţie</w:t>
      </w:r>
      <w:proofErr w:type="spellEnd"/>
      <w:r w:rsidRPr="00A358FD">
        <w:rPr>
          <w:rFonts w:ascii="Times New Roman" w:hAnsi="Times New Roman"/>
          <w:color w:val="000000"/>
          <w:sz w:val="24"/>
          <w:szCs w:val="24"/>
          <w:lang w:val="ro-RO"/>
        </w:rPr>
        <w:t xml:space="preserve"> prevăzute de art. 10-13 din Legea nr. 78/2000 pentru prevenirea, descoperirea </w:t>
      </w:r>
      <w:proofErr w:type="spellStart"/>
      <w:r w:rsidRPr="00A358FD">
        <w:rPr>
          <w:rFonts w:ascii="Times New Roman" w:hAnsi="Times New Roman"/>
          <w:color w:val="000000"/>
          <w:sz w:val="24"/>
          <w:szCs w:val="24"/>
          <w:lang w:val="ro-RO"/>
        </w:rPr>
        <w:t>şi</w:t>
      </w:r>
      <w:proofErr w:type="spellEnd"/>
      <w:r w:rsidRPr="00A358FD">
        <w:rPr>
          <w:rFonts w:ascii="Times New Roman" w:hAnsi="Times New Roman"/>
          <w:color w:val="000000"/>
          <w:sz w:val="24"/>
          <w:szCs w:val="24"/>
          <w:lang w:val="ro-RO"/>
        </w:rPr>
        <w:t xml:space="preserve"> </w:t>
      </w:r>
      <w:proofErr w:type="spellStart"/>
      <w:r w:rsidRPr="00A358FD">
        <w:rPr>
          <w:rFonts w:ascii="Times New Roman" w:hAnsi="Times New Roman"/>
          <w:color w:val="000000"/>
          <w:sz w:val="24"/>
          <w:szCs w:val="24"/>
          <w:lang w:val="ro-RO"/>
        </w:rPr>
        <w:t>sancţionarea</w:t>
      </w:r>
      <w:proofErr w:type="spellEnd"/>
      <w:r w:rsidRPr="00A358FD">
        <w:rPr>
          <w:rFonts w:ascii="Times New Roman" w:hAnsi="Times New Roman"/>
          <w:color w:val="000000"/>
          <w:sz w:val="24"/>
          <w:szCs w:val="24"/>
          <w:lang w:val="ro-RO"/>
        </w:rPr>
        <w:t xml:space="preserve"> faptelor de </w:t>
      </w:r>
      <w:proofErr w:type="spellStart"/>
      <w:r w:rsidRPr="00A358FD">
        <w:rPr>
          <w:rFonts w:ascii="Times New Roman" w:hAnsi="Times New Roman"/>
          <w:color w:val="000000"/>
          <w:sz w:val="24"/>
          <w:szCs w:val="24"/>
          <w:lang w:val="ro-RO"/>
        </w:rPr>
        <w:t>corupţie</w:t>
      </w:r>
      <w:proofErr w:type="spellEnd"/>
      <w:r w:rsidRPr="00A358FD">
        <w:rPr>
          <w:rFonts w:ascii="Times New Roman" w:hAnsi="Times New Roman"/>
          <w:color w:val="000000"/>
          <w:sz w:val="24"/>
          <w:szCs w:val="24"/>
          <w:lang w:val="ro-RO"/>
        </w:rPr>
        <w:t xml:space="preserve">, cu modificările </w:t>
      </w:r>
      <w:proofErr w:type="spellStart"/>
      <w:r w:rsidRPr="00A358FD">
        <w:rPr>
          <w:rFonts w:ascii="Times New Roman" w:hAnsi="Times New Roman"/>
          <w:color w:val="000000"/>
          <w:sz w:val="24"/>
          <w:szCs w:val="24"/>
          <w:lang w:val="ro-RO"/>
        </w:rPr>
        <w:t>şi</w:t>
      </w:r>
      <w:proofErr w:type="spellEnd"/>
      <w:r w:rsidRPr="00A358FD">
        <w:rPr>
          <w:rFonts w:ascii="Times New Roman" w:hAnsi="Times New Roman"/>
          <w:color w:val="000000"/>
          <w:sz w:val="24"/>
          <w:szCs w:val="24"/>
          <w:lang w:val="ro-RO"/>
        </w:rPr>
        <w:t xml:space="preserve"> completările ulterioare, sau de </w:t>
      </w:r>
      <w:proofErr w:type="spellStart"/>
      <w:r w:rsidRPr="00A358FD">
        <w:rPr>
          <w:rFonts w:ascii="Times New Roman" w:hAnsi="Times New Roman"/>
          <w:color w:val="000000"/>
          <w:sz w:val="24"/>
          <w:szCs w:val="24"/>
          <w:lang w:val="ro-RO"/>
        </w:rPr>
        <w:t>dispoziţiile</w:t>
      </w:r>
      <w:proofErr w:type="spellEnd"/>
      <w:r w:rsidRPr="00A358FD">
        <w:rPr>
          <w:rFonts w:ascii="Times New Roman" w:hAnsi="Times New Roman"/>
          <w:color w:val="000000"/>
          <w:sz w:val="24"/>
          <w:szCs w:val="24"/>
          <w:lang w:val="ro-RO"/>
        </w:rPr>
        <w:t xml:space="preserve"> corespunzătoare ale </w:t>
      </w:r>
      <w:proofErr w:type="spellStart"/>
      <w:r w:rsidRPr="00A358FD">
        <w:rPr>
          <w:rFonts w:ascii="Times New Roman" w:hAnsi="Times New Roman"/>
          <w:color w:val="000000"/>
          <w:sz w:val="24"/>
          <w:szCs w:val="24"/>
          <w:lang w:val="ro-RO"/>
        </w:rPr>
        <w:t>legislaţiei</w:t>
      </w:r>
      <w:proofErr w:type="spellEnd"/>
      <w:r w:rsidRPr="00A358FD">
        <w:rPr>
          <w:rFonts w:ascii="Times New Roman" w:hAnsi="Times New Roman"/>
          <w:color w:val="000000"/>
          <w:sz w:val="24"/>
          <w:szCs w:val="24"/>
          <w:lang w:val="ro-RO"/>
        </w:rPr>
        <w:t xml:space="preserve"> penale a statului în care respectivul operator economic a fost condamnat;</w:t>
      </w:r>
    </w:p>
    <w:p w14:paraId="79DF7BF2" w14:textId="77777777" w:rsidR="007A4060" w:rsidRPr="00A358FD"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proofErr w:type="spellStart"/>
      <w:r w:rsidRPr="00A358FD">
        <w:rPr>
          <w:rFonts w:ascii="Times New Roman" w:hAnsi="Times New Roman"/>
          <w:color w:val="000000"/>
          <w:sz w:val="24"/>
          <w:szCs w:val="24"/>
          <w:lang w:val="ro-RO"/>
        </w:rPr>
        <w:t>infracţiuni</w:t>
      </w:r>
      <w:proofErr w:type="spellEnd"/>
      <w:r w:rsidRPr="00A358FD">
        <w:rPr>
          <w:rFonts w:ascii="Times New Roman" w:hAnsi="Times New Roman"/>
          <w:color w:val="000000"/>
          <w:sz w:val="24"/>
          <w:szCs w:val="24"/>
          <w:lang w:val="ro-RO"/>
        </w:rPr>
        <w:t xml:space="preserve"> împotriva intereselor financiare ale Uniunii Europene, prevăzute de art. 18</w:t>
      </w:r>
      <w:r w:rsidRPr="00A358FD">
        <w:rPr>
          <w:rFonts w:ascii="Times New Roman" w:hAnsi="Times New Roman"/>
          <w:color w:val="000000"/>
          <w:sz w:val="24"/>
          <w:szCs w:val="24"/>
          <w:vertAlign w:val="superscript"/>
          <w:lang w:val="ro-RO"/>
        </w:rPr>
        <w:t>1</w:t>
      </w:r>
      <w:r w:rsidRPr="00A358FD">
        <w:rPr>
          <w:rFonts w:ascii="Times New Roman" w:hAnsi="Times New Roman"/>
          <w:color w:val="000000"/>
          <w:sz w:val="24"/>
          <w:szCs w:val="24"/>
          <w:lang w:val="ro-RO"/>
        </w:rPr>
        <w:t> -18</w:t>
      </w:r>
      <w:r w:rsidRPr="00A358FD">
        <w:rPr>
          <w:rFonts w:ascii="Times New Roman" w:hAnsi="Times New Roman"/>
          <w:color w:val="000000"/>
          <w:sz w:val="24"/>
          <w:szCs w:val="24"/>
          <w:vertAlign w:val="superscript"/>
          <w:lang w:val="ro-RO"/>
        </w:rPr>
        <w:t>5</w:t>
      </w:r>
      <w:r w:rsidRPr="00A358FD">
        <w:rPr>
          <w:rFonts w:ascii="Times New Roman" w:hAnsi="Times New Roman"/>
          <w:color w:val="000000"/>
          <w:sz w:val="24"/>
          <w:szCs w:val="24"/>
          <w:lang w:val="ro-RO"/>
        </w:rPr>
        <w:t xml:space="preserve"> din Legea nr. 78/2000, cu modificările </w:t>
      </w:r>
      <w:proofErr w:type="spellStart"/>
      <w:r w:rsidRPr="00A358FD">
        <w:rPr>
          <w:rFonts w:ascii="Times New Roman" w:hAnsi="Times New Roman"/>
          <w:color w:val="000000"/>
          <w:sz w:val="24"/>
          <w:szCs w:val="24"/>
          <w:lang w:val="ro-RO"/>
        </w:rPr>
        <w:t>şi</w:t>
      </w:r>
      <w:proofErr w:type="spellEnd"/>
      <w:r w:rsidRPr="00A358FD">
        <w:rPr>
          <w:rFonts w:ascii="Times New Roman" w:hAnsi="Times New Roman"/>
          <w:color w:val="000000"/>
          <w:sz w:val="24"/>
          <w:szCs w:val="24"/>
          <w:lang w:val="ro-RO"/>
        </w:rPr>
        <w:t xml:space="preserve"> completările ulterioare, sau de </w:t>
      </w:r>
      <w:proofErr w:type="spellStart"/>
      <w:r w:rsidRPr="00A358FD">
        <w:rPr>
          <w:rFonts w:ascii="Times New Roman" w:hAnsi="Times New Roman"/>
          <w:color w:val="000000"/>
          <w:sz w:val="24"/>
          <w:szCs w:val="24"/>
          <w:lang w:val="ro-RO"/>
        </w:rPr>
        <w:t>dispoziţiile</w:t>
      </w:r>
      <w:proofErr w:type="spellEnd"/>
      <w:r w:rsidRPr="00A358FD">
        <w:rPr>
          <w:rFonts w:ascii="Times New Roman" w:hAnsi="Times New Roman"/>
          <w:color w:val="000000"/>
          <w:sz w:val="24"/>
          <w:szCs w:val="24"/>
          <w:lang w:val="ro-RO"/>
        </w:rPr>
        <w:t xml:space="preserve"> corespunzătoare ale </w:t>
      </w:r>
      <w:proofErr w:type="spellStart"/>
      <w:r w:rsidRPr="00A358FD">
        <w:rPr>
          <w:rFonts w:ascii="Times New Roman" w:hAnsi="Times New Roman"/>
          <w:color w:val="000000"/>
          <w:sz w:val="24"/>
          <w:szCs w:val="24"/>
          <w:lang w:val="ro-RO"/>
        </w:rPr>
        <w:t>legislaţiei</w:t>
      </w:r>
      <w:proofErr w:type="spellEnd"/>
      <w:r w:rsidRPr="00A358FD">
        <w:rPr>
          <w:rFonts w:ascii="Times New Roman" w:hAnsi="Times New Roman"/>
          <w:color w:val="000000"/>
          <w:sz w:val="24"/>
          <w:szCs w:val="24"/>
          <w:lang w:val="ro-RO"/>
        </w:rPr>
        <w:t xml:space="preserve"> penale a statului în care respectivul operator economic a fost condamnat;</w:t>
      </w:r>
    </w:p>
    <w:p w14:paraId="0DA2DA2B" w14:textId="77777777" w:rsidR="007A4060" w:rsidRPr="00A358FD"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A358FD">
        <w:rPr>
          <w:rFonts w:ascii="Times New Roman" w:hAnsi="Times New Roman"/>
          <w:color w:val="000000"/>
          <w:sz w:val="24"/>
          <w:szCs w:val="24"/>
          <w:lang w:val="ro-RO"/>
        </w:rPr>
        <w:t xml:space="preserve">acte de terorism, prevăzute de art. 32-35 </w:t>
      </w:r>
      <w:proofErr w:type="spellStart"/>
      <w:r w:rsidRPr="00A358FD">
        <w:rPr>
          <w:rFonts w:ascii="Times New Roman" w:hAnsi="Times New Roman"/>
          <w:color w:val="000000"/>
          <w:sz w:val="24"/>
          <w:szCs w:val="24"/>
          <w:lang w:val="ro-RO"/>
        </w:rPr>
        <w:t>şi</w:t>
      </w:r>
      <w:proofErr w:type="spellEnd"/>
      <w:r w:rsidRPr="00A358FD">
        <w:rPr>
          <w:rFonts w:ascii="Times New Roman" w:hAnsi="Times New Roman"/>
          <w:color w:val="000000"/>
          <w:sz w:val="24"/>
          <w:szCs w:val="24"/>
          <w:lang w:val="ro-RO"/>
        </w:rPr>
        <w:t xml:space="preserve"> art. 37-38 din Legea nr. 535/2004 privind prevenirea </w:t>
      </w:r>
      <w:proofErr w:type="spellStart"/>
      <w:r w:rsidRPr="00A358FD">
        <w:rPr>
          <w:rFonts w:ascii="Times New Roman" w:hAnsi="Times New Roman"/>
          <w:color w:val="000000"/>
          <w:sz w:val="24"/>
          <w:szCs w:val="24"/>
          <w:lang w:val="ro-RO"/>
        </w:rPr>
        <w:t>şi</w:t>
      </w:r>
      <w:proofErr w:type="spellEnd"/>
      <w:r w:rsidRPr="00A358FD">
        <w:rPr>
          <w:rFonts w:ascii="Times New Roman" w:hAnsi="Times New Roman"/>
          <w:color w:val="000000"/>
          <w:sz w:val="24"/>
          <w:szCs w:val="24"/>
          <w:lang w:val="ro-RO"/>
        </w:rPr>
        <w:t xml:space="preserve"> combaterea terorismului, cu modificările </w:t>
      </w:r>
      <w:proofErr w:type="spellStart"/>
      <w:r w:rsidRPr="00A358FD">
        <w:rPr>
          <w:rFonts w:ascii="Times New Roman" w:hAnsi="Times New Roman"/>
          <w:color w:val="000000"/>
          <w:sz w:val="24"/>
          <w:szCs w:val="24"/>
          <w:lang w:val="ro-RO"/>
        </w:rPr>
        <w:t>şi</w:t>
      </w:r>
      <w:proofErr w:type="spellEnd"/>
      <w:r w:rsidRPr="00A358FD">
        <w:rPr>
          <w:rFonts w:ascii="Times New Roman" w:hAnsi="Times New Roman"/>
          <w:color w:val="000000"/>
          <w:sz w:val="24"/>
          <w:szCs w:val="24"/>
          <w:lang w:val="ro-RO"/>
        </w:rPr>
        <w:t xml:space="preserve"> completările ulterioare, sau de </w:t>
      </w:r>
      <w:proofErr w:type="spellStart"/>
      <w:r w:rsidRPr="00A358FD">
        <w:rPr>
          <w:rFonts w:ascii="Times New Roman" w:hAnsi="Times New Roman"/>
          <w:color w:val="000000"/>
          <w:sz w:val="24"/>
          <w:szCs w:val="24"/>
          <w:lang w:val="ro-RO"/>
        </w:rPr>
        <w:t>dispoziţiile</w:t>
      </w:r>
      <w:proofErr w:type="spellEnd"/>
      <w:r w:rsidRPr="00A358FD">
        <w:rPr>
          <w:rFonts w:ascii="Times New Roman" w:hAnsi="Times New Roman"/>
          <w:color w:val="000000"/>
          <w:sz w:val="24"/>
          <w:szCs w:val="24"/>
          <w:lang w:val="ro-RO"/>
        </w:rPr>
        <w:t xml:space="preserve"> corespunzătoare ale </w:t>
      </w:r>
      <w:proofErr w:type="spellStart"/>
      <w:r w:rsidRPr="00A358FD">
        <w:rPr>
          <w:rFonts w:ascii="Times New Roman" w:hAnsi="Times New Roman"/>
          <w:color w:val="000000"/>
          <w:sz w:val="24"/>
          <w:szCs w:val="24"/>
          <w:lang w:val="ro-RO"/>
        </w:rPr>
        <w:t>legislaţiei</w:t>
      </w:r>
      <w:proofErr w:type="spellEnd"/>
      <w:r w:rsidRPr="00A358FD">
        <w:rPr>
          <w:rFonts w:ascii="Times New Roman" w:hAnsi="Times New Roman"/>
          <w:color w:val="000000"/>
          <w:sz w:val="24"/>
          <w:szCs w:val="24"/>
          <w:lang w:val="ro-RO"/>
        </w:rPr>
        <w:t xml:space="preserve"> penale a statului în care respectivul operator economic a fost condamnat;</w:t>
      </w:r>
    </w:p>
    <w:p w14:paraId="3B9862C9" w14:textId="77777777" w:rsidR="007A4060" w:rsidRPr="00A358FD"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A358FD">
        <w:rPr>
          <w:rFonts w:ascii="Times New Roman" w:hAnsi="Times New Roman"/>
          <w:color w:val="000000"/>
          <w:sz w:val="24"/>
          <w:szCs w:val="24"/>
          <w:lang w:val="ro-RO"/>
        </w:rPr>
        <w:t xml:space="preserve">spălarea banilor, prevăzută de art. 29 din Legea nr. 656/2002 pentru prevenirea </w:t>
      </w:r>
      <w:proofErr w:type="spellStart"/>
      <w:r w:rsidRPr="00A358FD">
        <w:rPr>
          <w:rFonts w:ascii="Times New Roman" w:hAnsi="Times New Roman"/>
          <w:color w:val="000000"/>
          <w:sz w:val="24"/>
          <w:szCs w:val="24"/>
          <w:lang w:val="ro-RO"/>
        </w:rPr>
        <w:t>şi</w:t>
      </w:r>
      <w:proofErr w:type="spellEnd"/>
      <w:r w:rsidRPr="00A358FD">
        <w:rPr>
          <w:rFonts w:ascii="Times New Roman" w:hAnsi="Times New Roman"/>
          <w:color w:val="000000"/>
          <w:sz w:val="24"/>
          <w:szCs w:val="24"/>
          <w:lang w:val="ro-RO"/>
        </w:rPr>
        <w:t xml:space="preserve"> </w:t>
      </w:r>
      <w:proofErr w:type="spellStart"/>
      <w:r w:rsidRPr="00A358FD">
        <w:rPr>
          <w:rFonts w:ascii="Times New Roman" w:hAnsi="Times New Roman"/>
          <w:color w:val="000000"/>
          <w:sz w:val="24"/>
          <w:szCs w:val="24"/>
          <w:lang w:val="ro-RO"/>
        </w:rPr>
        <w:t>sancţionarea</w:t>
      </w:r>
      <w:proofErr w:type="spellEnd"/>
      <w:r w:rsidRPr="00A358FD">
        <w:rPr>
          <w:rFonts w:ascii="Times New Roman" w:hAnsi="Times New Roman"/>
          <w:color w:val="000000"/>
          <w:sz w:val="24"/>
          <w:szCs w:val="24"/>
          <w:lang w:val="ro-RO"/>
        </w:rPr>
        <w:t xml:space="preserve"> spălării banilor, precum </w:t>
      </w:r>
      <w:proofErr w:type="spellStart"/>
      <w:r w:rsidRPr="00A358FD">
        <w:rPr>
          <w:rFonts w:ascii="Times New Roman" w:hAnsi="Times New Roman"/>
          <w:color w:val="000000"/>
          <w:sz w:val="24"/>
          <w:szCs w:val="24"/>
          <w:lang w:val="ro-RO"/>
        </w:rPr>
        <w:t>şi</w:t>
      </w:r>
      <w:proofErr w:type="spellEnd"/>
      <w:r w:rsidRPr="00A358FD">
        <w:rPr>
          <w:rFonts w:ascii="Times New Roman" w:hAnsi="Times New Roman"/>
          <w:color w:val="000000"/>
          <w:sz w:val="24"/>
          <w:szCs w:val="24"/>
          <w:lang w:val="ro-RO"/>
        </w:rPr>
        <w:t xml:space="preserve"> pentru instituirea unor măsuri de prevenire </w:t>
      </w:r>
      <w:proofErr w:type="spellStart"/>
      <w:r w:rsidRPr="00A358FD">
        <w:rPr>
          <w:rFonts w:ascii="Times New Roman" w:hAnsi="Times New Roman"/>
          <w:color w:val="000000"/>
          <w:sz w:val="24"/>
          <w:szCs w:val="24"/>
          <w:lang w:val="ro-RO"/>
        </w:rPr>
        <w:t>şi</w:t>
      </w:r>
      <w:proofErr w:type="spellEnd"/>
      <w:r w:rsidRPr="00A358FD">
        <w:rPr>
          <w:rFonts w:ascii="Times New Roman" w:hAnsi="Times New Roman"/>
          <w:color w:val="000000"/>
          <w:sz w:val="24"/>
          <w:szCs w:val="24"/>
          <w:lang w:val="ro-RO"/>
        </w:rPr>
        <w:t xml:space="preserve"> combatere a </w:t>
      </w:r>
      <w:proofErr w:type="spellStart"/>
      <w:r w:rsidRPr="00A358FD">
        <w:rPr>
          <w:rFonts w:ascii="Times New Roman" w:hAnsi="Times New Roman"/>
          <w:color w:val="000000"/>
          <w:sz w:val="24"/>
          <w:szCs w:val="24"/>
          <w:lang w:val="ro-RO"/>
        </w:rPr>
        <w:t>finanţării</w:t>
      </w:r>
      <w:proofErr w:type="spellEnd"/>
      <w:r w:rsidRPr="00A358FD">
        <w:rPr>
          <w:rFonts w:ascii="Times New Roman" w:hAnsi="Times New Roman"/>
          <w:color w:val="000000"/>
          <w:sz w:val="24"/>
          <w:szCs w:val="24"/>
          <w:lang w:val="ro-RO"/>
        </w:rPr>
        <w:t xml:space="preserve"> terorismului, republicată, cu modificările ulterioare, sau </w:t>
      </w:r>
      <w:proofErr w:type="spellStart"/>
      <w:r w:rsidRPr="00A358FD">
        <w:rPr>
          <w:rFonts w:ascii="Times New Roman" w:hAnsi="Times New Roman"/>
          <w:color w:val="000000"/>
          <w:sz w:val="24"/>
          <w:szCs w:val="24"/>
          <w:lang w:val="ro-RO"/>
        </w:rPr>
        <w:t>finanţarea</w:t>
      </w:r>
      <w:proofErr w:type="spellEnd"/>
      <w:r w:rsidRPr="00A358FD">
        <w:rPr>
          <w:rFonts w:ascii="Times New Roman" w:hAnsi="Times New Roman"/>
          <w:color w:val="000000"/>
          <w:sz w:val="24"/>
          <w:szCs w:val="24"/>
          <w:lang w:val="ro-RO"/>
        </w:rPr>
        <w:t xml:space="preserve"> terorismului, prevăzută de art. 36 din Legea nr. 535/2004, cu modificările </w:t>
      </w:r>
      <w:proofErr w:type="spellStart"/>
      <w:r w:rsidRPr="00A358FD">
        <w:rPr>
          <w:rFonts w:ascii="Times New Roman" w:hAnsi="Times New Roman"/>
          <w:color w:val="000000"/>
          <w:sz w:val="24"/>
          <w:szCs w:val="24"/>
          <w:lang w:val="ro-RO"/>
        </w:rPr>
        <w:t>şi</w:t>
      </w:r>
      <w:proofErr w:type="spellEnd"/>
      <w:r w:rsidRPr="00A358FD">
        <w:rPr>
          <w:rFonts w:ascii="Times New Roman" w:hAnsi="Times New Roman"/>
          <w:color w:val="000000"/>
          <w:sz w:val="24"/>
          <w:szCs w:val="24"/>
          <w:lang w:val="ro-RO"/>
        </w:rPr>
        <w:t xml:space="preserve"> completările ulterioare, sau de </w:t>
      </w:r>
      <w:proofErr w:type="spellStart"/>
      <w:r w:rsidRPr="00A358FD">
        <w:rPr>
          <w:rFonts w:ascii="Times New Roman" w:hAnsi="Times New Roman"/>
          <w:color w:val="000000"/>
          <w:sz w:val="24"/>
          <w:szCs w:val="24"/>
          <w:lang w:val="ro-RO"/>
        </w:rPr>
        <w:t>dispoziţiile</w:t>
      </w:r>
      <w:proofErr w:type="spellEnd"/>
      <w:r w:rsidRPr="00A358FD">
        <w:rPr>
          <w:rFonts w:ascii="Times New Roman" w:hAnsi="Times New Roman"/>
          <w:color w:val="000000"/>
          <w:sz w:val="24"/>
          <w:szCs w:val="24"/>
          <w:lang w:val="ro-RO"/>
        </w:rPr>
        <w:t xml:space="preserve"> corespunzătoare ale </w:t>
      </w:r>
      <w:proofErr w:type="spellStart"/>
      <w:r w:rsidRPr="00A358FD">
        <w:rPr>
          <w:rFonts w:ascii="Times New Roman" w:hAnsi="Times New Roman"/>
          <w:color w:val="000000"/>
          <w:sz w:val="24"/>
          <w:szCs w:val="24"/>
          <w:lang w:val="ro-RO"/>
        </w:rPr>
        <w:t>legislaţiei</w:t>
      </w:r>
      <w:proofErr w:type="spellEnd"/>
      <w:r w:rsidRPr="00A358FD">
        <w:rPr>
          <w:rFonts w:ascii="Times New Roman" w:hAnsi="Times New Roman"/>
          <w:color w:val="000000"/>
          <w:sz w:val="24"/>
          <w:szCs w:val="24"/>
          <w:lang w:val="ro-RO"/>
        </w:rPr>
        <w:t xml:space="preserve"> penale a statului în care respectivul operator economic a fost condamnat;</w:t>
      </w:r>
    </w:p>
    <w:p w14:paraId="60129794" w14:textId="77777777" w:rsidR="007A4060" w:rsidRPr="00A358FD"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A358FD">
        <w:rPr>
          <w:rFonts w:ascii="Times New Roman" w:hAnsi="Times New Roman"/>
          <w:color w:val="000000"/>
          <w:sz w:val="24"/>
          <w:szCs w:val="24"/>
          <w:lang w:val="ro-RO"/>
        </w:rPr>
        <w:t xml:space="preserve">traficul </w:t>
      </w:r>
      <w:proofErr w:type="spellStart"/>
      <w:r w:rsidRPr="00A358FD">
        <w:rPr>
          <w:rFonts w:ascii="Times New Roman" w:hAnsi="Times New Roman"/>
          <w:color w:val="000000"/>
          <w:sz w:val="24"/>
          <w:szCs w:val="24"/>
          <w:lang w:val="ro-RO"/>
        </w:rPr>
        <w:t>şi</w:t>
      </w:r>
      <w:proofErr w:type="spellEnd"/>
      <w:r w:rsidRPr="00A358FD">
        <w:rPr>
          <w:rFonts w:ascii="Times New Roman" w:hAnsi="Times New Roman"/>
          <w:color w:val="000000"/>
          <w:sz w:val="24"/>
          <w:szCs w:val="24"/>
          <w:lang w:val="ro-RO"/>
        </w:rPr>
        <w:t xml:space="preserve"> exploatarea persoanelor vulnerabile, prevăzute de art. 209-217 din Legea nr. 286/2009, cu modificările </w:t>
      </w:r>
      <w:proofErr w:type="spellStart"/>
      <w:r w:rsidRPr="00A358FD">
        <w:rPr>
          <w:rFonts w:ascii="Times New Roman" w:hAnsi="Times New Roman"/>
          <w:color w:val="000000"/>
          <w:sz w:val="24"/>
          <w:szCs w:val="24"/>
          <w:lang w:val="ro-RO"/>
        </w:rPr>
        <w:t>şi</w:t>
      </w:r>
      <w:proofErr w:type="spellEnd"/>
      <w:r w:rsidRPr="00A358FD">
        <w:rPr>
          <w:rFonts w:ascii="Times New Roman" w:hAnsi="Times New Roman"/>
          <w:color w:val="000000"/>
          <w:sz w:val="24"/>
          <w:szCs w:val="24"/>
          <w:lang w:val="ro-RO"/>
        </w:rPr>
        <w:t xml:space="preserve"> completările ulterioare, sau de </w:t>
      </w:r>
      <w:proofErr w:type="spellStart"/>
      <w:r w:rsidRPr="00A358FD">
        <w:rPr>
          <w:rFonts w:ascii="Times New Roman" w:hAnsi="Times New Roman"/>
          <w:color w:val="000000"/>
          <w:sz w:val="24"/>
          <w:szCs w:val="24"/>
          <w:lang w:val="ro-RO"/>
        </w:rPr>
        <w:t>dispoziţiile</w:t>
      </w:r>
      <w:proofErr w:type="spellEnd"/>
      <w:r w:rsidRPr="00A358FD">
        <w:rPr>
          <w:rFonts w:ascii="Times New Roman" w:hAnsi="Times New Roman"/>
          <w:color w:val="000000"/>
          <w:sz w:val="24"/>
          <w:szCs w:val="24"/>
          <w:lang w:val="ro-RO"/>
        </w:rPr>
        <w:t xml:space="preserve"> corespunzătoare ale </w:t>
      </w:r>
      <w:proofErr w:type="spellStart"/>
      <w:r w:rsidRPr="00A358FD">
        <w:rPr>
          <w:rFonts w:ascii="Times New Roman" w:hAnsi="Times New Roman"/>
          <w:color w:val="000000"/>
          <w:sz w:val="24"/>
          <w:szCs w:val="24"/>
          <w:lang w:val="ro-RO"/>
        </w:rPr>
        <w:t>legislaţiei</w:t>
      </w:r>
      <w:proofErr w:type="spellEnd"/>
      <w:r w:rsidRPr="00A358FD">
        <w:rPr>
          <w:rFonts w:ascii="Times New Roman" w:hAnsi="Times New Roman"/>
          <w:color w:val="000000"/>
          <w:sz w:val="24"/>
          <w:szCs w:val="24"/>
          <w:lang w:val="ro-RO"/>
        </w:rPr>
        <w:t xml:space="preserve"> penale a statului în care respectivul operator economic a fost condamnat;</w:t>
      </w:r>
    </w:p>
    <w:p w14:paraId="444DEB72" w14:textId="77777777" w:rsidR="007A4060" w:rsidRPr="00A358FD"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A358FD">
        <w:rPr>
          <w:rFonts w:ascii="Times New Roman" w:hAnsi="Times New Roman"/>
          <w:color w:val="000000"/>
          <w:sz w:val="24"/>
          <w:szCs w:val="24"/>
          <w:lang w:val="ro-RO"/>
        </w:rPr>
        <w:t xml:space="preserve">fraudă, în sensul articolului 1 din </w:t>
      </w:r>
      <w:proofErr w:type="spellStart"/>
      <w:r w:rsidRPr="00A358FD">
        <w:rPr>
          <w:rFonts w:ascii="Times New Roman" w:hAnsi="Times New Roman"/>
          <w:color w:val="000000"/>
          <w:sz w:val="24"/>
          <w:szCs w:val="24"/>
          <w:lang w:val="ro-RO"/>
        </w:rPr>
        <w:t>Convenţia</w:t>
      </w:r>
      <w:proofErr w:type="spellEnd"/>
      <w:r w:rsidRPr="00A358FD">
        <w:rPr>
          <w:rFonts w:ascii="Times New Roman" w:hAnsi="Times New Roman"/>
          <w:color w:val="000000"/>
          <w:sz w:val="24"/>
          <w:szCs w:val="24"/>
          <w:lang w:val="ro-RO"/>
        </w:rPr>
        <w:t xml:space="preserve"> privind protejarea intereselor financiare ale </w:t>
      </w:r>
      <w:proofErr w:type="spellStart"/>
      <w:r w:rsidRPr="00A358FD">
        <w:rPr>
          <w:rFonts w:ascii="Times New Roman" w:hAnsi="Times New Roman"/>
          <w:color w:val="000000"/>
          <w:sz w:val="24"/>
          <w:szCs w:val="24"/>
          <w:lang w:val="ro-RO"/>
        </w:rPr>
        <w:t>Comunităţilor</w:t>
      </w:r>
      <w:proofErr w:type="spellEnd"/>
      <w:r w:rsidRPr="00A358FD">
        <w:rPr>
          <w:rFonts w:ascii="Times New Roman" w:hAnsi="Times New Roman"/>
          <w:color w:val="000000"/>
          <w:sz w:val="24"/>
          <w:szCs w:val="24"/>
          <w:lang w:val="ro-RO"/>
        </w:rPr>
        <w:t xml:space="preserve"> Europene din 27 noiembrie 1995.</w:t>
      </w:r>
    </w:p>
    <w:p w14:paraId="7C4E56B7" w14:textId="77777777" w:rsidR="007A4060" w:rsidRPr="00A358FD" w:rsidRDefault="007A4060" w:rsidP="007A4060">
      <w:pPr>
        <w:shd w:val="clear" w:color="auto" w:fill="FFFFFF"/>
        <w:spacing w:line="276" w:lineRule="auto"/>
        <w:ind w:firstLine="540"/>
        <w:jc w:val="both"/>
        <w:rPr>
          <w:rFonts w:ascii="Times New Roman" w:hAnsi="Times New Roman"/>
          <w:sz w:val="24"/>
          <w:szCs w:val="24"/>
          <w:lang w:val="ro-RO"/>
        </w:rPr>
      </w:pPr>
      <w:r w:rsidRPr="00A358FD">
        <w:rPr>
          <w:rFonts w:ascii="Times New Roman" w:hAnsi="Times New Roman"/>
          <w:sz w:val="24"/>
          <w:szCs w:val="24"/>
          <w:lang w:val="ro-RO"/>
        </w:rPr>
        <w:t xml:space="preserve">Subsemnatul declar că </w:t>
      </w:r>
      <w:proofErr w:type="spellStart"/>
      <w:r w:rsidRPr="00A358FD">
        <w:rPr>
          <w:rFonts w:ascii="Times New Roman" w:hAnsi="Times New Roman"/>
          <w:sz w:val="24"/>
          <w:szCs w:val="24"/>
          <w:lang w:val="ro-RO"/>
        </w:rPr>
        <w:t>informaţiile</w:t>
      </w:r>
      <w:proofErr w:type="spellEnd"/>
      <w:r w:rsidRPr="00A358FD">
        <w:rPr>
          <w:rFonts w:ascii="Times New Roman" w:hAnsi="Times New Roman"/>
          <w:sz w:val="24"/>
          <w:szCs w:val="24"/>
          <w:lang w:val="ro-RO"/>
        </w:rPr>
        <w:t xml:space="preserve"> furnizate sunt complete </w:t>
      </w:r>
      <w:proofErr w:type="spellStart"/>
      <w:r w:rsidRPr="00A358FD">
        <w:rPr>
          <w:rFonts w:ascii="Times New Roman" w:hAnsi="Times New Roman"/>
          <w:sz w:val="24"/>
          <w:szCs w:val="24"/>
          <w:lang w:val="ro-RO"/>
        </w:rPr>
        <w:t>şi</w:t>
      </w:r>
      <w:proofErr w:type="spellEnd"/>
      <w:r w:rsidRPr="00A358FD">
        <w:rPr>
          <w:rFonts w:ascii="Times New Roman" w:hAnsi="Times New Roman"/>
          <w:sz w:val="24"/>
          <w:szCs w:val="24"/>
          <w:lang w:val="ro-RO"/>
        </w:rPr>
        <w:t xml:space="preserve"> corecte în fiecare detaliu </w:t>
      </w:r>
      <w:proofErr w:type="spellStart"/>
      <w:r w:rsidRPr="00A358FD">
        <w:rPr>
          <w:rFonts w:ascii="Times New Roman" w:hAnsi="Times New Roman"/>
          <w:sz w:val="24"/>
          <w:szCs w:val="24"/>
          <w:lang w:val="ro-RO"/>
        </w:rPr>
        <w:t>şi</w:t>
      </w:r>
      <w:proofErr w:type="spellEnd"/>
      <w:r w:rsidRPr="00A358FD">
        <w:rPr>
          <w:rFonts w:ascii="Times New Roman" w:hAnsi="Times New Roman"/>
          <w:sz w:val="24"/>
          <w:szCs w:val="24"/>
          <w:lang w:val="ro-RO"/>
        </w:rPr>
        <w:t xml:space="preserve"> </w:t>
      </w:r>
      <w:proofErr w:type="spellStart"/>
      <w:r w:rsidRPr="00A358FD">
        <w:rPr>
          <w:rFonts w:ascii="Times New Roman" w:hAnsi="Times New Roman"/>
          <w:sz w:val="24"/>
          <w:szCs w:val="24"/>
          <w:lang w:val="ro-RO"/>
        </w:rPr>
        <w:t>înţeleg</w:t>
      </w:r>
      <w:proofErr w:type="spellEnd"/>
      <w:r w:rsidRPr="00A358FD">
        <w:rPr>
          <w:rFonts w:ascii="Times New Roman" w:hAnsi="Times New Roman"/>
          <w:sz w:val="24"/>
          <w:szCs w:val="24"/>
          <w:lang w:val="ro-RO"/>
        </w:rPr>
        <w:t xml:space="preserve"> că autoritatea contractantă are dreptul de a solicita, în scopul verificării </w:t>
      </w:r>
      <w:proofErr w:type="spellStart"/>
      <w:r w:rsidRPr="00A358FD">
        <w:rPr>
          <w:rFonts w:ascii="Times New Roman" w:hAnsi="Times New Roman"/>
          <w:sz w:val="24"/>
          <w:szCs w:val="24"/>
          <w:lang w:val="ro-RO"/>
        </w:rPr>
        <w:t>şi</w:t>
      </w:r>
      <w:proofErr w:type="spellEnd"/>
      <w:r w:rsidRPr="00A358FD">
        <w:rPr>
          <w:rFonts w:ascii="Times New Roman" w:hAnsi="Times New Roman"/>
          <w:sz w:val="24"/>
          <w:szCs w:val="24"/>
          <w:lang w:val="ro-RO"/>
        </w:rPr>
        <w:t xml:space="preserve"> confirmării </w:t>
      </w:r>
      <w:proofErr w:type="spellStart"/>
      <w:r w:rsidRPr="00A358FD">
        <w:rPr>
          <w:rFonts w:ascii="Times New Roman" w:hAnsi="Times New Roman"/>
          <w:sz w:val="24"/>
          <w:szCs w:val="24"/>
          <w:lang w:val="ro-RO"/>
        </w:rPr>
        <w:t>declaraţiilor</w:t>
      </w:r>
      <w:proofErr w:type="spellEnd"/>
      <w:r w:rsidRPr="00A358FD">
        <w:rPr>
          <w:rFonts w:ascii="Times New Roman" w:hAnsi="Times New Roman"/>
          <w:sz w:val="24"/>
          <w:szCs w:val="24"/>
          <w:lang w:val="ro-RO"/>
        </w:rPr>
        <w:t>, orice documente doveditoare de care dispun.</w:t>
      </w:r>
    </w:p>
    <w:p w14:paraId="229749CD" w14:textId="44C24168" w:rsidR="00AB74CE" w:rsidRPr="00A358FD" w:rsidRDefault="007A4060" w:rsidP="008172C6">
      <w:pPr>
        <w:shd w:val="clear" w:color="auto" w:fill="FFFFFF"/>
        <w:spacing w:line="276" w:lineRule="auto"/>
        <w:ind w:right="10" w:firstLine="540"/>
        <w:jc w:val="both"/>
        <w:rPr>
          <w:rFonts w:ascii="Times New Roman" w:hAnsi="Times New Roman"/>
          <w:sz w:val="24"/>
          <w:szCs w:val="24"/>
          <w:lang w:val="ro-RO"/>
        </w:rPr>
      </w:pPr>
      <w:proofErr w:type="spellStart"/>
      <w:r w:rsidRPr="00A358FD">
        <w:rPr>
          <w:rFonts w:ascii="Times New Roman" w:hAnsi="Times New Roman"/>
          <w:sz w:val="24"/>
          <w:szCs w:val="24"/>
          <w:lang w:val="ro-RO"/>
        </w:rPr>
        <w:t>Înţeleg</w:t>
      </w:r>
      <w:proofErr w:type="spellEnd"/>
      <w:r w:rsidRPr="00A358FD">
        <w:rPr>
          <w:rFonts w:ascii="Times New Roman" w:hAnsi="Times New Roman"/>
          <w:sz w:val="24"/>
          <w:szCs w:val="24"/>
          <w:lang w:val="ro-RO"/>
        </w:rPr>
        <w:t xml:space="preserve"> c</w:t>
      </w:r>
      <w:r w:rsidR="00AD5D24" w:rsidRPr="00A358FD">
        <w:rPr>
          <w:rFonts w:ascii="Times New Roman" w:hAnsi="Times New Roman"/>
          <w:sz w:val="24"/>
          <w:szCs w:val="24"/>
          <w:lang w:val="ro-RO"/>
        </w:rPr>
        <w:t>ă</w:t>
      </w:r>
      <w:r w:rsidRPr="00A358FD">
        <w:rPr>
          <w:rFonts w:ascii="Times New Roman" w:hAnsi="Times New Roman"/>
          <w:sz w:val="24"/>
          <w:szCs w:val="24"/>
          <w:lang w:val="ro-RO"/>
        </w:rPr>
        <w:t xml:space="preserve"> în cazul în care această </w:t>
      </w:r>
      <w:proofErr w:type="spellStart"/>
      <w:r w:rsidRPr="00A358FD">
        <w:rPr>
          <w:rFonts w:ascii="Times New Roman" w:hAnsi="Times New Roman"/>
          <w:sz w:val="24"/>
          <w:szCs w:val="24"/>
          <w:lang w:val="ro-RO"/>
        </w:rPr>
        <w:t>declaraţie</w:t>
      </w:r>
      <w:proofErr w:type="spellEnd"/>
      <w:r w:rsidRPr="00A358FD">
        <w:rPr>
          <w:rFonts w:ascii="Times New Roman" w:hAnsi="Times New Roman"/>
          <w:sz w:val="24"/>
          <w:szCs w:val="24"/>
          <w:lang w:val="ro-RO"/>
        </w:rPr>
        <w:t xml:space="preserve"> nu este conformă cu realitatea sunt pasibil de încălcarea prevederilor </w:t>
      </w:r>
      <w:proofErr w:type="spellStart"/>
      <w:r w:rsidRPr="00A358FD">
        <w:rPr>
          <w:rFonts w:ascii="Times New Roman" w:hAnsi="Times New Roman"/>
          <w:sz w:val="24"/>
          <w:szCs w:val="24"/>
          <w:lang w:val="ro-RO"/>
        </w:rPr>
        <w:t>legislaţiei</w:t>
      </w:r>
      <w:proofErr w:type="spellEnd"/>
      <w:r w:rsidRPr="00A358FD">
        <w:rPr>
          <w:rFonts w:ascii="Times New Roman" w:hAnsi="Times New Roman"/>
          <w:sz w:val="24"/>
          <w:szCs w:val="24"/>
          <w:lang w:val="ro-RO"/>
        </w:rPr>
        <w:t xml:space="preserve"> penale privind falsul în </w:t>
      </w:r>
      <w:proofErr w:type="spellStart"/>
      <w:r w:rsidRPr="00A358FD">
        <w:rPr>
          <w:rFonts w:ascii="Times New Roman" w:hAnsi="Times New Roman"/>
          <w:sz w:val="24"/>
          <w:szCs w:val="24"/>
          <w:lang w:val="ro-RO"/>
        </w:rPr>
        <w:t>declaraţii</w:t>
      </w:r>
      <w:proofErr w:type="spellEnd"/>
      <w:r w:rsidRPr="00A358FD">
        <w:rPr>
          <w:rFonts w:ascii="Times New Roman" w:hAnsi="Times New Roman"/>
          <w:sz w:val="24"/>
          <w:szCs w:val="24"/>
          <w:lang w:val="ro-RO"/>
        </w:rPr>
        <w:t>.</w:t>
      </w:r>
    </w:p>
    <w:p w14:paraId="41157771" w14:textId="77777777" w:rsidR="00AB74CE" w:rsidRPr="00A358FD" w:rsidRDefault="00AB74CE" w:rsidP="007A4060">
      <w:pPr>
        <w:shd w:val="clear" w:color="auto" w:fill="FFFFFF"/>
        <w:spacing w:line="276" w:lineRule="auto"/>
        <w:ind w:right="10" w:firstLine="540"/>
        <w:jc w:val="both"/>
        <w:rPr>
          <w:rFonts w:ascii="Times New Roman" w:hAnsi="Times New Roman"/>
          <w:sz w:val="24"/>
          <w:szCs w:val="24"/>
          <w:lang w:val="ro-RO"/>
        </w:rPr>
      </w:pPr>
    </w:p>
    <w:p w14:paraId="68CD6E13" w14:textId="77777777" w:rsidR="00176E5F" w:rsidRPr="00A358FD" w:rsidRDefault="000742DB" w:rsidP="00176E5F">
      <w:pPr>
        <w:overflowPunct/>
        <w:autoSpaceDE/>
        <w:autoSpaceDN/>
        <w:adjustRightInd/>
        <w:ind w:left="540"/>
        <w:textAlignment w:val="auto"/>
        <w:rPr>
          <w:rFonts w:ascii="Times New Roman" w:hAnsi="Times New Roman"/>
          <w:bCs/>
          <w:sz w:val="24"/>
          <w:szCs w:val="24"/>
          <w:lang w:val="ro-RO"/>
        </w:rPr>
      </w:pPr>
      <w:r w:rsidRPr="00A358FD">
        <w:rPr>
          <w:rFonts w:ascii="Times New Roman" w:hAnsi="Times New Roman"/>
          <w:bCs/>
          <w:sz w:val="24"/>
          <w:szCs w:val="24"/>
          <w:lang w:val="ro-RO"/>
        </w:rPr>
        <w:t>Data completării __________</w:t>
      </w:r>
    </w:p>
    <w:p w14:paraId="79A3D359" w14:textId="58E51E6F" w:rsidR="000742DB" w:rsidRPr="00A358FD" w:rsidRDefault="000742DB" w:rsidP="00176E5F">
      <w:pPr>
        <w:overflowPunct/>
        <w:autoSpaceDE/>
        <w:autoSpaceDN/>
        <w:adjustRightInd/>
        <w:ind w:left="540"/>
        <w:textAlignment w:val="auto"/>
        <w:rPr>
          <w:rFonts w:ascii="Times New Roman" w:hAnsi="Times New Roman"/>
          <w:bCs/>
          <w:sz w:val="24"/>
          <w:szCs w:val="24"/>
          <w:lang w:val="ro-RO"/>
        </w:rPr>
      </w:pPr>
      <w:r w:rsidRPr="00A358FD">
        <w:rPr>
          <w:rFonts w:ascii="Times New Roman" w:hAnsi="Times New Roman"/>
          <w:bCs/>
          <w:sz w:val="24"/>
          <w:szCs w:val="24"/>
          <w:lang w:val="ro-RO"/>
        </w:rPr>
        <w:t>O</w:t>
      </w:r>
      <w:r w:rsidR="00EB0AF7" w:rsidRPr="00A358FD">
        <w:rPr>
          <w:rFonts w:ascii="Times New Roman" w:hAnsi="Times New Roman"/>
          <w:bCs/>
          <w:sz w:val="24"/>
          <w:szCs w:val="24"/>
          <w:lang w:val="ro-RO"/>
        </w:rPr>
        <w:t>fertant</w:t>
      </w:r>
      <w:r w:rsidRPr="00A358FD">
        <w:rPr>
          <w:rFonts w:ascii="Times New Roman" w:hAnsi="Times New Roman"/>
          <w:bCs/>
          <w:sz w:val="24"/>
          <w:szCs w:val="24"/>
          <w:lang w:val="ro-RO"/>
        </w:rPr>
        <w:t>, ___________________</w:t>
      </w:r>
    </w:p>
    <w:p w14:paraId="1CEFFBE3" w14:textId="13FE9B2E" w:rsidR="000742DB" w:rsidRPr="00A358FD" w:rsidRDefault="000742DB" w:rsidP="00176E5F">
      <w:pPr>
        <w:overflowPunct/>
        <w:autoSpaceDE/>
        <w:autoSpaceDN/>
        <w:adjustRightInd/>
        <w:ind w:firstLine="540"/>
        <w:textAlignment w:val="auto"/>
        <w:rPr>
          <w:rFonts w:ascii="Times New Roman" w:hAnsi="Times New Roman"/>
          <w:bCs/>
          <w:sz w:val="24"/>
          <w:szCs w:val="24"/>
          <w:lang w:val="ro-RO"/>
        </w:rPr>
      </w:pPr>
      <w:r w:rsidRPr="00A358FD">
        <w:rPr>
          <w:rFonts w:ascii="Times New Roman" w:hAnsi="Times New Roman"/>
          <w:bCs/>
          <w:sz w:val="24"/>
          <w:szCs w:val="24"/>
          <w:lang w:val="ro-RO"/>
        </w:rPr>
        <w:t>(semnătura autorizată)</w:t>
      </w:r>
    </w:p>
    <w:p w14:paraId="3D9F055D" w14:textId="2993E0F8" w:rsidR="00176E5F" w:rsidRPr="00A358FD" w:rsidRDefault="00176E5F">
      <w:pPr>
        <w:overflowPunct/>
        <w:autoSpaceDE/>
        <w:autoSpaceDN/>
        <w:adjustRightInd/>
        <w:spacing w:after="160" w:line="259" w:lineRule="auto"/>
        <w:textAlignment w:val="auto"/>
        <w:rPr>
          <w:rFonts w:ascii="Times New Roman" w:hAnsi="Times New Roman"/>
          <w:i/>
          <w:spacing w:val="-1"/>
          <w:sz w:val="24"/>
          <w:szCs w:val="24"/>
          <w:lang w:val="ro-RO"/>
        </w:rPr>
      </w:pPr>
      <w:r w:rsidRPr="00A358FD">
        <w:rPr>
          <w:rFonts w:ascii="Times New Roman" w:hAnsi="Times New Roman"/>
          <w:i/>
          <w:spacing w:val="-1"/>
          <w:sz w:val="24"/>
          <w:szCs w:val="24"/>
          <w:lang w:val="ro-RO"/>
        </w:rPr>
        <w:br w:type="page"/>
      </w:r>
    </w:p>
    <w:p w14:paraId="189D88B8" w14:textId="52447FCD" w:rsidR="007A4060" w:rsidRPr="00A358FD" w:rsidRDefault="007A4060" w:rsidP="00312C00">
      <w:pPr>
        <w:jc w:val="right"/>
        <w:rPr>
          <w:rFonts w:ascii="Times New Roman" w:hAnsi="Times New Roman"/>
          <w:b/>
          <w:sz w:val="24"/>
          <w:szCs w:val="24"/>
          <w:lang w:val="ro-RO"/>
        </w:rPr>
      </w:pPr>
      <w:r w:rsidRPr="00A358FD">
        <w:rPr>
          <w:rFonts w:ascii="Times New Roman" w:hAnsi="Times New Roman"/>
          <w:sz w:val="24"/>
          <w:szCs w:val="24"/>
          <w:lang w:val="ro-RO"/>
        </w:rPr>
        <w:lastRenderedPageBreak/>
        <w:tab/>
      </w:r>
      <w:r w:rsidRPr="00A358FD">
        <w:rPr>
          <w:rFonts w:ascii="Times New Roman" w:hAnsi="Times New Roman"/>
          <w:sz w:val="24"/>
          <w:szCs w:val="24"/>
          <w:lang w:val="ro-RO"/>
        </w:rPr>
        <w:tab/>
      </w:r>
      <w:r w:rsidRPr="00A358FD">
        <w:rPr>
          <w:rFonts w:ascii="Times New Roman" w:hAnsi="Times New Roman"/>
          <w:sz w:val="24"/>
          <w:szCs w:val="24"/>
          <w:lang w:val="ro-RO"/>
        </w:rPr>
        <w:tab/>
      </w:r>
      <w:r w:rsidRPr="00A358FD">
        <w:rPr>
          <w:rFonts w:ascii="Times New Roman" w:hAnsi="Times New Roman"/>
          <w:sz w:val="24"/>
          <w:szCs w:val="24"/>
          <w:lang w:val="ro-RO"/>
        </w:rPr>
        <w:tab/>
      </w:r>
      <w:r w:rsidRPr="00A358FD">
        <w:rPr>
          <w:rFonts w:ascii="Times New Roman" w:hAnsi="Times New Roman"/>
          <w:sz w:val="24"/>
          <w:szCs w:val="24"/>
          <w:lang w:val="ro-RO"/>
        </w:rPr>
        <w:tab/>
      </w:r>
      <w:r w:rsidRPr="00A358FD">
        <w:rPr>
          <w:rFonts w:ascii="Times New Roman" w:hAnsi="Times New Roman"/>
          <w:sz w:val="24"/>
          <w:szCs w:val="24"/>
          <w:lang w:val="ro-RO"/>
        </w:rPr>
        <w:tab/>
      </w:r>
      <w:r w:rsidRPr="00A358FD">
        <w:rPr>
          <w:rFonts w:ascii="Times New Roman" w:hAnsi="Times New Roman"/>
          <w:sz w:val="24"/>
          <w:szCs w:val="24"/>
          <w:lang w:val="ro-RO"/>
        </w:rPr>
        <w:tab/>
      </w:r>
      <w:r w:rsidRPr="00A358FD">
        <w:rPr>
          <w:rFonts w:ascii="Times New Roman" w:hAnsi="Times New Roman"/>
          <w:sz w:val="24"/>
          <w:szCs w:val="24"/>
          <w:lang w:val="ro-RO"/>
        </w:rPr>
        <w:tab/>
      </w:r>
      <w:r w:rsidRPr="00A358FD">
        <w:rPr>
          <w:rFonts w:ascii="Times New Roman" w:hAnsi="Times New Roman"/>
          <w:sz w:val="24"/>
          <w:szCs w:val="24"/>
          <w:lang w:val="ro-RO"/>
        </w:rPr>
        <w:tab/>
      </w:r>
      <w:r w:rsidRPr="00A358FD">
        <w:rPr>
          <w:rFonts w:ascii="Times New Roman" w:hAnsi="Times New Roman"/>
          <w:sz w:val="24"/>
          <w:szCs w:val="24"/>
          <w:lang w:val="ro-RO"/>
        </w:rPr>
        <w:tab/>
        <w:t>Formular nr.</w:t>
      </w:r>
      <w:r w:rsidR="005D6058" w:rsidRPr="00A358FD">
        <w:rPr>
          <w:rFonts w:ascii="Times New Roman" w:hAnsi="Times New Roman"/>
          <w:sz w:val="24"/>
          <w:szCs w:val="24"/>
          <w:lang w:val="ro-RO"/>
        </w:rPr>
        <w:t>3</w:t>
      </w:r>
    </w:p>
    <w:p w14:paraId="6E92BCB4" w14:textId="77777777" w:rsidR="007A4060" w:rsidRPr="00A358FD" w:rsidRDefault="007A4060" w:rsidP="007A4060">
      <w:pPr>
        <w:shd w:val="clear" w:color="auto" w:fill="FFFFFF"/>
        <w:tabs>
          <w:tab w:val="left" w:leader="dot" w:pos="7704"/>
        </w:tabs>
        <w:jc w:val="both"/>
        <w:rPr>
          <w:rFonts w:ascii="Times New Roman" w:hAnsi="Times New Roman"/>
          <w:b/>
          <w:sz w:val="24"/>
          <w:szCs w:val="24"/>
          <w:lang w:val="ro-RO"/>
        </w:rPr>
      </w:pPr>
    </w:p>
    <w:p w14:paraId="56A10956" w14:textId="77777777" w:rsidR="003D0039" w:rsidRPr="00A358FD" w:rsidRDefault="003D0039" w:rsidP="007A4060">
      <w:pPr>
        <w:shd w:val="clear" w:color="auto" w:fill="FFFFFF"/>
        <w:tabs>
          <w:tab w:val="left" w:leader="dot" w:pos="7704"/>
        </w:tabs>
        <w:jc w:val="both"/>
        <w:rPr>
          <w:rFonts w:ascii="Times New Roman" w:hAnsi="Times New Roman"/>
          <w:b/>
          <w:sz w:val="24"/>
          <w:szCs w:val="24"/>
          <w:lang w:val="ro-RO"/>
        </w:rPr>
      </w:pPr>
    </w:p>
    <w:p w14:paraId="0E5E38A2" w14:textId="77777777" w:rsidR="007A4060" w:rsidRPr="00A358FD" w:rsidRDefault="007A4060" w:rsidP="007A4060">
      <w:pPr>
        <w:shd w:val="clear" w:color="auto" w:fill="FFFFFF"/>
        <w:tabs>
          <w:tab w:val="left" w:leader="dot" w:pos="7704"/>
        </w:tabs>
        <w:jc w:val="both"/>
        <w:rPr>
          <w:rFonts w:ascii="Times New Roman" w:hAnsi="Times New Roman"/>
          <w:b/>
          <w:sz w:val="24"/>
          <w:szCs w:val="24"/>
          <w:lang w:val="ro-RO"/>
        </w:rPr>
      </w:pPr>
    </w:p>
    <w:p w14:paraId="4FAF606A" w14:textId="77777777" w:rsidR="007A4060" w:rsidRPr="00A358FD" w:rsidRDefault="007A4060" w:rsidP="007A4060">
      <w:pPr>
        <w:jc w:val="center"/>
        <w:rPr>
          <w:rFonts w:ascii="Times New Roman" w:hAnsi="Times New Roman"/>
          <w:b/>
          <w:bCs/>
          <w:color w:val="000000"/>
          <w:sz w:val="24"/>
          <w:szCs w:val="24"/>
          <w:lang w:val="ro-RO"/>
        </w:rPr>
      </w:pPr>
    </w:p>
    <w:p w14:paraId="2212BDE3" w14:textId="77777777" w:rsidR="00D914CB" w:rsidRPr="00A358FD" w:rsidRDefault="00D914CB" w:rsidP="00D914CB">
      <w:pPr>
        <w:jc w:val="center"/>
        <w:rPr>
          <w:rFonts w:ascii="Times New Roman" w:hAnsi="Times New Roman"/>
          <w:b/>
          <w:sz w:val="24"/>
          <w:szCs w:val="24"/>
          <w:lang w:val="ro-RO"/>
        </w:rPr>
      </w:pPr>
      <w:r w:rsidRPr="00A358FD">
        <w:rPr>
          <w:rFonts w:ascii="Times New Roman" w:hAnsi="Times New Roman"/>
          <w:b/>
          <w:sz w:val="24"/>
          <w:szCs w:val="24"/>
          <w:lang w:val="ro-RO"/>
        </w:rPr>
        <w:t>D E C L A R A Ţ I E</w:t>
      </w:r>
    </w:p>
    <w:p w14:paraId="62A5F845" w14:textId="77777777" w:rsidR="007A4060" w:rsidRPr="00A358FD" w:rsidRDefault="007A4060" w:rsidP="007A4060">
      <w:pPr>
        <w:jc w:val="center"/>
        <w:rPr>
          <w:rFonts w:ascii="Times New Roman" w:hAnsi="Times New Roman"/>
          <w:b/>
          <w:bCs/>
          <w:color w:val="000000"/>
          <w:sz w:val="24"/>
          <w:szCs w:val="24"/>
          <w:lang w:val="ro-RO"/>
        </w:rPr>
      </w:pPr>
      <w:r w:rsidRPr="00A358FD">
        <w:rPr>
          <w:rFonts w:ascii="Times New Roman" w:hAnsi="Times New Roman"/>
          <w:b/>
          <w:bCs/>
          <w:color w:val="000000"/>
          <w:sz w:val="24"/>
          <w:szCs w:val="24"/>
          <w:lang w:val="ro-RO"/>
        </w:rPr>
        <w:t xml:space="preserve">privind neîncadrarea în </w:t>
      </w:r>
      <w:proofErr w:type="spellStart"/>
      <w:r w:rsidRPr="00A358FD">
        <w:rPr>
          <w:rFonts w:ascii="Times New Roman" w:hAnsi="Times New Roman"/>
          <w:b/>
          <w:bCs/>
          <w:color w:val="000000"/>
          <w:sz w:val="24"/>
          <w:szCs w:val="24"/>
          <w:lang w:val="ro-RO"/>
        </w:rPr>
        <w:t>situatiile</w:t>
      </w:r>
      <w:proofErr w:type="spellEnd"/>
      <w:r w:rsidRPr="00A358FD">
        <w:rPr>
          <w:rFonts w:ascii="Times New Roman" w:hAnsi="Times New Roman"/>
          <w:b/>
          <w:bCs/>
          <w:color w:val="000000"/>
          <w:sz w:val="24"/>
          <w:szCs w:val="24"/>
          <w:lang w:val="ro-RO"/>
        </w:rPr>
        <w:t xml:space="preserve"> </w:t>
      </w:r>
      <w:proofErr w:type="spellStart"/>
      <w:r w:rsidRPr="00A358FD">
        <w:rPr>
          <w:rFonts w:ascii="Times New Roman" w:hAnsi="Times New Roman"/>
          <w:b/>
          <w:bCs/>
          <w:color w:val="000000"/>
          <w:sz w:val="24"/>
          <w:szCs w:val="24"/>
          <w:lang w:val="ro-RO"/>
        </w:rPr>
        <w:t>prevazute</w:t>
      </w:r>
      <w:proofErr w:type="spellEnd"/>
      <w:r w:rsidRPr="00A358FD">
        <w:rPr>
          <w:rFonts w:ascii="Times New Roman" w:hAnsi="Times New Roman"/>
          <w:b/>
          <w:bCs/>
          <w:color w:val="000000"/>
          <w:sz w:val="24"/>
          <w:szCs w:val="24"/>
          <w:lang w:val="ro-RO"/>
        </w:rPr>
        <w:t xml:space="preserve"> la art. 165 din Legea 98/2016</w:t>
      </w:r>
    </w:p>
    <w:p w14:paraId="14325D5D" w14:textId="77777777" w:rsidR="007A4060" w:rsidRPr="00A358FD" w:rsidRDefault="007A4060" w:rsidP="007A4060">
      <w:pPr>
        <w:jc w:val="center"/>
        <w:rPr>
          <w:rFonts w:ascii="Times New Roman" w:hAnsi="Times New Roman"/>
          <w:b/>
          <w:bCs/>
          <w:color w:val="000000"/>
          <w:sz w:val="24"/>
          <w:szCs w:val="24"/>
          <w:lang w:val="ro-RO"/>
        </w:rPr>
      </w:pPr>
    </w:p>
    <w:p w14:paraId="6B347AA5" w14:textId="77777777" w:rsidR="007A4060" w:rsidRPr="00A358FD" w:rsidRDefault="007A4060" w:rsidP="007A4060">
      <w:pPr>
        <w:jc w:val="center"/>
        <w:rPr>
          <w:rFonts w:ascii="Times New Roman" w:hAnsi="Times New Roman"/>
          <w:b/>
          <w:bCs/>
          <w:color w:val="000000"/>
          <w:sz w:val="24"/>
          <w:szCs w:val="24"/>
          <w:lang w:val="ro-RO"/>
        </w:rPr>
      </w:pPr>
    </w:p>
    <w:p w14:paraId="638CDCCF" w14:textId="77777777" w:rsidR="003D0039" w:rsidRPr="00A358FD" w:rsidRDefault="003D0039" w:rsidP="007A4060">
      <w:pPr>
        <w:jc w:val="center"/>
        <w:rPr>
          <w:rFonts w:ascii="Times New Roman" w:hAnsi="Times New Roman"/>
          <w:b/>
          <w:bCs/>
          <w:color w:val="000000"/>
          <w:sz w:val="24"/>
          <w:szCs w:val="24"/>
          <w:lang w:val="ro-RO"/>
        </w:rPr>
      </w:pPr>
    </w:p>
    <w:p w14:paraId="5751FF2E" w14:textId="2FA4F102" w:rsidR="00CF0494" w:rsidRPr="00A358FD" w:rsidRDefault="00CF0494" w:rsidP="00CF0494">
      <w:pPr>
        <w:shd w:val="clear" w:color="auto" w:fill="FFFFFF"/>
        <w:tabs>
          <w:tab w:val="left" w:leader="dot" w:pos="7704"/>
        </w:tabs>
        <w:jc w:val="right"/>
        <w:rPr>
          <w:rFonts w:ascii="Times New Roman" w:hAnsi="Times New Roman"/>
          <w:i/>
          <w:sz w:val="24"/>
          <w:szCs w:val="24"/>
          <w:lang w:val="ro-RO"/>
        </w:rPr>
      </w:pPr>
      <w:r w:rsidRPr="00A358FD">
        <w:rPr>
          <w:rFonts w:ascii="Times New Roman" w:hAnsi="Times New Roman"/>
          <w:sz w:val="24"/>
          <w:szCs w:val="24"/>
          <w:lang w:val="ro-RO"/>
        </w:rPr>
        <w:t xml:space="preserve">            Subsemnatul, ................................. reprezentant împuternicit al .................................................... </w:t>
      </w:r>
    </w:p>
    <w:p w14:paraId="3B429795" w14:textId="5850098F" w:rsidR="007A4060" w:rsidRPr="00A358FD" w:rsidRDefault="00CF0494" w:rsidP="00CF0494">
      <w:pPr>
        <w:shd w:val="clear" w:color="auto" w:fill="FFFFFF"/>
        <w:tabs>
          <w:tab w:val="left" w:leader="dot" w:pos="7704"/>
        </w:tabs>
        <w:jc w:val="both"/>
        <w:rPr>
          <w:rFonts w:ascii="Times New Roman" w:hAnsi="Times New Roman"/>
          <w:sz w:val="24"/>
          <w:szCs w:val="24"/>
          <w:lang w:val="ro-RO"/>
        </w:rPr>
      </w:pPr>
      <w:r w:rsidRPr="00A358FD">
        <w:rPr>
          <w:rFonts w:ascii="Times New Roman" w:hAnsi="Times New Roman"/>
          <w:sz w:val="24"/>
          <w:szCs w:val="24"/>
          <w:lang w:val="ro-RO"/>
        </w:rPr>
        <w:t xml:space="preserve"> în calitate de ofertant</w:t>
      </w:r>
      <w:r w:rsidR="00EB0AF7" w:rsidRPr="00A358FD">
        <w:rPr>
          <w:rFonts w:ascii="Times New Roman" w:hAnsi="Times New Roman"/>
          <w:sz w:val="24"/>
          <w:szCs w:val="24"/>
          <w:lang w:val="ro-RO"/>
        </w:rPr>
        <w:t xml:space="preserve"> </w:t>
      </w:r>
      <w:r w:rsidRPr="00A358FD">
        <w:rPr>
          <w:rFonts w:ascii="Times New Roman" w:hAnsi="Times New Roman"/>
          <w:sz w:val="24"/>
          <w:szCs w:val="24"/>
          <w:lang w:val="ro-RO"/>
        </w:rPr>
        <w:t xml:space="preserve">la atribuirea contractului </w:t>
      </w:r>
      <w:bookmarkStart w:id="4" w:name="_Hlk143496719"/>
      <w:r w:rsidRPr="00A358FD">
        <w:rPr>
          <w:rFonts w:ascii="Times New Roman" w:hAnsi="Times New Roman"/>
          <w:b/>
          <w:sz w:val="24"/>
          <w:szCs w:val="24"/>
          <w:lang w:val="ro-RO"/>
        </w:rPr>
        <w:t>de</w:t>
      </w:r>
      <w:r w:rsidR="00305AA3" w:rsidRPr="00A358FD">
        <w:rPr>
          <w:rFonts w:ascii="Times New Roman" w:hAnsi="Times New Roman"/>
          <w:b/>
          <w:sz w:val="24"/>
          <w:szCs w:val="24"/>
          <w:lang w:val="ro-RO"/>
        </w:rPr>
        <w:t xml:space="preserve"> </w:t>
      </w:r>
      <w:bookmarkEnd w:id="4"/>
      <w:r w:rsidR="005238C3" w:rsidRPr="00A358FD">
        <w:rPr>
          <w:rFonts w:ascii="Times New Roman" w:hAnsi="Times New Roman"/>
          <w:b/>
          <w:bCs/>
          <w:sz w:val="24"/>
          <w:szCs w:val="24"/>
          <w:lang w:val="ro-RO"/>
        </w:rPr>
        <w:t>furnizare,</w:t>
      </w:r>
      <w:r w:rsidR="005238C3" w:rsidRPr="00A358FD">
        <w:rPr>
          <w:rFonts w:ascii="Times New Roman" w:hAnsi="Times New Roman"/>
          <w:b/>
          <w:iCs/>
          <w:sz w:val="24"/>
          <w:szCs w:val="24"/>
          <w:lang w:val="ro-RO" w:bidi="ro-RO"/>
        </w:rPr>
        <w:t xml:space="preserve"> </w:t>
      </w:r>
      <w:r w:rsidR="00176E5F" w:rsidRPr="00A358FD">
        <w:rPr>
          <w:rFonts w:ascii="Times New Roman" w:hAnsi="Times New Roman"/>
          <w:b/>
          <w:iCs/>
          <w:sz w:val="24"/>
          <w:szCs w:val="24"/>
          <w:lang w:val="ro-RO" w:bidi="ro-RO"/>
        </w:rPr>
        <w:t>unui mijloc de transport cu 7 locuri</w:t>
      </w:r>
      <w:r w:rsidR="00176E5F" w:rsidRPr="00A358FD">
        <w:rPr>
          <w:rFonts w:ascii="Times New Roman" w:hAnsi="Times New Roman"/>
          <w:sz w:val="24"/>
          <w:szCs w:val="24"/>
          <w:lang w:val="ro-RO"/>
        </w:rPr>
        <w:t xml:space="preserve"> </w:t>
      </w:r>
      <w:r w:rsidRPr="00A358FD">
        <w:rPr>
          <w:rFonts w:ascii="Times New Roman" w:hAnsi="Times New Roman"/>
          <w:sz w:val="24"/>
          <w:szCs w:val="24"/>
          <w:lang w:val="ro-RO"/>
        </w:rPr>
        <w:t>la data de ......................</w:t>
      </w:r>
      <w:r w:rsidR="005238C3" w:rsidRPr="00A358FD">
        <w:rPr>
          <w:rFonts w:ascii="Times New Roman" w:hAnsi="Times New Roman"/>
          <w:sz w:val="24"/>
          <w:szCs w:val="24"/>
          <w:lang w:val="ro-RO"/>
        </w:rPr>
        <w:t>......</w:t>
      </w:r>
      <w:r w:rsidRPr="00A358FD">
        <w:rPr>
          <w:rFonts w:ascii="Times New Roman" w:hAnsi="Times New Roman"/>
          <w:sz w:val="24"/>
          <w:szCs w:val="24"/>
          <w:lang w:val="ro-RO"/>
        </w:rPr>
        <w:t xml:space="preserve"> (zi/luna/an) prin achiziție directă, organizată de DGASPC </w:t>
      </w:r>
      <w:r w:rsidR="000D1E9B" w:rsidRPr="00A358FD">
        <w:rPr>
          <w:rFonts w:ascii="Times New Roman" w:hAnsi="Times New Roman"/>
          <w:sz w:val="24"/>
          <w:szCs w:val="24"/>
          <w:lang w:val="ro-RO"/>
        </w:rPr>
        <w:t>Harghita</w:t>
      </w:r>
      <w:r w:rsidRPr="00A358FD">
        <w:rPr>
          <w:rFonts w:ascii="Times New Roman" w:hAnsi="Times New Roman"/>
          <w:i/>
          <w:sz w:val="24"/>
          <w:szCs w:val="24"/>
          <w:lang w:val="ro-RO"/>
        </w:rPr>
        <w:t>,</w:t>
      </w:r>
      <w:r w:rsidRPr="00A358FD">
        <w:rPr>
          <w:rFonts w:ascii="Times New Roman" w:hAnsi="Times New Roman"/>
          <w:sz w:val="24"/>
          <w:szCs w:val="24"/>
          <w:lang w:val="ro-RO"/>
        </w:rPr>
        <w:t xml:space="preserve"> declar pe propria </w:t>
      </w:r>
      <w:r w:rsidRPr="00A358FD">
        <w:rPr>
          <w:rFonts w:ascii="Times New Roman" w:hAnsi="Times New Roman"/>
          <w:spacing w:val="-1"/>
          <w:sz w:val="24"/>
          <w:szCs w:val="24"/>
          <w:lang w:val="ro-RO"/>
        </w:rPr>
        <w:t>răspundere</w:t>
      </w:r>
      <w:r w:rsidRPr="00A358FD">
        <w:rPr>
          <w:rFonts w:ascii="Times New Roman" w:hAnsi="Times New Roman"/>
          <w:sz w:val="24"/>
          <w:szCs w:val="24"/>
          <w:lang w:val="ro-RO"/>
        </w:rPr>
        <w:t xml:space="preserve"> sub </w:t>
      </w:r>
      <w:proofErr w:type="spellStart"/>
      <w:r w:rsidRPr="00A358FD">
        <w:rPr>
          <w:rFonts w:ascii="Times New Roman" w:hAnsi="Times New Roman"/>
          <w:sz w:val="24"/>
          <w:szCs w:val="24"/>
          <w:lang w:val="ro-RO"/>
        </w:rPr>
        <w:t>sancţiunea</w:t>
      </w:r>
      <w:proofErr w:type="spellEnd"/>
      <w:r w:rsidRPr="00A358FD">
        <w:rPr>
          <w:rFonts w:ascii="Times New Roman" w:hAnsi="Times New Roman"/>
          <w:sz w:val="24"/>
          <w:szCs w:val="24"/>
          <w:lang w:val="ro-RO"/>
        </w:rPr>
        <w:t xml:space="preserve"> excluderii din procedura de </w:t>
      </w:r>
      <w:proofErr w:type="spellStart"/>
      <w:r w:rsidRPr="00A358FD">
        <w:rPr>
          <w:rFonts w:ascii="Times New Roman" w:hAnsi="Times New Roman"/>
          <w:sz w:val="24"/>
          <w:szCs w:val="24"/>
          <w:lang w:val="ro-RO"/>
        </w:rPr>
        <w:t>achiziţie</w:t>
      </w:r>
      <w:proofErr w:type="spellEnd"/>
      <w:r w:rsidRPr="00A358FD">
        <w:rPr>
          <w:rFonts w:ascii="Times New Roman" w:hAnsi="Times New Roman"/>
          <w:sz w:val="24"/>
          <w:szCs w:val="24"/>
          <w:lang w:val="ro-RO"/>
        </w:rPr>
        <w:t xml:space="preserve"> publică </w:t>
      </w:r>
      <w:proofErr w:type="spellStart"/>
      <w:r w:rsidRPr="00A358FD">
        <w:rPr>
          <w:rFonts w:ascii="Times New Roman" w:hAnsi="Times New Roman"/>
          <w:sz w:val="24"/>
          <w:szCs w:val="24"/>
          <w:lang w:val="ro-RO"/>
        </w:rPr>
        <w:t>şi</w:t>
      </w:r>
      <w:proofErr w:type="spellEnd"/>
      <w:r w:rsidRPr="00A358FD">
        <w:rPr>
          <w:rFonts w:ascii="Times New Roman" w:hAnsi="Times New Roman"/>
          <w:sz w:val="24"/>
          <w:szCs w:val="24"/>
          <w:lang w:val="ro-RO"/>
        </w:rPr>
        <w:t xml:space="preserve"> sub </w:t>
      </w:r>
      <w:proofErr w:type="spellStart"/>
      <w:r w:rsidRPr="00A358FD">
        <w:rPr>
          <w:rFonts w:ascii="Times New Roman" w:hAnsi="Times New Roman"/>
          <w:sz w:val="24"/>
          <w:szCs w:val="24"/>
          <w:lang w:val="ro-RO"/>
        </w:rPr>
        <w:t>sancţiunile</w:t>
      </w:r>
      <w:proofErr w:type="spellEnd"/>
      <w:r w:rsidRPr="00A358FD">
        <w:rPr>
          <w:rFonts w:ascii="Times New Roman" w:hAnsi="Times New Roman"/>
          <w:sz w:val="24"/>
          <w:szCs w:val="24"/>
          <w:lang w:val="ro-RO"/>
        </w:rPr>
        <w:t xml:space="preserve"> aplicabile faptei de fals în acte publice,</w:t>
      </w:r>
      <w:r w:rsidRPr="00A358FD">
        <w:rPr>
          <w:rFonts w:ascii="Times New Roman" w:hAnsi="Times New Roman"/>
          <w:spacing w:val="-1"/>
          <w:sz w:val="24"/>
          <w:szCs w:val="24"/>
          <w:lang w:val="ro-RO"/>
        </w:rPr>
        <w:t xml:space="preserve"> că</w:t>
      </w:r>
      <w:r w:rsidRPr="00A358FD">
        <w:rPr>
          <w:rFonts w:ascii="Times New Roman" w:hAnsi="Times New Roman"/>
          <w:sz w:val="24"/>
          <w:szCs w:val="24"/>
          <w:lang w:val="ro-RO"/>
        </w:rPr>
        <w:t xml:space="preserve"> nu mă aflu în </w:t>
      </w:r>
      <w:proofErr w:type="spellStart"/>
      <w:r w:rsidRPr="00A358FD">
        <w:rPr>
          <w:rFonts w:ascii="Times New Roman" w:hAnsi="Times New Roman"/>
          <w:sz w:val="24"/>
          <w:szCs w:val="24"/>
          <w:lang w:val="ro-RO"/>
        </w:rPr>
        <w:t>situaţia</w:t>
      </w:r>
      <w:proofErr w:type="spellEnd"/>
      <w:r w:rsidRPr="00A358FD">
        <w:rPr>
          <w:rFonts w:ascii="Times New Roman" w:hAnsi="Times New Roman"/>
          <w:sz w:val="24"/>
          <w:szCs w:val="24"/>
          <w:lang w:val="ro-RO"/>
        </w:rPr>
        <w:t xml:space="preserve"> prevăzută de dispozițiile </w:t>
      </w:r>
      <w:r w:rsidR="007A4060" w:rsidRPr="00A358FD">
        <w:rPr>
          <w:rFonts w:ascii="Times New Roman" w:hAnsi="Times New Roman"/>
          <w:b/>
          <w:sz w:val="24"/>
          <w:szCs w:val="24"/>
          <w:lang w:val="ro-RO"/>
        </w:rPr>
        <w:t>art. 165</w:t>
      </w:r>
      <w:r w:rsidR="007A4060" w:rsidRPr="00A358FD">
        <w:rPr>
          <w:rFonts w:ascii="Times New Roman" w:hAnsi="Times New Roman"/>
          <w:sz w:val="24"/>
          <w:szCs w:val="24"/>
          <w:lang w:val="ro-RO"/>
        </w:rPr>
        <w:t xml:space="preserve"> din </w:t>
      </w:r>
      <w:r w:rsidR="007A4060" w:rsidRPr="00A358FD">
        <w:rPr>
          <w:rFonts w:ascii="Times New Roman" w:hAnsi="Times New Roman"/>
          <w:b/>
          <w:sz w:val="24"/>
          <w:szCs w:val="24"/>
          <w:lang w:val="ro-RO"/>
        </w:rPr>
        <w:t>Legea 98/2016</w:t>
      </w:r>
      <w:r w:rsidRPr="00A358FD">
        <w:rPr>
          <w:rFonts w:ascii="Times New Roman" w:hAnsi="Times New Roman"/>
          <w:sz w:val="24"/>
          <w:szCs w:val="24"/>
          <w:lang w:val="ro-RO"/>
        </w:rPr>
        <w:t>.</w:t>
      </w:r>
    </w:p>
    <w:p w14:paraId="04BE012E" w14:textId="77777777" w:rsidR="007A4060" w:rsidRPr="00A358FD" w:rsidRDefault="007A4060" w:rsidP="00CF0494">
      <w:pPr>
        <w:jc w:val="both"/>
        <w:rPr>
          <w:rFonts w:ascii="Times New Roman" w:hAnsi="Times New Roman"/>
          <w:sz w:val="24"/>
          <w:szCs w:val="24"/>
          <w:lang w:val="ro-RO"/>
        </w:rPr>
      </w:pPr>
      <w:r w:rsidRPr="00A358FD">
        <w:rPr>
          <w:rFonts w:ascii="Times New Roman" w:hAnsi="Times New Roman"/>
          <w:b/>
          <w:bCs/>
          <w:color w:val="000000"/>
          <w:sz w:val="24"/>
          <w:szCs w:val="24"/>
          <w:lang w:val="ro-RO"/>
        </w:rPr>
        <w:t>   </w:t>
      </w:r>
      <w:r w:rsidR="00CF0494" w:rsidRPr="00A358FD">
        <w:rPr>
          <w:rFonts w:ascii="Times New Roman" w:hAnsi="Times New Roman"/>
          <w:b/>
          <w:bCs/>
          <w:color w:val="000000"/>
          <w:sz w:val="24"/>
          <w:szCs w:val="24"/>
          <w:lang w:val="ro-RO"/>
        </w:rPr>
        <w:t xml:space="preserve">     </w:t>
      </w:r>
      <w:r w:rsidRPr="00A358FD">
        <w:rPr>
          <w:rFonts w:ascii="Times New Roman" w:hAnsi="Times New Roman"/>
          <w:sz w:val="24"/>
          <w:szCs w:val="24"/>
          <w:lang w:val="ro-RO"/>
        </w:rPr>
        <w:t xml:space="preserve">Subsemnatul declar că </w:t>
      </w:r>
      <w:proofErr w:type="spellStart"/>
      <w:r w:rsidRPr="00A358FD">
        <w:rPr>
          <w:rFonts w:ascii="Times New Roman" w:hAnsi="Times New Roman"/>
          <w:sz w:val="24"/>
          <w:szCs w:val="24"/>
          <w:lang w:val="ro-RO"/>
        </w:rPr>
        <w:t>informaţiile</w:t>
      </w:r>
      <w:proofErr w:type="spellEnd"/>
      <w:r w:rsidRPr="00A358FD">
        <w:rPr>
          <w:rFonts w:ascii="Times New Roman" w:hAnsi="Times New Roman"/>
          <w:sz w:val="24"/>
          <w:szCs w:val="24"/>
          <w:lang w:val="ro-RO"/>
        </w:rPr>
        <w:t xml:space="preserve"> furnizate sunt complete </w:t>
      </w:r>
      <w:proofErr w:type="spellStart"/>
      <w:r w:rsidRPr="00A358FD">
        <w:rPr>
          <w:rFonts w:ascii="Times New Roman" w:hAnsi="Times New Roman"/>
          <w:sz w:val="24"/>
          <w:szCs w:val="24"/>
          <w:lang w:val="ro-RO"/>
        </w:rPr>
        <w:t>şi</w:t>
      </w:r>
      <w:proofErr w:type="spellEnd"/>
      <w:r w:rsidRPr="00A358FD">
        <w:rPr>
          <w:rFonts w:ascii="Times New Roman" w:hAnsi="Times New Roman"/>
          <w:sz w:val="24"/>
          <w:szCs w:val="24"/>
          <w:lang w:val="ro-RO"/>
        </w:rPr>
        <w:t xml:space="preserve"> corecte în fiecare detaliu </w:t>
      </w:r>
      <w:proofErr w:type="spellStart"/>
      <w:r w:rsidRPr="00A358FD">
        <w:rPr>
          <w:rFonts w:ascii="Times New Roman" w:hAnsi="Times New Roman"/>
          <w:sz w:val="24"/>
          <w:szCs w:val="24"/>
          <w:lang w:val="ro-RO"/>
        </w:rPr>
        <w:t>şi</w:t>
      </w:r>
      <w:proofErr w:type="spellEnd"/>
      <w:r w:rsidRPr="00A358FD">
        <w:rPr>
          <w:rFonts w:ascii="Times New Roman" w:hAnsi="Times New Roman"/>
          <w:sz w:val="24"/>
          <w:szCs w:val="24"/>
          <w:lang w:val="ro-RO"/>
        </w:rPr>
        <w:t xml:space="preserve"> </w:t>
      </w:r>
      <w:proofErr w:type="spellStart"/>
      <w:r w:rsidRPr="00A358FD">
        <w:rPr>
          <w:rFonts w:ascii="Times New Roman" w:hAnsi="Times New Roman"/>
          <w:sz w:val="24"/>
          <w:szCs w:val="24"/>
          <w:lang w:val="ro-RO"/>
        </w:rPr>
        <w:t>înţeleg</w:t>
      </w:r>
      <w:proofErr w:type="spellEnd"/>
      <w:r w:rsidRPr="00A358FD">
        <w:rPr>
          <w:rFonts w:ascii="Times New Roman" w:hAnsi="Times New Roman"/>
          <w:sz w:val="24"/>
          <w:szCs w:val="24"/>
          <w:lang w:val="ro-RO"/>
        </w:rPr>
        <w:t xml:space="preserve"> ca</w:t>
      </w:r>
      <w:r w:rsidR="00CF0494" w:rsidRPr="00A358FD">
        <w:rPr>
          <w:rFonts w:ascii="Times New Roman" w:hAnsi="Times New Roman"/>
          <w:sz w:val="24"/>
          <w:szCs w:val="24"/>
          <w:lang w:val="ro-RO"/>
        </w:rPr>
        <w:t xml:space="preserve"> </w:t>
      </w:r>
      <w:r w:rsidRPr="00A358FD">
        <w:rPr>
          <w:rFonts w:ascii="Times New Roman" w:hAnsi="Times New Roman"/>
          <w:sz w:val="24"/>
          <w:szCs w:val="24"/>
          <w:lang w:val="ro-RO"/>
        </w:rPr>
        <w:t xml:space="preserve">autoritatea contractantă are dreptul de a solicita, în scopul verificării </w:t>
      </w:r>
      <w:proofErr w:type="spellStart"/>
      <w:r w:rsidRPr="00A358FD">
        <w:rPr>
          <w:rFonts w:ascii="Times New Roman" w:hAnsi="Times New Roman"/>
          <w:sz w:val="24"/>
          <w:szCs w:val="24"/>
          <w:lang w:val="ro-RO"/>
        </w:rPr>
        <w:t>şi</w:t>
      </w:r>
      <w:proofErr w:type="spellEnd"/>
      <w:r w:rsidRPr="00A358FD">
        <w:rPr>
          <w:rFonts w:ascii="Times New Roman" w:hAnsi="Times New Roman"/>
          <w:sz w:val="24"/>
          <w:szCs w:val="24"/>
          <w:lang w:val="ro-RO"/>
        </w:rPr>
        <w:t xml:space="preserve"> confirmării </w:t>
      </w:r>
      <w:proofErr w:type="spellStart"/>
      <w:r w:rsidRPr="00A358FD">
        <w:rPr>
          <w:rFonts w:ascii="Times New Roman" w:hAnsi="Times New Roman"/>
          <w:sz w:val="24"/>
          <w:szCs w:val="24"/>
          <w:lang w:val="ro-RO"/>
        </w:rPr>
        <w:t>declaraţiilor</w:t>
      </w:r>
      <w:proofErr w:type="spellEnd"/>
      <w:r w:rsidRPr="00A358FD">
        <w:rPr>
          <w:rFonts w:ascii="Times New Roman" w:hAnsi="Times New Roman"/>
          <w:sz w:val="24"/>
          <w:szCs w:val="24"/>
          <w:lang w:val="ro-RO"/>
        </w:rPr>
        <w:t>, orice documente doveditoare de care dispun.</w:t>
      </w:r>
    </w:p>
    <w:p w14:paraId="083FF138" w14:textId="77777777" w:rsidR="007A4060" w:rsidRPr="00A358FD" w:rsidRDefault="007A4060" w:rsidP="00CF0494">
      <w:pPr>
        <w:shd w:val="clear" w:color="auto" w:fill="FFFFFF"/>
        <w:ind w:right="10" w:firstLine="360"/>
        <w:jc w:val="both"/>
        <w:rPr>
          <w:rFonts w:ascii="Times New Roman" w:hAnsi="Times New Roman"/>
          <w:sz w:val="24"/>
          <w:szCs w:val="24"/>
          <w:lang w:val="ro-RO"/>
        </w:rPr>
      </w:pPr>
      <w:proofErr w:type="spellStart"/>
      <w:r w:rsidRPr="00A358FD">
        <w:rPr>
          <w:rFonts w:ascii="Times New Roman" w:hAnsi="Times New Roman"/>
          <w:sz w:val="24"/>
          <w:szCs w:val="24"/>
          <w:lang w:val="ro-RO"/>
        </w:rPr>
        <w:t>Înţeleg</w:t>
      </w:r>
      <w:proofErr w:type="spellEnd"/>
      <w:r w:rsidRPr="00A358FD">
        <w:rPr>
          <w:rFonts w:ascii="Times New Roman" w:hAnsi="Times New Roman"/>
          <w:sz w:val="24"/>
          <w:szCs w:val="24"/>
          <w:lang w:val="ro-RO"/>
        </w:rPr>
        <w:t xml:space="preserve"> ca în cazul în care această </w:t>
      </w:r>
      <w:proofErr w:type="spellStart"/>
      <w:r w:rsidRPr="00A358FD">
        <w:rPr>
          <w:rFonts w:ascii="Times New Roman" w:hAnsi="Times New Roman"/>
          <w:sz w:val="24"/>
          <w:szCs w:val="24"/>
          <w:lang w:val="ro-RO"/>
        </w:rPr>
        <w:t>declaraţie</w:t>
      </w:r>
      <w:proofErr w:type="spellEnd"/>
      <w:r w:rsidRPr="00A358FD">
        <w:rPr>
          <w:rFonts w:ascii="Times New Roman" w:hAnsi="Times New Roman"/>
          <w:sz w:val="24"/>
          <w:szCs w:val="24"/>
          <w:lang w:val="ro-RO"/>
        </w:rPr>
        <w:t xml:space="preserve"> nu este conformă cu realitatea sunt pasibil de încălcarea prevederilor </w:t>
      </w:r>
      <w:proofErr w:type="spellStart"/>
      <w:r w:rsidRPr="00A358FD">
        <w:rPr>
          <w:rFonts w:ascii="Times New Roman" w:hAnsi="Times New Roman"/>
          <w:sz w:val="24"/>
          <w:szCs w:val="24"/>
          <w:lang w:val="ro-RO"/>
        </w:rPr>
        <w:t>legislaţiei</w:t>
      </w:r>
      <w:proofErr w:type="spellEnd"/>
      <w:r w:rsidRPr="00A358FD">
        <w:rPr>
          <w:rFonts w:ascii="Times New Roman" w:hAnsi="Times New Roman"/>
          <w:sz w:val="24"/>
          <w:szCs w:val="24"/>
          <w:lang w:val="ro-RO"/>
        </w:rPr>
        <w:t xml:space="preserve"> penale privind falsul în </w:t>
      </w:r>
      <w:proofErr w:type="spellStart"/>
      <w:r w:rsidRPr="00A358FD">
        <w:rPr>
          <w:rFonts w:ascii="Times New Roman" w:hAnsi="Times New Roman"/>
          <w:sz w:val="24"/>
          <w:szCs w:val="24"/>
          <w:lang w:val="ro-RO"/>
        </w:rPr>
        <w:t>declaraţii</w:t>
      </w:r>
      <w:proofErr w:type="spellEnd"/>
      <w:r w:rsidRPr="00A358FD">
        <w:rPr>
          <w:rFonts w:ascii="Times New Roman" w:hAnsi="Times New Roman"/>
          <w:sz w:val="24"/>
          <w:szCs w:val="24"/>
          <w:lang w:val="ro-RO"/>
        </w:rPr>
        <w:t>.</w:t>
      </w:r>
    </w:p>
    <w:p w14:paraId="1815AAF7" w14:textId="77777777" w:rsidR="007A4060" w:rsidRPr="00A358FD" w:rsidRDefault="007A4060" w:rsidP="007A4060">
      <w:pPr>
        <w:shd w:val="clear" w:color="auto" w:fill="FFFFFF"/>
        <w:ind w:firstLine="1077"/>
        <w:rPr>
          <w:rFonts w:ascii="Times New Roman" w:hAnsi="Times New Roman"/>
          <w:spacing w:val="-1"/>
          <w:sz w:val="24"/>
          <w:szCs w:val="24"/>
          <w:lang w:val="ro-RO"/>
        </w:rPr>
      </w:pPr>
    </w:p>
    <w:p w14:paraId="124C935C" w14:textId="77777777" w:rsidR="007A4060" w:rsidRPr="00A358FD" w:rsidRDefault="007A4060" w:rsidP="007A4060">
      <w:pPr>
        <w:shd w:val="clear" w:color="auto" w:fill="FFFFFF"/>
        <w:ind w:firstLine="1077"/>
        <w:rPr>
          <w:rFonts w:ascii="Times New Roman" w:hAnsi="Times New Roman"/>
          <w:spacing w:val="-1"/>
          <w:sz w:val="24"/>
          <w:szCs w:val="24"/>
          <w:lang w:val="ro-RO"/>
        </w:rPr>
      </w:pPr>
    </w:p>
    <w:p w14:paraId="1EBDEACB" w14:textId="77777777" w:rsidR="007A4060" w:rsidRPr="00A358FD" w:rsidRDefault="007A4060" w:rsidP="007A4060">
      <w:pPr>
        <w:shd w:val="clear" w:color="auto" w:fill="FFFFFF"/>
        <w:ind w:firstLine="1077"/>
        <w:rPr>
          <w:rFonts w:ascii="Times New Roman" w:hAnsi="Times New Roman"/>
          <w:spacing w:val="-1"/>
          <w:sz w:val="24"/>
          <w:szCs w:val="24"/>
          <w:lang w:val="ro-RO"/>
        </w:rPr>
      </w:pPr>
    </w:p>
    <w:p w14:paraId="76E53453" w14:textId="77777777" w:rsidR="007A4060" w:rsidRPr="00A358FD" w:rsidRDefault="007A4060" w:rsidP="007A4060">
      <w:pPr>
        <w:shd w:val="clear" w:color="auto" w:fill="FFFFFF"/>
        <w:ind w:firstLine="1077"/>
        <w:rPr>
          <w:rFonts w:ascii="Times New Roman" w:hAnsi="Times New Roman"/>
          <w:spacing w:val="-1"/>
          <w:sz w:val="24"/>
          <w:szCs w:val="24"/>
          <w:lang w:val="ro-RO"/>
        </w:rPr>
      </w:pPr>
    </w:p>
    <w:p w14:paraId="52155866" w14:textId="77777777" w:rsidR="00312C00" w:rsidRPr="00A358FD" w:rsidRDefault="00312C00" w:rsidP="007A4060">
      <w:pPr>
        <w:shd w:val="clear" w:color="auto" w:fill="FFFFFF"/>
        <w:ind w:firstLine="1077"/>
        <w:rPr>
          <w:rFonts w:ascii="Times New Roman" w:hAnsi="Times New Roman"/>
          <w:spacing w:val="-1"/>
          <w:sz w:val="24"/>
          <w:szCs w:val="24"/>
          <w:lang w:val="ro-RO"/>
        </w:rPr>
      </w:pPr>
    </w:p>
    <w:p w14:paraId="17ED31D3" w14:textId="77777777" w:rsidR="00312C00" w:rsidRPr="00A358FD" w:rsidRDefault="00312C00" w:rsidP="007A4060">
      <w:pPr>
        <w:shd w:val="clear" w:color="auto" w:fill="FFFFFF"/>
        <w:ind w:firstLine="1077"/>
        <w:rPr>
          <w:rFonts w:ascii="Times New Roman" w:hAnsi="Times New Roman"/>
          <w:spacing w:val="-1"/>
          <w:sz w:val="24"/>
          <w:szCs w:val="24"/>
          <w:lang w:val="ro-RO"/>
        </w:rPr>
      </w:pPr>
    </w:p>
    <w:p w14:paraId="019D2D4B" w14:textId="77777777" w:rsidR="00312C00" w:rsidRPr="00A358FD" w:rsidRDefault="00312C00" w:rsidP="007A4060">
      <w:pPr>
        <w:shd w:val="clear" w:color="auto" w:fill="FFFFFF"/>
        <w:ind w:firstLine="1077"/>
        <w:rPr>
          <w:rFonts w:ascii="Times New Roman" w:hAnsi="Times New Roman"/>
          <w:spacing w:val="-1"/>
          <w:sz w:val="24"/>
          <w:szCs w:val="24"/>
          <w:lang w:val="ro-RO"/>
        </w:rPr>
      </w:pPr>
    </w:p>
    <w:p w14:paraId="05DF4E39" w14:textId="77777777" w:rsidR="00C304A5" w:rsidRPr="00A358FD" w:rsidRDefault="00C304A5" w:rsidP="007A4060">
      <w:pPr>
        <w:shd w:val="clear" w:color="auto" w:fill="FFFFFF"/>
        <w:ind w:firstLine="1077"/>
        <w:rPr>
          <w:rFonts w:ascii="Times New Roman" w:hAnsi="Times New Roman"/>
          <w:spacing w:val="-1"/>
          <w:sz w:val="24"/>
          <w:szCs w:val="24"/>
          <w:lang w:val="ro-RO"/>
        </w:rPr>
      </w:pPr>
    </w:p>
    <w:p w14:paraId="62C8881E" w14:textId="77777777" w:rsidR="00C304A5" w:rsidRPr="00A358FD" w:rsidRDefault="00C304A5" w:rsidP="007A4060">
      <w:pPr>
        <w:shd w:val="clear" w:color="auto" w:fill="FFFFFF"/>
        <w:ind w:firstLine="1077"/>
        <w:rPr>
          <w:rFonts w:ascii="Times New Roman" w:hAnsi="Times New Roman"/>
          <w:spacing w:val="-1"/>
          <w:sz w:val="24"/>
          <w:szCs w:val="24"/>
          <w:lang w:val="ro-RO"/>
        </w:rPr>
      </w:pPr>
    </w:p>
    <w:p w14:paraId="421AE111" w14:textId="77777777" w:rsidR="00C304A5" w:rsidRPr="00A358FD" w:rsidRDefault="00C304A5" w:rsidP="007A4060">
      <w:pPr>
        <w:shd w:val="clear" w:color="auto" w:fill="FFFFFF"/>
        <w:ind w:firstLine="1077"/>
        <w:rPr>
          <w:rFonts w:ascii="Times New Roman" w:hAnsi="Times New Roman"/>
          <w:spacing w:val="-1"/>
          <w:sz w:val="24"/>
          <w:szCs w:val="24"/>
          <w:lang w:val="ro-RO"/>
        </w:rPr>
      </w:pPr>
    </w:p>
    <w:p w14:paraId="1C390E90" w14:textId="77777777" w:rsidR="00C304A5" w:rsidRPr="00A358FD" w:rsidRDefault="00C304A5" w:rsidP="007A4060">
      <w:pPr>
        <w:shd w:val="clear" w:color="auto" w:fill="FFFFFF"/>
        <w:ind w:firstLine="1077"/>
        <w:rPr>
          <w:rFonts w:ascii="Times New Roman" w:hAnsi="Times New Roman"/>
          <w:spacing w:val="-1"/>
          <w:sz w:val="24"/>
          <w:szCs w:val="24"/>
          <w:lang w:val="ro-RO"/>
        </w:rPr>
      </w:pPr>
    </w:p>
    <w:p w14:paraId="53F0656E" w14:textId="77777777" w:rsidR="00C304A5" w:rsidRPr="00A358FD" w:rsidRDefault="00C304A5" w:rsidP="007A4060">
      <w:pPr>
        <w:shd w:val="clear" w:color="auto" w:fill="FFFFFF"/>
        <w:ind w:firstLine="1077"/>
        <w:rPr>
          <w:rFonts w:ascii="Times New Roman" w:hAnsi="Times New Roman"/>
          <w:spacing w:val="-1"/>
          <w:sz w:val="24"/>
          <w:szCs w:val="24"/>
          <w:lang w:val="ro-RO"/>
        </w:rPr>
      </w:pPr>
    </w:p>
    <w:p w14:paraId="487012DD" w14:textId="77777777" w:rsidR="00C304A5" w:rsidRPr="00A358FD" w:rsidRDefault="00C304A5" w:rsidP="007A4060">
      <w:pPr>
        <w:shd w:val="clear" w:color="auto" w:fill="FFFFFF"/>
        <w:ind w:firstLine="1077"/>
        <w:rPr>
          <w:rFonts w:ascii="Times New Roman" w:hAnsi="Times New Roman"/>
          <w:spacing w:val="-1"/>
          <w:sz w:val="24"/>
          <w:szCs w:val="24"/>
          <w:lang w:val="ro-RO"/>
        </w:rPr>
      </w:pPr>
    </w:p>
    <w:p w14:paraId="0E908354" w14:textId="77777777" w:rsidR="00C304A5" w:rsidRPr="00A358FD" w:rsidRDefault="00C304A5" w:rsidP="007A4060">
      <w:pPr>
        <w:shd w:val="clear" w:color="auto" w:fill="FFFFFF"/>
        <w:ind w:firstLine="1077"/>
        <w:rPr>
          <w:rFonts w:ascii="Times New Roman" w:hAnsi="Times New Roman"/>
          <w:spacing w:val="-1"/>
          <w:sz w:val="24"/>
          <w:szCs w:val="24"/>
          <w:lang w:val="ro-RO"/>
        </w:rPr>
      </w:pPr>
    </w:p>
    <w:p w14:paraId="590AD53A" w14:textId="77777777" w:rsidR="00C304A5" w:rsidRPr="00A358FD" w:rsidRDefault="00C304A5" w:rsidP="007A4060">
      <w:pPr>
        <w:shd w:val="clear" w:color="auto" w:fill="FFFFFF"/>
        <w:ind w:firstLine="1077"/>
        <w:rPr>
          <w:rFonts w:ascii="Times New Roman" w:hAnsi="Times New Roman"/>
          <w:spacing w:val="-1"/>
          <w:sz w:val="24"/>
          <w:szCs w:val="24"/>
          <w:lang w:val="ro-RO"/>
        </w:rPr>
      </w:pPr>
    </w:p>
    <w:p w14:paraId="0FA2F641" w14:textId="77777777" w:rsidR="00C304A5" w:rsidRPr="00A358FD" w:rsidRDefault="00C304A5" w:rsidP="007A4060">
      <w:pPr>
        <w:shd w:val="clear" w:color="auto" w:fill="FFFFFF"/>
        <w:ind w:firstLine="1077"/>
        <w:rPr>
          <w:rFonts w:ascii="Times New Roman" w:hAnsi="Times New Roman"/>
          <w:spacing w:val="-1"/>
          <w:sz w:val="24"/>
          <w:szCs w:val="24"/>
          <w:lang w:val="ro-RO"/>
        </w:rPr>
      </w:pPr>
    </w:p>
    <w:p w14:paraId="79CDC977" w14:textId="77777777" w:rsidR="00C304A5" w:rsidRPr="00A358FD" w:rsidRDefault="00C304A5" w:rsidP="007A4060">
      <w:pPr>
        <w:shd w:val="clear" w:color="auto" w:fill="FFFFFF"/>
        <w:ind w:firstLine="1077"/>
        <w:rPr>
          <w:rFonts w:ascii="Times New Roman" w:hAnsi="Times New Roman"/>
          <w:spacing w:val="-1"/>
          <w:sz w:val="24"/>
          <w:szCs w:val="24"/>
          <w:lang w:val="ro-RO"/>
        </w:rPr>
      </w:pPr>
    </w:p>
    <w:p w14:paraId="66B6E0BA" w14:textId="77777777" w:rsidR="00C304A5" w:rsidRPr="00A358FD" w:rsidRDefault="00C304A5" w:rsidP="007A4060">
      <w:pPr>
        <w:shd w:val="clear" w:color="auto" w:fill="FFFFFF"/>
        <w:ind w:firstLine="1077"/>
        <w:rPr>
          <w:rFonts w:ascii="Times New Roman" w:hAnsi="Times New Roman"/>
          <w:spacing w:val="-1"/>
          <w:sz w:val="24"/>
          <w:szCs w:val="24"/>
          <w:lang w:val="ro-RO"/>
        </w:rPr>
      </w:pPr>
    </w:p>
    <w:p w14:paraId="10D81B36" w14:textId="77777777" w:rsidR="00C304A5" w:rsidRPr="00A358FD" w:rsidRDefault="00C304A5" w:rsidP="007A4060">
      <w:pPr>
        <w:shd w:val="clear" w:color="auto" w:fill="FFFFFF"/>
        <w:ind w:firstLine="1077"/>
        <w:rPr>
          <w:rFonts w:ascii="Times New Roman" w:hAnsi="Times New Roman"/>
          <w:spacing w:val="-1"/>
          <w:sz w:val="24"/>
          <w:szCs w:val="24"/>
          <w:lang w:val="ro-RO"/>
        </w:rPr>
      </w:pPr>
    </w:p>
    <w:p w14:paraId="4D989FB6" w14:textId="77777777" w:rsidR="00C304A5" w:rsidRPr="00A358FD" w:rsidRDefault="00C304A5" w:rsidP="007A4060">
      <w:pPr>
        <w:shd w:val="clear" w:color="auto" w:fill="FFFFFF"/>
        <w:ind w:firstLine="1077"/>
        <w:rPr>
          <w:rFonts w:ascii="Times New Roman" w:hAnsi="Times New Roman"/>
          <w:spacing w:val="-1"/>
          <w:sz w:val="24"/>
          <w:szCs w:val="24"/>
          <w:lang w:val="ro-RO"/>
        </w:rPr>
      </w:pPr>
    </w:p>
    <w:p w14:paraId="4F11D735" w14:textId="77777777" w:rsidR="00BF12D4" w:rsidRPr="00A358FD" w:rsidRDefault="00BF12D4" w:rsidP="007A4060">
      <w:pPr>
        <w:shd w:val="clear" w:color="auto" w:fill="FFFFFF"/>
        <w:ind w:firstLine="1077"/>
        <w:rPr>
          <w:rFonts w:ascii="Times New Roman" w:hAnsi="Times New Roman"/>
          <w:spacing w:val="-1"/>
          <w:sz w:val="24"/>
          <w:szCs w:val="24"/>
          <w:lang w:val="ro-RO"/>
        </w:rPr>
      </w:pPr>
    </w:p>
    <w:p w14:paraId="7A79E02C" w14:textId="77777777" w:rsidR="00BF12D4" w:rsidRPr="00A358FD" w:rsidRDefault="00BF12D4" w:rsidP="007A4060">
      <w:pPr>
        <w:shd w:val="clear" w:color="auto" w:fill="FFFFFF"/>
        <w:ind w:firstLine="1077"/>
        <w:rPr>
          <w:rFonts w:ascii="Times New Roman" w:hAnsi="Times New Roman"/>
          <w:spacing w:val="-1"/>
          <w:sz w:val="24"/>
          <w:szCs w:val="24"/>
          <w:lang w:val="ro-RO"/>
        </w:rPr>
      </w:pPr>
    </w:p>
    <w:p w14:paraId="3099E29C" w14:textId="77777777" w:rsidR="007A4060" w:rsidRPr="00A358FD" w:rsidRDefault="007A4060" w:rsidP="007A4060">
      <w:pPr>
        <w:shd w:val="clear" w:color="auto" w:fill="FFFFFF"/>
        <w:ind w:firstLine="1077"/>
        <w:rPr>
          <w:rFonts w:ascii="Times New Roman" w:hAnsi="Times New Roman"/>
          <w:spacing w:val="-1"/>
          <w:sz w:val="24"/>
          <w:szCs w:val="24"/>
          <w:lang w:val="ro-RO"/>
        </w:rPr>
      </w:pPr>
    </w:p>
    <w:p w14:paraId="1A97406F" w14:textId="77777777" w:rsidR="007A4060" w:rsidRPr="00A358FD" w:rsidRDefault="007A4060" w:rsidP="007A4060">
      <w:pPr>
        <w:pStyle w:val="Header"/>
        <w:tabs>
          <w:tab w:val="left" w:pos="720"/>
        </w:tabs>
        <w:jc w:val="right"/>
        <w:rPr>
          <w:rFonts w:ascii="Times New Roman" w:hAnsi="Times New Roman"/>
          <w:b/>
          <w:sz w:val="24"/>
          <w:szCs w:val="24"/>
          <w:u w:val="single"/>
          <w:lang w:val="ro-RO"/>
        </w:rPr>
      </w:pPr>
    </w:p>
    <w:p w14:paraId="378F99EC" w14:textId="77777777" w:rsidR="000742DB" w:rsidRPr="00A358FD" w:rsidRDefault="000742DB" w:rsidP="007A4060">
      <w:pPr>
        <w:pStyle w:val="Header"/>
        <w:tabs>
          <w:tab w:val="left" w:pos="720"/>
        </w:tabs>
        <w:jc w:val="right"/>
        <w:rPr>
          <w:rFonts w:ascii="Times New Roman" w:hAnsi="Times New Roman"/>
          <w:b/>
          <w:sz w:val="24"/>
          <w:szCs w:val="24"/>
          <w:u w:val="single"/>
          <w:lang w:val="ro-RO"/>
        </w:rPr>
      </w:pPr>
    </w:p>
    <w:p w14:paraId="1B10C409" w14:textId="77777777" w:rsidR="000742DB" w:rsidRPr="00A358FD" w:rsidRDefault="000742DB" w:rsidP="007A4060">
      <w:pPr>
        <w:pStyle w:val="Header"/>
        <w:tabs>
          <w:tab w:val="left" w:pos="720"/>
        </w:tabs>
        <w:jc w:val="right"/>
        <w:rPr>
          <w:rFonts w:ascii="Times New Roman" w:hAnsi="Times New Roman"/>
          <w:b/>
          <w:sz w:val="24"/>
          <w:szCs w:val="24"/>
          <w:u w:val="single"/>
          <w:lang w:val="ro-RO"/>
        </w:rPr>
      </w:pPr>
    </w:p>
    <w:p w14:paraId="00CB7CF5" w14:textId="77777777" w:rsidR="00176E5F" w:rsidRPr="00A358FD" w:rsidRDefault="000742DB" w:rsidP="00176E5F">
      <w:pPr>
        <w:overflowPunct/>
        <w:autoSpaceDE/>
        <w:autoSpaceDN/>
        <w:adjustRightInd/>
        <w:ind w:left="300"/>
        <w:textAlignment w:val="auto"/>
        <w:rPr>
          <w:rFonts w:ascii="Times New Roman" w:hAnsi="Times New Roman"/>
          <w:bCs/>
          <w:sz w:val="24"/>
          <w:szCs w:val="24"/>
          <w:lang w:val="ro-RO"/>
        </w:rPr>
      </w:pPr>
      <w:r w:rsidRPr="00A358FD">
        <w:rPr>
          <w:rFonts w:ascii="Times New Roman" w:hAnsi="Times New Roman"/>
          <w:bCs/>
          <w:sz w:val="24"/>
          <w:szCs w:val="24"/>
          <w:lang w:val="ro-RO"/>
        </w:rPr>
        <w:t>Data completării __________</w:t>
      </w:r>
    </w:p>
    <w:p w14:paraId="625F8BC1" w14:textId="6979C715" w:rsidR="000742DB" w:rsidRPr="00A358FD" w:rsidRDefault="00176E5F" w:rsidP="00176E5F">
      <w:pPr>
        <w:overflowPunct/>
        <w:autoSpaceDE/>
        <w:autoSpaceDN/>
        <w:adjustRightInd/>
        <w:ind w:left="300"/>
        <w:textAlignment w:val="auto"/>
        <w:rPr>
          <w:rFonts w:ascii="Times New Roman" w:hAnsi="Times New Roman"/>
          <w:bCs/>
          <w:sz w:val="24"/>
          <w:szCs w:val="24"/>
          <w:lang w:val="ro-RO"/>
        </w:rPr>
      </w:pPr>
      <w:r w:rsidRPr="00A358FD">
        <w:rPr>
          <w:rFonts w:ascii="Times New Roman" w:hAnsi="Times New Roman"/>
          <w:bCs/>
          <w:sz w:val="24"/>
          <w:szCs w:val="24"/>
          <w:lang w:val="ro-RO"/>
        </w:rPr>
        <w:t>Of</w:t>
      </w:r>
      <w:r w:rsidR="00305AA3" w:rsidRPr="00A358FD">
        <w:rPr>
          <w:rFonts w:ascii="Times New Roman" w:hAnsi="Times New Roman"/>
          <w:bCs/>
          <w:sz w:val="24"/>
          <w:szCs w:val="24"/>
          <w:lang w:val="ro-RO"/>
        </w:rPr>
        <w:t>ertant</w:t>
      </w:r>
      <w:r w:rsidR="000742DB" w:rsidRPr="00A358FD">
        <w:rPr>
          <w:rFonts w:ascii="Times New Roman" w:hAnsi="Times New Roman"/>
          <w:bCs/>
          <w:sz w:val="24"/>
          <w:szCs w:val="24"/>
          <w:lang w:val="ro-RO"/>
        </w:rPr>
        <w:t>,</w:t>
      </w:r>
      <w:r w:rsidRPr="00A358FD">
        <w:rPr>
          <w:rFonts w:ascii="Times New Roman" w:hAnsi="Times New Roman"/>
          <w:bCs/>
          <w:sz w:val="24"/>
          <w:szCs w:val="24"/>
          <w:lang w:val="ro-RO"/>
        </w:rPr>
        <w:t xml:space="preserve"> </w:t>
      </w:r>
      <w:r w:rsidR="000742DB" w:rsidRPr="00A358FD">
        <w:rPr>
          <w:rFonts w:ascii="Times New Roman" w:hAnsi="Times New Roman"/>
          <w:bCs/>
          <w:sz w:val="24"/>
          <w:szCs w:val="24"/>
          <w:lang w:val="ro-RO"/>
        </w:rPr>
        <w:t>___________________</w:t>
      </w:r>
    </w:p>
    <w:p w14:paraId="06815B6F" w14:textId="2E354A3D" w:rsidR="000742DB" w:rsidRPr="00A358FD" w:rsidRDefault="000742DB" w:rsidP="00176E5F">
      <w:pPr>
        <w:overflowPunct/>
        <w:autoSpaceDE/>
        <w:autoSpaceDN/>
        <w:adjustRightInd/>
        <w:ind w:left="300"/>
        <w:textAlignment w:val="auto"/>
        <w:rPr>
          <w:rFonts w:ascii="Times New Roman" w:hAnsi="Times New Roman"/>
          <w:bCs/>
          <w:sz w:val="24"/>
          <w:szCs w:val="24"/>
          <w:lang w:val="ro-RO"/>
        </w:rPr>
      </w:pPr>
      <w:r w:rsidRPr="00A358FD">
        <w:rPr>
          <w:rFonts w:ascii="Times New Roman" w:hAnsi="Times New Roman"/>
          <w:bCs/>
          <w:sz w:val="24"/>
          <w:szCs w:val="24"/>
          <w:lang w:val="ro-RO"/>
        </w:rPr>
        <w:t>(semnătura autorizată)</w:t>
      </w:r>
    </w:p>
    <w:p w14:paraId="171C3133" w14:textId="4D6DE29F" w:rsidR="00176E5F" w:rsidRPr="00A358FD" w:rsidRDefault="00176E5F">
      <w:pPr>
        <w:overflowPunct/>
        <w:autoSpaceDE/>
        <w:autoSpaceDN/>
        <w:adjustRightInd/>
        <w:spacing w:after="160" w:line="259" w:lineRule="auto"/>
        <w:textAlignment w:val="auto"/>
        <w:rPr>
          <w:rFonts w:ascii="Times New Roman" w:hAnsi="Times New Roman"/>
          <w:b/>
          <w:bCs/>
          <w:color w:val="000000"/>
          <w:sz w:val="24"/>
          <w:szCs w:val="24"/>
          <w:lang w:val="ro-RO"/>
        </w:rPr>
      </w:pPr>
      <w:r w:rsidRPr="00A358FD">
        <w:rPr>
          <w:rFonts w:ascii="Times New Roman" w:hAnsi="Times New Roman"/>
          <w:b/>
          <w:bCs/>
          <w:color w:val="000000"/>
          <w:sz w:val="24"/>
          <w:szCs w:val="24"/>
          <w:lang w:val="ro-RO"/>
        </w:rPr>
        <w:br w:type="page"/>
      </w:r>
    </w:p>
    <w:p w14:paraId="0B9BCD26" w14:textId="77777777" w:rsidR="007A4060" w:rsidRPr="00A358FD" w:rsidRDefault="007A4060" w:rsidP="007A4060">
      <w:pPr>
        <w:jc w:val="center"/>
        <w:rPr>
          <w:rFonts w:ascii="Times New Roman" w:hAnsi="Times New Roman"/>
          <w:b/>
          <w:bCs/>
          <w:color w:val="000000"/>
          <w:sz w:val="24"/>
          <w:szCs w:val="24"/>
          <w:lang w:val="ro-RO"/>
        </w:rPr>
      </w:pPr>
    </w:p>
    <w:p w14:paraId="2F98289A" w14:textId="12148773" w:rsidR="007A4060" w:rsidRPr="00A358FD" w:rsidRDefault="007A4060" w:rsidP="00312C00">
      <w:pPr>
        <w:shd w:val="clear" w:color="auto" w:fill="FFFFFF"/>
        <w:tabs>
          <w:tab w:val="left" w:leader="dot" w:pos="7704"/>
        </w:tabs>
        <w:jc w:val="right"/>
        <w:rPr>
          <w:rFonts w:ascii="Times New Roman" w:hAnsi="Times New Roman"/>
          <w:bCs/>
          <w:sz w:val="24"/>
          <w:szCs w:val="24"/>
          <w:lang w:val="ro-RO"/>
        </w:rPr>
      </w:pPr>
      <w:r w:rsidRPr="00A358FD">
        <w:rPr>
          <w:rFonts w:ascii="Times New Roman" w:hAnsi="Times New Roman"/>
          <w:bCs/>
          <w:sz w:val="24"/>
          <w:szCs w:val="24"/>
          <w:lang w:val="ro-RO"/>
        </w:rPr>
        <w:t xml:space="preserve">                                                                                                                       Formular nr. </w:t>
      </w:r>
      <w:r w:rsidR="005D6058" w:rsidRPr="00A358FD">
        <w:rPr>
          <w:rFonts w:ascii="Times New Roman" w:hAnsi="Times New Roman"/>
          <w:bCs/>
          <w:sz w:val="24"/>
          <w:szCs w:val="24"/>
          <w:lang w:val="ro-RO"/>
        </w:rPr>
        <w:t>4</w:t>
      </w:r>
    </w:p>
    <w:p w14:paraId="02C5E352" w14:textId="77777777" w:rsidR="009C120F" w:rsidRPr="00A358FD" w:rsidRDefault="009C120F" w:rsidP="007A4060">
      <w:pPr>
        <w:shd w:val="clear" w:color="auto" w:fill="FFFFFF"/>
        <w:tabs>
          <w:tab w:val="left" w:leader="dot" w:pos="7704"/>
        </w:tabs>
        <w:jc w:val="both"/>
        <w:rPr>
          <w:rFonts w:ascii="Times New Roman" w:hAnsi="Times New Roman"/>
          <w:b/>
          <w:sz w:val="24"/>
          <w:szCs w:val="24"/>
          <w:lang w:val="ro-RO"/>
        </w:rPr>
      </w:pPr>
    </w:p>
    <w:p w14:paraId="409521D5" w14:textId="77777777" w:rsidR="009C120F" w:rsidRPr="00A358FD" w:rsidRDefault="009C120F" w:rsidP="007A4060">
      <w:pPr>
        <w:shd w:val="clear" w:color="auto" w:fill="FFFFFF"/>
        <w:tabs>
          <w:tab w:val="left" w:leader="dot" w:pos="7704"/>
        </w:tabs>
        <w:jc w:val="both"/>
        <w:rPr>
          <w:rFonts w:ascii="Times New Roman" w:hAnsi="Times New Roman"/>
          <w:b/>
          <w:sz w:val="24"/>
          <w:szCs w:val="24"/>
          <w:lang w:val="ro-RO"/>
        </w:rPr>
      </w:pPr>
    </w:p>
    <w:p w14:paraId="4B30C66D" w14:textId="77777777" w:rsidR="007A4060" w:rsidRPr="00A358FD" w:rsidRDefault="007A4060" w:rsidP="007A4060">
      <w:pPr>
        <w:shd w:val="clear" w:color="auto" w:fill="FFFFFF"/>
        <w:tabs>
          <w:tab w:val="left" w:leader="dot" w:pos="7704"/>
        </w:tabs>
        <w:jc w:val="center"/>
        <w:rPr>
          <w:rFonts w:ascii="Times New Roman" w:hAnsi="Times New Roman"/>
          <w:b/>
          <w:sz w:val="24"/>
          <w:szCs w:val="24"/>
          <w:lang w:val="ro-RO"/>
        </w:rPr>
      </w:pPr>
      <w:r w:rsidRPr="00A358FD">
        <w:rPr>
          <w:rFonts w:ascii="Times New Roman" w:hAnsi="Times New Roman"/>
          <w:b/>
          <w:sz w:val="24"/>
          <w:szCs w:val="24"/>
          <w:lang w:val="ro-RO"/>
        </w:rPr>
        <w:t>D E C L A R A Ț I E</w:t>
      </w:r>
    </w:p>
    <w:p w14:paraId="29392D19" w14:textId="77777777" w:rsidR="007A4060" w:rsidRPr="00A358FD" w:rsidRDefault="007A4060" w:rsidP="007A4060">
      <w:pPr>
        <w:shd w:val="clear" w:color="auto" w:fill="FFFFFF"/>
        <w:tabs>
          <w:tab w:val="left" w:leader="dot" w:pos="7704"/>
        </w:tabs>
        <w:spacing w:line="276" w:lineRule="auto"/>
        <w:jc w:val="center"/>
        <w:rPr>
          <w:rFonts w:ascii="Times New Roman" w:hAnsi="Times New Roman"/>
          <w:b/>
          <w:bCs/>
          <w:color w:val="000000"/>
          <w:sz w:val="24"/>
          <w:szCs w:val="24"/>
          <w:lang w:val="ro-RO"/>
        </w:rPr>
      </w:pPr>
      <w:r w:rsidRPr="00A358FD">
        <w:rPr>
          <w:rFonts w:ascii="Times New Roman" w:hAnsi="Times New Roman"/>
          <w:b/>
          <w:bCs/>
          <w:color w:val="000000"/>
          <w:sz w:val="24"/>
          <w:szCs w:val="24"/>
          <w:lang w:val="ro-RO"/>
        </w:rPr>
        <w:t xml:space="preserve">privind neîncadrarea în </w:t>
      </w:r>
      <w:proofErr w:type="spellStart"/>
      <w:r w:rsidRPr="00A358FD">
        <w:rPr>
          <w:rFonts w:ascii="Times New Roman" w:hAnsi="Times New Roman"/>
          <w:b/>
          <w:bCs/>
          <w:color w:val="000000"/>
          <w:sz w:val="24"/>
          <w:szCs w:val="24"/>
          <w:lang w:val="ro-RO"/>
        </w:rPr>
        <w:t>situatiile</w:t>
      </w:r>
      <w:proofErr w:type="spellEnd"/>
      <w:r w:rsidRPr="00A358FD">
        <w:rPr>
          <w:rFonts w:ascii="Times New Roman" w:hAnsi="Times New Roman"/>
          <w:b/>
          <w:bCs/>
          <w:color w:val="000000"/>
          <w:sz w:val="24"/>
          <w:szCs w:val="24"/>
          <w:lang w:val="ro-RO"/>
        </w:rPr>
        <w:t xml:space="preserve"> </w:t>
      </w:r>
      <w:proofErr w:type="spellStart"/>
      <w:r w:rsidRPr="00A358FD">
        <w:rPr>
          <w:rFonts w:ascii="Times New Roman" w:hAnsi="Times New Roman"/>
          <w:b/>
          <w:bCs/>
          <w:color w:val="000000"/>
          <w:sz w:val="24"/>
          <w:szCs w:val="24"/>
          <w:lang w:val="ro-RO"/>
        </w:rPr>
        <w:t>prevazute</w:t>
      </w:r>
      <w:proofErr w:type="spellEnd"/>
      <w:r w:rsidRPr="00A358FD">
        <w:rPr>
          <w:rFonts w:ascii="Times New Roman" w:hAnsi="Times New Roman"/>
          <w:b/>
          <w:bCs/>
          <w:color w:val="000000"/>
          <w:sz w:val="24"/>
          <w:szCs w:val="24"/>
          <w:lang w:val="ro-RO"/>
        </w:rPr>
        <w:t xml:space="preserve"> la art. 167 din Legea 98/2016</w:t>
      </w:r>
    </w:p>
    <w:p w14:paraId="1183E855" w14:textId="77777777" w:rsidR="007A4060" w:rsidRPr="00A358FD" w:rsidRDefault="007A4060" w:rsidP="007A4060">
      <w:pPr>
        <w:shd w:val="clear" w:color="auto" w:fill="FFFFFF"/>
        <w:tabs>
          <w:tab w:val="left" w:leader="dot" w:pos="7704"/>
        </w:tabs>
        <w:spacing w:line="276" w:lineRule="auto"/>
        <w:jc w:val="center"/>
        <w:rPr>
          <w:rFonts w:ascii="Times New Roman" w:hAnsi="Times New Roman"/>
          <w:b/>
          <w:sz w:val="24"/>
          <w:szCs w:val="24"/>
          <w:lang w:val="ro-RO"/>
        </w:rPr>
      </w:pPr>
    </w:p>
    <w:p w14:paraId="0C74CCF7" w14:textId="7EF8902F" w:rsidR="00CF0494" w:rsidRPr="00A358FD" w:rsidRDefault="007A4060" w:rsidP="00CF0494">
      <w:pPr>
        <w:shd w:val="clear" w:color="auto" w:fill="FFFFFF"/>
        <w:tabs>
          <w:tab w:val="left" w:leader="dot" w:pos="7704"/>
        </w:tabs>
        <w:jc w:val="right"/>
        <w:rPr>
          <w:rFonts w:ascii="Times New Roman" w:hAnsi="Times New Roman"/>
          <w:i/>
          <w:sz w:val="24"/>
          <w:szCs w:val="24"/>
          <w:lang w:val="ro-RO"/>
        </w:rPr>
      </w:pPr>
      <w:r w:rsidRPr="00A358FD">
        <w:rPr>
          <w:rFonts w:ascii="Times New Roman" w:hAnsi="Times New Roman"/>
          <w:sz w:val="24"/>
          <w:szCs w:val="24"/>
          <w:lang w:val="ro-RO"/>
        </w:rPr>
        <w:t xml:space="preserve">            Subsemnatul, ................................. reprezentant împuternicit al .......</w:t>
      </w:r>
      <w:r w:rsidR="00B25165" w:rsidRPr="00A358FD">
        <w:rPr>
          <w:rFonts w:ascii="Times New Roman" w:hAnsi="Times New Roman"/>
          <w:sz w:val="24"/>
          <w:szCs w:val="24"/>
          <w:lang w:val="ro-RO"/>
        </w:rPr>
        <w:t>.</w:t>
      </w:r>
      <w:r w:rsidR="00CF0494" w:rsidRPr="00A358FD">
        <w:rPr>
          <w:rFonts w:ascii="Times New Roman" w:hAnsi="Times New Roman"/>
          <w:sz w:val="24"/>
          <w:szCs w:val="24"/>
          <w:lang w:val="ro-RO"/>
        </w:rPr>
        <w:t>.</w:t>
      </w:r>
      <w:r w:rsidR="00B25165" w:rsidRPr="00A358FD">
        <w:rPr>
          <w:rFonts w:ascii="Times New Roman" w:hAnsi="Times New Roman"/>
          <w:sz w:val="24"/>
          <w:szCs w:val="24"/>
          <w:lang w:val="ro-RO"/>
        </w:rPr>
        <w:t>....................................</w:t>
      </w:r>
      <w:r w:rsidRPr="00A358FD">
        <w:rPr>
          <w:rFonts w:ascii="Times New Roman" w:hAnsi="Times New Roman"/>
          <w:sz w:val="24"/>
          <w:szCs w:val="24"/>
          <w:lang w:val="ro-RO"/>
        </w:rPr>
        <w:t xml:space="preserve">...... </w:t>
      </w:r>
    </w:p>
    <w:p w14:paraId="121D3B42" w14:textId="0107A1E5" w:rsidR="007A4060" w:rsidRPr="00A358FD" w:rsidRDefault="007A4060" w:rsidP="007A4060">
      <w:pPr>
        <w:shd w:val="clear" w:color="auto" w:fill="FFFFFF"/>
        <w:tabs>
          <w:tab w:val="left" w:leader="dot" w:pos="7704"/>
        </w:tabs>
        <w:jc w:val="both"/>
        <w:rPr>
          <w:rFonts w:ascii="Times New Roman" w:hAnsi="Times New Roman"/>
          <w:sz w:val="24"/>
          <w:szCs w:val="24"/>
          <w:lang w:val="ro-RO"/>
        </w:rPr>
      </w:pPr>
      <w:r w:rsidRPr="00A358FD">
        <w:rPr>
          <w:rFonts w:ascii="Times New Roman" w:hAnsi="Times New Roman"/>
          <w:sz w:val="24"/>
          <w:szCs w:val="24"/>
          <w:lang w:val="ro-RO"/>
        </w:rPr>
        <w:t xml:space="preserve"> în calitate de ofertant la procedura de achiziție directă privind atribuirea contractului</w:t>
      </w:r>
      <w:r w:rsidR="00305AA3" w:rsidRPr="00A358FD">
        <w:rPr>
          <w:rFonts w:ascii="Times New Roman" w:hAnsi="Times New Roman"/>
          <w:sz w:val="24"/>
          <w:szCs w:val="24"/>
          <w:lang w:val="ro-RO"/>
        </w:rPr>
        <w:t xml:space="preserve"> </w:t>
      </w:r>
      <w:r w:rsidR="005238C3" w:rsidRPr="00A358FD">
        <w:rPr>
          <w:rFonts w:ascii="Times New Roman" w:hAnsi="Times New Roman"/>
          <w:b/>
          <w:sz w:val="24"/>
          <w:szCs w:val="24"/>
          <w:lang w:val="ro-RO"/>
        </w:rPr>
        <w:t xml:space="preserve">de </w:t>
      </w:r>
      <w:r w:rsidR="005238C3" w:rsidRPr="00A358FD">
        <w:rPr>
          <w:rFonts w:ascii="Times New Roman" w:hAnsi="Times New Roman"/>
          <w:b/>
          <w:bCs/>
          <w:sz w:val="24"/>
          <w:szCs w:val="24"/>
          <w:lang w:val="ro-RO"/>
        </w:rPr>
        <w:t>furnizare,</w:t>
      </w:r>
      <w:r w:rsidR="005238C3" w:rsidRPr="00A358FD">
        <w:rPr>
          <w:rFonts w:ascii="Times New Roman" w:hAnsi="Times New Roman"/>
          <w:b/>
          <w:iCs/>
          <w:sz w:val="24"/>
          <w:szCs w:val="24"/>
          <w:lang w:val="ro-RO" w:bidi="ro-RO"/>
        </w:rPr>
        <w:t xml:space="preserve"> </w:t>
      </w:r>
      <w:r w:rsidR="00176E5F" w:rsidRPr="00A358FD">
        <w:rPr>
          <w:rFonts w:ascii="Times New Roman" w:hAnsi="Times New Roman"/>
          <w:b/>
          <w:iCs/>
          <w:sz w:val="24"/>
          <w:szCs w:val="24"/>
          <w:lang w:val="ro-RO" w:bidi="ro-RO"/>
        </w:rPr>
        <w:t>unui mijloc de transport cu 7 locuri</w:t>
      </w:r>
      <w:r w:rsidR="005F4141" w:rsidRPr="00A358FD">
        <w:rPr>
          <w:rFonts w:ascii="Times New Roman" w:hAnsi="Times New Roman"/>
          <w:b/>
          <w:iCs/>
          <w:sz w:val="24"/>
          <w:szCs w:val="24"/>
          <w:lang w:val="ro-RO" w:bidi="ro-RO"/>
        </w:rPr>
        <w:t xml:space="preserve"> </w:t>
      </w:r>
      <w:r w:rsidR="00CF0494" w:rsidRPr="00A358FD">
        <w:rPr>
          <w:rFonts w:ascii="Times New Roman" w:hAnsi="Times New Roman"/>
          <w:sz w:val="24"/>
          <w:szCs w:val="24"/>
          <w:lang w:val="ro-RO"/>
        </w:rPr>
        <w:t>la data de ...................... (zi/luna/an),</w:t>
      </w:r>
      <w:r w:rsidR="003D0039" w:rsidRPr="00A358FD">
        <w:rPr>
          <w:rFonts w:ascii="Times New Roman" w:hAnsi="Times New Roman"/>
          <w:sz w:val="24"/>
          <w:szCs w:val="24"/>
          <w:lang w:val="ro-RO"/>
        </w:rPr>
        <w:t xml:space="preserve"> </w:t>
      </w:r>
      <w:r w:rsidR="000D1E9B" w:rsidRPr="00A358FD">
        <w:rPr>
          <w:rFonts w:ascii="Times New Roman" w:hAnsi="Times New Roman"/>
          <w:sz w:val="24"/>
          <w:szCs w:val="24"/>
          <w:lang w:val="ro-RO"/>
        </w:rPr>
        <w:t>organizată de DGASPC Harghita</w:t>
      </w:r>
      <w:r w:rsidRPr="00A358FD">
        <w:rPr>
          <w:rFonts w:ascii="Times New Roman" w:hAnsi="Times New Roman"/>
          <w:i/>
          <w:sz w:val="24"/>
          <w:szCs w:val="24"/>
          <w:lang w:val="ro-RO"/>
        </w:rPr>
        <w:t>,</w:t>
      </w:r>
      <w:r w:rsidRPr="00A358FD">
        <w:rPr>
          <w:rFonts w:ascii="Times New Roman" w:hAnsi="Times New Roman"/>
          <w:sz w:val="24"/>
          <w:szCs w:val="24"/>
          <w:lang w:val="ro-RO"/>
        </w:rPr>
        <w:t xml:space="preserve"> declar pe propria </w:t>
      </w:r>
      <w:r w:rsidRPr="00A358FD">
        <w:rPr>
          <w:rFonts w:ascii="Times New Roman" w:hAnsi="Times New Roman"/>
          <w:spacing w:val="-1"/>
          <w:sz w:val="24"/>
          <w:szCs w:val="24"/>
          <w:lang w:val="ro-RO"/>
        </w:rPr>
        <w:t>răspundere</w:t>
      </w:r>
      <w:r w:rsidRPr="00A358FD">
        <w:rPr>
          <w:rFonts w:ascii="Times New Roman" w:hAnsi="Times New Roman"/>
          <w:sz w:val="24"/>
          <w:szCs w:val="24"/>
          <w:lang w:val="ro-RO"/>
        </w:rPr>
        <w:t xml:space="preserve"> sub </w:t>
      </w:r>
      <w:proofErr w:type="spellStart"/>
      <w:r w:rsidRPr="00A358FD">
        <w:rPr>
          <w:rFonts w:ascii="Times New Roman" w:hAnsi="Times New Roman"/>
          <w:sz w:val="24"/>
          <w:szCs w:val="24"/>
          <w:lang w:val="ro-RO"/>
        </w:rPr>
        <w:t>sancţiunea</w:t>
      </w:r>
      <w:proofErr w:type="spellEnd"/>
      <w:r w:rsidRPr="00A358FD">
        <w:rPr>
          <w:rFonts w:ascii="Times New Roman" w:hAnsi="Times New Roman"/>
          <w:sz w:val="24"/>
          <w:szCs w:val="24"/>
          <w:lang w:val="ro-RO"/>
        </w:rPr>
        <w:t xml:space="preserve"> excluderii din procedura de </w:t>
      </w:r>
      <w:proofErr w:type="spellStart"/>
      <w:r w:rsidRPr="00A358FD">
        <w:rPr>
          <w:rFonts w:ascii="Times New Roman" w:hAnsi="Times New Roman"/>
          <w:sz w:val="24"/>
          <w:szCs w:val="24"/>
          <w:lang w:val="ro-RO"/>
        </w:rPr>
        <w:t>achiziţie</w:t>
      </w:r>
      <w:proofErr w:type="spellEnd"/>
      <w:r w:rsidRPr="00A358FD">
        <w:rPr>
          <w:rFonts w:ascii="Times New Roman" w:hAnsi="Times New Roman"/>
          <w:sz w:val="24"/>
          <w:szCs w:val="24"/>
          <w:lang w:val="ro-RO"/>
        </w:rPr>
        <w:t xml:space="preserve"> publică </w:t>
      </w:r>
      <w:proofErr w:type="spellStart"/>
      <w:r w:rsidRPr="00A358FD">
        <w:rPr>
          <w:rFonts w:ascii="Times New Roman" w:hAnsi="Times New Roman"/>
          <w:sz w:val="24"/>
          <w:szCs w:val="24"/>
          <w:lang w:val="ro-RO"/>
        </w:rPr>
        <w:t>şi</w:t>
      </w:r>
      <w:proofErr w:type="spellEnd"/>
      <w:r w:rsidRPr="00A358FD">
        <w:rPr>
          <w:rFonts w:ascii="Times New Roman" w:hAnsi="Times New Roman"/>
          <w:sz w:val="24"/>
          <w:szCs w:val="24"/>
          <w:lang w:val="ro-RO"/>
        </w:rPr>
        <w:t xml:space="preserve"> sub </w:t>
      </w:r>
      <w:proofErr w:type="spellStart"/>
      <w:r w:rsidRPr="00A358FD">
        <w:rPr>
          <w:rFonts w:ascii="Times New Roman" w:hAnsi="Times New Roman"/>
          <w:sz w:val="24"/>
          <w:szCs w:val="24"/>
          <w:lang w:val="ro-RO"/>
        </w:rPr>
        <w:t>sancţiunile</w:t>
      </w:r>
      <w:proofErr w:type="spellEnd"/>
      <w:r w:rsidRPr="00A358FD">
        <w:rPr>
          <w:rFonts w:ascii="Times New Roman" w:hAnsi="Times New Roman"/>
          <w:sz w:val="24"/>
          <w:szCs w:val="24"/>
          <w:lang w:val="ro-RO"/>
        </w:rPr>
        <w:t xml:space="preserve"> aplicabile faptei de fals în acte publice,</w:t>
      </w:r>
      <w:r w:rsidRPr="00A358FD">
        <w:rPr>
          <w:rFonts w:ascii="Times New Roman" w:hAnsi="Times New Roman"/>
          <w:spacing w:val="-1"/>
          <w:sz w:val="24"/>
          <w:szCs w:val="24"/>
          <w:lang w:val="ro-RO"/>
        </w:rPr>
        <w:t xml:space="preserve"> că</w:t>
      </w:r>
      <w:r w:rsidRPr="00A358FD">
        <w:rPr>
          <w:rFonts w:ascii="Times New Roman" w:hAnsi="Times New Roman"/>
          <w:sz w:val="24"/>
          <w:szCs w:val="24"/>
          <w:lang w:val="ro-RO"/>
        </w:rPr>
        <w:t xml:space="preserve"> nu mă aflu în </w:t>
      </w:r>
      <w:proofErr w:type="spellStart"/>
      <w:r w:rsidRPr="00A358FD">
        <w:rPr>
          <w:rFonts w:ascii="Times New Roman" w:hAnsi="Times New Roman"/>
          <w:sz w:val="24"/>
          <w:szCs w:val="24"/>
          <w:lang w:val="ro-RO"/>
        </w:rPr>
        <w:t>situaţiile</w:t>
      </w:r>
      <w:proofErr w:type="spellEnd"/>
      <w:r w:rsidRPr="00A358FD">
        <w:rPr>
          <w:rFonts w:ascii="Times New Roman" w:hAnsi="Times New Roman"/>
          <w:sz w:val="24"/>
          <w:szCs w:val="24"/>
          <w:lang w:val="ro-RO"/>
        </w:rPr>
        <w:t xml:space="preserve"> prevăzute de dispozițiile </w:t>
      </w:r>
      <w:r w:rsidRPr="00A358FD">
        <w:rPr>
          <w:rFonts w:ascii="Times New Roman" w:hAnsi="Times New Roman"/>
          <w:b/>
          <w:sz w:val="24"/>
          <w:szCs w:val="24"/>
          <w:lang w:val="ro-RO"/>
        </w:rPr>
        <w:t>art. 167</w:t>
      </w:r>
      <w:r w:rsidRPr="00A358FD">
        <w:rPr>
          <w:rFonts w:ascii="Times New Roman" w:hAnsi="Times New Roman"/>
          <w:sz w:val="24"/>
          <w:szCs w:val="24"/>
          <w:lang w:val="ro-RO"/>
        </w:rPr>
        <w:t xml:space="preserve"> din </w:t>
      </w:r>
      <w:r w:rsidRPr="00A358FD">
        <w:rPr>
          <w:rFonts w:ascii="Times New Roman" w:hAnsi="Times New Roman"/>
          <w:b/>
          <w:sz w:val="24"/>
          <w:szCs w:val="24"/>
          <w:lang w:val="ro-RO"/>
        </w:rPr>
        <w:t>Legea 98/2016</w:t>
      </w:r>
      <w:r w:rsidRPr="00A358FD">
        <w:rPr>
          <w:rFonts w:ascii="Times New Roman" w:hAnsi="Times New Roman"/>
          <w:sz w:val="24"/>
          <w:szCs w:val="24"/>
          <w:lang w:val="ro-RO"/>
        </w:rPr>
        <w:t>, respectiv:</w:t>
      </w:r>
    </w:p>
    <w:p w14:paraId="06771524" w14:textId="77777777" w:rsidR="007A4060" w:rsidRPr="00A358FD" w:rsidRDefault="007A4060" w:rsidP="007A4060">
      <w:pPr>
        <w:pStyle w:val="al"/>
        <w:spacing w:before="0" w:beforeAutospacing="0" w:after="0" w:afterAutospacing="0"/>
        <w:jc w:val="both"/>
        <w:rPr>
          <w:lang w:val="ro-RO"/>
        </w:rPr>
      </w:pPr>
      <w:r w:rsidRPr="00A358FD">
        <w:rPr>
          <w:lang w:val="ro-RO"/>
        </w:rPr>
        <w:t xml:space="preserve">a) nu au fost încălcate </w:t>
      </w:r>
      <w:proofErr w:type="spellStart"/>
      <w:r w:rsidRPr="00A358FD">
        <w:rPr>
          <w:lang w:val="ro-RO"/>
        </w:rPr>
        <w:t>obligaţiile</w:t>
      </w:r>
      <w:proofErr w:type="spellEnd"/>
      <w:r w:rsidRPr="00A358FD">
        <w:rPr>
          <w:lang w:val="ro-RO"/>
        </w:rPr>
        <w:t xml:space="preserve"> stabilite potrivit </w:t>
      </w:r>
      <w:hyperlink r:id="rId9" w:anchor="p-96798275" w:tgtFrame="_blank" w:history="1">
        <w:r w:rsidRPr="00A358FD">
          <w:rPr>
            <w:rStyle w:val="Hyperlink"/>
            <w:color w:val="auto"/>
            <w:lang w:val="ro-RO"/>
          </w:rPr>
          <w:t>art. 51</w:t>
        </w:r>
      </w:hyperlink>
    </w:p>
    <w:p w14:paraId="2172C877" w14:textId="77777777" w:rsidR="007A4060" w:rsidRPr="00A358FD" w:rsidRDefault="007A4060" w:rsidP="007A4060">
      <w:pPr>
        <w:pStyle w:val="al"/>
        <w:spacing w:before="0" w:beforeAutospacing="0" w:after="0" w:afterAutospacing="0"/>
        <w:jc w:val="both"/>
        <w:rPr>
          <w:lang w:val="ro-RO"/>
        </w:rPr>
      </w:pPr>
      <w:r w:rsidRPr="00A358FD">
        <w:rPr>
          <w:lang w:val="ro-RO"/>
        </w:rPr>
        <w:t xml:space="preserve">b) societatea nu se află în procedura </w:t>
      </w:r>
      <w:proofErr w:type="spellStart"/>
      <w:r w:rsidRPr="00A358FD">
        <w:rPr>
          <w:lang w:val="ro-RO"/>
        </w:rPr>
        <w:t>insolvenţei</w:t>
      </w:r>
      <w:proofErr w:type="spellEnd"/>
      <w:r w:rsidRPr="00A358FD">
        <w:rPr>
          <w:lang w:val="ro-RO"/>
        </w:rPr>
        <w:t xml:space="preserve"> sau în lichidare, în supraveghere judiciară sau în încetarea </w:t>
      </w:r>
      <w:proofErr w:type="spellStart"/>
      <w:r w:rsidRPr="00A358FD">
        <w:rPr>
          <w:lang w:val="ro-RO"/>
        </w:rPr>
        <w:t>activităţii</w:t>
      </w:r>
      <w:proofErr w:type="spellEnd"/>
      <w:r w:rsidRPr="00A358FD">
        <w:rPr>
          <w:lang w:val="ro-RO"/>
        </w:rPr>
        <w:t xml:space="preserve">; </w:t>
      </w:r>
    </w:p>
    <w:p w14:paraId="4B815486" w14:textId="77777777" w:rsidR="007A4060" w:rsidRPr="00A358FD" w:rsidRDefault="007A4060" w:rsidP="007A4060">
      <w:pPr>
        <w:pStyle w:val="al"/>
        <w:spacing w:before="0" w:beforeAutospacing="0" w:after="0" w:afterAutospacing="0"/>
        <w:jc w:val="both"/>
        <w:rPr>
          <w:lang w:val="ro-RO"/>
        </w:rPr>
      </w:pPr>
      <w:r w:rsidRPr="00A358FD">
        <w:rPr>
          <w:lang w:val="ro-RO"/>
        </w:rPr>
        <w:t xml:space="preserve">c) nu a fost comisă o abatere profesională gravă care îi pune în </w:t>
      </w:r>
      <w:proofErr w:type="spellStart"/>
      <w:r w:rsidRPr="00A358FD">
        <w:rPr>
          <w:lang w:val="ro-RO"/>
        </w:rPr>
        <w:t>discuţie</w:t>
      </w:r>
      <w:proofErr w:type="spellEnd"/>
      <w:r w:rsidRPr="00A358FD">
        <w:rPr>
          <w:lang w:val="ro-RO"/>
        </w:rPr>
        <w:t xml:space="preserve"> integritatea</w:t>
      </w:r>
    </w:p>
    <w:p w14:paraId="3B94639C" w14:textId="77777777" w:rsidR="007A4060" w:rsidRPr="00A358FD" w:rsidRDefault="007A4060" w:rsidP="007A4060">
      <w:pPr>
        <w:pStyle w:val="al"/>
        <w:spacing w:before="0" w:beforeAutospacing="0" w:after="0" w:afterAutospacing="0"/>
        <w:jc w:val="both"/>
        <w:rPr>
          <w:lang w:val="ro-RO"/>
        </w:rPr>
      </w:pPr>
      <w:r w:rsidRPr="00A358FD">
        <w:rPr>
          <w:lang w:val="ro-RO"/>
        </w:rPr>
        <w:t xml:space="preserve">d) nu au fost încheiat cu </w:t>
      </w:r>
      <w:proofErr w:type="spellStart"/>
      <w:r w:rsidRPr="00A358FD">
        <w:rPr>
          <w:lang w:val="ro-RO"/>
        </w:rPr>
        <w:t>alţi</w:t>
      </w:r>
      <w:proofErr w:type="spellEnd"/>
      <w:r w:rsidRPr="00A358FD">
        <w:rPr>
          <w:lang w:val="ro-RO"/>
        </w:rPr>
        <w:t xml:space="preserve"> operatori economici acorduri care vizează denaturarea </w:t>
      </w:r>
      <w:proofErr w:type="spellStart"/>
      <w:r w:rsidRPr="00A358FD">
        <w:rPr>
          <w:lang w:val="ro-RO"/>
        </w:rPr>
        <w:t>concurenţei</w:t>
      </w:r>
      <w:proofErr w:type="spellEnd"/>
      <w:r w:rsidRPr="00A358FD">
        <w:rPr>
          <w:lang w:val="ro-RO"/>
        </w:rPr>
        <w:t xml:space="preserve"> în cadrul sau în legătură cu procedura în cauză; </w:t>
      </w:r>
    </w:p>
    <w:p w14:paraId="46BE23B9" w14:textId="77777777" w:rsidR="007A4060" w:rsidRPr="00A358FD" w:rsidRDefault="007A4060" w:rsidP="007A4060">
      <w:pPr>
        <w:pStyle w:val="al"/>
        <w:spacing w:before="0" w:beforeAutospacing="0" w:after="0" w:afterAutospacing="0"/>
        <w:jc w:val="both"/>
        <w:rPr>
          <w:lang w:val="ro-RO"/>
        </w:rPr>
      </w:pPr>
      <w:r w:rsidRPr="00A358FD">
        <w:rPr>
          <w:lang w:val="ro-RO"/>
        </w:rPr>
        <w:t xml:space="preserve">e) nu ne aflăm într-o </w:t>
      </w:r>
      <w:proofErr w:type="spellStart"/>
      <w:r w:rsidRPr="00A358FD">
        <w:rPr>
          <w:lang w:val="ro-RO"/>
        </w:rPr>
        <w:t>situaţie</w:t>
      </w:r>
      <w:proofErr w:type="spellEnd"/>
      <w:r w:rsidRPr="00A358FD">
        <w:rPr>
          <w:lang w:val="ro-RO"/>
        </w:rPr>
        <w:t xml:space="preserve"> de conflict de interese în cadrul sau în legătură cu procedura în cauză</w:t>
      </w:r>
    </w:p>
    <w:p w14:paraId="076D5810" w14:textId="77777777" w:rsidR="007A4060" w:rsidRPr="00A358FD" w:rsidRDefault="007A4060" w:rsidP="007A4060">
      <w:pPr>
        <w:pStyle w:val="al"/>
        <w:spacing w:before="0" w:beforeAutospacing="0" w:after="0" w:afterAutospacing="0"/>
        <w:jc w:val="both"/>
        <w:rPr>
          <w:lang w:val="ro-RO"/>
        </w:rPr>
      </w:pPr>
      <w:r w:rsidRPr="00A358FD">
        <w:rPr>
          <w:lang w:val="ro-RO"/>
        </w:rPr>
        <w:t xml:space="preserve">f) nu am participat anterior la pregătirea procedurii de atribuire </w:t>
      </w:r>
    </w:p>
    <w:p w14:paraId="08D807DA" w14:textId="77777777" w:rsidR="007A4060" w:rsidRPr="00A358FD" w:rsidRDefault="007A4060" w:rsidP="007A4060">
      <w:pPr>
        <w:pStyle w:val="al"/>
        <w:spacing w:before="0" w:beforeAutospacing="0" w:after="0" w:afterAutospacing="0"/>
        <w:jc w:val="both"/>
        <w:rPr>
          <w:lang w:val="ro-RO"/>
        </w:rPr>
      </w:pPr>
      <w:r w:rsidRPr="00A358FD">
        <w:rPr>
          <w:lang w:val="ro-RO"/>
        </w:rPr>
        <w:t xml:space="preserve">g) societatea nu </w:t>
      </w:r>
      <w:proofErr w:type="spellStart"/>
      <w:r w:rsidRPr="00A358FD">
        <w:rPr>
          <w:lang w:val="ro-RO"/>
        </w:rPr>
        <w:t>şi</w:t>
      </w:r>
      <w:proofErr w:type="spellEnd"/>
      <w:r w:rsidRPr="00A358FD">
        <w:rPr>
          <w:lang w:val="ro-RO"/>
        </w:rPr>
        <w:t xml:space="preserve">-a încălcat în mod grav sau repetat </w:t>
      </w:r>
      <w:proofErr w:type="spellStart"/>
      <w:r w:rsidRPr="00A358FD">
        <w:rPr>
          <w:lang w:val="ro-RO"/>
        </w:rPr>
        <w:t>obligaţiile</w:t>
      </w:r>
      <w:proofErr w:type="spellEnd"/>
      <w:r w:rsidRPr="00A358FD">
        <w:rPr>
          <w:lang w:val="ro-RO"/>
        </w:rPr>
        <w:t xml:space="preserve"> principale ce-i reveneau în cadrul unui contract de </w:t>
      </w:r>
      <w:proofErr w:type="spellStart"/>
      <w:r w:rsidRPr="00A358FD">
        <w:rPr>
          <w:lang w:val="ro-RO"/>
        </w:rPr>
        <w:t>achiziţii</w:t>
      </w:r>
      <w:proofErr w:type="spellEnd"/>
      <w:r w:rsidRPr="00A358FD">
        <w:rPr>
          <w:lang w:val="ro-RO"/>
        </w:rPr>
        <w:t xml:space="preserve"> publice, al unui contract de </w:t>
      </w:r>
      <w:proofErr w:type="spellStart"/>
      <w:r w:rsidRPr="00A358FD">
        <w:rPr>
          <w:lang w:val="ro-RO"/>
        </w:rPr>
        <w:t>achiziţii</w:t>
      </w:r>
      <w:proofErr w:type="spellEnd"/>
      <w:r w:rsidRPr="00A358FD">
        <w:rPr>
          <w:lang w:val="ro-RO"/>
        </w:rPr>
        <w:t xml:space="preserve"> sectoriale sau al unui contract de concesiune încheiate anterior, iar aceste încălcări au dus la încetarea anticipată a respectivului contract, plata de daune-interese sau alte </w:t>
      </w:r>
      <w:proofErr w:type="spellStart"/>
      <w:r w:rsidRPr="00A358FD">
        <w:rPr>
          <w:lang w:val="ro-RO"/>
        </w:rPr>
        <w:t>sancţiuni</w:t>
      </w:r>
      <w:proofErr w:type="spellEnd"/>
      <w:r w:rsidRPr="00A358FD">
        <w:rPr>
          <w:lang w:val="ro-RO"/>
        </w:rPr>
        <w:t xml:space="preserve"> comparabile</w:t>
      </w:r>
    </w:p>
    <w:p w14:paraId="62B1E5D9" w14:textId="77777777" w:rsidR="007A4060" w:rsidRPr="00A358FD" w:rsidRDefault="007A4060" w:rsidP="007A4060">
      <w:pPr>
        <w:pStyle w:val="al"/>
        <w:spacing w:before="0" w:beforeAutospacing="0" w:after="0" w:afterAutospacing="0"/>
        <w:jc w:val="both"/>
        <w:rPr>
          <w:lang w:val="ro-RO"/>
        </w:rPr>
      </w:pPr>
      <w:r w:rsidRPr="00A358FD">
        <w:rPr>
          <w:lang w:val="ro-RO"/>
        </w:rPr>
        <w:t xml:space="preserve">i) nu am încercat să influențăm în mod nelegal procesul decizional al </w:t>
      </w:r>
      <w:proofErr w:type="spellStart"/>
      <w:r w:rsidRPr="00A358FD">
        <w:rPr>
          <w:lang w:val="ro-RO"/>
        </w:rPr>
        <w:t>autorităţii</w:t>
      </w:r>
      <w:proofErr w:type="spellEnd"/>
      <w:r w:rsidRPr="00A358FD">
        <w:rPr>
          <w:lang w:val="ro-RO"/>
        </w:rPr>
        <w:t xml:space="preserve"> contractante și nici să </w:t>
      </w:r>
      <w:proofErr w:type="spellStart"/>
      <w:r w:rsidRPr="00A358FD">
        <w:rPr>
          <w:lang w:val="ro-RO"/>
        </w:rPr>
        <w:t>obţină</w:t>
      </w:r>
      <w:proofErr w:type="spellEnd"/>
      <w:r w:rsidRPr="00A358FD">
        <w:rPr>
          <w:lang w:val="ro-RO"/>
        </w:rPr>
        <w:t xml:space="preserve"> </w:t>
      </w:r>
      <w:proofErr w:type="spellStart"/>
      <w:r w:rsidRPr="00A358FD">
        <w:rPr>
          <w:lang w:val="ro-RO"/>
        </w:rPr>
        <w:t>informaţii</w:t>
      </w:r>
      <w:proofErr w:type="spellEnd"/>
      <w:r w:rsidRPr="00A358FD">
        <w:rPr>
          <w:lang w:val="ro-RO"/>
        </w:rPr>
        <w:t xml:space="preserve"> </w:t>
      </w:r>
      <w:proofErr w:type="spellStart"/>
      <w:r w:rsidRPr="00A358FD">
        <w:rPr>
          <w:lang w:val="ro-RO"/>
        </w:rPr>
        <w:t>confidenţiale</w:t>
      </w:r>
      <w:proofErr w:type="spellEnd"/>
      <w:r w:rsidRPr="00A358FD">
        <w:rPr>
          <w:lang w:val="ro-RO"/>
        </w:rPr>
        <w:t xml:space="preserve"> care i-ar putea conferi avantaje nejustificate în cadrul procedurii de atribuire </w:t>
      </w:r>
    </w:p>
    <w:p w14:paraId="5DCBA3C0" w14:textId="77777777" w:rsidR="007A4060" w:rsidRPr="00A358FD" w:rsidRDefault="007A4060" w:rsidP="007A4060">
      <w:pPr>
        <w:rPr>
          <w:rFonts w:ascii="Times New Roman" w:hAnsi="Times New Roman"/>
          <w:sz w:val="24"/>
          <w:szCs w:val="24"/>
          <w:lang w:val="ro-RO"/>
        </w:rPr>
      </w:pPr>
      <w:r w:rsidRPr="00A358FD">
        <w:rPr>
          <w:rFonts w:ascii="Times New Roman" w:hAnsi="Times New Roman"/>
          <w:b/>
          <w:bCs/>
          <w:color w:val="000000"/>
          <w:sz w:val="24"/>
          <w:szCs w:val="24"/>
          <w:lang w:val="ro-RO"/>
        </w:rPr>
        <w:t xml:space="preserve">            </w:t>
      </w:r>
      <w:r w:rsidRPr="00A358FD">
        <w:rPr>
          <w:rFonts w:ascii="Times New Roman" w:hAnsi="Times New Roman"/>
          <w:sz w:val="24"/>
          <w:szCs w:val="24"/>
          <w:lang w:val="ro-RO"/>
        </w:rPr>
        <w:t xml:space="preserve">Subsemnatul declar că </w:t>
      </w:r>
      <w:proofErr w:type="spellStart"/>
      <w:r w:rsidRPr="00A358FD">
        <w:rPr>
          <w:rFonts w:ascii="Times New Roman" w:hAnsi="Times New Roman"/>
          <w:sz w:val="24"/>
          <w:szCs w:val="24"/>
          <w:lang w:val="ro-RO"/>
        </w:rPr>
        <w:t>informaţiile</w:t>
      </w:r>
      <w:proofErr w:type="spellEnd"/>
      <w:r w:rsidRPr="00A358FD">
        <w:rPr>
          <w:rFonts w:ascii="Times New Roman" w:hAnsi="Times New Roman"/>
          <w:sz w:val="24"/>
          <w:szCs w:val="24"/>
          <w:lang w:val="ro-RO"/>
        </w:rPr>
        <w:t xml:space="preserve"> furnizate sunt complete </w:t>
      </w:r>
      <w:proofErr w:type="spellStart"/>
      <w:r w:rsidRPr="00A358FD">
        <w:rPr>
          <w:rFonts w:ascii="Times New Roman" w:hAnsi="Times New Roman"/>
          <w:sz w:val="24"/>
          <w:szCs w:val="24"/>
          <w:lang w:val="ro-RO"/>
        </w:rPr>
        <w:t>şi</w:t>
      </w:r>
      <w:proofErr w:type="spellEnd"/>
      <w:r w:rsidRPr="00A358FD">
        <w:rPr>
          <w:rFonts w:ascii="Times New Roman" w:hAnsi="Times New Roman"/>
          <w:sz w:val="24"/>
          <w:szCs w:val="24"/>
          <w:lang w:val="ro-RO"/>
        </w:rPr>
        <w:t xml:space="preserve"> corecte în fiecare detaliu </w:t>
      </w:r>
      <w:proofErr w:type="spellStart"/>
      <w:r w:rsidRPr="00A358FD">
        <w:rPr>
          <w:rFonts w:ascii="Times New Roman" w:hAnsi="Times New Roman"/>
          <w:sz w:val="24"/>
          <w:szCs w:val="24"/>
          <w:lang w:val="ro-RO"/>
        </w:rPr>
        <w:t>şi</w:t>
      </w:r>
      <w:proofErr w:type="spellEnd"/>
      <w:r w:rsidRPr="00A358FD">
        <w:rPr>
          <w:rFonts w:ascii="Times New Roman" w:hAnsi="Times New Roman"/>
          <w:sz w:val="24"/>
          <w:szCs w:val="24"/>
          <w:lang w:val="ro-RO"/>
        </w:rPr>
        <w:t xml:space="preserve"> </w:t>
      </w:r>
      <w:proofErr w:type="spellStart"/>
      <w:r w:rsidRPr="00A358FD">
        <w:rPr>
          <w:rFonts w:ascii="Times New Roman" w:hAnsi="Times New Roman"/>
          <w:sz w:val="24"/>
          <w:szCs w:val="24"/>
          <w:lang w:val="ro-RO"/>
        </w:rPr>
        <w:t>înţeleg</w:t>
      </w:r>
      <w:proofErr w:type="spellEnd"/>
      <w:r w:rsidRPr="00A358FD">
        <w:rPr>
          <w:rFonts w:ascii="Times New Roman" w:hAnsi="Times New Roman"/>
          <w:sz w:val="24"/>
          <w:szCs w:val="24"/>
          <w:lang w:val="ro-RO"/>
        </w:rPr>
        <w:t xml:space="preserve"> ca autoritatea contractantă are dreptul de a solicita, în scopul verificării </w:t>
      </w:r>
      <w:proofErr w:type="spellStart"/>
      <w:r w:rsidRPr="00A358FD">
        <w:rPr>
          <w:rFonts w:ascii="Times New Roman" w:hAnsi="Times New Roman"/>
          <w:sz w:val="24"/>
          <w:szCs w:val="24"/>
          <w:lang w:val="ro-RO"/>
        </w:rPr>
        <w:t>şi</w:t>
      </w:r>
      <w:proofErr w:type="spellEnd"/>
      <w:r w:rsidRPr="00A358FD">
        <w:rPr>
          <w:rFonts w:ascii="Times New Roman" w:hAnsi="Times New Roman"/>
          <w:sz w:val="24"/>
          <w:szCs w:val="24"/>
          <w:lang w:val="ro-RO"/>
        </w:rPr>
        <w:t xml:space="preserve"> confirmării </w:t>
      </w:r>
      <w:proofErr w:type="spellStart"/>
      <w:r w:rsidRPr="00A358FD">
        <w:rPr>
          <w:rFonts w:ascii="Times New Roman" w:hAnsi="Times New Roman"/>
          <w:sz w:val="24"/>
          <w:szCs w:val="24"/>
          <w:lang w:val="ro-RO"/>
        </w:rPr>
        <w:t>declaraţiilor</w:t>
      </w:r>
      <w:proofErr w:type="spellEnd"/>
      <w:r w:rsidRPr="00A358FD">
        <w:rPr>
          <w:rFonts w:ascii="Times New Roman" w:hAnsi="Times New Roman"/>
          <w:sz w:val="24"/>
          <w:szCs w:val="24"/>
          <w:lang w:val="ro-RO"/>
        </w:rPr>
        <w:t>, orice documente doveditoare de care dispun.</w:t>
      </w:r>
    </w:p>
    <w:p w14:paraId="6855E87F" w14:textId="77777777" w:rsidR="007A4060" w:rsidRPr="00A358FD" w:rsidRDefault="007A4060" w:rsidP="007A4060">
      <w:pPr>
        <w:shd w:val="clear" w:color="auto" w:fill="FFFFFF"/>
        <w:ind w:right="10" w:firstLine="720"/>
        <w:jc w:val="both"/>
        <w:rPr>
          <w:rFonts w:ascii="Times New Roman" w:hAnsi="Times New Roman"/>
          <w:sz w:val="24"/>
          <w:szCs w:val="24"/>
          <w:lang w:val="ro-RO"/>
        </w:rPr>
      </w:pPr>
      <w:proofErr w:type="spellStart"/>
      <w:r w:rsidRPr="00A358FD">
        <w:rPr>
          <w:rFonts w:ascii="Times New Roman" w:hAnsi="Times New Roman"/>
          <w:sz w:val="24"/>
          <w:szCs w:val="24"/>
          <w:lang w:val="ro-RO"/>
        </w:rPr>
        <w:t>Înţeleg</w:t>
      </w:r>
      <w:proofErr w:type="spellEnd"/>
      <w:r w:rsidRPr="00A358FD">
        <w:rPr>
          <w:rFonts w:ascii="Times New Roman" w:hAnsi="Times New Roman"/>
          <w:sz w:val="24"/>
          <w:szCs w:val="24"/>
          <w:lang w:val="ro-RO"/>
        </w:rPr>
        <w:t xml:space="preserve"> ca în cazul în care această </w:t>
      </w:r>
      <w:proofErr w:type="spellStart"/>
      <w:r w:rsidRPr="00A358FD">
        <w:rPr>
          <w:rFonts w:ascii="Times New Roman" w:hAnsi="Times New Roman"/>
          <w:sz w:val="24"/>
          <w:szCs w:val="24"/>
          <w:lang w:val="ro-RO"/>
        </w:rPr>
        <w:t>declaraţie</w:t>
      </w:r>
      <w:proofErr w:type="spellEnd"/>
      <w:r w:rsidRPr="00A358FD">
        <w:rPr>
          <w:rFonts w:ascii="Times New Roman" w:hAnsi="Times New Roman"/>
          <w:sz w:val="24"/>
          <w:szCs w:val="24"/>
          <w:lang w:val="ro-RO"/>
        </w:rPr>
        <w:t xml:space="preserve"> nu este conformă cu realitatea sunt pasibil de încălcarea prevederilor </w:t>
      </w:r>
      <w:proofErr w:type="spellStart"/>
      <w:r w:rsidRPr="00A358FD">
        <w:rPr>
          <w:rFonts w:ascii="Times New Roman" w:hAnsi="Times New Roman"/>
          <w:sz w:val="24"/>
          <w:szCs w:val="24"/>
          <w:lang w:val="ro-RO"/>
        </w:rPr>
        <w:t>legislaţiei</w:t>
      </w:r>
      <w:proofErr w:type="spellEnd"/>
      <w:r w:rsidRPr="00A358FD">
        <w:rPr>
          <w:rFonts w:ascii="Times New Roman" w:hAnsi="Times New Roman"/>
          <w:sz w:val="24"/>
          <w:szCs w:val="24"/>
          <w:lang w:val="ro-RO"/>
        </w:rPr>
        <w:t xml:space="preserve"> penale privind falsul în </w:t>
      </w:r>
      <w:proofErr w:type="spellStart"/>
      <w:r w:rsidRPr="00A358FD">
        <w:rPr>
          <w:rFonts w:ascii="Times New Roman" w:hAnsi="Times New Roman"/>
          <w:sz w:val="24"/>
          <w:szCs w:val="24"/>
          <w:lang w:val="ro-RO"/>
        </w:rPr>
        <w:t>declaraţii</w:t>
      </w:r>
      <w:proofErr w:type="spellEnd"/>
      <w:r w:rsidRPr="00A358FD">
        <w:rPr>
          <w:rFonts w:ascii="Times New Roman" w:hAnsi="Times New Roman"/>
          <w:sz w:val="24"/>
          <w:szCs w:val="24"/>
          <w:lang w:val="ro-RO"/>
        </w:rPr>
        <w:t>.</w:t>
      </w:r>
    </w:p>
    <w:p w14:paraId="42C5319E" w14:textId="77777777" w:rsidR="007A4060" w:rsidRPr="00A358FD" w:rsidRDefault="007A4060" w:rsidP="007A4060">
      <w:pPr>
        <w:shd w:val="clear" w:color="auto" w:fill="FFFFFF"/>
        <w:spacing w:line="276" w:lineRule="auto"/>
        <w:rPr>
          <w:rFonts w:ascii="Times New Roman" w:hAnsi="Times New Roman"/>
          <w:spacing w:val="-1"/>
          <w:sz w:val="24"/>
          <w:szCs w:val="24"/>
          <w:lang w:val="ro-RO"/>
        </w:rPr>
      </w:pPr>
    </w:p>
    <w:p w14:paraId="220D604E" w14:textId="77777777" w:rsidR="00C304A5" w:rsidRPr="00A358FD" w:rsidRDefault="00C304A5" w:rsidP="007A4060">
      <w:pPr>
        <w:shd w:val="clear" w:color="auto" w:fill="FFFFFF"/>
        <w:spacing w:line="276" w:lineRule="auto"/>
        <w:rPr>
          <w:rFonts w:ascii="Times New Roman" w:hAnsi="Times New Roman"/>
          <w:spacing w:val="-1"/>
          <w:sz w:val="24"/>
          <w:szCs w:val="24"/>
          <w:lang w:val="ro-RO"/>
        </w:rPr>
      </w:pPr>
    </w:p>
    <w:p w14:paraId="76344502" w14:textId="77777777" w:rsidR="00C304A5" w:rsidRPr="00A358FD" w:rsidRDefault="00C304A5" w:rsidP="007A4060">
      <w:pPr>
        <w:shd w:val="clear" w:color="auto" w:fill="FFFFFF"/>
        <w:spacing w:line="276" w:lineRule="auto"/>
        <w:rPr>
          <w:rFonts w:ascii="Times New Roman" w:hAnsi="Times New Roman"/>
          <w:spacing w:val="-1"/>
          <w:sz w:val="24"/>
          <w:szCs w:val="24"/>
          <w:lang w:val="ro-RO"/>
        </w:rPr>
      </w:pPr>
    </w:p>
    <w:p w14:paraId="4E48522A" w14:textId="77777777" w:rsidR="00C304A5" w:rsidRPr="00A358FD" w:rsidRDefault="00C304A5" w:rsidP="007A4060">
      <w:pPr>
        <w:shd w:val="clear" w:color="auto" w:fill="FFFFFF"/>
        <w:spacing w:line="276" w:lineRule="auto"/>
        <w:rPr>
          <w:rFonts w:ascii="Times New Roman" w:hAnsi="Times New Roman"/>
          <w:spacing w:val="-1"/>
          <w:sz w:val="24"/>
          <w:szCs w:val="24"/>
          <w:lang w:val="ro-RO"/>
        </w:rPr>
      </w:pPr>
    </w:p>
    <w:p w14:paraId="4784F996" w14:textId="77777777" w:rsidR="00C304A5" w:rsidRPr="00A358FD" w:rsidRDefault="00C304A5" w:rsidP="007A4060">
      <w:pPr>
        <w:shd w:val="clear" w:color="auto" w:fill="FFFFFF"/>
        <w:spacing w:line="276" w:lineRule="auto"/>
        <w:rPr>
          <w:rFonts w:ascii="Times New Roman" w:hAnsi="Times New Roman"/>
          <w:spacing w:val="-1"/>
          <w:sz w:val="24"/>
          <w:szCs w:val="24"/>
          <w:lang w:val="ro-RO"/>
        </w:rPr>
      </w:pPr>
    </w:p>
    <w:p w14:paraId="5367D1A6" w14:textId="77777777" w:rsidR="00C304A5" w:rsidRPr="00A358FD" w:rsidRDefault="00C304A5" w:rsidP="007A4060">
      <w:pPr>
        <w:shd w:val="clear" w:color="auto" w:fill="FFFFFF"/>
        <w:spacing w:line="276" w:lineRule="auto"/>
        <w:rPr>
          <w:rFonts w:ascii="Times New Roman" w:hAnsi="Times New Roman"/>
          <w:spacing w:val="-1"/>
          <w:sz w:val="24"/>
          <w:szCs w:val="24"/>
          <w:lang w:val="ro-RO"/>
        </w:rPr>
      </w:pPr>
    </w:p>
    <w:p w14:paraId="21E84B7A" w14:textId="77777777" w:rsidR="00C304A5" w:rsidRPr="00A358FD" w:rsidRDefault="00C304A5" w:rsidP="007A4060">
      <w:pPr>
        <w:shd w:val="clear" w:color="auto" w:fill="FFFFFF"/>
        <w:spacing w:line="276" w:lineRule="auto"/>
        <w:rPr>
          <w:rFonts w:ascii="Times New Roman" w:hAnsi="Times New Roman"/>
          <w:spacing w:val="-1"/>
          <w:sz w:val="24"/>
          <w:szCs w:val="24"/>
          <w:lang w:val="ro-RO"/>
        </w:rPr>
      </w:pPr>
    </w:p>
    <w:p w14:paraId="67A458C4" w14:textId="77777777" w:rsidR="00C304A5" w:rsidRPr="00A358FD" w:rsidRDefault="00C304A5" w:rsidP="007A4060">
      <w:pPr>
        <w:shd w:val="clear" w:color="auto" w:fill="FFFFFF"/>
        <w:spacing w:line="276" w:lineRule="auto"/>
        <w:rPr>
          <w:rFonts w:ascii="Times New Roman" w:hAnsi="Times New Roman"/>
          <w:spacing w:val="-1"/>
          <w:sz w:val="24"/>
          <w:szCs w:val="24"/>
          <w:lang w:val="ro-RO"/>
        </w:rPr>
      </w:pPr>
    </w:p>
    <w:p w14:paraId="26EE420D" w14:textId="77777777" w:rsidR="00C304A5" w:rsidRPr="00A358FD" w:rsidRDefault="00C304A5" w:rsidP="007A4060">
      <w:pPr>
        <w:shd w:val="clear" w:color="auto" w:fill="FFFFFF"/>
        <w:spacing w:line="276" w:lineRule="auto"/>
        <w:rPr>
          <w:rFonts w:ascii="Times New Roman" w:hAnsi="Times New Roman"/>
          <w:spacing w:val="-1"/>
          <w:sz w:val="24"/>
          <w:szCs w:val="24"/>
          <w:lang w:val="ro-RO"/>
        </w:rPr>
      </w:pPr>
    </w:p>
    <w:p w14:paraId="5C9CFA1E" w14:textId="77777777" w:rsidR="00176E5F" w:rsidRPr="00A358FD" w:rsidRDefault="000742DB" w:rsidP="00176E5F">
      <w:pPr>
        <w:overflowPunct/>
        <w:autoSpaceDE/>
        <w:autoSpaceDN/>
        <w:adjustRightInd/>
        <w:ind w:left="300"/>
        <w:textAlignment w:val="auto"/>
        <w:rPr>
          <w:rFonts w:ascii="Times New Roman" w:hAnsi="Times New Roman"/>
          <w:bCs/>
          <w:sz w:val="24"/>
          <w:szCs w:val="24"/>
          <w:lang w:val="ro-RO"/>
        </w:rPr>
      </w:pPr>
      <w:r w:rsidRPr="00A358FD">
        <w:rPr>
          <w:rFonts w:ascii="Times New Roman" w:hAnsi="Times New Roman"/>
          <w:bCs/>
          <w:sz w:val="24"/>
          <w:szCs w:val="24"/>
          <w:lang w:val="ro-RO"/>
        </w:rPr>
        <w:t>Data completării __________</w:t>
      </w:r>
    </w:p>
    <w:p w14:paraId="402A1EF7" w14:textId="22FCF057" w:rsidR="000742DB" w:rsidRPr="00A358FD" w:rsidRDefault="000742DB" w:rsidP="00176E5F">
      <w:pPr>
        <w:overflowPunct/>
        <w:autoSpaceDE/>
        <w:autoSpaceDN/>
        <w:adjustRightInd/>
        <w:ind w:left="300"/>
        <w:textAlignment w:val="auto"/>
        <w:rPr>
          <w:rFonts w:ascii="Times New Roman" w:hAnsi="Times New Roman"/>
          <w:bCs/>
          <w:sz w:val="24"/>
          <w:szCs w:val="24"/>
          <w:lang w:val="ro-RO"/>
        </w:rPr>
      </w:pPr>
      <w:r w:rsidRPr="00A358FD">
        <w:rPr>
          <w:rFonts w:ascii="Times New Roman" w:hAnsi="Times New Roman"/>
          <w:bCs/>
          <w:sz w:val="24"/>
          <w:szCs w:val="24"/>
          <w:lang w:val="ro-RO"/>
        </w:rPr>
        <w:t>O</w:t>
      </w:r>
      <w:r w:rsidR="00305AA3" w:rsidRPr="00A358FD">
        <w:rPr>
          <w:rFonts w:ascii="Times New Roman" w:hAnsi="Times New Roman"/>
          <w:bCs/>
          <w:sz w:val="24"/>
          <w:szCs w:val="24"/>
          <w:lang w:val="ro-RO"/>
        </w:rPr>
        <w:t>fertant</w:t>
      </w:r>
      <w:r w:rsidRPr="00A358FD">
        <w:rPr>
          <w:rFonts w:ascii="Times New Roman" w:hAnsi="Times New Roman"/>
          <w:bCs/>
          <w:sz w:val="24"/>
          <w:szCs w:val="24"/>
          <w:lang w:val="ro-RO"/>
        </w:rPr>
        <w:t>,___________________</w:t>
      </w:r>
    </w:p>
    <w:p w14:paraId="2AF2C5BE" w14:textId="248EC7F2" w:rsidR="000742DB" w:rsidRPr="00A358FD" w:rsidRDefault="00176E5F" w:rsidP="00176E5F">
      <w:pPr>
        <w:overflowPunct/>
        <w:autoSpaceDE/>
        <w:autoSpaceDN/>
        <w:adjustRightInd/>
        <w:ind w:left="300"/>
        <w:textAlignment w:val="auto"/>
        <w:rPr>
          <w:rFonts w:ascii="Times New Roman" w:hAnsi="Times New Roman"/>
          <w:bCs/>
          <w:sz w:val="24"/>
          <w:szCs w:val="24"/>
          <w:lang w:val="ro-RO"/>
        </w:rPr>
      </w:pPr>
      <w:r w:rsidRPr="00A358FD">
        <w:rPr>
          <w:rFonts w:ascii="Times New Roman" w:hAnsi="Times New Roman"/>
          <w:bCs/>
          <w:sz w:val="24"/>
          <w:szCs w:val="24"/>
          <w:lang w:val="ro-RO"/>
        </w:rPr>
        <w:t>(</w:t>
      </w:r>
      <w:r w:rsidR="000742DB" w:rsidRPr="00A358FD">
        <w:rPr>
          <w:rFonts w:ascii="Times New Roman" w:hAnsi="Times New Roman"/>
          <w:bCs/>
          <w:sz w:val="24"/>
          <w:szCs w:val="24"/>
          <w:lang w:val="ro-RO"/>
        </w:rPr>
        <w:t>semnătura autorizată)</w:t>
      </w:r>
    </w:p>
    <w:p w14:paraId="527AE756" w14:textId="77777777" w:rsidR="00176E5F" w:rsidRPr="00A358FD" w:rsidRDefault="009233EC" w:rsidP="00176E5F">
      <w:pPr>
        <w:overflowPunct/>
        <w:autoSpaceDE/>
        <w:autoSpaceDN/>
        <w:adjustRightInd/>
        <w:spacing w:after="160" w:line="259" w:lineRule="auto"/>
        <w:jc w:val="right"/>
        <w:textAlignment w:val="auto"/>
        <w:rPr>
          <w:rFonts w:ascii="Times New Roman" w:hAnsi="Times New Roman"/>
          <w:bCs/>
          <w:sz w:val="24"/>
          <w:szCs w:val="24"/>
          <w:lang w:val="ro-RO"/>
        </w:rPr>
      </w:pPr>
      <w:r w:rsidRPr="00A358FD">
        <w:rPr>
          <w:rFonts w:ascii="Times New Roman" w:hAnsi="Times New Roman"/>
          <w:sz w:val="24"/>
          <w:szCs w:val="24"/>
          <w:lang w:val="ro-RO"/>
        </w:rPr>
        <w:br w:type="page"/>
      </w:r>
      <w:bookmarkStart w:id="5" w:name="_Hlk24021479"/>
      <w:r w:rsidR="00176E5F" w:rsidRPr="00A358FD">
        <w:rPr>
          <w:rFonts w:ascii="Times New Roman" w:hAnsi="Times New Roman"/>
          <w:bCs/>
          <w:sz w:val="24"/>
          <w:szCs w:val="24"/>
          <w:lang w:val="ro-RO"/>
        </w:rPr>
        <w:lastRenderedPageBreak/>
        <w:t>Formular nr. 5</w:t>
      </w:r>
    </w:p>
    <w:p w14:paraId="0ABAE357" w14:textId="0D1DE27A" w:rsidR="00F35528" w:rsidRPr="00A358FD" w:rsidRDefault="00F35528" w:rsidP="00176E5F">
      <w:pPr>
        <w:overflowPunct/>
        <w:autoSpaceDE/>
        <w:autoSpaceDN/>
        <w:adjustRightInd/>
        <w:spacing w:after="160" w:line="259" w:lineRule="auto"/>
        <w:textAlignment w:val="auto"/>
        <w:rPr>
          <w:rFonts w:ascii="Times New Roman" w:hAnsi="Times New Roman"/>
          <w:sz w:val="24"/>
          <w:szCs w:val="24"/>
          <w:lang w:val="ro-RO"/>
        </w:rPr>
      </w:pPr>
      <w:r w:rsidRPr="00A358FD">
        <w:rPr>
          <w:rFonts w:ascii="Times New Roman" w:hAnsi="Times New Roman"/>
          <w:sz w:val="24"/>
          <w:szCs w:val="24"/>
          <w:lang w:val="ro-RO"/>
        </w:rPr>
        <w:t>O</w:t>
      </w:r>
      <w:r w:rsidR="00305AA3" w:rsidRPr="00A358FD">
        <w:rPr>
          <w:rFonts w:ascii="Times New Roman" w:hAnsi="Times New Roman"/>
          <w:sz w:val="24"/>
          <w:szCs w:val="24"/>
          <w:lang w:val="ro-RO"/>
        </w:rPr>
        <w:t>fertant</w:t>
      </w:r>
      <w:r w:rsidRPr="00A358FD">
        <w:rPr>
          <w:rFonts w:ascii="Times New Roman" w:hAnsi="Times New Roman"/>
          <w:sz w:val="24"/>
          <w:szCs w:val="24"/>
          <w:lang w:val="ro-RO"/>
        </w:rPr>
        <w:t>..........</w:t>
      </w:r>
      <w:r w:rsidR="00635424" w:rsidRPr="00A358FD">
        <w:rPr>
          <w:rFonts w:ascii="Times New Roman" w:hAnsi="Times New Roman"/>
          <w:sz w:val="24"/>
          <w:szCs w:val="24"/>
          <w:lang w:val="ro-RO"/>
        </w:rPr>
        <w:t>.......</w:t>
      </w:r>
      <w:r w:rsidRPr="00A358FD">
        <w:rPr>
          <w:rFonts w:ascii="Times New Roman" w:hAnsi="Times New Roman"/>
          <w:sz w:val="24"/>
          <w:szCs w:val="24"/>
          <w:lang w:val="ro-RO"/>
        </w:rPr>
        <w:t>.............</w:t>
      </w:r>
      <w:r w:rsidR="00635424" w:rsidRPr="00A358FD">
        <w:rPr>
          <w:rFonts w:ascii="Times New Roman" w:hAnsi="Times New Roman"/>
          <w:sz w:val="24"/>
          <w:szCs w:val="24"/>
          <w:lang w:val="ro-RO"/>
        </w:rPr>
        <w:t>....</w:t>
      </w:r>
      <w:r w:rsidRPr="00A358FD">
        <w:rPr>
          <w:rFonts w:ascii="Times New Roman" w:hAnsi="Times New Roman"/>
          <w:sz w:val="24"/>
          <w:szCs w:val="24"/>
          <w:lang w:val="ro-RO"/>
        </w:rPr>
        <w:t>...</w:t>
      </w:r>
    </w:p>
    <w:p w14:paraId="3EB03355" w14:textId="0D3439CD" w:rsidR="00F35528" w:rsidRPr="00A358FD" w:rsidRDefault="00F35528" w:rsidP="00F35528">
      <w:pPr>
        <w:overflowPunct/>
        <w:autoSpaceDE/>
        <w:autoSpaceDN/>
        <w:adjustRightInd/>
        <w:textAlignment w:val="auto"/>
        <w:rPr>
          <w:rFonts w:ascii="Times New Roman" w:hAnsi="Times New Roman"/>
          <w:i/>
          <w:iCs/>
          <w:sz w:val="24"/>
          <w:szCs w:val="24"/>
          <w:lang w:val="ro-RO"/>
        </w:rPr>
      </w:pPr>
      <w:r w:rsidRPr="00A358FD">
        <w:rPr>
          <w:rFonts w:ascii="Times New Roman" w:hAnsi="Times New Roman"/>
          <w:i/>
          <w:iCs/>
          <w:sz w:val="24"/>
          <w:szCs w:val="24"/>
          <w:lang w:val="ro-RO"/>
        </w:rPr>
        <w:t>(denumirea/numele)</w:t>
      </w:r>
    </w:p>
    <w:bookmarkEnd w:id="5"/>
    <w:p w14:paraId="08AE1C99" w14:textId="77777777" w:rsidR="00F35528" w:rsidRPr="00A358FD" w:rsidRDefault="00F35528" w:rsidP="00F35528">
      <w:pPr>
        <w:overflowPunct/>
        <w:autoSpaceDE/>
        <w:autoSpaceDN/>
        <w:adjustRightInd/>
        <w:textAlignment w:val="auto"/>
        <w:rPr>
          <w:rFonts w:ascii="Times New Roman" w:hAnsi="Times New Roman"/>
          <w:sz w:val="24"/>
          <w:szCs w:val="24"/>
          <w:lang w:val="ro-RO"/>
        </w:rPr>
      </w:pPr>
    </w:p>
    <w:p w14:paraId="1A8BCF75" w14:textId="77777777" w:rsidR="00F35528" w:rsidRPr="00A358FD" w:rsidRDefault="00F35528" w:rsidP="00F35528">
      <w:pPr>
        <w:overflowPunct/>
        <w:autoSpaceDE/>
        <w:autoSpaceDN/>
        <w:adjustRightInd/>
        <w:textAlignment w:val="auto"/>
        <w:rPr>
          <w:rFonts w:ascii="Times New Roman" w:hAnsi="Times New Roman"/>
          <w:sz w:val="24"/>
          <w:szCs w:val="24"/>
          <w:lang w:val="ro-RO"/>
        </w:rPr>
      </w:pPr>
    </w:p>
    <w:p w14:paraId="4F9CDF82" w14:textId="77777777" w:rsidR="00D914CB" w:rsidRPr="00A358FD" w:rsidRDefault="00D914CB" w:rsidP="00D914CB">
      <w:pPr>
        <w:jc w:val="center"/>
        <w:rPr>
          <w:rFonts w:ascii="Times New Roman" w:hAnsi="Times New Roman"/>
          <w:b/>
          <w:sz w:val="24"/>
          <w:szCs w:val="24"/>
          <w:lang w:val="ro-RO"/>
        </w:rPr>
      </w:pPr>
      <w:r w:rsidRPr="00A358FD">
        <w:rPr>
          <w:rFonts w:ascii="Times New Roman" w:hAnsi="Times New Roman"/>
          <w:b/>
          <w:sz w:val="24"/>
          <w:szCs w:val="24"/>
          <w:lang w:val="ro-RO"/>
        </w:rPr>
        <w:t>D E C L A R A Ţ I E</w:t>
      </w:r>
    </w:p>
    <w:p w14:paraId="75FADD26" w14:textId="77777777" w:rsidR="00F35528" w:rsidRPr="00A358FD" w:rsidRDefault="00F35528" w:rsidP="00F35528">
      <w:pPr>
        <w:overflowPunct/>
        <w:autoSpaceDE/>
        <w:autoSpaceDN/>
        <w:adjustRightInd/>
        <w:jc w:val="center"/>
        <w:textAlignment w:val="auto"/>
        <w:rPr>
          <w:rFonts w:ascii="Times New Roman" w:hAnsi="Times New Roman"/>
          <w:b/>
          <w:sz w:val="24"/>
          <w:szCs w:val="24"/>
          <w:lang w:val="ro-RO"/>
        </w:rPr>
      </w:pPr>
      <w:r w:rsidRPr="00A358FD">
        <w:rPr>
          <w:rFonts w:ascii="Times New Roman" w:hAnsi="Times New Roman"/>
          <w:b/>
          <w:sz w:val="24"/>
          <w:szCs w:val="24"/>
          <w:lang w:val="ro-RO"/>
        </w:rPr>
        <w:t>Privind neîncadrarea în prevederile art. 59-60 din Legea 98/2016</w:t>
      </w:r>
    </w:p>
    <w:p w14:paraId="3402FB62" w14:textId="77777777" w:rsidR="00F35528" w:rsidRPr="00A358FD" w:rsidRDefault="00F35528" w:rsidP="00F35528">
      <w:pPr>
        <w:overflowPunct/>
        <w:autoSpaceDE/>
        <w:autoSpaceDN/>
        <w:adjustRightInd/>
        <w:textAlignment w:val="auto"/>
        <w:rPr>
          <w:rFonts w:ascii="Times New Roman" w:hAnsi="Times New Roman"/>
          <w:b/>
          <w:sz w:val="24"/>
          <w:szCs w:val="24"/>
          <w:lang w:val="ro-RO"/>
        </w:rPr>
      </w:pPr>
    </w:p>
    <w:p w14:paraId="4A32CB54" w14:textId="77777777" w:rsidR="00A358FD" w:rsidRPr="00A358FD" w:rsidRDefault="00A358FD" w:rsidP="00A358FD">
      <w:pPr>
        <w:jc w:val="center"/>
        <w:rPr>
          <w:rFonts w:ascii="Times New Roman" w:hAnsi="Times New Roman"/>
          <w:b/>
          <w:i/>
          <w:sz w:val="24"/>
          <w:szCs w:val="24"/>
        </w:rPr>
      </w:pPr>
    </w:p>
    <w:p w14:paraId="19AF282A" w14:textId="77777777" w:rsidR="00A358FD" w:rsidRPr="00A358FD" w:rsidRDefault="00A358FD" w:rsidP="00A358FD">
      <w:pPr>
        <w:jc w:val="both"/>
        <w:rPr>
          <w:rFonts w:ascii="Times New Roman" w:hAnsi="Times New Roman"/>
          <w:sz w:val="24"/>
          <w:szCs w:val="24"/>
        </w:rPr>
      </w:pPr>
      <w:r w:rsidRPr="00A358FD">
        <w:rPr>
          <w:rFonts w:ascii="Times New Roman" w:hAnsi="Times New Roman"/>
          <w:sz w:val="24"/>
          <w:szCs w:val="24"/>
        </w:rPr>
        <w:t xml:space="preserve">1. </w:t>
      </w:r>
      <w:proofErr w:type="spellStart"/>
      <w:r w:rsidRPr="00A358FD">
        <w:rPr>
          <w:rFonts w:ascii="Times New Roman" w:hAnsi="Times New Roman"/>
          <w:sz w:val="24"/>
          <w:szCs w:val="24"/>
        </w:rPr>
        <w:t>Subsemnatul</w:t>
      </w:r>
      <w:proofErr w:type="spellEnd"/>
      <w:r w:rsidRPr="00A358FD">
        <w:rPr>
          <w:rFonts w:ascii="Times New Roman" w:hAnsi="Times New Roman"/>
          <w:sz w:val="24"/>
          <w:szCs w:val="24"/>
        </w:rPr>
        <w:t xml:space="preserve"> ___________________________________________, </w:t>
      </w:r>
      <w:proofErr w:type="spellStart"/>
      <w:r w:rsidRPr="00A358FD">
        <w:rPr>
          <w:rFonts w:ascii="Times New Roman" w:hAnsi="Times New Roman"/>
          <w:sz w:val="24"/>
          <w:szCs w:val="24"/>
        </w:rPr>
        <w:t>reprezentant</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împuternicit</w:t>
      </w:r>
      <w:proofErr w:type="spellEnd"/>
      <w:r w:rsidRPr="00A358FD">
        <w:rPr>
          <w:rFonts w:ascii="Times New Roman" w:hAnsi="Times New Roman"/>
          <w:sz w:val="24"/>
          <w:szCs w:val="24"/>
        </w:rPr>
        <w:t xml:space="preserve"> al _________________________________________, </w:t>
      </w:r>
      <w:r w:rsidRPr="00A358FD">
        <w:rPr>
          <w:rFonts w:ascii="Times New Roman" w:hAnsi="Times New Roman"/>
          <w:i/>
          <w:sz w:val="24"/>
          <w:szCs w:val="24"/>
        </w:rPr>
        <w:t>(</w:t>
      </w:r>
      <w:proofErr w:type="spellStart"/>
      <w:r w:rsidRPr="00A358FD">
        <w:rPr>
          <w:rFonts w:ascii="Times New Roman" w:hAnsi="Times New Roman"/>
          <w:i/>
          <w:sz w:val="24"/>
          <w:szCs w:val="24"/>
        </w:rPr>
        <w:t>denumirea</w:t>
      </w:r>
      <w:proofErr w:type="spellEnd"/>
      <w:r w:rsidRPr="00A358FD">
        <w:rPr>
          <w:rFonts w:ascii="Times New Roman" w:hAnsi="Times New Roman"/>
          <w:i/>
          <w:sz w:val="24"/>
          <w:szCs w:val="24"/>
        </w:rPr>
        <w:t>/</w:t>
      </w:r>
      <w:proofErr w:type="spellStart"/>
      <w:r w:rsidRPr="00A358FD">
        <w:rPr>
          <w:rFonts w:ascii="Times New Roman" w:hAnsi="Times New Roman"/>
          <w:i/>
          <w:sz w:val="24"/>
          <w:szCs w:val="24"/>
        </w:rPr>
        <w:t>numele</w:t>
      </w:r>
      <w:proofErr w:type="spellEnd"/>
      <w:r w:rsidRPr="00A358FD">
        <w:rPr>
          <w:rFonts w:ascii="Times New Roman" w:hAnsi="Times New Roman"/>
          <w:i/>
          <w:sz w:val="24"/>
          <w:szCs w:val="24"/>
        </w:rPr>
        <w:t xml:space="preserve"> </w:t>
      </w:r>
      <w:proofErr w:type="spellStart"/>
      <w:r w:rsidRPr="00A358FD">
        <w:rPr>
          <w:rFonts w:ascii="Times New Roman" w:hAnsi="Times New Roman"/>
          <w:i/>
          <w:sz w:val="24"/>
          <w:szCs w:val="24"/>
        </w:rPr>
        <w:t>și</w:t>
      </w:r>
      <w:proofErr w:type="spellEnd"/>
      <w:r w:rsidRPr="00A358FD">
        <w:rPr>
          <w:rFonts w:ascii="Times New Roman" w:hAnsi="Times New Roman"/>
          <w:i/>
          <w:sz w:val="24"/>
          <w:szCs w:val="24"/>
        </w:rPr>
        <w:t xml:space="preserve"> </w:t>
      </w:r>
      <w:proofErr w:type="spellStart"/>
      <w:r w:rsidRPr="00A358FD">
        <w:rPr>
          <w:rFonts w:ascii="Times New Roman" w:hAnsi="Times New Roman"/>
          <w:i/>
          <w:sz w:val="24"/>
          <w:szCs w:val="24"/>
        </w:rPr>
        <w:t>sediul</w:t>
      </w:r>
      <w:proofErr w:type="spellEnd"/>
      <w:r w:rsidRPr="00A358FD">
        <w:rPr>
          <w:rFonts w:ascii="Times New Roman" w:hAnsi="Times New Roman"/>
          <w:i/>
          <w:sz w:val="24"/>
          <w:szCs w:val="24"/>
        </w:rPr>
        <w:t>/</w:t>
      </w:r>
      <w:proofErr w:type="spellStart"/>
      <w:r w:rsidRPr="00A358FD">
        <w:rPr>
          <w:rFonts w:ascii="Times New Roman" w:hAnsi="Times New Roman"/>
          <w:i/>
          <w:sz w:val="24"/>
          <w:szCs w:val="24"/>
        </w:rPr>
        <w:t>adresa</w:t>
      </w:r>
      <w:proofErr w:type="spellEnd"/>
      <w:r w:rsidRPr="00A358FD">
        <w:rPr>
          <w:rFonts w:ascii="Times New Roman" w:hAnsi="Times New Roman"/>
          <w:i/>
          <w:sz w:val="24"/>
          <w:szCs w:val="24"/>
        </w:rPr>
        <w:t xml:space="preserve"> </w:t>
      </w:r>
      <w:proofErr w:type="spellStart"/>
      <w:r w:rsidRPr="00A358FD">
        <w:rPr>
          <w:rFonts w:ascii="Times New Roman" w:hAnsi="Times New Roman"/>
          <w:i/>
          <w:sz w:val="24"/>
          <w:szCs w:val="24"/>
        </w:rPr>
        <w:t>operatorului</w:t>
      </w:r>
      <w:proofErr w:type="spellEnd"/>
      <w:r w:rsidRPr="00A358FD">
        <w:rPr>
          <w:rFonts w:ascii="Times New Roman" w:hAnsi="Times New Roman"/>
          <w:i/>
          <w:sz w:val="24"/>
          <w:szCs w:val="24"/>
        </w:rPr>
        <w:t xml:space="preserve"> economic) </w:t>
      </w:r>
      <w:proofErr w:type="spellStart"/>
      <w:r w:rsidRPr="00A358FD">
        <w:rPr>
          <w:rFonts w:ascii="Times New Roman" w:hAnsi="Times New Roman"/>
          <w:sz w:val="24"/>
          <w:szCs w:val="24"/>
        </w:rPr>
        <w:t>în</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calitate</w:t>
      </w:r>
      <w:proofErr w:type="spellEnd"/>
      <w:r w:rsidRPr="00A358FD">
        <w:rPr>
          <w:rFonts w:ascii="Times New Roman" w:hAnsi="Times New Roman"/>
          <w:sz w:val="24"/>
          <w:szCs w:val="24"/>
        </w:rPr>
        <w:t xml:space="preserve"> de </w:t>
      </w:r>
      <w:r w:rsidRPr="00A358FD">
        <w:rPr>
          <w:rFonts w:ascii="Times New Roman" w:hAnsi="Times New Roman"/>
          <w:i/>
          <w:sz w:val="24"/>
          <w:szCs w:val="24"/>
        </w:rPr>
        <w:t>__________________________________________ (</w:t>
      </w:r>
      <w:proofErr w:type="spellStart"/>
      <w:r w:rsidRPr="00A358FD">
        <w:rPr>
          <w:rFonts w:ascii="Times New Roman" w:hAnsi="Times New Roman"/>
          <w:i/>
          <w:sz w:val="24"/>
          <w:szCs w:val="24"/>
        </w:rPr>
        <w:t>candidat</w:t>
      </w:r>
      <w:proofErr w:type="spellEnd"/>
      <w:r w:rsidRPr="00A358FD">
        <w:rPr>
          <w:rFonts w:ascii="Times New Roman" w:hAnsi="Times New Roman"/>
          <w:i/>
          <w:sz w:val="24"/>
          <w:szCs w:val="24"/>
        </w:rPr>
        <w:t>/</w:t>
      </w:r>
      <w:proofErr w:type="spellStart"/>
      <w:r w:rsidRPr="00A358FD">
        <w:rPr>
          <w:rFonts w:ascii="Times New Roman" w:hAnsi="Times New Roman"/>
          <w:i/>
          <w:sz w:val="24"/>
          <w:szCs w:val="24"/>
        </w:rPr>
        <w:t>ofertant</w:t>
      </w:r>
      <w:proofErr w:type="spellEnd"/>
      <w:r w:rsidRPr="00A358FD">
        <w:rPr>
          <w:rFonts w:ascii="Times New Roman" w:hAnsi="Times New Roman"/>
          <w:i/>
          <w:sz w:val="24"/>
          <w:szCs w:val="24"/>
        </w:rPr>
        <w:t>/</w:t>
      </w:r>
      <w:proofErr w:type="spellStart"/>
      <w:r w:rsidRPr="00A358FD">
        <w:rPr>
          <w:rFonts w:ascii="Times New Roman" w:hAnsi="Times New Roman"/>
          <w:i/>
          <w:sz w:val="24"/>
          <w:szCs w:val="24"/>
        </w:rPr>
        <w:t>ofertant</w:t>
      </w:r>
      <w:proofErr w:type="spellEnd"/>
      <w:r w:rsidRPr="00A358FD">
        <w:rPr>
          <w:rFonts w:ascii="Times New Roman" w:hAnsi="Times New Roman"/>
          <w:i/>
          <w:sz w:val="24"/>
          <w:szCs w:val="24"/>
        </w:rPr>
        <w:t xml:space="preserve"> </w:t>
      </w:r>
      <w:proofErr w:type="spellStart"/>
      <w:r w:rsidRPr="00A358FD">
        <w:rPr>
          <w:rFonts w:ascii="Times New Roman" w:hAnsi="Times New Roman"/>
          <w:i/>
          <w:sz w:val="24"/>
          <w:szCs w:val="24"/>
        </w:rPr>
        <w:t>asociat</w:t>
      </w:r>
      <w:proofErr w:type="spellEnd"/>
      <w:r w:rsidRPr="00A358FD">
        <w:rPr>
          <w:rFonts w:ascii="Times New Roman" w:hAnsi="Times New Roman"/>
          <w:i/>
          <w:sz w:val="24"/>
          <w:szCs w:val="24"/>
        </w:rPr>
        <w:t>/</w:t>
      </w:r>
      <w:proofErr w:type="spellStart"/>
      <w:r w:rsidRPr="00A358FD">
        <w:rPr>
          <w:rFonts w:ascii="Times New Roman" w:hAnsi="Times New Roman"/>
          <w:i/>
          <w:sz w:val="24"/>
          <w:szCs w:val="24"/>
        </w:rPr>
        <w:t>terţ</w:t>
      </w:r>
      <w:proofErr w:type="spellEnd"/>
      <w:r w:rsidRPr="00A358FD">
        <w:rPr>
          <w:rFonts w:ascii="Times New Roman" w:hAnsi="Times New Roman"/>
          <w:i/>
          <w:sz w:val="24"/>
          <w:szCs w:val="24"/>
        </w:rPr>
        <w:t xml:space="preserve"> </w:t>
      </w:r>
      <w:proofErr w:type="spellStart"/>
      <w:r w:rsidRPr="00A358FD">
        <w:rPr>
          <w:rFonts w:ascii="Times New Roman" w:hAnsi="Times New Roman"/>
          <w:i/>
          <w:sz w:val="24"/>
          <w:szCs w:val="24"/>
        </w:rPr>
        <w:t>susţinător</w:t>
      </w:r>
      <w:proofErr w:type="spellEnd"/>
      <w:r w:rsidRPr="00A358FD">
        <w:rPr>
          <w:rFonts w:ascii="Times New Roman" w:hAnsi="Times New Roman"/>
          <w:i/>
          <w:sz w:val="24"/>
          <w:szCs w:val="24"/>
        </w:rPr>
        <w:t xml:space="preserve"> al </w:t>
      </w:r>
      <w:proofErr w:type="spellStart"/>
      <w:r w:rsidRPr="00A358FD">
        <w:rPr>
          <w:rFonts w:ascii="Times New Roman" w:hAnsi="Times New Roman"/>
          <w:i/>
          <w:sz w:val="24"/>
          <w:szCs w:val="24"/>
        </w:rPr>
        <w:t>candidatului</w:t>
      </w:r>
      <w:proofErr w:type="spellEnd"/>
      <w:r w:rsidRPr="00A358FD">
        <w:rPr>
          <w:rFonts w:ascii="Times New Roman" w:hAnsi="Times New Roman"/>
          <w:i/>
          <w:sz w:val="24"/>
          <w:szCs w:val="24"/>
        </w:rPr>
        <w:t>/</w:t>
      </w:r>
      <w:proofErr w:type="spellStart"/>
      <w:r w:rsidRPr="00A358FD">
        <w:rPr>
          <w:rFonts w:ascii="Times New Roman" w:hAnsi="Times New Roman"/>
          <w:i/>
          <w:sz w:val="24"/>
          <w:szCs w:val="24"/>
        </w:rPr>
        <w:t>ofertantului</w:t>
      </w:r>
      <w:proofErr w:type="spellEnd"/>
      <w:r w:rsidRPr="00A358FD">
        <w:rPr>
          <w:rFonts w:ascii="Times New Roman" w:hAnsi="Times New Roman"/>
          <w:i/>
          <w:sz w:val="24"/>
          <w:szCs w:val="24"/>
        </w:rPr>
        <w:t xml:space="preserve">__________________) </w:t>
      </w:r>
      <w:r w:rsidRPr="00A358FD">
        <w:rPr>
          <w:rFonts w:ascii="Times New Roman" w:hAnsi="Times New Roman"/>
          <w:sz w:val="24"/>
          <w:szCs w:val="24"/>
        </w:rPr>
        <w:t xml:space="preserve"> la </w:t>
      </w:r>
      <w:proofErr w:type="spellStart"/>
      <w:r w:rsidRPr="00A358FD">
        <w:rPr>
          <w:rFonts w:ascii="Times New Roman" w:hAnsi="Times New Roman"/>
          <w:sz w:val="24"/>
          <w:szCs w:val="24"/>
        </w:rPr>
        <w:t>procedura</w:t>
      </w:r>
      <w:proofErr w:type="spellEnd"/>
      <w:r w:rsidRPr="00A358FD">
        <w:rPr>
          <w:rFonts w:ascii="Times New Roman" w:hAnsi="Times New Roman"/>
          <w:sz w:val="24"/>
          <w:szCs w:val="24"/>
        </w:rPr>
        <w:t xml:space="preserve"> de </w:t>
      </w:r>
      <w:r w:rsidRPr="00A358FD">
        <w:rPr>
          <w:rFonts w:ascii="Times New Roman" w:hAnsi="Times New Roman"/>
          <w:b/>
          <w:sz w:val="24"/>
          <w:szCs w:val="24"/>
        </w:rPr>
        <w:t xml:space="preserve">____________________________________________ </w:t>
      </w:r>
      <w:r w:rsidRPr="00A358FD">
        <w:rPr>
          <w:rFonts w:ascii="Times New Roman" w:hAnsi="Times New Roman"/>
          <w:b/>
          <w:sz w:val="24"/>
          <w:szCs w:val="24"/>
          <w:lang w:val="ro-RO"/>
        </w:rPr>
        <w:t>(</w:t>
      </w:r>
      <w:r w:rsidRPr="00A358FD">
        <w:rPr>
          <w:rFonts w:ascii="Times New Roman" w:hAnsi="Times New Roman"/>
          <w:i/>
          <w:sz w:val="24"/>
          <w:szCs w:val="24"/>
          <w:lang w:val="ro-RO"/>
        </w:rPr>
        <w:t>denumirea procedurii si a lotului</w:t>
      </w:r>
      <w:r w:rsidRPr="00A358FD">
        <w:rPr>
          <w:rFonts w:ascii="Times New Roman" w:hAnsi="Times New Roman"/>
          <w:b/>
          <w:sz w:val="24"/>
          <w:szCs w:val="24"/>
          <w:lang w:val="ro-RO"/>
        </w:rPr>
        <w:t>)</w:t>
      </w:r>
      <w:r w:rsidRPr="00A358FD">
        <w:rPr>
          <w:rFonts w:ascii="Times New Roman" w:hAnsi="Times New Roman"/>
          <w:sz w:val="24"/>
          <w:szCs w:val="24"/>
        </w:rPr>
        <w:t xml:space="preserve">, </w:t>
      </w:r>
      <w:proofErr w:type="spellStart"/>
      <w:r w:rsidRPr="00A358FD">
        <w:rPr>
          <w:rFonts w:ascii="Times New Roman" w:hAnsi="Times New Roman"/>
          <w:sz w:val="24"/>
          <w:szCs w:val="24"/>
        </w:rPr>
        <w:t>declar</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pe</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proprie</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răspundere</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următoarele</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cunoscând</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prevederile</w:t>
      </w:r>
      <w:proofErr w:type="spellEnd"/>
      <w:r w:rsidRPr="00A358FD">
        <w:rPr>
          <w:rFonts w:ascii="Times New Roman" w:hAnsi="Times New Roman"/>
          <w:sz w:val="24"/>
          <w:szCs w:val="24"/>
        </w:rPr>
        <w:t xml:space="preserve"> </w:t>
      </w:r>
      <w:r w:rsidRPr="00A358FD">
        <w:rPr>
          <w:rFonts w:ascii="Times New Roman" w:hAnsi="Times New Roman"/>
          <w:b/>
          <w:sz w:val="24"/>
          <w:szCs w:val="24"/>
        </w:rPr>
        <w:t xml:space="preserve">art. 59 </w:t>
      </w:r>
      <w:proofErr w:type="spellStart"/>
      <w:r w:rsidRPr="00A358FD">
        <w:rPr>
          <w:rFonts w:ascii="Times New Roman" w:hAnsi="Times New Roman"/>
          <w:b/>
          <w:sz w:val="24"/>
          <w:szCs w:val="24"/>
        </w:rPr>
        <w:t>și</w:t>
      </w:r>
      <w:proofErr w:type="spellEnd"/>
      <w:r w:rsidRPr="00A358FD">
        <w:rPr>
          <w:rFonts w:ascii="Times New Roman" w:hAnsi="Times New Roman"/>
          <w:b/>
          <w:sz w:val="24"/>
          <w:szCs w:val="24"/>
        </w:rPr>
        <w:t xml:space="preserve"> 60 din </w:t>
      </w:r>
      <w:proofErr w:type="spellStart"/>
      <w:r w:rsidRPr="00A358FD">
        <w:rPr>
          <w:rFonts w:ascii="Times New Roman" w:hAnsi="Times New Roman"/>
          <w:b/>
          <w:sz w:val="24"/>
          <w:szCs w:val="24"/>
        </w:rPr>
        <w:t>Legea</w:t>
      </w:r>
      <w:proofErr w:type="spellEnd"/>
      <w:r w:rsidRPr="00A358FD">
        <w:rPr>
          <w:rFonts w:ascii="Times New Roman" w:hAnsi="Times New Roman"/>
          <w:b/>
          <w:sz w:val="24"/>
          <w:szCs w:val="24"/>
        </w:rPr>
        <w:t xml:space="preserve"> nr. 98/2016</w:t>
      </w:r>
      <w:r w:rsidRPr="00A358FD">
        <w:rPr>
          <w:rFonts w:ascii="Times New Roman" w:hAnsi="Times New Roman"/>
          <w:sz w:val="24"/>
          <w:szCs w:val="24"/>
        </w:rPr>
        <w:t xml:space="preserve"> </w:t>
      </w:r>
      <w:proofErr w:type="spellStart"/>
      <w:r w:rsidRPr="00A358FD">
        <w:rPr>
          <w:rFonts w:ascii="Times New Roman" w:hAnsi="Times New Roman"/>
          <w:sz w:val="24"/>
          <w:szCs w:val="24"/>
        </w:rPr>
        <w:t>privind</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achiziţiile</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publice</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şi</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componenţa</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listei</w:t>
      </w:r>
      <w:proofErr w:type="spellEnd"/>
      <w:r w:rsidRPr="00A358FD">
        <w:rPr>
          <w:rFonts w:ascii="Times New Roman" w:hAnsi="Times New Roman"/>
          <w:sz w:val="24"/>
          <w:szCs w:val="24"/>
        </w:rPr>
        <w:t xml:space="preserve"> cu </w:t>
      </w:r>
      <w:proofErr w:type="spellStart"/>
      <w:r w:rsidRPr="00A358FD">
        <w:rPr>
          <w:rFonts w:ascii="Times New Roman" w:hAnsi="Times New Roman"/>
          <w:sz w:val="24"/>
          <w:szCs w:val="24"/>
        </w:rPr>
        <w:t>persoanele</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ce</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deţin</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funcţii</w:t>
      </w:r>
      <w:proofErr w:type="spellEnd"/>
      <w:r w:rsidRPr="00A358FD">
        <w:rPr>
          <w:rFonts w:ascii="Times New Roman" w:hAnsi="Times New Roman"/>
          <w:sz w:val="24"/>
          <w:szCs w:val="24"/>
        </w:rPr>
        <w:t xml:space="preserve"> de </w:t>
      </w:r>
      <w:proofErr w:type="spellStart"/>
      <w:r w:rsidRPr="00A358FD">
        <w:rPr>
          <w:rFonts w:ascii="Times New Roman" w:hAnsi="Times New Roman"/>
          <w:sz w:val="24"/>
          <w:szCs w:val="24"/>
        </w:rPr>
        <w:t>decizie</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în</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autoritatea</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contractantă</w:t>
      </w:r>
      <w:proofErr w:type="spellEnd"/>
      <w:r w:rsidRPr="00A358FD">
        <w:rPr>
          <w:rFonts w:ascii="Times New Roman" w:hAnsi="Times New Roman"/>
          <w:sz w:val="24"/>
          <w:szCs w:val="24"/>
        </w:rPr>
        <w:t xml:space="preserve"> cu </w:t>
      </w:r>
      <w:proofErr w:type="spellStart"/>
      <w:r w:rsidRPr="00A358FD">
        <w:rPr>
          <w:rFonts w:ascii="Times New Roman" w:hAnsi="Times New Roman"/>
          <w:sz w:val="24"/>
          <w:szCs w:val="24"/>
        </w:rPr>
        <w:t>privire</w:t>
      </w:r>
      <w:proofErr w:type="spellEnd"/>
      <w:r w:rsidRPr="00A358FD">
        <w:rPr>
          <w:rFonts w:ascii="Times New Roman" w:hAnsi="Times New Roman"/>
          <w:sz w:val="24"/>
          <w:szCs w:val="24"/>
        </w:rPr>
        <w:t xml:space="preserve"> la </w:t>
      </w:r>
      <w:proofErr w:type="spellStart"/>
      <w:r w:rsidRPr="00A358FD">
        <w:rPr>
          <w:rFonts w:ascii="Times New Roman" w:hAnsi="Times New Roman"/>
          <w:sz w:val="24"/>
          <w:szCs w:val="24"/>
        </w:rPr>
        <w:t>organizarea</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derularea</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şi</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finalizarea</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procedurii</w:t>
      </w:r>
      <w:proofErr w:type="spellEnd"/>
      <w:r w:rsidRPr="00A358FD">
        <w:rPr>
          <w:rFonts w:ascii="Times New Roman" w:hAnsi="Times New Roman"/>
          <w:sz w:val="24"/>
          <w:szCs w:val="24"/>
        </w:rPr>
        <w:t xml:space="preserve"> de </w:t>
      </w:r>
      <w:proofErr w:type="spellStart"/>
      <w:r w:rsidRPr="00A358FD">
        <w:rPr>
          <w:rFonts w:ascii="Times New Roman" w:hAnsi="Times New Roman"/>
          <w:sz w:val="24"/>
          <w:szCs w:val="24"/>
        </w:rPr>
        <w:t>atribuire</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declar</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că</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societatea</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noastră</w:t>
      </w:r>
      <w:proofErr w:type="spellEnd"/>
      <w:r w:rsidRPr="00A358FD">
        <w:rPr>
          <w:rFonts w:ascii="Times New Roman" w:hAnsi="Times New Roman"/>
          <w:sz w:val="24"/>
          <w:szCs w:val="24"/>
        </w:rPr>
        <w:t xml:space="preserve"> nu se </w:t>
      </w:r>
      <w:proofErr w:type="spellStart"/>
      <w:r w:rsidRPr="00A358FD">
        <w:rPr>
          <w:rFonts w:ascii="Times New Roman" w:hAnsi="Times New Roman"/>
          <w:sz w:val="24"/>
          <w:szCs w:val="24"/>
        </w:rPr>
        <w:t>află</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în</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situaţia</w:t>
      </w:r>
      <w:proofErr w:type="spellEnd"/>
      <w:r w:rsidRPr="00A358FD">
        <w:rPr>
          <w:rFonts w:ascii="Times New Roman" w:hAnsi="Times New Roman"/>
          <w:sz w:val="24"/>
          <w:szCs w:val="24"/>
        </w:rPr>
        <w:t xml:space="preserve"> de a fi </w:t>
      </w:r>
      <w:proofErr w:type="spellStart"/>
      <w:r w:rsidRPr="00A358FD">
        <w:rPr>
          <w:rFonts w:ascii="Times New Roman" w:hAnsi="Times New Roman"/>
          <w:sz w:val="24"/>
          <w:szCs w:val="24"/>
        </w:rPr>
        <w:t>exclusă</w:t>
      </w:r>
      <w:proofErr w:type="spellEnd"/>
      <w:r w:rsidRPr="00A358FD">
        <w:rPr>
          <w:rFonts w:ascii="Times New Roman" w:hAnsi="Times New Roman"/>
          <w:sz w:val="24"/>
          <w:szCs w:val="24"/>
        </w:rPr>
        <w:t xml:space="preserve"> din </w:t>
      </w:r>
      <w:proofErr w:type="spellStart"/>
      <w:r w:rsidRPr="00A358FD">
        <w:rPr>
          <w:rFonts w:ascii="Times New Roman" w:hAnsi="Times New Roman"/>
          <w:sz w:val="24"/>
          <w:szCs w:val="24"/>
        </w:rPr>
        <w:t>procedură</w:t>
      </w:r>
      <w:proofErr w:type="spellEnd"/>
      <w:r w:rsidRPr="00A358FD">
        <w:rPr>
          <w:rFonts w:ascii="Times New Roman" w:hAnsi="Times New Roman"/>
          <w:sz w:val="24"/>
          <w:szCs w:val="24"/>
        </w:rPr>
        <w:t>.</w:t>
      </w:r>
    </w:p>
    <w:p w14:paraId="6FA49425" w14:textId="77777777" w:rsidR="00A358FD" w:rsidRPr="00A358FD" w:rsidRDefault="00A358FD" w:rsidP="00A358FD">
      <w:pPr>
        <w:jc w:val="both"/>
        <w:rPr>
          <w:rFonts w:ascii="Times New Roman" w:hAnsi="Times New Roman"/>
          <w:sz w:val="24"/>
          <w:szCs w:val="24"/>
        </w:rPr>
      </w:pPr>
    </w:p>
    <w:p w14:paraId="3890AB37" w14:textId="27FA4D15" w:rsidR="00F35528" w:rsidRPr="00A358FD" w:rsidRDefault="00F35528" w:rsidP="002D6B47">
      <w:pPr>
        <w:overflowPunct/>
        <w:autoSpaceDE/>
        <w:autoSpaceDN/>
        <w:adjustRightInd/>
        <w:ind w:firstLine="708"/>
        <w:jc w:val="both"/>
        <w:textAlignment w:val="auto"/>
        <w:rPr>
          <w:rFonts w:ascii="Times New Roman" w:hAnsi="Times New Roman"/>
          <w:bCs/>
          <w:sz w:val="24"/>
          <w:szCs w:val="24"/>
          <w:lang w:val="ro-RO"/>
        </w:rPr>
      </w:pPr>
      <w:r w:rsidRPr="00A358FD">
        <w:rPr>
          <w:rFonts w:ascii="Times New Roman" w:hAnsi="Times New Roman"/>
          <w:bCs/>
          <w:sz w:val="24"/>
          <w:szCs w:val="24"/>
          <w:lang w:val="ro-RO"/>
        </w:rPr>
        <w:t>Persoanele cu func</w:t>
      </w:r>
      <w:r w:rsidR="001B2CC9" w:rsidRPr="00A358FD">
        <w:rPr>
          <w:rFonts w:ascii="Times New Roman" w:hAnsi="Times New Roman"/>
          <w:bCs/>
          <w:sz w:val="24"/>
          <w:szCs w:val="24"/>
          <w:lang w:val="ro-RO"/>
        </w:rPr>
        <w:t>ț</w:t>
      </w:r>
      <w:r w:rsidRPr="00A358FD">
        <w:rPr>
          <w:rFonts w:ascii="Times New Roman" w:hAnsi="Times New Roman"/>
          <w:bCs/>
          <w:sz w:val="24"/>
          <w:szCs w:val="24"/>
          <w:lang w:val="ro-RO"/>
        </w:rPr>
        <w:t>ii de decizie în cadrul Autorit</w:t>
      </w:r>
      <w:r w:rsidR="001B2CC9" w:rsidRPr="00A358FD">
        <w:rPr>
          <w:rFonts w:ascii="Times New Roman" w:hAnsi="Times New Roman"/>
          <w:bCs/>
          <w:sz w:val="24"/>
          <w:szCs w:val="24"/>
          <w:lang w:val="ro-RO"/>
        </w:rPr>
        <w:t>ăț</w:t>
      </w:r>
      <w:r w:rsidRPr="00A358FD">
        <w:rPr>
          <w:rFonts w:ascii="Times New Roman" w:hAnsi="Times New Roman"/>
          <w:bCs/>
          <w:sz w:val="24"/>
          <w:szCs w:val="24"/>
          <w:lang w:val="ro-RO"/>
        </w:rPr>
        <w:t>ii Contractante sunt următoarele:</w:t>
      </w:r>
    </w:p>
    <w:p w14:paraId="01D596EC" w14:textId="77777777" w:rsidR="001B2CC9" w:rsidRPr="00A358FD" w:rsidRDefault="001B2CC9" w:rsidP="002D6B47">
      <w:pPr>
        <w:overflowPunct/>
        <w:autoSpaceDE/>
        <w:autoSpaceDN/>
        <w:adjustRightInd/>
        <w:ind w:firstLine="708"/>
        <w:jc w:val="both"/>
        <w:textAlignment w:val="auto"/>
        <w:rPr>
          <w:rFonts w:ascii="Times New Roman" w:hAnsi="Times New Roman"/>
          <w:bCs/>
          <w:sz w:val="24"/>
          <w:szCs w:val="24"/>
          <w:lang w:val="ro-RO"/>
        </w:rPr>
      </w:pPr>
    </w:p>
    <w:p w14:paraId="5B03239F" w14:textId="08F24654" w:rsidR="00A7109B" w:rsidRPr="00A358FD" w:rsidRDefault="000D1E9B" w:rsidP="002D6B47">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A358FD">
        <w:rPr>
          <w:rFonts w:ascii="Times New Roman" w:hAnsi="Times New Roman"/>
          <w:bCs/>
          <w:sz w:val="24"/>
          <w:szCs w:val="24"/>
          <w:lang w:val="ro-RO"/>
        </w:rPr>
        <w:t>Elekes Zoltan</w:t>
      </w:r>
      <w:r w:rsidR="001B2CC9" w:rsidRPr="00A358FD">
        <w:rPr>
          <w:rFonts w:ascii="Times New Roman" w:hAnsi="Times New Roman"/>
          <w:bCs/>
          <w:sz w:val="24"/>
          <w:szCs w:val="24"/>
          <w:lang w:val="ro-RO"/>
        </w:rPr>
        <w:t xml:space="preserve"> </w:t>
      </w:r>
      <w:r w:rsidR="00A7109B" w:rsidRPr="00A358FD">
        <w:rPr>
          <w:rFonts w:ascii="Times New Roman" w:hAnsi="Times New Roman"/>
          <w:bCs/>
          <w:sz w:val="24"/>
          <w:szCs w:val="24"/>
          <w:lang w:val="ro-RO"/>
        </w:rPr>
        <w:t>-</w:t>
      </w:r>
      <w:r w:rsidR="001B2CC9" w:rsidRPr="00A358FD">
        <w:rPr>
          <w:rFonts w:ascii="Times New Roman" w:hAnsi="Times New Roman"/>
          <w:bCs/>
          <w:sz w:val="24"/>
          <w:szCs w:val="24"/>
          <w:lang w:val="ro-RO"/>
        </w:rPr>
        <w:t xml:space="preserve"> </w:t>
      </w:r>
      <w:r w:rsidR="00A7109B" w:rsidRPr="00A358FD">
        <w:rPr>
          <w:rFonts w:ascii="Times New Roman" w:hAnsi="Times New Roman"/>
          <w:bCs/>
          <w:sz w:val="24"/>
          <w:szCs w:val="24"/>
          <w:lang w:val="ro-RO"/>
        </w:rPr>
        <w:t>Director General;</w:t>
      </w:r>
    </w:p>
    <w:p w14:paraId="234D1710" w14:textId="4C5AB658" w:rsidR="009D730B" w:rsidRPr="00A358FD" w:rsidRDefault="000D1E9B" w:rsidP="002D6B47">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A358FD">
        <w:rPr>
          <w:rFonts w:ascii="Times New Roman" w:hAnsi="Times New Roman"/>
          <w:bCs/>
          <w:sz w:val="24"/>
          <w:szCs w:val="24"/>
          <w:lang w:val="ro-RO"/>
        </w:rPr>
        <w:t>Orian Adriana Elena</w:t>
      </w:r>
      <w:r w:rsidR="001B2CC9" w:rsidRPr="00A358FD">
        <w:rPr>
          <w:rFonts w:ascii="Times New Roman" w:hAnsi="Times New Roman"/>
          <w:bCs/>
          <w:sz w:val="24"/>
          <w:szCs w:val="24"/>
          <w:lang w:val="ro-RO"/>
        </w:rPr>
        <w:t xml:space="preserve"> </w:t>
      </w:r>
      <w:r w:rsidR="009D730B" w:rsidRPr="00A358FD">
        <w:rPr>
          <w:rFonts w:ascii="Times New Roman" w:hAnsi="Times New Roman"/>
          <w:bCs/>
          <w:sz w:val="24"/>
          <w:szCs w:val="24"/>
          <w:lang w:val="ro-RO"/>
        </w:rPr>
        <w:t>-</w:t>
      </w:r>
      <w:r w:rsidR="001B2CC9" w:rsidRPr="00A358FD">
        <w:rPr>
          <w:rFonts w:ascii="Times New Roman" w:hAnsi="Times New Roman"/>
          <w:bCs/>
          <w:sz w:val="24"/>
          <w:szCs w:val="24"/>
          <w:lang w:val="ro-RO"/>
        </w:rPr>
        <w:t xml:space="preserve"> </w:t>
      </w:r>
      <w:r w:rsidR="009D730B" w:rsidRPr="00A358FD">
        <w:rPr>
          <w:rFonts w:ascii="Times New Roman" w:hAnsi="Times New Roman"/>
          <w:bCs/>
          <w:sz w:val="24"/>
          <w:szCs w:val="24"/>
          <w:lang w:val="ro-RO"/>
        </w:rPr>
        <w:t>Director General</w:t>
      </w:r>
      <w:r w:rsidR="00A7109B" w:rsidRPr="00A358FD">
        <w:rPr>
          <w:rFonts w:ascii="Times New Roman" w:hAnsi="Times New Roman"/>
          <w:bCs/>
          <w:sz w:val="24"/>
          <w:szCs w:val="24"/>
          <w:lang w:val="ro-RO"/>
        </w:rPr>
        <w:t xml:space="preserve"> Adjunct</w:t>
      </w:r>
      <w:r w:rsidR="009D730B" w:rsidRPr="00A358FD">
        <w:rPr>
          <w:rFonts w:ascii="Times New Roman" w:hAnsi="Times New Roman"/>
          <w:bCs/>
          <w:sz w:val="24"/>
          <w:szCs w:val="24"/>
          <w:lang w:val="ro-RO"/>
        </w:rPr>
        <w:t>;</w:t>
      </w:r>
    </w:p>
    <w:p w14:paraId="5E713AD7" w14:textId="7FBD9FB1" w:rsidR="004010DC" w:rsidRPr="00A358FD" w:rsidRDefault="000E6A7A" w:rsidP="002D6B47">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A358FD">
        <w:rPr>
          <w:rFonts w:ascii="Times New Roman" w:hAnsi="Times New Roman"/>
          <w:bCs/>
          <w:sz w:val="24"/>
          <w:szCs w:val="24"/>
          <w:lang w:val="ro-RO"/>
        </w:rPr>
        <w:t>A</w:t>
      </w:r>
      <w:r w:rsidR="00F554FD" w:rsidRPr="00A358FD">
        <w:rPr>
          <w:rFonts w:ascii="Times New Roman" w:hAnsi="Times New Roman"/>
          <w:bCs/>
          <w:sz w:val="24"/>
          <w:szCs w:val="24"/>
          <w:lang w:val="ro-RO"/>
        </w:rPr>
        <w:t>mbrus</w:t>
      </w:r>
      <w:r w:rsidRPr="00A358FD">
        <w:rPr>
          <w:rFonts w:ascii="Times New Roman" w:hAnsi="Times New Roman"/>
          <w:bCs/>
          <w:sz w:val="24"/>
          <w:szCs w:val="24"/>
          <w:lang w:val="ro-RO"/>
        </w:rPr>
        <w:t xml:space="preserve"> Anna Ildiko</w:t>
      </w:r>
      <w:r w:rsidR="001B2CC9" w:rsidRPr="00A358FD">
        <w:rPr>
          <w:rFonts w:ascii="Times New Roman" w:hAnsi="Times New Roman"/>
          <w:bCs/>
          <w:sz w:val="24"/>
          <w:szCs w:val="24"/>
          <w:lang w:val="ro-RO"/>
        </w:rPr>
        <w:t xml:space="preserve"> </w:t>
      </w:r>
      <w:r w:rsidR="00F35528" w:rsidRPr="00A358FD">
        <w:rPr>
          <w:rFonts w:ascii="Times New Roman" w:hAnsi="Times New Roman"/>
          <w:bCs/>
          <w:sz w:val="24"/>
          <w:szCs w:val="24"/>
          <w:lang w:val="ro-RO"/>
        </w:rPr>
        <w:t>-</w:t>
      </w:r>
      <w:r w:rsidR="001B2CC9" w:rsidRPr="00A358FD">
        <w:rPr>
          <w:rFonts w:ascii="Times New Roman" w:hAnsi="Times New Roman"/>
          <w:bCs/>
          <w:sz w:val="24"/>
          <w:szCs w:val="24"/>
          <w:lang w:val="ro-RO"/>
        </w:rPr>
        <w:t xml:space="preserve"> </w:t>
      </w:r>
      <w:r w:rsidRPr="00A358FD">
        <w:rPr>
          <w:rFonts w:ascii="Times New Roman" w:hAnsi="Times New Roman"/>
          <w:bCs/>
          <w:sz w:val="24"/>
          <w:szCs w:val="24"/>
          <w:lang w:val="ro-RO"/>
        </w:rPr>
        <w:t>Șef Serviciu economic, financiar, contabilitate</w:t>
      </w:r>
      <w:r w:rsidR="00F35528" w:rsidRPr="00A358FD">
        <w:rPr>
          <w:rFonts w:ascii="Times New Roman" w:hAnsi="Times New Roman"/>
          <w:bCs/>
          <w:sz w:val="24"/>
          <w:szCs w:val="24"/>
          <w:lang w:val="ro-RO"/>
        </w:rPr>
        <w:t>;</w:t>
      </w:r>
    </w:p>
    <w:p w14:paraId="33ABA019" w14:textId="52BD75D5" w:rsidR="004010DC" w:rsidRPr="00A358FD" w:rsidRDefault="000E6A7A"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A358FD">
        <w:rPr>
          <w:rFonts w:ascii="Times New Roman" w:hAnsi="Times New Roman"/>
          <w:bCs/>
          <w:sz w:val="24"/>
          <w:szCs w:val="24"/>
          <w:lang w:val="ro-RO"/>
        </w:rPr>
        <w:t>Andras Imre</w:t>
      </w:r>
      <w:r w:rsidR="001B2CC9" w:rsidRPr="00A358FD">
        <w:rPr>
          <w:rFonts w:ascii="Times New Roman" w:hAnsi="Times New Roman"/>
          <w:bCs/>
          <w:sz w:val="24"/>
          <w:szCs w:val="24"/>
          <w:lang w:val="ro-RO"/>
        </w:rPr>
        <w:t xml:space="preserve"> </w:t>
      </w:r>
      <w:r w:rsidR="00F35528" w:rsidRPr="00A358FD">
        <w:rPr>
          <w:rFonts w:ascii="Times New Roman" w:hAnsi="Times New Roman"/>
          <w:bCs/>
          <w:sz w:val="24"/>
          <w:szCs w:val="24"/>
          <w:lang w:val="ro-RO"/>
        </w:rPr>
        <w:t>-</w:t>
      </w:r>
      <w:r w:rsidR="001B2CC9" w:rsidRPr="00A358FD">
        <w:rPr>
          <w:rFonts w:ascii="Times New Roman" w:hAnsi="Times New Roman"/>
          <w:bCs/>
          <w:sz w:val="24"/>
          <w:szCs w:val="24"/>
          <w:lang w:val="ro-RO"/>
        </w:rPr>
        <w:t xml:space="preserve"> </w:t>
      </w:r>
      <w:r w:rsidR="00F554FD" w:rsidRPr="00A358FD">
        <w:rPr>
          <w:rFonts w:ascii="Times New Roman" w:hAnsi="Times New Roman"/>
          <w:bCs/>
          <w:sz w:val="24"/>
          <w:szCs w:val="24"/>
          <w:lang w:val="ro-RO"/>
        </w:rPr>
        <w:t>ș</w:t>
      </w:r>
      <w:r w:rsidR="00B3138B" w:rsidRPr="00A358FD">
        <w:rPr>
          <w:rFonts w:ascii="Times New Roman" w:hAnsi="Times New Roman"/>
          <w:bCs/>
          <w:sz w:val="24"/>
          <w:szCs w:val="24"/>
          <w:lang w:val="ro-RO"/>
        </w:rPr>
        <w:t xml:space="preserve">ef </w:t>
      </w:r>
      <w:r w:rsidR="00A7109B" w:rsidRPr="00A358FD">
        <w:rPr>
          <w:rFonts w:ascii="Times New Roman" w:hAnsi="Times New Roman"/>
          <w:bCs/>
          <w:sz w:val="24"/>
          <w:szCs w:val="24"/>
          <w:lang w:val="ro-RO"/>
        </w:rPr>
        <w:t>serviciu</w:t>
      </w:r>
      <w:r w:rsidR="00B3138B" w:rsidRPr="00A358FD">
        <w:rPr>
          <w:rFonts w:ascii="Times New Roman" w:hAnsi="Times New Roman"/>
          <w:bCs/>
          <w:sz w:val="24"/>
          <w:szCs w:val="24"/>
          <w:lang w:val="ro-RO"/>
        </w:rPr>
        <w:t xml:space="preserve"> juridic</w:t>
      </w:r>
      <w:r w:rsidR="00F35528" w:rsidRPr="00A358FD">
        <w:rPr>
          <w:rFonts w:ascii="Times New Roman" w:hAnsi="Times New Roman"/>
          <w:bCs/>
          <w:sz w:val="24"/>
          <w:szCs w:val="24"/>
          <w:lang w:val="ro-RO"/>
        </w:rPr>
        <w:t>;</w:t>
      </w:r>
    </w:p>
    <w:p w14:paraId="5A29BA45" w14:textId="747462D0" w:rsidR="004010DC" w:rsidRPr="00A358FD" w:rsidRDefault="00383E0E"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A358FD">
        <w:rPr>
          <w:rFonts w:ascii="Times New Roman" w:hAnsi="Times New Roman"/>
          <w:bCs/>
          <w:sz w:val="24"/>
          <w:szCs w:val="24"/>
          <w:lang w:val="ro-RO"/>
        </w:rPr>
        <w:t>Constantin Nadia</w:t>
      </w:r>
      <w:r w:rsidR="001B2CC9" w:rsidRPr="00A358FD">
        <w:rPr>
          <w:rFonts w:ascii="Times New Roman" w:hAnsi="Times New Roman"/>
          <w:bCs/>
          <w:sz w:val="24"/>
          <w:szCs w:val="24"/>
          <w:lang w:val="ro-RO"/>
        </w:rPr>
        <w:t xml:space="preserve"> </w:t>
      </w:r>
      <w:r w:rsidRPr="00A358FD">
        <w:rPr>
          <w:rFonts w:ascii="Times New Roman" w:hAnsi="Times New Roman"/>
          <w:bCs/>
          <w:sz w:val="24"/>
          <w:szCs w:val="24"/>
          <w:lang w:val="ro-RO"/>
        </w:rPr>
        <w:t>-</w:t>
      </w:r>
      <w:r w:rsidR="001B2CC9" w:rsidRPr="00A358FD">
        <w:rPr>
          <w:rFonts w:ascii="Times New Roman" w:hAnsi="Times New Roman"/>
          <w:bCs/>
          <w:sz w:val="24"/>
          <w:szCs w:val="24"/>
          <w:lang w:val="ro-RO"/>
        </w:rPr>
        <w:t xml:space="preserve"> </w:t>
      </w:r>
      <w:r w:rsidRPr="00A358FD">
        <w:rPr>
          <w:rFonts w:ascii="Times New Roman" w:hAnsi="Times New Roman"/>
          <w:bCs/>
          <w:sz w:val="24"/>
          <w:szCs w:val="24"/>
          <w:lang w:val="ro-RO"/>
        </w:rPr>
        <w:t>Șef serviciu achiziții publice, tehnic și administrativ</w:t>
      </w:r>
      <w:r w:rsidR="00F35528" w:rsidRPr="00A358FD">
        <w:rPr>
          <w:rFonts w:ascii="Times New Roman" w:hAnsi="Times New Roman"/>
          <w:bCs/>
          <w:sz w:val="24"/>
          <w:szCs w:val="24"/>
          <w:lang w:val="ro-RO"/>
        </w:rPr>
        <w:t>;</w:t>
      </w:r>
    </w:p>
    <w:p w14:paraId="0DDBC515" w14:textId="3F15D945" w:rsidR="004010DC" w:rsidRDefault="00383E0E"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A358FD">
        <w:rPr>
          <w:rFonts w:ascii="Times New Roman" w:hAnsi="Times New Roman"/>
          <w:bCs/>
          <w:sz w:val="24"/>
          <w:szCs w:val="24"/>
          <w:lang w:val="ro-RO"/>
        </w:rPr>
        <w:t>Gyorgy Valeria</w:t>
      </w:r>
      <w:r w:rsidR="001B2CC9" w:rsidRPr="00A358FD">
        <w:rPr>
          <w:rFonts w:ascii="Times New Roman" w:hAnsi="Times New Roman"/>
          <w:bCs/>
          <w:sz w:val="24"/>
          <w:szCs w:val="24"/>
          <w:lang w:val="ro-RO"/>
        </w:rPr>
        <w:t xml:space="preserve"> </w:t>
      </w:r>
      <w:r w:rsidR="00F35528" w:rsidRPr="00A358FD">
        <w:rPr>
          <w:rFonts w:ascii="Times New Roman" w:hAnsi="Times New Roman"/>
          <w:bCs/>
          <w:sz w:val="24"/>
          <w:szCs w:val="24"/>
          <w:lang w:val="ro-RO"/>
        </w:rPr>
        <w:t>-</w:t>
      </w:r>
      <w:bookmarkStart w:id="6" w:name="_Hlk30489985"/>
      <w:r w:rsidR="001B2CC9" w:rsidRPr="00A358FD">
        <w:rPr>
          <w:rFonts w:ascii="Times New Roman" w:hAnsi="Times New Roman"/>
          <w:bCs/>
          <w:sz w:val="24"/>
          <w:szCs w:val="24"/>
          <w:lang w:val="ro-RO"/>
        </w:rPr>
        <w:t xml:space="preserve"> </w:t>
      </w:r>
      <w:r w:rsidR="00F554FD" w:rsidRPr="00A358FD">
        <w:rPr>
          <w:rFonts w:ascii="Times New Roman" w:hAnsi="Times New Roman"/>
          <w:bCs/>
          <w:sz w:val="24"/>
          <w:szCs w:val="24"/>
          <w:lang w:val="ro-RO"/>
        </w:rPr>
        <w:t>C</w:t>
      </w:r>
      <w:r w:rsidR="00F35528" w:rsidRPr="00A358FD">
        <w:rPr>
          <w:rFonts w:ascii="Times New Roman" w:hAnsi="Times New Roman"/>
          <w:bCs/>
          <w:sz w:val="24"/>
          <w:szCs w:val="24"/>
          <w:lang w:val="ro-RO"/>
        </w:rPr>
        <w:t>onsilier</w:t>
      </w:r>
      <w:r w:rsidRPr="00A358FD">
        <w:rPr>
          <w:rFonts w:ascii="Times New Roman" w:hAnsi="Times New Roman"/>
          <w:bCs/>
          <w:sz w:val="24"/>
          <w:szCs w:val="24"/>
          <w:lang w:val="ro-RO"/>
        </w:rPr>
        <w:t xml:space="preserve"> serviciu economic, financiar, contabilitate</w:t>
      </w:r>
      <w:bookmarkEnd w:id="6"/>
      <w:r w:rsidR="00F35528" w:rsidRPr="00A358FD">
        <w:rPr>
          <w:rFonts w:ascii="Times New Roman" w:hAnsi="Times New Roman"/>
          <w:bCs/>
          <w:sz w:val="24"/>
          <w:szCs w:val="24"/>
          <w:lang w:val="ro-RO"/>
        </w:rPr>
        <w:t>;</w:t>
      </w:r>
    </w:p>
    <w:p w14:paraId="10B91498" w14:textId="7D737605" w:rsidR="00B04169" w:rsidRPr="00A358FD" w:rsidRDefault="00B04169"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Pr>
          <w:rFonts w:ascii="Times New Roman" w:hAnsi="Times New Roman"/>
          <w:bCs/>
          <w:sz w:val="24"/>
          <w:szCs w:val="24"/>
          <w:lang w:val="ro-RO"/>
        </w:rPr>
        <w:t>Bogoș</w:t>
      </w:r>
      <w:proofErr w:type="spellEnd"/>
      <w:r>
        <w:rPr>
          <w:rFonts w:ascii="Times New Roman" w:hAnsi="Times New Roman"/>
          <w:bCs/>
          <w:sz w:val="24"/>
          <w:szCs w:val="24"/>
          <w:lang w:val="ro-RO"/>
        </w:rPr>
        <w:t xml:space="preserve"> Petru-Constantin – Inspector-activități de contabilitate, monitorizare financiară a proiectului</w:t>
      </w:r>
    </w:p>
    <w:p w14:paraId="04E6682A" w14:textId="4711B2C8" w:rsidR="001B2CC9" w:rsidRPr="00A358FD" w:rsidRDefault="00B04169"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Pr>
          <w:rFonts w:ascii="Times New Roman" w:hAnsi="Times New Roman"/>
          <w:bCs/>
          <w:sz w:val="24"/>
          <w:szCs w:val="24"/>
          <w:lang w:val="ro-RO"/>
        </w:rPr>
        <w:t>Oilă</w:t>
      </w:r>
      <w:proofErr w:type="spellEnd"/>
      <w:r>
        <w:rPr>
          <w:rFonts w:ascii="Times New Roman" w:hAnsi="Times New Roman"/>
          <w:bCs/>
          <w:sz w:val="24"/>
          <w:szCs w:val="24"/>
          <w:lang w:val="ro-RO"/>
        </w:rPr>
        <w:t xml:space="preserve"> Carmen – I</w:t>
      </w:r>
      <w:r w:rsidR="001B2CC9" w:rsidRPr="00A358FD">
        <w:rPr>
          <w:rFonts w:ascii="Times New Roman" w:hAnsi="Times New Roman"/>
          <w:bCs/>
          <w:sz w:val="24"/>
          <w:szCs w:val="24"/>
          <w:lang w:val="ro-RO"/>
        </w:rPr>
        <w:t>nspector de specialitate</w:t>
      </w:r>
      <w:r>
        <w:rPr>
          <w:rFonts w:ascii="Times New Roman" w:hAnsi="Times New Roman"/>
          <w:bCs/>
          <w:sz w:val="24"/>
          <w:szCs w:val="24"/>
          <w:lang w:val="ro-RO"/>
        </w:rPr>
        <w:t>-activități de achiziție publică</w:t>
      </w:r>
    </w:p>
    <w:p w14:paraId="4711C038" w14:textId="6977248D" w:rsidR="001B2CC9" w:rsidRPr="00A358FD" w:rsidRDefault="00B04169"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Pr>
          <w:rFonts w:ascii="Times New Roman" w:hAnsi="Times New Roman"/>
          <w:bCs/>
          <w:sz w:val="24"/>
          <w:szCs w:val="24"/>
          <w:lang w:val="ro-RO"/>
        </w:rPr>
        <w:t xml:space="preserve">Păncescu </w:t>
      </w:r>
      <w:proofErr w:type="spellStart"/>
      <w:r>
        <w:rPr>
          <w:rFonts w:ascii="Times New Roman" w:hAnsi="Times New Roman"/>
          <w:bCs/>
          <w:sz w:val="24"/>
          <w:szCs w:val="24"/>
          <w:lang w:val="ro-RO"/>
        </w:rPr>
        <w:t>Matild</w:t>
      </w:r>
      <w:proofErr w:type="spellEnd"/>
      <w:r>
        <w:rPr>
          <w:rFonts w:ascii="Times New Roman" w:hAnsi="Times New Roman"/>
          <w:bCs/>
          <w:sz w:val="24"/>
          <w:szCs w:val="24"/>
          <w:lang w:val="ro-RO"/>
        </w:rPr>
        <w:t xml:space="preserve"> – M</w:t>
      </w:r>
      <w:r w:rsidR="001B2CC9" w:rsidRPr="00A358FD">
        <w:rPr>
          <w:rFonts w:ascii="Times New Roman" w:hAnsi="Times New Roman"/>
          <w:bCs/>
          <w:sz w:val="24"/>
          <w:szCs w:val="24"/>
          <w:lang w:val="ro-RO"/>
        </w:rPr>
        <w:t>anager de proiect</w:t>
      </w:r>
    </w:p>
    <w:p w14:paraId="24D174B5" w14:textId="50C77624" w:rsidR="00F85F22" w:rsidRPr="00A358FD" w:rsidRDefault="001B2CC9"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sidRPr="00A358FD">
        <w:rPr>
          <w:rFonts w:ascii="Times New Roman" w:hAnsi="Times New Roman"/>
          <w:bCs/>
          <w:sz w:val="24"/>
          <w:szCs w:val="24"/>
          <w:lang w:val="ro-RO"/>
        </w:rPr>
        <w:t>Răuță</w:t>
      </w:r>
      <w:proofErr w:type="spellEnd"/>
      <w:r w:rsidR="00B04169">
        <w:rPr>
          <w:rFonts w:ascii="Times New Roman" w:hAnsi="Times New Roman"/>
          <w:bCs/>
          <w:sz w:val="24"/>
          <w:szCs w:val="24"/>
          <w:lang w:val="ro-RO"/>
        </w:rPr>
        <w:t xml:space="preserve"> Carmen – Adriana – A</w:t>
      </w:r>
      <w:r w:rsidRPr="00A358FD">
        <w:rPr>
          <w:rFonts w:ascii="Times New Roman" w:hAnsi="Times New Roman"/>
          <w:bCs/>
          <w:sz w:val="24"/>
          <w:szCs w:val="24"/>
          <w:lang w:val="ro-RO"/>
        </w:rPr>
        <w:t>sistent manager</w:t>
      </w:r>
    </w:p>
    <w:p w14:paraId="713CF4C8" w14:textId="417A4594" w:rsidR="001B2CC9" w:rsidRPr="00A358FD" w:rsidRDefault="00B04169"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Pr>
          <w:rFonts w:ascii="Times New Roman" w:hAnsi="Times New Roman"/>
          <w:bCs/>
          <w:sz w:val="24"/>
          <w:szCs w:val="24"/>
          <w:lang w:val="ro-RO"/>
        </w:rPr>
        <w:t>Gergely Maria – Consilier</w:t>
      </w:r>
      <w:r w:rsidR="001B2CC9" w:rsidRPr="00A358FD">
        <w:rPr>
          <w:rFonts w:ascii="Times New Roman" w:hAnsi="Times New Roman"/>
          <w:bCs/>
          <w:sz w:val="24"/>
          <w:szCs w:val="24"/>
          <w:lang w:val="ro-RO"/>
        </w:rPr>
        <w:t xml:space="preserve"> achiziții publice</w:t>
      </w:r>
    </w:p>
    <w:p w14:paraId="7A95517B" w14:textId="77777777" w:rsidR="00F85F22" w:rsidRPr="00A358FD" w:rsidRDefault="00F85F22" w:rsidP="00F35528">
      <w:pPr>
        <w:overflowPunct/>
        <w:autoSpaceDE/>
        <w:autoSpaceDN/>
        <w:adjustRightInd/>
        <w:jc w:val="both"/>
        <w:textAlignment w:val="auto"/>
        <w:rPr>
          <w:rFonts w:ascii="Times New Roman" w:hAnsi="Times New Roman"/>
          <w:bCs/>
          <w:sz w:val="24"/>
          <w:szCs w:val="24"/>
          <w:lang w:val="ro-RO"/>
        </w:rPr>
      </w:pPr>
    </w:p>
    <w:p w14:paraId="306E719F" w14:textId="77777777" w:rsidR="00A358FD" w:rsidRPr="00A358FD" w:rsidRDefault="00A358FD" w:rsidP="00A358FD">
      <w:pPr>
        <w:jc w:val="both"/>
        <w:rPr>
          <w:rFonts w:ascii="Times New Roman" w:hAnsi="Times New Roman"/>
          <w:sz w:val="24"/>
          <w:szCs w:val="24"/>
        </w:rPr>
      </w:pPr>
      <w:proofErr w:type="spellStart"/>
      <w:r w:rsidRPr="00A358FD">
        <w:rPr>
          <w:rFonts w:ascii="Times New Roman" w:hAnsi="Times New Roman"/>
          <w:sz w:val="24"/>
          <w:szCs w:val="24"/>
        </w:rPr>
        <w:t>Subsemnatul</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declar</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că</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informaţiile</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furnizate</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sunt</w:t>
      </w:r>
      <w:proofErr w:type="spellEnd"/>
      <w:r w:rsidRPr="00A358FD">
        <w:rPr>
          <w:rFonts w:ascii="Times New Roman" w:hAnsi="Times New Roman"/>
          <w:sz w:val="24"/>
          <w:szCs w:val="24"/>
        </w:rPr>
        <w:t xml:space="preserve"> complete </w:t>
      </w:r>
      <w:proofErr w:type="spellStart"/>
      <w:r w:rsidRPr="00A358FD">
        <w:rPr>
          <w:rFonts w:ascii="Times New Roman" w:hAnsi="Times New Roman"/>
          <w:sz w:val="24"/>
          <w:szCs w:val="24"/>
        </w:rPr>
        <w:t>şi</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corecte</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în</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fiecare</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detaliu</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şi</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înţeleg</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că</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autoritatea</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contractantă</w:t>
      </w:r>
      <w:proofErr w:type="spellEnd"/>
      <w:r w:rsidRPr="00A358FD">
        <w:rPr>
          <w:rFonts w:ascii="Times New Roman" w:hAnsi="Times New Roman"/>
          <w:sz w:val="24"/>
          <w:szCs w:val="24"/>
        </w:rPr>
        <w:t xml:space="preserve"> are </w:t>
      </w:r>
      <w:proofErr w:type="spellStart"/>
      <w:r w:rsidRPr="00A358FD">
        <w:rPr>
          <w:rFonts w:ascii="Times New Roman" w:hAnsi="Times New Roman"/>
          <w:sz w:val="24"/>
          <w:szCs w:val="24"/>
        </w:rPr>
        <w:t>dreptul</w:t>
      </w:r>
      <w:proofErr w:type="spellEnd"/>
      <w:r w:rsidRPr="00A358FD">
        <w:rPr>
          <w:rFonts w:ascii="Times New Roman" w:hAnsi="Times New Roman"/>
          <w:sz w:val="24"/>
          <w:szCs w:val="24"/>
        </w:rPr>
        <w:t xml:space="preserve"> de a </w:t>
      </w:r>
      <w:proofErr w:type="spellStart"/>
      <w:r w:rsidRPr="00A358FD">
        <w:rPr>
          <w:rFonts w:ascii="Times New Roman" w:hAnsi="Times New Roman"/>
          <w:sz w:val="24"/>
          <w:szCs w:val="24"/>
        </w:rPr>
        <w:t>solicita</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în</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scopul</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verificării</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şi</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confirmării</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declaraţiilor</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orice</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documente</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doveditoare</w:t>
      </w:r>
      <w:proofErr w:type="spellEnd"/>
      <w:r w:rsidRPr="00A358FD">
        <w:rPr>
          <w:rFonts w:ascii="Times New Roman" w:hAnsi="Times New Roman"/>
          <w:sz w:val="24"/>
          <w:szCs w:val="24"/>
        </w:rPr>
        <w:t xml:space="preserve"> de care </w:t>
      </w:r>
      <w:proofErr w:type="spellStart"/>
      <w:r w:rsidRPr="00A358FD">
        <w:rPr>
          <w:rFonts w:ascii="Times New Roman" w:hAnsi="Times New Roman"/>
          <w:sz w:val="24"/>
          <w:szCs w:val="24"/>
        </w:rPr>
        <w:t>dispun</w:t>
      </w:r>
      <w:proofErr w:type="spellEnd"/>
      <w:r w:rsidRPr="00A358FD">
        <w:rPr>
          <w:rFonts w:ascii="Times New Roman" w:hAnsi="Times New Roman"/>
          <w:sz w:val="24"/>
          <w:szCs w:val="24"/>
        </w:rPr>
        <w:t>.</w:t>
      </w:r>
    </w:p>
    <w:p w14:paraId="1809BB81" w14:textId="77777777" w:rsidR="00A358FD" w:rsidRPr="00A358FD" w:rsidRDefault="00A358FD" w:rsidP="00A358FD">
      <w:pPr>
        <w:jc w:val="both"/>
        <w:rPr>
          <w:rFonts w:ascii="Times New Roman" w:hAnsi="Times New Roman"/>
          <w:sz w:val="24"/>
          <w:szCs w:val="24"/>
        </w:rPr>
      </w:pPr>
      <w:proofErr w:type="spellStart"/>
      <w:r w:rsidRPr="00A358FD">
        <w:rPr>
          <w:rFonts w:ascii="Times New Roman" w:hAnsi="Times New Roman"/>
          <w:sz w:val="24"/>
          <w:szCs w:val="24"/>
        </w:rPr>
        <w:t>Înţeleg</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că</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în</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cazul</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în</w:t>
      </w:r>
      <w:proofErr w:type="spellEnd"/>
      <w:r w:rsidRPr="00A358FD">
        <w:rPr>
          <w:rFonts w:ascii="Times New Roman" w:hAnsi="Times New Roman"/>
          <w:sz w:val="24"/>
          <w:szCs w:val="24"/>
        </w:rPr>
        <w:t xml:space="preserve"> care </w:t>
      </w:r>
      <w:proofErr w:type="spellStart"/>
      <w:r w:rsidRPr="00A358FD">
        <w:rPr>
          <w:rFonts w:ascii="Times New Roman" w:hAnsi="Times New Roman"/>
          <w:sz w:val="24"/>
          <w:szCs w:val="24"/>
        </w:rPr>
        <w:t>această</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declaraţie</w:t>
      </w:r>
      <w:proofErr w:type="spellEnd"/>
      <w:r w:rsidRPr="00A358FD">
        <w:rPr>
          <w:rFonts w:ascii="Times New Roman" w:hAnsi="Times New Roman"/>
          <w:sz w:val="24"/>
          <w:szCs w:val="24"/>
        </w:rPr>
        <w:t xml:space="preserve"> nu </w:t>
      </w:r>
      <w:proofErr w:type="spellStart"/>
      <w:r w:rsidRPr="00A358FD">
        <w:rPr>
          <w:rFonts w:ascii="Times New Roman" w:hAnsi="Times New Roman"/>
          <w:sz w:val="24"/>
          <w:szCs w:val="24"/>
        </w:rPr>
        <w:t>este</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conformă</w:t>
      </w:r>
      <w:proofErr w:type="spellEnd"/>
      <w:r w:rsidRPr="00A358FD">
        <w:rPr>
          <w:rFonts w:ascii="Times New Roman" w:hAnsi="Times New Roman"/>
          <w:sz w:val="24"/>
          <w:szCs w:val="24"/>
        </w:rPr>
        <w:t xml:space="preserve"> cu </w:t>
      </w:r>
      <w:proofErr w:type="spellStart"/>
      <w:r w:rsidRPr="00A358FD">
        <w:rPr>
          <w:rFonts w:ascii="Times New Roman" w:hAnsi="Times New Roman"/>
          <w:sz w:val="24"/>
          <w:szCs w:val="24"/>
        </w:rPr>
        <w:t>realitatea</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sunt</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pasibil</w:t>
      </w:r>
      <w:proofErr w:type="spellEnd"/>
      <w:r w:rsidRPr="00A358FD">
        <w:rPr>
          <w:rFonts w:ascii="Times New Roman" w:hAnsi="Times New Roman"/>
          <w:sz w:val="24"/>
          <w:szCs w:val="24"/>
        </w:rPr>
        <w:t xml:space="preserve"> de </w:t>
      </w:r>
      <w:proofErr w:type="spellStart"/>
      <w:r w:rsidRPr="00A358FD">
        <w:rPr>
          <w:rFonts w:ascii="Times New Roman" w:hAnsi="Times New Roman"/>
          <w:sz w:val="24"/>
          <w:szCs w:val="24"/>
        </w:rPr>
        <w:t>încălcarea</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prevederilor</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legislaţiei</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penale</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privind</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falsul</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în</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declaraţii</w:t>
      </w:r>
      <w:proofErr w:type="spellEnd"/>
      <w:r w:rsidRPr="00A358FD">
        <w:rPr>
          <w:rFonts w:ascii="Times New Roman" w:hAnsi="Times New Roman"/>
          <w:sz w:val="24"/>
          <w:szCs w:val="24"/>
        </w:rPr>
        <w:t>.</w:t>
      </w:r>
    </w:p>
    <w:p w14:paraId="486AF611" w14:textId="77777777" w:rsidR="00A358FD" w:rsidRPr="00A358FD" w:rsidRDefault="00A358FD" w:rsidP="00A358FD">
      <w:pPr>
        <w:jc w:val="both"/>
        <w:rPr>
          <w:rFonts w:ascii="Times New Roman" w:hAnsi="Times New Roman"/>
          <w:sz w:val="24"/>
          <w:szCs w:val="24"/>
        </w:rPr>
      </w:pPr>
      <w:r w:rsidRPr="00A358FD">
        <w:rPr>
          <w:rFonts w:ascii="Times New Roman" w:hAnsi="Times New Roman"/>
          <w:sz w:val="24"/>
          <w:szCs w:val="24"/>
        </w:rPr>
        <w:t xml:space="preserve">2. </w:t>
      </w:r>
      <w:proofErr w:type="spellStart"/>
      <w:r w:rsidRPr="00A358FD">
        <w:rPr>
          <w:rFonts w:ascii="Times New Roman" w:hAnsi="Times New Roman"/>
          <w:sz w:val="24"/>
          <w:szCs w:val="24"/>
        </w:rPr>
        <w:t>Subsemnatul</w:t>
      </w:r>
      <w:proofErr w:type="spellEnd"/>
      <w:r w:rsidRPr="00A358FD">
        <w:rPr>
          <w:rFonts w:ascii="Times New Roman" w:hAnsi="Times New Roman"/>
          <w:sz w:val="24"/>
          <w:szCs w:val="24"/>
        </w:rPr>
        <w:t xml:space="preserve"> ___________________ </w:t>
      </w:r>
      <w:proofErr w:type="spellStart"/>
      <w:r w:rsidRPr="00A358FD">
        <w:rPr>
          <w:rFonts w:ascii="Times New Roman" w:hAnsi="Times New Roman"/>
          <w:sz w:val="24"/>
          <w:szCs w:val="24"/>
        </w:rPr>
        <w:t>declar</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că</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voi</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informa</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imediat</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autoritatea</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contractantă</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dacă</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vor</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interveni</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modificări</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în</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prezenta</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declaraţie</w:t>
      </w:r>
      <w:proofErr w:type="spellEnd"/>
      <w:r w:rsidRPr="00A358FD">
        <w:rPr>
          <w:rFonts w:ascii="Times New Roman" w:hAnsi="Times New Roman"/>
          <w:sz w:val="24"/>
          <w:szCs w:val="24"/>
        </w:rPr>
        <w:t xml:space="preserve"> la </w:t>
      </w:r>
      <w:proofErr w:type="spellStart"/>
      <w:r w:rsidRPr="00A358FD">
        <w:rPr>
          <w:rFonts w:ascii="Times New Roman" w:hAnsi="Times New Roman"/>
          <w:sz w:val="24"/>
          <w:szCs w:val="24"/>
        </w:rPr>
        <w:t>orice</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punct</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pe</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parcursul</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derulării</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procedurii</w:t>
      </w:r>
      <w:proofErr w:type="spellEnd"/>
      <w:r w:rsidRPr="00A358FD">
        <w:rPr>
          <w:rFonts w:ascii="Times New Roman" w:hAnsi="Times New Roman"/>
          <w:sz w:val="24"/>
          <w:szCs w:val="24"/>
        </w:rPr>
        <w:t xml:space="preserve"> de </w:t>
      </w:r>
      <w:proofErr w:type="spellStart"/>
      <w:r w:rsidRPr="00A358FD">
        <w:rPr>
          <w:rFonts w:ascii="Times New Roman" w:hAnsi="Times New Roman"/>
          <w:sz w:val="24"/>
          <w:szCs w:val="24"/>
        </w:rPr>
        <w:t>atribuire</w:t>
      </w:r>
      <w:proofErr w:type="spellEnd"/>
      <w:r w:rsidRPr="00A358FD">
        <w:rPr>
          <w:rFonts w:ascii="Times New Roman" w:hAnsi="Times New Roman"/>
          <w:sz w:val="24"/>
          <w:szCs w:val="24"/>
        </w:rPr>
        <w:t xml:space="preserve"> a </w:t>
      </w:r>
      <w:proofErr w:type="spellStart"/>
      <w:r w:rsidRPr="00A358FD">
        <w:rPr>
          <w:rFonts w:ascii="Times New Roman" w:hAnsi="Times New Roman"/>
          <w:sz w:val="24"/>
          <w:szCs w:val="24"/>
        </w:rPr>
        <w:t>contractului</w:t>
      </w:r>
      <w:proofErr w:type="spellEnd"/>
      <w:r w:rsidRPr="00A358FD">
        <w:rPr>
          <w:rFonts w:ascii="Times New Roman" w:hAnsi="Times New Roman"/>
          <w:sz w:val="24"/>
          <w:szCs w:val="24"/>
        </w:rPr>
        <w:t xml:space="preserve"> de </w:t>
      </w:r>
      <w:proofErr w:type="spellStart"/>
      <w:r w:rsidRPr="00A358FD">
        <w:rPr>
          <w:rFonts w:ascii="Times New Roman" w:hAnsi="Times New Roman"/>
          <w:sz w:val="24"/>
          <w:szCs w:val="24"/>
        </w:rPr>
        <w:t>achiziţie</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publică</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sau</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în</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cazul</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în</w:t>
      </w:r>
      <w:proofErr w:type="spellEnd"/>
      <w:r w:rsidRPr="00A358FD">
        <w:rPr>
          <w:rFonts w:ascii="Times New Roman" w:hAnsi="Times New Roman"/>
          <w:sz w:val="24"/>
          <w:szCs w:val="24"/>
        </w:rPr>
        <w:t xml:space="preserve"> care </w:t>
      </w:r>
      <w:proofErr w:type="spellStart"/>
      <w:r w:rsidRPr="00A358FD">
        <w:rPr>
          <w:rFonts w:ascii="Times New Roman" w:hAnsi="Times New Roman"/>
          <w:sz w:val="24"/>
          <w:szCs w:val="24"/>
        </w:rPr>
        <w:t>vom</w:t>
      </w:r>
      <w:proofErr w:type="spellEnd"/>
      <w:r w:rsidRPr="00A358FD">
        <w:rPr>
          <w:rFonts w:ascii="Times New Roman" w:hAnsi="Times New Roman"/>
          <w:sz w:val="24"/>
          <w:szCs w:val="24"/>
        </w:rPr>
        <w:t xml:space="preserve"> fi </w:t>
      </w:r>
      <w:proofErr w:type="spellStart"/>
      <w:r w:rsidRPr="00A358FD">
        <w:rPr>
          <w:rFonts w:ascii="Times New Roman" w:hAnsi="Times New Roman"/>
          <w:sz w:val="24"/>
          <w:szCs w:val="24"/>
        </w:rPr>
        <w:t>desemnaţi</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câştigători</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pe</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parcursul</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derulării</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contractului</w:t>
      </w:r>
      <w:proofErr w:type="spellEnd"/>
      <w:r w:rsidRPr="00A358FD">
        <w:rPr>
          <w:rFonts w:ascii="Times New Roman" w:hAnsi="Times New Roman"/>
          <w:sz w:val="24"/>
          <w:szCs w:val="24"/>
        </w:rPr>
        <w:t xml:space="preserve"> de </w:t>
      </w:r>
      <w:proofErr w:type="spellStart"/>
      <w:r w:rsidRPr="00A358FD">
        <w:rPr>
          <w:rFonts w:ascii="Times New Roman" w:hAnsi="Times New Roman"/>
          <w:sz w:val="24"/>
          <w:szCs w:val="24"/>
        </w:rPr>
        <w:t>achiziţie</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publică</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având</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în</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vedere</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și</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prevederile</w:t>
      </w:r>
      <w:proofErr w:type="spellEnd"/>
      <w:r w:rsidRPr="00A358FD">
        <w:rPr>
          <w:rFonts w:ascii="Times New Roman" w:hAnsi="Times New Roman"/>
          <w:sz w:val="24"/>
          <w:szCs w:val="24"/>
        </w:rPr>
        <w:t xml:space="preserve"> </w:t>
      </w:r>
      <w:r w:rsidRPr="00A358FD">
        <w:rPr>
          <w:rFonts w:ascii="Times New Roman" w:hAnsi="Times New Roman"/>
          <w:b/>
          <w:sz w:val="24"/>
          <w:szCs w:val="24"/>
        </w:rPr>
        <w:t>art. 61</w:t>
      </w:r>
      <w:r w:rsidRPr="00A358FD">
        <w:rPr>
          <w:rFonts w:ascii="Times New Roman" w:hAnsi="Times New Roman"/>
          <w:sz w:val="24"/>
          <w:szCs w:val="24"/>
        </w:rPr>
        <w:t xml:space="preserve"> </w:t>
      </w:r>
      <w:r w:rsidRPr="00A358FD">
        <w:rPr>
          <w:rFonts w:ascii="Times New Roman" w:hAnsi="Times New Roman"/>
          <w:b/>
          <w:sz w:val="24"/>
          <w:szCs w:val="24"/>
        </w:rPr>
        <w:t xml:space="preserve">din </w:t>
      </w:r>
      <w:proofErr w:type="spellStart"/>
      <w:r w:rsidRPr="00A358FD">
        <w:rPr>
          <w:rFonts w:ascii="Times New Roman" w:hAnsi="Times New Roman"/>
          <w:b/>
          <w:sz w:val="24"/>
          <w:szCs w:val="24"/>
        </w:rPr>
        <w:t>Legea</w:t>
      </w:r>
      <w:proofErr w:type="spellEnd"/>
      <w:r w:rsidRPr="00A358FD">
        <w:rPr>
          <w:rFonts w:ascii="Times New Roman" w:hAnsi="Times New Roman"/>
          <w:b/>
          <w:sz w:val="24"/>
          <w:szCs w:val="24"/>
        </w:rPr>
        <w:t xml:space="preserve"> </w:t>
      </w:r>
      <w:proofErr w:type="spellStart"/>
      <w:r w:rsidRPr="00A358FD">
        <w:rPr>
          <w:rFonts w:ascii="Times New Roman" w:hAnsi="Times New Roman"/>
          <w:b/>
          <w:sz w:val="24"/>
          <w:szCs w:val="24"/>
        </w:rPr>
        <w:t>nr</w:t>
      </w:r>
      <w:proofErr w:type="spellEnd"/>
      <w:r w:rsidRPr="00A358FD">
        <w:rPr>
          <w:rFonts w:ascii="Times New Roman" w:hAnsi="Times New Roman"/>
          <w:b/>
          <w:sz w:val="24"/>
          <w:szCs w:val="24"/>
        </w:rPr>
        <w:t>. 98/2016</w:t>
      </w:r>
      <w:r w:rsidRPr="00A358FD">
        <w:rPr>
          <w:rFonts w:ascii="Times New Roman" w:hAnsi="Times New Roman"/>
          <w:sz w:val="24"/>
          <w:szCs w:val="24"/>
        </w:rPr>
        <w:t>.</w:t>
      </w:r>
    </w:p>
    <w:p w14:paraId="4A6EB87A" w14:textId="77777777" w:rsidR="00A358FD" w:rsidRPr="00A358FD" w:rsidRDefault="00A358FD" w:rsidP="00A358FD">
      <w:pPr>
        <w:jc w:val="both"/>
        <w:rPr>
          <w:rFonts w:ascii="Times New Roman" w:hAnsi="Times New Roman"/>
          <w:sz w:val="24"/>
          <w:szCs w:val="24"/>
        </w:rPr>
      </w:pPr>
    </w:p>
    <w:p w14:paraId="14A7F30B" w14:textId="77777777" w:rsidR="00A358FD" w:rsidRPr="00A358FD" w:rsidRDefault="00A358FD" w:rsidP="00A358FD">
      <w:pPr>
        <w:pStyle w:val="NoSpacing"/>
        <w:ind w:firstLine="720"/>
        <w:jc w:val="both"/>
        <w:rPr>
          <w:sz w:val="24"/>
          <w:szCs w:val="24"/>
        </w:rPr>
      </w:pPr>
      <w:proofErr w:type="spellStart"/>
      <w:r w:rsidRPr="00A358FD">
        <w:rPr>
          <w:sz w:val="24"/>
          <w:szCs w:val="24"/>
        </w:rPr>
        <w:t>Subsemnatul</w:t>
      </w:r>
      <w:proofErr w:type="spellEnd"/>
      <w:r w:rsidRPr="00A358FD">
        <w:rPr>
          <w:sz w:val="24"/>
          <w:szCs w:val="24"/>
        </w:rPr>
        <w:t xml:space="preserve"> </w:t>
      </w:r>
      <w:proofErr w:type="spellStart"/>
      <w:r w:rsidRPr="00A358FD">
        <w:rPr>
          <w:sz w:val="24"/>
          <w:szCs w:val="24"/>
        </w:rPr>
        <w:t>declar</w:t>
      </w:r>
      <w:proofErr w:type="spellEnd"/>
      <w:r w:rsidRPr="00A358FD">
        <w:rPr>
          <w:sz w:val="24"/>
          <w:szCs w:val="24"/>
        </w:rPr>
        <w:t xml:space="preserve"> </w:t>
      </w:r>
      <w:proofErr w:type="spellStart"/>
      <w:r w:rsidRPr="00A358FD">
        <w:rPr>
          <w:sz w:val="24"/>
          <w:szCs w:val="24"/>
        </w:rPr>
        <w:t>că</w:t>
      </w:r>
      <w:proofErr w:type="spellEnd"/>
      <w:r w:rsidRPr="00A358FD">
        <w:rPr>
          <w:sz w:val="24"/>
          <w:szCs w:val="24"/>
        </w:rPr>
        <w:t xml:space="preserve"> </w:t>
      </w:r>
      <w:proofErr w:type="spellStart"/>
      <w:r w:rsidRPr="00A358FD">
        <w:rPr>
          <w:sz w:val="24"/>
          <w:szCs w:val="24"/>
        </w:rPr>
        <w:t>informaţiile</w:t>
      </w:r>
      <w:proofErr w:type="spellEnd"/>
      <w:r w:rsidRPr="00A358FD">
        <w:rPr>
          <w:sz w:val="24"/>
          <w:szCs w:val="24"/>
        </w:rPr>
        <w:t xml:space="preserve"> </w:t>
      </w:r>
      <w:proofErr w:type="spellStart"/>
      <w:r w:rsidRPr="00A358FD">
        <w:rPr>
          <w:sz w:val="24"/>
          <w:szCs w:val="24"/>
        </w:rPr>
        <w:t>furnizate</w:t>
      </w:r>
      <w:proofErr w:type="spellEnd"/>
      <w:r w:rsidRPr="00A358FD">
        <w:rPr>
          <w:sz w:val="24"/>
          <w:szCs w:val="24"/>
        </w:rPr>
        <w:t xml:space="preserve"> </w:t>
      </w:r>
      <w:proofErr w:type="spellStart"/>
      <w:r w:rsidRPr="00A358FD">
        <w:rPr>
          <w:sz w:val="24"/>
          <w:szCs w:val="24"/>
        </w:rPr>
        <w:t>sunt</w:t>
      </w:r>
      <w:proofErr w:type="spellEnd"/>
      <w:r w:rsidRPr="00A358FD">
        <w:rPr>
          <w:sz w:val="24"/>
          <w:szCs w:val="24"/>
        </w:rPr>
        <w:t xml:space="preserve"> complete </w:t>
      </w:r>
      <w:proofErr w:type="spellStart"/>
      <w:r w:rsidRPr="00A358FD">
        <w:rPr>
          <w:sz w:val="24"/>
          <w:szCs w:val="24"/>
        </w:rPr>
        <w:t>şi</w:t>
      </w:r>
      <w:proofErr w:type="spellEnd"/>
      <w:r w:rsidRPr="00A358FD">
        <w:rPr>
          <w:sz w:val="24"/>
          <w:szCs w:val="24"/>
        </w:rPr>
        <w:t xml:space="preserve"> </w:t>
      </w:r>
      <w:proofErr w:type="spellStart"/>
      <w:r w:rsidRPr="00A358FD">
        <w:rPr>
          <w:sz w:val="24"/>
          <w:szCs w:val="24"/>
        </w:rPr>
        <w:t>corecte</w:t>
      </w:r>
      <w:proofErr w:type="spellEnd"/>
      <w:r w:rsidRPr="00A358FD">
        <w:rPr>
          <w:sz w:val="24"/>
          <w:szCs w:val="24"/>
        </w:rPr>
        <w:t xml:space="preserve"> </w:t>
      </w:r>
      <w:proofErr w:type="spellStart"/>
      <w:r w:rsidRPr="00A358FD">
        <w:rPr>
          <w:sz w:val="24"/>
          <w:szCs w:val="24"/>
        </w:rPr>
        <w:t>în</w:t>
      </w:r>
      <w:proofErr w:type="spellEnd"/>
      <w:r w:rsidRPr="00A358FD">
        <w:rPr>
          <w:sz w:val="24"/>
          <w:szCs w:val="24"/>
        </w:rPr>
        <w:t xml:space="preserve"> </w:t>
      </w:r>
      <w:proofErr w:type="spellStart"/>
      <w:r w:rsidRPr="00A358FD">
        <w:rPr>
          <w:sz w:val="24"/>
          <w:szCs w:val="24"/>
        </w:rPr>
        <w:t>fiecare</w:t>
      </w:r>
      <w:proofErr w:type="spellEnd"/>
      <w:r w:rsidRPr="00A358FD">
        <w:rPr>
          <w:sz w:val="24"/>
          <w:szCs w:val="24"/>
        </w:rPr>
        <w:t xml:space="preserve"> </w:t>
      </w:r>
      <w:proofErr w:type="spellStart"/>
      <w:r w:rsidRPr="00A358FD">
        <w:rPr>
          <w:sz w:val="24"/>
          <w:szCs w:val="24"/>
        </w:rPr>
        <w:t>detaliu</w:t>
      </w:r>
      <w:proofErr w:type="spellEnd"/>
      <w:r w:rsidRPr="00A358FD">
        <w:rPr>
          <w:sz w:val="24"/>
          <w:szCs w:val="24"/>
        </w:rPr>
        <w:t xml:space="preserve"> </w:t>
      </w:r>
      <w:proofErr w:type="spellStart"/>
      <w:r w:rsidRPr="00A358FD">
        <w:rPr>
          <w:sz w:val="24"/>
          <w:szCs w:val="24"/>
        </w:rPr>
        <w:t>şi</w:t>
      </w:r>
      <w:proofErr w:type="spellEnd"/>
      <w:r w:rsidRPr="00A358FD">
        <w:rPr>
          <w:sz w:val="24"/>
          <w:szCs w:val="24"/>
        </w:rPr>
        <w:t xml:space="preserve"> </w:t>
      </w:r>
      <w:proofErr w:type="spellStart"/>
      <w:r w:rsidRPr="00A358FD">
        <w:rPr>
          <w:sz w:val="24"/>
          <w:szCs w:val="24"/>
        </w:rPr>
        <w:t>înţeleg</w:t>
      </w:r>
      <w:proofErr w:type="spellEnd"/>
      <w:r w:rsidRPr="00A358FD">
        <w:rPr>
          <w:sz w:val="24"/>
          <w:szCs w:val="24"/>
        </w:rPr>
        <w:t xml:space="preserve"> </w:t>
      </w:r>
      <w:proofErr w:type="spellStart"/>
      <w:r w:rsidRPr="00A358FD">
        <w:rPr>
          <w:sz w:val="24"/>
          <w:szCs w:val="24"/>
        </w:rPr>
        <w:t>că</w:t>
      </w:r>
      <w:proofErr w:type="spellEnd"/>
      <w:r w:rsidRPr="00A358FD">
        <w:rPr>
          <w:sz w:val="24"/>
          <w:szCs w:val="24"/>
        </w:rPr>
        <w:t xml:space="preserve"> </w:t>
      </w:r>
      <w:proofErr w:type="spellStart"/>
      <w:r w:rsidRPr="00A358FD">
        <w:rPr>
          <w:sz w:val="24"/>
          <w:szCs w:val="24"/>
        </w:rPr>
        <w:t>autoritatea</w:t>
      </w:r>
      <w:proofErr w:type="spellEnd"/>
      <w:r w:rsidRPr="00A358FD">
        <w:rPr>
          <w:sz w:val="24"/>
          <w:szCs w:val="24"/>
        </w:rPr>
        <w:t xml:space="preserve"> </w:t>
      </w:r>
      <w:proofErr w:type="spellStart"/>
      <w:r w:rsidRPr="00A358FD">
        <w:rPr>
          <w:sz w:val="24"/>
          <w:szCs w:val="24"/>
        </w:rPr>
        <w:t>contractantă</w:t>
      </w:r>
      <w:proofErr w:type="spellEnd"/>
      <w:r w:rsidRPr="00A358FD">
        <w:rPr>
          <w:sz w:val="24"/>
          <w:szCs w:val="24"/>
        </w:rPr>
        <w:t xml:space="preserve"> are </w:t>
      </w:r>
      <w:proofErr w:type="spellStart"/>
      <w:r w:rsidRPr="00A358FD">
        <w:rPr>
          <w:sz w:val="24"/>
          <w:szCs w:val="24"/>
        </w:rPr>
        <w:t>dreptul</w:t>
      </w:r>
      <w:proofErr w:type="spellEnd"/>
      <w:r w:rsidRPr="00A358FD">
        <w:rPr>
          <w:sz w:val="24"/>
          <w:szCs w:val="24"/>
        </w:rPr>
        <w:t xml:space="preserve"> de a </w:t>
      </w:r>
      <w:proofErr w:type="spellStart"/>
      <w:r w:rsidRPr="00A358FD">
        <w:rPr>
          <w:sz w:val="24"/>
          <w:szCs w:val="24"/>
        </w:rPr>
        <w:t>solicita</w:t>
      </w:r>
      <w:proofErr w:type="spellEnd"/>
      <w:r w:rsidRPr="00A358FD">
        <w:rPr>
          <w:sz w:val="24"/>
          <w:szCs w:val="24"/>
        </w:rPr>
        <w:t xml:space="preserve">, </w:t>
      </w:r>
      <w:proofErr w:type="spellStart"/>
      <w:r w:rsidRPr="00A358FD">
        <w:rPr>
          <w:sz w:val="24"/>
          <w:szCs w:val="24"/>
        </w:rPr>
        <w:t>în</w:t>
      </w:r>
      <w:proofErr w:type="spellEnd"/>
      <w:r w:rsidRPr="00A358FD">
        <w:rPr>
          <w:sz w:val="24"/>
          <w:szCs w:val="24"/>
        </w:rPr>
        <w:t xml:space="preserve"> </w:t>
      </w:r>
      <w:proofErr w:type="spellStart"/>
      <w:r w:rsidRPr="00A358FD">
        <w:rPr>
          <w:sz w:val="24"/>
          <w:szCs w:val="24"/>
        </w:rPr>
        <w:t>scopul</w:t>
      </w:r>
      <w:proofErr w:type="spellEnd"/>
      <w:r w:rsidRPr="00A358FD">
        <w:rPr>
          <w:sz w:val="24"/>
          <w:szCs w:val="24"/>
        </w:rPr>
        <w:t xml:space="preserve"> </w:t>
      </w:r>
      <w:proofErr w:type="spellStart"/>
      <w:r w:rsidRPr="00A358FD">
        <w:rPr>
          <w:sz w:val="24"/>
          <w:szCs w:val="24"/>
        </w:rPr>
        <w:t>verificării</w:t>
      </w:r>
      <w:proofErr w:type="spellEnd"/>
      <w:r w:rsidRPr="00A358FD">
        <w:rPr>
          <w:sz w:val="24"/>
          <w:szCs w:val="24"/>
        </w:rPr>
        <w:t xml:space="preserve"> </w:t>
      </w:r>
      <w:proofErr w:type="spellStart"/>
      <w:r w:rsidRPr="00A358FD">
        <w:rPr>
          <w:sz w:val="24"/>
          <w:szCs w:val="24"/>
        </w:rPr>
        <w:t>şi</w:t>
      </w:r>
      <w:proofErr w:type="spellEnd"/>
      <w:r w:rsidRPr="00A358FD">
        <w:rPr>
          <w:sz w:val="24"/>
          <w:szCs w:val="24"/>
        </w:rPr>
        <w:t xml:space="preserve"> </w:t>
      </w:r>
      <w:proofErr w:type="spellStart"/>
      <w:r w:rsidRPr="00A358FD">
        <w:rPr>
          <w:sz w:val="24"/>
          <w:szCs w:val="24"/>
        </w:rPr>
        <w:t>confirmării</w:t>
      </w:r>
      <w:proofErr w:type="spellEnd"/>
      <w:r w:rsidRPr="00A358FD">
        <w:rPr>
          <w:sz w:val="24"/>
          <w:szCs w:val="24"/>
        </w:rPr>
        <w:t xml:space="preserve"> </w:t>
      </w:r>
      <w:proofErr w:type="spellStart"/>
      <w:r w:rsidRPr="00A358FD">
        <w:rPr>
          <w:sz w:val="24"/>
          <w:szCs w:val="24"/>
        </w:rPr>
        <w:t>declaraţiilor</w:t>
      </w:r>
      <w:proofErr w:type="spellEnd"/>
      <w:r w:rsidRPr="00A358FD">
        <w:rPr>
          <w:sz w:val="24"/>
          <w:szCs w:val="24"/>
        </w:rPr>
        <w:t xml:space="preserve"> </w:t>
      </w:r>
      <w:proofErr w:type="spellStart"/>
      <w:r w:rsidRPr="00A358FD">
        <w:rPr>
          <w:sz w:val="24"/>
          <w:szCs w:val="24"/>
        </w:rPr>
        <w:t>orice</w:t>
      </w:r>
      <w:proofErr w:type="spellEnd"/>
      <w:r w:rsidRPr="00A358FD">
        <w:rPr>
          <w:sz w:val="24"/>
          <w:szCs w:val="24"/>
        </w:rPr>
        <w:t xml:space="preserve"> </w:t>
      </w:r>
      <w:proofErr w:type="spellStart"/>
      <w:r w:rsidRPr="00A358FD">
        <w:rPr>
          <w:sz w:val="24"/>
          <w:szCs w:val="24"/>
        </w:rPr>
        <w:t>documente</w:t>
      </w:r>
      <w:proofErr w:type="spellEnd"/>
      <w:r w:rsidRPr="00A358FD">
        <w:rPr>
          <w:sz w:val="24"/>
          <w:szCs w:val="24"/>
        </w:rPr>
        <w:t xml:space="preserve"> </w:t>
      </w:r>
      <w:proofErr w:type="spellStart"/>
      <w:r w:rsidRPr="00A358FD">
        <w:rPr>
          <w:sz w:val="24"/>
          <w:szCs w:val="24"/>
        </w:rPr>
        <w:t>doveditoare</w:t>
      </w:r>
      <w:proofErr w:type="spellEnd"/>
      <w:r w:rsidRPr="00A358FD">
        <w:rPr>
          <w:sz w:val="24"/>
          <w:szCs w:val="24"/>
        </w:rPr>
        <w:t xml:space="preserve"> de care </w:t>
      </w:r>
      <w:proofErr w:type="spellStart"/>
      <w:r w:rsidRPr="00A358FD">
        <w:rPr>
          <w:sz w:val="24"/>
          <w:szCs w:val="24"/>
        </w:rPr>
        <w:t>dispunem</w:t>
      </w:r>
      <w:proofErr w:type="spellEnd"/>
      <w:r w:rsidRPr="00A358FD">
        <w:rPr>
          <w:sz w:val="24"/>
          <w:szCs w:val="24"/>
        </w:rPr>
        <w:t>.</w:t>
      </w:r>
    </w:p>
    <w:p w14:paraId="0A23B4DB" w14:textId="77777777" w:rsidR="00A358FD" w:rsidRPr="00A358FD" w:rsidRDefault="00A358FD" w:rsidP="00A358FD">
      <w:pPr>
        <w:pStyle w:val="NoSpacing"/>
        <w:ind w:firstLine="720"/>
        <w:jc w:val="both"/>
        <w:rPr>
          <w:sz w:val="24"/>
          <w:szCs w:val="24"/>
        </w:rPr>
      </w:pPr>
      <w:proofErr w:type="spellStart"/>
      <w:r w:rsidRPr="00A358FD">
        <w:rPr>
          <w:sz w:val="24"/>
          <w:szCs w:val="24"/>
        </w:rPr>
        <w:t>Înteleg</w:t>
      </w:r>
      <w:proofErr w:type="spellEnd"/>
      <w:r w:rsidRPr="00A358FD">
        <w:rPr>
          <w:sz w:val="24"/>
          <w:szCs w:val="24"/>
        </w:rPr>
        <w:t xml:space="preserve"> </w:t>
      </w:r>
      <w:proofErr w:type="spellStart"/>
      <w:r w:rsidRPr="00A358FD">
        <w:rPr>
          <w:sz w:val="24"/>
          <w:szCs w:val="24"/>
        </w:rPr>
        <w:t>că</w:t>
      </w:r>
      <w:proofErr w:type="spellEnd"/>
      <w:r w:rsidRPr="00A358FD">
        <w:rPr>
          <w:sz w:val="24"/>
          <w:szCs w:val="24"/>
        </w:rPr>
        <w:t xml:space="preserve"> </w:t>
      </w:r>
      <w:proofErr w:type="spellStart"/>
      <w:r w:rsidRPr="00A358FD">
        <w:rPr>
          <w:sz w:val="24"/>
          <w:szCs w:val="24"/>
        </w:rPr>
        <w:t>în</w:t>
      </w:r>
      <w:proofErr w:type="spellEnd"/>
      <w:r w:rsidRPr="00A358FD">
        <w:rPr>
          <w:sz w:val="24"/>
          <w:szCs w:val="24"/>
        </w:rPr>
        <w:t xml:space="preserve"> </w:t>
      </w:r>
      <w:proofErr w:type="spellStart"/>
      <w:r w:rsidRPr="00A358FD">
        <w:rPr>
          <w:sz w:val="24"/>
          <w:szCs w:val="24"/>
        </w:rPr>
        <w:t>cazul</w:t>
      </w:r>
      <w:proofErr w:type="spellEnd"/>
      <w:r w:rsidRPr="00A358FD">
        <w:rPr>
          <w:sz w:val="24"/>
          <w:szCs w:val="24"/>
        </w:rPr>
        <w:t xml:space="preserve"> </w:t>
      </w:r>
      <w:proofErr w:type="spellStart"/>
      <w:r w:rsidRPr="00A358FD">
        <w:rPr>
          <w:sz w:val="24"/>
          <w:szCs w:val="24"/>
        </w:rPr>
        <w:t>în</w:t>
      </w:r>
      <w:proofErr w:type="spellEnd"/>
      <w:r w:rsidRPr="00A358FD">
        <w:rPr>
          <w:sz w:val="24"/>
          <w:szCs w:val="24"/>
        </w:rPr>
        <w:t xml:space="preserve"> care </w:t>
      </w:r>
      <w:proofErr w:type="spellStart"/>
      <w:r w:rsidRPr="00A358FD">
        <w:rPr>
          <w:sz w:val="24"/>
          <w:szCs w:val="24"/>
        </w:rPr>
        <w:t>această</w:t>
      </w:r>
      <w:proofErr w:type="spellEnd"/>
      <w:r w:rsidRPr="00A358FD">
        <w:rPr>
          <w:sz w:val="24"/>
          <w:szCs w:val="24"/>
        </w:rPr>
        <w:t xml:space="preserve"> </w:t>
      </w:r>
      <w:proofErr w:type="spellStart"/>
      <w:r w:rsidRPr="00A358FD">
        <w:rPr>
          <w:sz w:val="24"/>
          <w:szCs w:val="24"/>
        </w:rPr>
        <w:t>declaraţie</w:t>
      </w:r>
      <w:proofErr w:type="spellEnd"/>
      <w:r w:rsidRPr="00A358FD">
        <w:rPr>
          <w:sz w:val="24"/>
          <w:szCs w:val="24"/>
        </w:rPr>
        <w:t xml:space="preserve"> nu </w:t>
      </w:r>
      <w:proofErr w:type="spellStart"/>
      <w:proofErr w:type="gramStart"/>
      <w:r w:rsidRPr="00A358FD">
        <w:rPr>
          <w:sz w:val="24"/>
          <w:szCs w:val="24"/>
        </w:rPr>
        <w:t>este</w:t>
      </w:r>
      <w:proofErr w:type="spellEnd"/>
      <w:proofErr w:type="gramEnd"/>
      <w:r w:rsidRPr="00A358FD">
        <w:rPr>
          <w:sz w:val="24"/>
          <w:szCs w:val="24"/>
        </w:rPr>
        <w:t xml:space="preserve"> </w:t>
      </w:r>
      <w:proofErr w:type="spellStart"/>
      <w:r w:rsidRPr="00A358FD">
        <w:rPr>
          <w:sz w:val="24"/>
          <w:szCs w:val="24"/>
        </w:rPr>
        <w:t>conformă</w:t>
      </w:r>
      <w:proofErr w:type="spellEnd"/>
      <w:r w:rsidRPr="00A358FD">
        <w:rPr>
          <w:sz w:val="24"/>
          <w:szCs w:val="24"/>
        </w:rPr>
        <w:t xml:space="preserve"> cu </w:t>
      </w:r>
      <w:proofErr w:type="spellStart"/>
      <w:r w:rsidRPr="00A358FD">
        <w:rPr>
          <w:sz w:val="24"/>
          <w:szCs w:val="24"/>
        </w:rPr>
        <w:t>realitatea</w:t>
      </w:r>
      <w:proofErr w:type="spellEnd"/>
      <w:r w:rsidRPr="00A358FD">
        <w:rPr>
          <w:sz w:val="24"/>
          <w:szCs w:val="24"/>
        </w:rPr>
        <w:t xml:space="preserve"> </w:t>
      </w:r>
      <w:proofErr w:type="spellStart"/>
      <w:r w:rsidRPr="00A358FD">
        <w:rPr>
          <w:sz w:val="24"/>
          <w:szCs w:val="24"/>
        </w:rPr>
        <w:t>sunt</w:t>
      </w:r>
      <w:proofErr w:type="spellEnd"/>
      <w:r w:rsidRPr="00A358FD">
        <w:rPr>
          <w:sz w:val="24"/>
          <w:szCs w:val="24"/>
        </w:rPr>
        <w:t xml:space="preserve"> </w:t>
      </w:r>
      <w:proofErr w:type="spellStart"/>
      <w:r w:rsidRPr="00A358FD">
        <w:rPr>
          <w:sz w:val="24"/>
          <w:szCs w:val="24"/>
        </w:rPr>
        <w:t>pasibil</w:t>
      </w:r>
      <w:proofErr w:type="spellEnd"/>
      <w:r w:rsidRPr="00A358FD">
        <w:rPr>
          <w:sz w:val="24"/>
          <w:szCs w:val="24"/>
        </w:rPr>
        <w:t xml:space="preserve"> de </w:t>
      </w:r>
      <w:proofErr w:type="spellStart"/>
      <w:r w:rsidRPr="00A358FD">
        <w:rPr>
          <w:sz w:val="24"/>
          <w:szCs w:val="24"/>
        </w:rPr>
        <w:t>încălcarea</w:t>
      </w:r>
      <w:proofErr w:type="spellEnd"/>
      <w:r w:rsidRPr="00A358FD">
        <w:rPr>
          <w:sz w:val="24"/>
          <w:szCs w:val="24"/>
        </w:rPr>
        <w:t xml:space="preserve"> </w:t>
      </w:r>
      <w:proofErr w:type="spellStart"/>
      <w:r w:rsidRPr="00A358FD">
        <w:rPr>
          <w:sz w:val="24"/>
          <w:szCs w:val="24"/>
        </w:rPr>
        <w:t>prevederilor</w:t>
      </w:r>
      <w:proofErr w:type="spellEnd"/>
      <w:r w:rsidRPr="00A358FD">
        <w:rPr>
          <w:sz w:val="24"/>
          <w:szCs w:val="24"/>
        </w:rPr>
        <w:t xml:space="preserve"> </w:t>
      </w:r>
      <w:proofErr w:type="spellStart"/>
      <w:r w:rsidRPr="00A358FD">
        <w:rPr>
          <w:sz w:val="24"/>
          <w:szCs w:val="24"/>
        </w:rPr>
        <w:t>legislaţiei</w:t>
      </w:r>
      <w:proofErr w:type="spellEnd"/>
      <w:r w:rsidRPr="00A358FD">
        <w:rPr>
          <w:sz w:val="24"/>
          <w:szCs w:val="24"/>
        </w:rPr>
        <w:t xml:space="preserve"> </w:t>
      </w:r>
      <w:proofErr w:type="spellStart"/>
      <w:r w:rsidRPr="00A358FD">
        <w:rPr>
          <w:sz w:val="24"/>
          <w:szCs w:val="24"/>
        </w:rPr>
        <w:t>penale</w:t>
      </w:r>
      <w:proofErr w:type="spellEnd"/>
      <w:r w:rsidRPr="00A358FD">
        <w:rPr>
          <w:sz w:val="24"/>
          <w:szCs w:val="24"/>
        </w:rPr>
        <w:t xml:space="preserve"> </w:t>
      </w:r>
      <w:proofErr w:type="spellStart"/>
      <w:r w:rsidRPr="00A358FD">
        <w:rPr>
          <w:sz w:val="24"/>
          <w:szCs w:val="24"/>
        </w:rPr>
        <w:t>privind</w:t>
      </w:r>
      <w:proofErr w:type="spellEnd"/>
      <w:r w:rsidRPr="00A358FD">
        <w:rPr>
          <w:sz w:val="24"/>
          <w:szCs w:val="24"/>
        </w:rPr>
        <w:t xml:space="preserve"> </w:t>
      </w:r>
      <w:proofErr w:type="spellStart"/>
      <w:r w:rsidRPr="00A358FD">
        <w:rPr>
          <w:sz w:val="24"/>
          <w:szCs w:val="24"/>
        </w:rPr>
        <w:t>falsul</w:t>
      </w:r>
      <w:proofErr w:type="spellEnd"/>
      <w:r w:rsidRPr="00A358FD">
        <w:rPr>
          <w:sz w:val="24"/>
          <w:szCs w:val="24"/>
        </w:rPr>
        <w:t xml:space="preserve"> </w:t>
      </w:r>
      <w:proofErr w:type="spellStart"/>
      <w:r w:rsidRPr="00A358FD">
        <w:rPr>
          <w:sz w:val="24"/>
          <w:szCs w:val="24"/>
        </w:rPr>
        <w:t>în</w:t>
      </w:r>
      <w:proofErr w:type="spellEnd"/>
      <w:r w:rsidRPr="00A358FD">
        <w:rPr>
          <w:sz w:val="24"/>
          <w:szCs w:val="24"/>
        </w:rPr>
        <w:t xml:space="preserve"> </w:t>
      </w:r>
      <w:proofErr w:type="spellStart"/>
      <w:r w:rsidRPr="00A358FD">
        <w:rPr>
          <w:sz w:val="24"/>
          <w:szCs w:val="24"/>
        </w:rPr>
        <w:t>declaraţii</w:t>
      </w:r>
      <w:proofErr w:type="spellEnd"/>
      <w:r w:rsidRPr="00A358FD">
        <w:rPr>
          <w:sz w:val="24"/>
          <w:szCs w:val="24"/>
        </w:rPr>
        <w:t>.</w:t>
      </w:r>
    </w:p>
    <w:p w14:paraId="1AF58112" w14:textId="77777777" w:rsidR="00A358FD" w:rsidRDefault="00A358FD" w:rsidP="00B04169">
      <w:pPr>
        <w:overflowPunct/>
        <w:autoSpaceDE/>
        <w:autoSpaceDN/>
        <w:adjustRightInd/>
        <w:textAlignment w:val="auto"/>
        <w:rPr>
          <w:rFonts w:ascii="Times New Roman" w:hAnsi="Times New Roman"/>
          <w:bCs/>
          <w:sz w:val="24"/>
          <w:szCs w:val="24"/>
          <w:lang w:val="ro-RO"/>
        </w:rPr>
      </w:pPr>
      <w:bookmarkStart w:id="7" w:name="_Hlk37664668"/>
    </w:p>
    <w:p w14:paraId="5BA98BE6" w14:textId="3DF92B0E" w:rsidR="00F35528" w:rsidRPr="00A358FD" w:rsidRDefault="00F35528" w:rsidP="00A358FD">
      <w:pPr>
        <w:overflowPunct/>
        <w:autoSpaceDE/>
        <w:autoSpaceDN/>
        <w:adjustRightInd/>
        <w:jc w:val="right"/>
        <w:textAlignment w:val="auto"/>
        <w:rPr>
          <w:rFonts w:ascii="Times New Roman" w:hAnsi="Times New Roman"/>
          <w:bCs/>
          <w:sz w:val="24"/>
          <w:szCs w:val="24"/>
          <w:lang w:val="ro-RO"/>
        </w:rPr>
      </w:pPr>
      <w:r w:rsidRPr="00A358FD">
        <w:rPr>
          <w:rFonts w:ascii="Times New Roman" w:hAnsi="Times New Roman"/>
          <w:bCs/>
          <w:sz w:val="24"/>
          <w:szCs w:val="24"/>
          <w:lang w:val="ro-RO"/>
        </w:rPr>
        <w:t>O</w:t>
      </w:r>
      <w:r w:rsidR="00305AA3" w:rsidRPr="00A358FD">
        <w:rPr>
          <w:rFonts w:ascii="Times New Roman" w:hAnsi="Times New Roman"/>
          <w:bCs/>
          <w:sz w:val="24"/>
          <w:szCs w:val="24"/>
          <w:lang w:val="ro-RO"/>
        </w:rPr>
        <w:t>fertant</w:t>
      </w:r>
      <w:r w:rsidRPr="00A358FD">
        <w:rPr>
          <w:rFonts w:ascii="Times New Roman" w:hAnsi="Times New Roman"/>
          <w:bCs/>
          <w:sz w:val="24"/>
          <w:szCs w:val="24"/>
          <w:lang w:val="ro-RO"/>
        </w:rPr>
        <w:t>,</w:t>
      </w:r>
      <w:r w:rsidR="00A24361" w:rsidRPr="00A358FD">
        <w:rPr>
          <w:rFonts w:ascii="Times New Roman" w:hAnsi="Times New Roman"/>
          <w:bCs/>
          <w:sz w:val="24"/>
          <w:szCs w:val="24"/>
          <w:lang w:val="ro-RO"/>
        </w:rPr>
        <w:t>___________________</w:t>
      </w:r>
    </w:p>
    <w:p w14:paraId="3CBB6A94" w14:textId="7248A87C" w:rsidR="001B2CC9" w:rsidRPr="00A358FD" w:rsidRDefault="00F35528" w:rsidP="00B04169">
      <w:pPr>
        <w:overflowPunct/>
        <w:autoSpaceDE/>
        <w:autoSpaceDN/>
        <w:adjustRightInd/>
        <w:jc w:val="right"/>
        <w:textAlignment w:val="auto"/>
        <w:rPr>
          <w:rFonts w:ascii="Times New Roman" w:hAnsi="Times New Roman"/>
          <w:bCs/>
          <w:sz w:val="24"/>
          <w:szCs w:val="24"/>
          <w:lang w:val="ro-RO"/>
        </w:rPr>
      </w:pPr>
      <w:r w:rsidRPr="00A358FD">
        <w:rPr>
          <w:rFonts w:ascii="Times New Roman" w:hAnsi="Times New Roman"/>
          <w:bCs/>
          <w:sz w:val="24"/>
          <w:szCs w:val="24"/>
          <w:lang w:val="ro-RO"/>
        </w:rPr>
        <w:t>(semnătura autorizată)</w:t>
      </w:r>
      <w:bookmarkStart w:id="8" w:name="_GoBack"/>
      <w:bookmarkEnd w:id="7"/>
      <w:bookmarkEnd w:id="8"/>
      <w:r w:rsidR="001B2CC9" w:rsidRPr="00A358FD">
        <w:rPr>
          <w:rFonts w:ascii="Times New Roman" w:hAnsi="Times New Roman"/>
          <w:bCs/>
          <w:sz w:val="24"/>
          <w:szCs w:val="24"/>
          <w:lang w:val="ro-RO"/>
        </w:rPr>
        <w:br w:type="page"/>
      </w:r>
    </w:p>
    <w:p w14:paraId="05A2E0B4" w14:textId="5DD7D962" w:rsidR="00D914CB" w:rsidRPr="00A358FD" w:rsidRDefault="00D914CB" w:rsidP="002D6B47">
      <w:pPr>
        <w:overflowPunct/>
        <w:autoSpaceDE/>
        <w:autoSpaceDN/>
        <w:adjustRightInd/>
        <w:jc w:val="right"/>
        <w:textAlignment w:val="auto"/>
        <w:rPr>
          <w:rFonts w:ascii="Times New Roman" w:hAnsi="Times New Roman"/>
          <w:bCs/>
          <w:sz w:val="24"/>
          <w:szCs w:val="24"/>
          <w:lang w:val="ro-RO"/>
        </w:rPr>
      </w:pPr>
      <w:r w:rsidRPr="00A358FD">
        <w:rPr>
          <w:rFonts w:ascii="Times New Roman" w:hAnsi="Times New Roman"/>
          <w:bCs/>
          <w:sz w:val="24"/>
          <w:szCs w:val="24"/>
          <w:lang w:val="ro-RO"/>
        </w:rPr>
        <w:lastRenderedPageBreak/>
        <w:t>Formular nr. 6</w:t>
      </w:r>
    </w:p>
    <w:p w14:paraId="70BE89EE" w14:textId="18DC2982" w:rsidR="00F9323C" w:rsidRPr="00A358FD" w:rsidRDefault="00F9323C" w:rsidP="00F9323C">
      <w:pPr>
        <w:overflowPunct/>
        <w:autoSpaceDE/>
        <w:autoSpaceDN/>
        <w:adjustRightInd/>
        <w:textAlignment w:val="auto"/>
        <w:rPr>
          <w:rFonts w:ascii="Times New Roman" w:hAnsi="Times New Roman"/>
          <w:bCs/>
          <w:sz w:val="24"/>
          <w:szCs w:val="24"/>
          <w:lang w:val="ro-RO"/>
        </w:rPr>
      </w:pPr>
      <w:r w:rsidRPr="00A358FD">
        <w:rPr>
          <w:rFonts w:ascii="Times New Roman" w:hAnsi="Times New Roman"/>
          <w:bCs/>
          <w:sz w:val="24"/>
          <w:szCs w:val="24"/>
          <w:lang w:val="ro-RO"/>
        </w:rPr>
        <w:t>O</w:t>
      </w:r>
      <w:r w:rsidR="00305AA3" w:rsidRPr="00A358FD">
        <w:rPr>
          <w:rFonts w:ascii="Times New Roman" w:hAnsi="Times New Roman"/>
          <w:bCs/>
          <w:sz w:val="24"/>
          <w:szCs w:val="24"/>
          <w:lang w:val="ro-RO"/>
        </w:rPr>
        <w:t xml:space="preserve">fertant </w:t>
      </w:r>
      <w:r w:rsidRPr="00A358FD">
        <w:rPr>
          <w:rFonts w:ascii="Times New Roman" w:hAnsi="Times New Roman"/>
          <w:bCs/>
          <w:sz w:val="24"/>
          <w:szCs w:val="24"/>
          <w:lang w:val="ro-RO"/>
        </w:rPr>
        <w:t>___________________</w:t>
      </w:r>
    </w:p>
    <w:p w14:paraId="58BE5942" w14:textId="76714BE6" w:rsidR="00F9323C" w:rsidRPr="00A358FD" w:rsidRDefault="00F9323C" w:rsidP="00F9323C">
      <w:pPr>
        <w:overflowPunct/>
        <w:autoSpaceDE/>
        <w:autoSpaceDN/>
        <w:adjustRightInd/>
        <w:textAlignment w:val="auto"/>
        <w:rPr>
          <w:rFonts w:ascii="Times New Roman" w:hAnsi="Times New Roman"/>
          <w:bCs/>
          <w:sz w:val="24"/>
          <w:szCs w:val="24"/>
          <w:lang w:val="ro-RO"/>
        </w:rPr>
      </w:pPr>
      <w:r w:rsidRPr="00A358FD">
        <w:rPr>
          <w:rFonts w:ascii="Times New Roman" w:hAnsi="Times New Roman"/>
          <w:bCs/>
          <w:sz w:val="24"/>
          <w:szCs w:val="24"/>
          <w:lang w:val="ro-RO"/>
        </w:rPr>
        <w:t>(denumirea/numele)</w:t>
      </w:r>
    </w:p>
    <w:p w14:paraId="255DFC3F" w14:textId="77777777" w:rsidR="00D071E4" w:rsidRPr="00A358FD" w:rsidRDefault="00D071E4" w:rsidP="00F9323C">
      <w:pPr>
        <w:overflowPunct/>
        <w:autoSpaceDE/>
        <w:autoSpaceDN/>
        <w:adjustRightInd/>
        <w:textAlignment w:val="auto"/>
        <w:rPr>
          <w:rFonts w:ascii="Times New Roman" w:hAnsi="Times New Roman"/>
          <w:bCs/>
          <w:sz w:val="24"/>
          <w:szCs w:val="24"/>
          <w:lang w:val="ro-RO"/>
        </w:rPr>
      </w:pPr>
    </w:p>
    <w:p w14:paraId="1973251A" w14:textId="77777777" w:rsidR="00F9323C" w:rsidRPr="00A358FD" w:rsidRDefault="00F9323C" w:rsidP="00F9323C">
      <w:pPr>
        <w:overflowPunct/>
        <w:autoSpaceDE/>
        <w:autoSpaceDN/>
        <w:adjustRightInd/>
        <w:textAlignment w:val="auto"/>
        <w:rPr>
          <w:rFonts w:ascii="Times New Roman" w:hAnsi="Times New Roman"/>
          <w:bCs/>
          <w:sz w:val="24"/>
          <w:szCs w:val="24"/>
          <w:lang w:val="ro-RO"/>
        </w:rPr>
      </w:pPr>
    </w:p>
    <w:p w14:paraId="398219F1" w14:textId="77777777" w:rsidR="00083E72" w:rsidRPr="00A358FD" w:rsidRDefault="00083E72" w:rsidP="00083E72">
      <w:pPr>
        <w:overflowPunct/>
        <w:autoSpaceDE/>
        <w:autoSpaceDN/>
        <w:adjustRightInd/>
        <w:textAlignment w:val="auto"/>
        <w:rPr>
          <w:rFonts w:ascii="Times New Roman" w:hAnsi="Times New Roman"/>
          <w:b/>
          <w:bCs/>
          <w:iCs/>
          <w:sz w:val="24"/>
          <w:szCs w:val="24"/>
          <w:lang w:val="ro-RO"/>
        </w:rPr>
      </w:pPr>
    </w:p>
    <w:p w14:paraId="49B49D14" w14:textId="77777777" w:rsidR="00D071E4" w:rsidRPr="00A358FD" w:rsidRDefault="00D071E4" w:rsidP="00083E72">
      <w:pPr>
        <w:overflowPunct/>
        <w:autoSpaceDE/>
        <w:autoSpaceDN/>
        <w:adjustRightInd/>
        <w:textAlignment w:val="auto"/>
        <w:rPr>
          <w:rFonts w:ascii="Times New Roman" w:hAnsi="Times New Roman"/>
          <w:iCs/>
          <w:sz w:val="24"/>
          <w:szCs w:val="24"/>
          <w:lang w:val="ro-RO"/>
        </w:rPr>
      </w:pPr>
    </w:p>
    <w:p w14:paraId="4F2A0BB7" w14:textId="45D2B229" w:rsidR="00083E72" w:rsidRPr="00A358FD" w:rsidRDefault="00083E72" w:rsidP="00083E72">
      <w:pPr>
        <w:overflowPunct/>
        <w:autoSpaceDE/>
        <w:autoSpaceDN/>
        <w:adjustRightInd/>
        <w:jc w:val="center"/>
        <w:textAlignment w:val="auto"/>
        <w:rPr>
          <w:rFonts w:ascii="Times New Roman" w:hAnsi="Times New Roman"/>
          <w:b/>
          <w:bCs/>
          <w:iCs/>
          <w:sz w:val="24"/>
          <w:szCs w:val="24"/>
          <w:lang w:val="ro-RO"/>
        </w:rPr>
      </w:pPr>
      <w:r w:rsidRPr="00A358FD">
        <w:rPr>
          <w:rFonts w:ascii="Times New Roman" w:hAnsi="Times New Roman"/>
          <w:b/>
          <w:bCs/>
          <w:iCs/>
          <w:sz w:val="24"/>
          <w:szCs w:val="24"/>
          <w:lang w:val="ro-RO"/>
        </w:rPr>
        <w:t xml:space="preserve">Declarație de acceptare a condițiilor contractuale și de însușire a </w:t>
      </w:r>
    </w:p>
    <w:p w14:paraId="70D76340" w14:textId="1178234F" w:rsidR="000B7787" w:rsidRPr="00A358FD" w:rsidRDefault="000B7787" w:rsidP="00083E72">
      <w:pPr>
        <w:overflowPunct/>
        <w:autoSpaceDE/>
        <w:autoSpaceDN/>
        <w:adjustRightInd/>
        <w:jc w:val="center"/>
        <w:textAlignment w:val="auto"/>
        <w:rPr>
          <w:rFonts w:ascii="Times New Roman" w:hAnsi="Times New Roman"/>
          <w:b/>
          <w:bCs/>
          <w:iCs/>
          <w:sz w:val="24"/>
          <w:szCs w:val="24"/>
          <w:lang w:val="ro-RO"/>
        </w:rPr>
      </w:pPr>
      <w:r w:rsidRPr="00A358FD">
        <w:rPr>
          <w:rFonts w:ascii="Times New Roman" w:hAnsi="Times New Roman"/>
          <w:b/>
          <w:bCs/>
          <w:iCs/>
          <w:sz w:val="24"/>
          <w:szCs w:val="24"/>
          <w:lang w:val="ro-RO"/>
        </w:rPr>
        <w:t>documentației de atribuire</w:t>
      </w:r>
    </w:p>
    <w:p w14:paraId="1B104B2B" w14:textId="77777777" w:rsidR="00083E72" w:rsidRPr="00A358FD" w:rsidRDefault="00083E72" w:rsidP="00083E72">
      <w:pPr>
        <w:overflowPunct/>
        <w:autoSpaceDE/>
        <w:autoSpaceDN/>
        <w:adjustRightInd/>
        <w:jc w:val="center"/>
        <w:textAlignment w:val="auto"/>
        <w:rPr>
          <w:rFonts w:ascii="Times New Roman" w:hAnsi="Times New Roman"/>
          <w:b/>
          <w:bCs/>
          <w:iCs/>
          <w:sz w:val="24"/>
          <w:szCs w:val="24"/>
          <w:lang w:val="ro-RO"/>
        </w:rPr>
      </w:pPr>
    </w:p>
    <w:p w14:paraId="5B20625F" w14:textId="77777777" w:rsidR="00083E72" w:rsidRPr="00A358FD" w:rsidRDefault="00083E72" w:rsidP="00083E72">
      <w:pPr>
        <w:overflowPunct/>
        <w:autoSpaceDE/>
        <w:autoSpaceDN/>
        <w:adjustRightInd/>
        <w:jc w:val="center"/>
        <w:textAlignment w:val="auto"/>
        <w:rPr>
          <w:rFonts w:ascii="Times New Roman" w:hAnsi="Times New Roman"/>
          <w:b/>
          <w:bCs/>
          <w:iCs/>
          <w:sz w:val="24"/>
          <w:szCs w:val="24"/>
          <w:lang w:val="ro-RO"/>
        </w:rPr>
      </w:pPr>
    </w:p>
    <w:p w14:paraId="046AC7BB" w14:textId="77777777" w:rsidR="004010DC" w:rsidRPr="00A358FD" w:rsidRDefault="004010DC" w:rsidP="00083E72">
      <w:pPr>
        <w:overflowPunct/>
        <w:autoSpaceDE/>
        <w:autoSpaceDN/>
        <w:adjustRightInd/>
        <w:jc w:val="center"/>
        <w:textAlignment w:val="auto"/>
        <w:rPr>
          <w:rFonts w:ascii="Times New Roman" w:hAnsi="Times New Roman"/>
          <w:b/>
          <w:bCs/>
          <w:iCs/>
          <w:sz w:val="24"/>
          <w:szCs w:val="24"/>
          <w:lang w:val="ro-RO"/>
        </w:rPr>
      </w:pPr>
    </w:p>
    <w:p w14:paraId="0F7D1605" w14:textId="77777777" w:rsidR="004010DC" w:rsidRPr="00A358FD" w:rsidRDefault="004010DC" w:rsidP="00083E72">
      <w:pPr>
        <w:overflowPunct/>
        <w:autoSpaceDE/>
        <w:autoSpaceDN/>
        <w:adjustRightInd/>
        <w:jc w:val="center"/>
        <w:textAlignment w:val="auto"/>
        <w:rPr>
          <w:rFonts w:ascii="Times New Roman" w:hAnsi="Times New Roman"/>
          <w:b/>
          <w:bCs/>
          <w:iCs/>
          <w:sz w:val="24"/>
          <w:szCs w:val="24"/>
          <w:lang w:val="ro-RO"/>
        </w:rPr>
      </w:pPr>
    </w:p>
    <w:p w14:paraId="4CC2836D" w14:textId="77777777" w:rsidR="00083E72" w:rsidRPr="00A358FD" w:rsidRDefault="00083E72" w:rsidP="00083E72">
      <w:pPr>
        <w:overflowPunct/>
        <w:autoSpaceDE/>
        <w:autoSpaceDN/>
        <w:adjustRightInd/>
        <w:jc w:val="center"/>
        <w:textAlignment w:val="auto"/>
        <w:rPr>
          <w:rFonts w:ascii="Times New Roman" w:hAnsi="Times New Roman"/>
          <w:b/>
          <w:bCs/>
          <w:iCs/>
          <w:sz w:val="24"/>
          <w:szCs w:val="24"/>
          <w:lang w:val="ro-RO"/>
        </w:rPr>
      </w:pPr>
    </w:p>
    <w:p w14:paraId="5D38BC9F" w14:textId="0FABD763" w:rsidR="00083E72" w:rsidRPr="00A358FD" w:rsidRDefault="00083E72" w:rsidP="002D6B47">
      <w:pPr>
        <w:overflowPunct/>
        <w:autoSpaceDE/>
        <w:autoSpaceDN/>
        <w:adjustRightInd/>
        <w:ind w:firstLine="708"/>
        <w:jc w:val="both"/>
        <w:textAlignment w:val="auto"/>
        <w:rPr>
          <w:rFonts w:ascii="Times New Roman" w:hAnsi="Times New Roman"/>
          <w:i/>
          <w:iCs/>
          <w:sz w:val="24"/>
          <w:szCs w:val="24"/>
          <w:lang w:val="ro-RO"/>
        </w:rPr>
      </w:pPr>
      <w:r w:rsidRPr="00A358FD">
        <w:rPr>
          <w:rFonts w:ascii="Times New Roman" w:hAnsi="Times New Roman"/>
          <w:sz w:val="24"/>
          <w:szCs w:val="24"/>
          <w:lang w:val="ro-RO"/>
        </w:rPr>
        <w:t>Subsemnatul ............................................................ în calitate de</w:t>
      </w:r>
      <w:r w:rsidR="004010DC" w:rsidRPr="00A358FD">
        <w:rPr>
          <w:rFonts w:ascii="Times New Roman" w:hAnsi="Times New Roman"/>
          <w:sz w:val="24"/>
          <w:szCs w:val="24"/>
          <w:lang w:val="ro-RO"/>
        </w:rPr>
        <w:t xml:space="preserve"> ofertant, </w:t>
      </w:r>
      <w:r w:rsidRPr="00A358FD">
        <w:rPr>
          <w:rFonts w:ascii="Times New Roman" w:hAnsi="Times New Roman"/>
          <w:sz w:val="24"/>
          <w:szCs w:val="24"/>
          <w:lang w:val="ro-RO"/>
        </w:rPr>
        <w:t>pentru și în numele..................................…................................................declar, prin prezenta, că acceptăm condițiile contractuale și ne însușim în totalitate documentația de atribuire aferentă anunțului de p</w:t>
      </w:r>
      <w:r w:rsidR="007A4060" w:rsidRPr="00A358FD">
        <w:rPr>
          <w:rFonts w:ascii="Times New Roman" w:hAnsi="Times New Roman"/>
          <w:sz w:val="24"/>
          <w:szCs w:val="24"/>
          <w:lang w:val="ro-RO"/>
        </w:rPr>
        <w:t>ublicitate</w:t>
      </w:r>
      <w:r w:rsidRPr="00A358FD">
        <w:rPr>
          <w:rFonts w:ascii="Times New Roman" w:hAnsi="Times New Roman"/>
          <w:sz w:val="24"/>
          <w:szCs w:val="24"/>
          <w:lang w:val="ro-RO"/>
        </w:rPr>
        <w:t xml:space="preserve"> nr.  .............</w:t>
      </w:r>
      <w:r w:rsidR="004010DC" w:rsidRPr="00A358FD">
        <w:rPr>
          <w:rFonts w:ascii="Times New Roman" w:hAnsi="Times New Roman"/>
          <w:sz w:val="24"/>
          <w:szCs w:val="24"/>
          <w:lang w:val="ro-RO"/>
        </w:rPr>
        <w:t>......</w:t>
      </w:r>
      <w:r w:rsidRPr="00A358FD">
        <w:rPr>
          <w:rFonts w:ascii="Times New Roman" w:hAnsi="Times New Roman"/>
          <w:sz w:val="24"/>
          <w:szCs w:val="24"/>
          <w:lang w:val="ro-RO"/>
        </w:rPr>
        <w:t>..................................... din data de..................... .</w:t>
      </w:r>
      <w:r w:rsidRPr="00A358FD">
        <w:rPr>
          <w:rFonts w:ascii="Times New Roman" w:hAnsi="Times New Roman"/>
          <w:i/>
          <w:iCs/>
          <w:sz w:val="24"/>
          <w:szCs w:val="24"/>
          <w:lang w:val="ro-RO"/>
        </w:rPr>
        <w:t xml:space="preserve">  </w:t>
      </w:r>
    </w:p>
    <w:p w14:paraId="64A8F94D" w14:textId="109B27B7" w:rsidR="00083E72" w:rsidRPr="00A358FD" w:rsidRDefault="00083E72" w:rsidP="00083E72">
      <w:pPr>
        <w:overflowPunct/>
        <w:autoSpaceDE/>
        <w:autoSpaceDN/>
        <w:adjustRightInd/>
        <w:textAlignment w:val="auto"/>
        <w:rPr>
          <w:rFonts w:ascii="Times New Roman" w:hAnsi="Times New Roman"/>
          <w:bCs/>
          <w:sz w:val="24"/>
          <w:szCs w:val="24"/>
          <w:lang w:val="ro-RO"/>
        </w:rPr>
      </w:pPr>
    </w:p>
    <w:p w14:paraId="4170DB22" w14:textId="77777777" w:rsidR="00083E72" w:rsidRPr="00A358FD" w:rsidRDefault="00083E72" w:rsidP="00083E72">
      <w:pPr>
        <w:overflowPunct/>
        <w:autoSpaceDE/>
        <w:autoSpaceDN/>
        <w:adjustRightInd/>
        <w:textAlignment w:val="auto"/>
        <w:rPr>
          <w:rFonts w:ascii="Times New Roman" w:hAnsi="Times New Roman"/>
          <w:bCs/>
          <w:sz w:val="24"/>
          <w:szCs w:val="24"/>
          <w:lang w:val="ro-RO"/>
        </w:rPr>
      </w:pPr>
    </w:p>
    <w:p w14:paraId="2193913A" w14:textId="77777777" w:rsidR="00083E72" w:rsidRPr="00A358FD" w:rsidRDefault="00083E72" w:rsidP="00083E72">
      <w:pPr>
        <w:overflowPunct/>
        <w:autoSpaceDE/>
        <w:autoSpaceDN/>
        <w:adjustRightInd/>
        <w:textAlignment w:val="auto"/>
        <w:rPr>
          <w:rFonts w:ascii="Times New Roman" w:hAnsi="Times New Roman"/>
          <w:bCs/>
          <w:sz w:val="24"/>
          <w:szCs w:val="24"/>
          <w:lang w:val="ro-RO"/>
        </w:rPr>
      </w:pPr>
    </w:p>
    <w:p w14:paraId="35372ACC" w14:textId="77777777" w:rsidR="00083E72" w:rsidRPr="00A358FD" w:rsidRDefault="00083E72" w:rsidP="00083E72">
      <w:pPr>
        <w:overflowPunct/>
        <w:autoSpaceDE/>
        <w:autoSpaceDN/>
        <w:adjustRightInd/>
        <w:textAlignment w:val="auto"/>
        <w:rPr>
          <w:rFonts w:ascii="Times New Roman" w:hAnsi="Times New Roman"/>
          <w:bCs/>
          <w:sz w:val="24"/>
          <w:szCs w:val="24"/>
          <w:lang w:val="ro-RO"/>
        </w:rPr>
      </w:pPr>
    </w:p>
    <w:p w14:paraId="2071ADF3" w14:textId="77777777" w:rsidR="00083E72" w:rsidRPr="00A358FD" w:rsidRDefault="00083E72" w:rsidP="00083E72">
      <w:pPr>
        <w:overflowPunct/>
        <w:autoSpaceDE/>
        <w:autoSpaceDN/>
        <w:adjustRightInd/>
        <w:textAlignment w:val="auto"/>
        <w:rPr>
          <w:rFonts w:ascii="Times New Roman" w:hAnsi="Times New Roman"/>
          <w:bCs/>
          <w:sz w:val="24"/>
          <w:szCs w:val="24"/>
          <w:lang w:val="ro-RO"/>
        </w:rPr>
      </w:pPr>
    </w:p>
    <w:p w14:paraId="442B14F3" w14:textId="77777777" w:rsidR="00083E72" w:rsidRPr="00A358FD" w:rsidRDefault="00083E72" w:rsidP="00083E72">
      <w:pPr>
        <w:overflowPunct/>
        <w:autoSpaceDE/>
        <w:autoSpaceDN/>
        <w:adjustRightInd/>
        <w:textAlignment w:val="auto"/>
        <w:rPr>
          <w:rFonts w:ascii="Times New Roman" w:hAnsi="Times New Roman"/>
          <w:bCs/>
          <w:sz w:val="24"/>
          <w:szCs w:val="24"/>
          <w:lang w:val="ro-RO"/>
        </w:rPr>
      </w:pPr>
    </w:p>
    <w:p w14:paraId="1E6D9DD2" w14:textId="77777777" w:rsidR="00D914CB" w:rsidRPr="00A358FD" w:rsidRDefault="00D914CB" w:rsidP="00083E72">
      <w:pPr>
        <w:overflowPunct/>
        <w:autoSpaceDE/>
        <w:autoSpaceDN/>
        <w:adjustRightInd/>
        <w:textAlignment w:val="auto"/>
        <w:rPr>
          <w:rFonts w:ascii="Times New Roman" w:hAnsi="Times New Roman"/>
          <w:bCs/>
          <w:sz w:val="24"/>
          <w:szCs w:val="24"/>
          <w:lang w:val="ro-RO"/>
        </w:rPr>
      </w:pPr>
    </w:p>
    <w:p w14:paraId="7B5567EE" w14:textId="77777777" w:rsidR="00083E72" w:rsidRPr="00A358FD" w:rsidRDefault="00083E72" w:rsidP="00083E72">
      <w:pPr>
        <w:overflowPunct/>
        <w:autoSpaceDE/>
        <w:autoSpaceDN/>
        <w:adjustRightInd/>
        <w:textAlignment w:val="auto"/>
        <w:rPr>
          <w:rFonts w:ascii="Times New Roman" w:hAnsi="Times New Roman"/>
          <w:bCs/>
          <w:sz w:val="24"/>
          <w:szCs w:val="24"/>
          <w:lang w:val="ro-RO"/>
        </w:rPr>
      </w:pPr>
    </w:p>
    <w:p w14:paraId="7218C518" w14:textId="7D86957B" w:rsidR="00D914CB" w:rsidRPr="00A358FD" w:rsidRDefault="00083E72" w:rsidP="00083E72">
      <w:pPr>
        <w:overflowPunct/>
        <w:autoSpaceDE/>
        <w:autoSpaceDN/>
        <w:adjustRightInd/>
        <w:textAlignment w:val="auto"/>
        <w:rPr>
          <w:rFonts w:ascii="Times New Roman" w:hAnsi="Times New Roman"/>
          <w:bCs/>
          <w:sz w:val="24"/>
          <w:szCs w:val="24"/>
          <w:lang w:val="ro-RO"/>
        </w:rPr>
      </w:pPr>
      <w:r w:rsidRPr="00A358FD">
        <w:rPr>
          <w:rFonts w:ascii="Times New Roman" w:hAnsi="Times New Roman"/>
          <w:bCs/>
          <w:sz w:val="24"/>
          <w:szCs w:val="24"/>
          <w:lang w:val="ro-RO"/>
        </w:rPr>
        <w:t>Data completării __________</w:t>
      </w:r>
    </w:p>
    <w:p w14:paraId="72230153" w14:textId="1B032992" w:rsidR="00083E72" w:rsidRPr="00A358FD" w:rsidRDefault="00083E72" w:rsidP="00083E72">
      <w:pPr>
        <w:overflowPunct/>
        <w:autoSpaceDE/>
        <w:autoSpaceDN/>
        <w:adjustRightInd/>
        <w:textAlignment w:val="auto"/>
        <w:rPr>
          <w:rFonts w:ascii="Times New Roman" w:hAnsi="Times New Roman"/>
          <w:bCs/>
          <w:sz w:val="24"/>
          <w:szCs w:val="24"/>
          <w:lang w:val="ro-RO"/>
        </w:rPr>
      </w:pPr>
      <w:r w:rsidRPr="00A358FD">
        <w:rPr>
          <w:rFonts w:ascii="Times New Roman" w:hAnsi="Times New Roman"/>
          <w:bCs/>
          <w:sz w:val="24"/>
          <w:szCs w:val="24"/>
          <w:lang w:val="ro-RO"/>
        </w:rPr>
        <w:t>O</w:t>
      </w:r>
      <w:r w:rsidR="00305AA3" w:rsidRPr="00A358FD">
        <w:rPr>
          <w:rFonts w:ascii="Times New Roman" w:hAnsi="Times New Roman"/>
          <w:bCs/>
          <w:sz w:val="24"/>
          <w:szCs w:val="24"/>
          <w:lang w:val="ro-RO"/>
        </w:rPr>
        <w:t>fertant</w:t>
      </w:r>
      <w:r w:rsidRPr="00A358FD">
        <w:rPr>
          <w:rFonts w:ascii="Times New Roman" w:hAnsi="Times New Roman"/>
          <w:bCs/>
          <w:sz w:val="24"/>
          <w:szCs w:val="24"/>
          <w:lang w:val="ro-RO"/>
        </w:rPr>
        <w:t>,___________________</w:t>
      </w:r>
    </w:p>
    <w:p w14:paraId="43F6CD94" w14:textId="0BE15D78" w:rsidR="00F9323C" w:rsidRPr="00A358FD" w:rsidRDefault="00083E72" w:rsidP="00F35528">
      <w:pPr>
        <w:overflowPunct/>
        <w:autoSpaceDE/>
        <w:autoSpaceDN/>
        <w:adjustRightInd/>
        <w:textAlignment w:val="auto"/>
        <w:rPr>
          <w:rFonts w:ascii="Times New Roman" w:hAnsi="Times New Roman"/>
          <w:bCs/>
          <w:sz w:val="24"/>
          <w:szCs w:val="24"/>
          <w:lang w:val="ro-RO"/>
        </w:rPr>
      </w:pPr>
      <w:r w:rsidRPr="00A358FD">
        <w:rPr>
          <w:rFonts w:ascii="Times New Roman" w:hAnsi="Times New Roman"/>
          <w:bCs/>
          <w:sz w:val="24"/>
          <w:szCs w:val="24"/>
          <w:lang w:val="ro-RO"/>
        </w:rPr>
        <w:t>(semnătura autorizată)</w:t>
      </w:r>
    </w:p>
    <w:p w14:paraId="6E398D7D" w14:textId="77777777" w:rsidR="00FE103D" w:rsidRPr="00A358FD" w:rsidRDefault="00FE103D" w:rsidP="00F35528">
      <w:pPr>
        <w:overflowPunct/>
        <w:autoSpaceDE/>
        <w:autoSpaceDN/>
        <w:adjustRightInd/>
        <w:textAlignment w:val="auto"/>
        <w:rPr>
          <w:rFonts w:ascii="Times New Roman" w:hAnsi="Times New Roman"/>
          <w:bCs/>
          <w:sz w:val="24"/>
          <w:szCs w:val="24"/>
          <w:lang w:val="ro-RO"/>
        </w:rPr>
      </w:pPr>
    </w:p>
    <w:p w14:paraId="30F5F5BD" w14:textId="3C93517D" w:rsidR="00557AC5" w:rsidRPr="00A358FD" w:rsidRDefault="00557AC5">
      <w:pPr>
        <w:overflowPunct/>
        <w:autoSpaceDE/>
        <w:autoSpaceDN/>
        <w:adjustRightInd/>
        <w:spacing w:after="160" w:line="259" w:lineRule="auto"/>
        <w:textAlignment w:val="auto"/>
        <w:rPr>
          <w:rFonts w:ascii="Times New Roman" w:hAnsi="Times New Roman"/>
          <w:bCs/>
          <w:sz w:val="24"/>
          <w:szCs w:val="24"/>
          <w:lang w:val="ro-RO"/>
        </w:rPr>
      </w:pPr>
      <w:r w:rsidRPr="00A358FD">
        <w:rPr>
          <w:rFonts w:ascii="Times New Roman" w:hAnsi="Times New Roman"/>
          <w:bCs/>
          <w:sz w:val="24"/>
          <w:szCs w:val="24"/>
          <w:lang w:val="ro-RO"/>
        </w:rPr>
        <w:br w:type="page"/>
      </w:r>
    </w:p>
    <w:p w14:paraId="14D2AD36" w14:textId="271A80DA" w:rsidR="00557AC5" w:rsidRPr="00A358FD" w:rsidRDefault="00557AC5" w:rsidP="00D914CB">
      <w:pPr>
        <w:jc w:val="right"/>
        <w:rPr>
          <w:rFonts w:ascii="Times New Roman" w:eastAsia="SimSun" w:hAnsi="Times New Roman"/>
          <w:sz w:val="24"/>
          <w:szCs w:val="24"/>
          <w:lang w:val="ro-RO" w:eastAsia="zh-CN"/>
        </w:rPr>
      </w:pPr>
      <w:bookmarkStart w:id="9" w:name="_Hlk37675421"/>
      <w:r w:rsidRPr="00A358FD">
        <w:rPr>
          <w:rFonts w:ascii="Times New Roman" w:eastAsia="SimSun" w:hAnsi="Times New Roman"/>
          <w:sz w:val="24"/>
          <w:szCs w:val="24"/>
          <w:lang w:val="ro-RO" w:eastAsia="zh-CN"/>
        </w:rPr>
        <w:lastRenderedPageBreak/>
        <w:t xml:space="preserve">Formular nr. </w:t>
      </w:r>
      <w:bookmarkEnd w:id="9"/>
      <w:r w:rsidRPr="00A358FD">
        <w:rPr>
          <w:rFonts w:ascii="Times New Roman" w:eastAsia="SimSun" w:hAnsi="Times New Roman"/>
          <w:sz w:val="24"/>
          <w:szCs w:val="24"/>
          <w:lang w:val="ro-RO" w:eastAsia="zh-CN"/>
        </w:rPr>
        <w:t>7</w:t>
      </w:r>
    </w:p>
    <w:p w14:paraId="3BA850B0" w14:textId="43CA7FF6" w:rsidR="00FE103D" w:rsidRPr="00A358FD" w:rsidRDefault="00FE103D" w:rsidP="00FE103D">
      <w:pPr>
        <w:jc w:val="both"/>
        <w:rPr>
          <w:rFonts w:ascii="Times New Roman" w:eastAsia="SimSun" w:hAnsi="Times New Roman"/>
          <w:sz w:val="24"/>
          <w:szCs w:val="24"/>
          <w:lang w:val="ro-RO" w:eastAsia="zh-CN"/>
        </w:rPr>
      </w:pPr>
      <w:r w:rsidRPr="00A358FD">
        <w:rPr>
          <w:rFonts w:ascii="Times New Roman" w:eastAsia="SimSun" w:hAnsi="Times New Roman"/>
          <w:sz w:val="24"/>
          <w:szCs w:val="24"/>
          <w:lang w:val="ro-RO" w:eastAsia="zh-CN"/>
        </w:rPr>
        <w:t>O</w:t>
      </w:r>
      <w:r w:rsidR="00737372" w:rsidRPr="00A358FD">
        <w:rPr>
          <w:rFonts w:ascii="Times New Roman" w:eastAsia="SimSun" w:hAnsi="Times New Roman"/>
          <w:sz w:val="24"/>
          <w:szCs w:val="24"/>
          <w:lang w:val="ro-RO" w:eastAsia="zh-CN"/>
        </w:rPr>
        <w:t>fertant</w:t>
      </w:r>
    </w:p>
    <w:p w14:paraId="432C43B5" w14:textId="77777777" w:rsidR="00FE103D" w:rsidRPr="00A358FD" w:rsidRDefault="00FE103D" w:rsidP="00FE103D">
      <w:pPr>
        <w:jc w:val="both"/>
        <w:rPr>
          <w:rFonts w:ascii="Times New Roman" w:eastAsia="SimSun" w:hAnsi="Times New Roman"/>
          <w:sz w:val="24"/>
          <w:szCs w:val="24"/>
          <w:lang w:val="ro-RO" w:eastAsia="zh-CN"/>
        </w:rPr>
      </w:pPr>
      <w:r w:rsidRPr="00A358FD">
        <w:rPr>
          <w:rFonts w:ascii="Times New Roman" w:eastAsia="SimSun" w:hAnsi="Times New Roman"/>
          <w:sz w:val="24"/>
          <w:szCs w:val="24"/>
          <w:lang w:val="ro-RO" w:eastAsia="zh-CN"/>
        </w:rPr>
        <w:t>_____________________</w:t>
      </w:r>
    </w:p>
    <w:p w14:paraId="142E5371" w14:textId="2F9BA031" w:rsidR="00FE103D" w:rsidRPr="00A358FD" w:rsidRDefault="00FE103D" w:rsidP="00FE103D">
      <w:pPr>
        <w:jc w:val="both"/>
        <w:rPr>
          <w:rFonts w:ascii="Times New Roman" w:eastAsia="SimSun" w:hAnsi="Times New Roman"/>
          <w:i/>
          <w:sz w:val="24"/>
          <w:szCs w:val="24"/>
          <w:lang w:val="ro-RO" w:eastAsia="zh-CN"/>
        </w:rPr>
      </w:pPr>
      <w:r w:rsidRPr="00A358FD">
        <w:rPr>
          <w:rFonts w:ascii="Times New Roman" w:eastAsia="SimSun" w:hAnsi="Times New Roman"/>
          <w:i/>
          <w:sz w:val="24"/>
          <w:szCs w:val="24"/>
          <w:lang w:val="ro-RO" w:eastAsia="zh-CN"/>
        </w:rPr>
        <w:t>(denumirea/nume</w:t>
      </w:r>
      <w:r w:rsidR="00737372" w:rsidRPr="00A358FD">
        <w:rPr>
          <w:rFonts w:ascii="Times New Roman" w:eastAsia="SimSun" w:hAnsi="Times New Roman"/>
          <w:i/>
          <w:sz w:val="24"/>
          <w:szCs w:val="24"/>
          <w:lang w:val="ro-RO" w:eastAsia="zh-CN"/>
        </w:rPr>
        <w:t>le</w:t>
      </w:r>
      <w:r w:rsidRPr="00A358FD">
        <w:rPr>
          <w:rFonts w:ascii="Times New Roman" w:eastAsia="SimSun" w:hAnsi="Times New Roman"/>
          <w:i/>
          <w:sz w:val="24"/>
          <w:szCs w:val="24"/>
          <w:lang w:val="ro-RO" w:eastAsia="zh-CN"/>
        </w:rPr>
        <w:t>)</w:t>
      </w:r>
    </w:p>
    <w:p w14:paraId="5043E3FA" w14:textId="77777777" w:rsidR="00FE103D" w:rsidRPr="00A358FD" w:rsidRDefault="00FE103D" w:rsidP="00FE103D">
      <w:pPr>
        <w:jc w:val="both"/>
        <w:rPr>
          <w:rFonts w:ascii="Times New Roman" w:eastAsia="SimSun" w:hAnsi="Times New Roman"/>
          <w:sz w:val="24"/>
          <w:szCs w:val="24"/>
          <w:lang w:val="ro-RO" w:eastAsia="zh-CN"/>
        </w:rPr>
      </w:pPr>
    </w:p>
    <w:p w14:paraId="578DC410" w14:textId="77777777" w:rsidR="00BF12D4" w:rsidRPr="00A358FD" w:rsidRDefault="00BF12D4" w:rsidP="00FE103D">
      <w:pPr>
        <w:jc w:val="both"/>
        <w:rPr>
          <w:rFonts w:ascii="Times New Roman" w:eastAsia="SimSun" w:hAnsi="Times New Roman"/>
          <w:sz w:val="24"/>
          <w:szCs w:val="24"/>
          <w:lang w:val="ro-RO" w:eastAsia="zh-CN"/>
        </w:rPr>
      </w:pPr>
    </w:p>
    <w:p w14:paraId="74A77645" w14:textId="77777777" w:rsidR="00FE103D" w:rsidRPr="00A358FD" w:rsidRDefault="00FE103D" w:rsidP="00FE103D">
      <w:pPr>
        <w:jc w:val="center"/>
        <w:rPr>
          <w:rFonts w:ascii="Times New Roman" w:eastAsia="SimSun" w:hAnsi="Times New Roman"/>
          <w:b/>
          <w:sz w:val="24"/>
          <w:szCs w:val="24"/>
          <w:lang w:val="ro-RO" w:eastAsia="zh-CN"/>
        </w:rPr>
      </w:pPr>
    </w:p>
    <w:p w14:paraId="57713AD0" w14:textId="6B65EA8B" w:rsidR="00FE103D" w:rsidRPr="00A358FD" w:rsidRDefault="00FE103D" w:rsidP="00FE103D">
      <w:pPr>
        <w:jc w:val="center"/>
        <w:rPr>
          <w:rFonts w:ascii="Times New Roman" w:eastAsia="SimSun" w:hAnsi="Times New Roman"/>
          <w:b/>
          <w:sz w:val="24"/>
          <w:szCs w:val="24"/>
          <w:lang w:val="ro-RO" w:eastAsia="zh-CN"/>
        </w:rPr>
      </w:pPr>
      <w:r w:rsidRPr="00A358FD">
        <w:rPr>
          <w:rFonts w:ascii="Times New Roman" w:eastAsia="SimSun" w:hAnsi="Times New Roman"/>
          <w:b/>
          <w:sz w:val="24"/>
          <w:szCs w:val="24"/>
          <w:lang w:val="ro-RO" w:eastAsia="zh-CN"/>
        </w:rPr>
        <w:t>INFORMAŢII PRIVIND O</w:t>
      </w:r>
      <w:r w:rsidR="00737372" w:rsidRPr="00A358FD">
        <w:rPr>
          <w:rFonts w:ascii="Times New Roman" w:eastAsia="SimSun" w:hAnsi="Times New Roman"/>
          <w:b/>
          <w:sz w:val="24"/>
          <w:szCs w:val="24"/>
          <w:lang w:val="ro-RO" w:eastAsia="zh-CN"/>
        </w:rPr>
        <w:t>FERTANTUL</w:t>
      </w:r>
    </w:p>
    <w:p w14:paraId="2DEA203F" w14:textId="77777777" w:rsidR="00FE103D" w:rsidRPr="00A358FD" w:rsidRDefault="00FE103D" w:rsidP="00FE103D">
      <w:pPr>
        <w:jc w:val="center"/>
        <w:rPr>
          <w:rFonts w:ascii="Times New Roman" w:eastAsia="SimSun" w:hAnsi="Times New Roman"/>
          <w:b/>
          <w:sz w:val="24"/>
          <w:szCs w:val="24"/>
          <w:lang w:val="ro-RO" w:eastAsia="zh-CN"/>
        </w:rPr>
      </w:pPr>
    </w:p>
    <w:tbl>
      <w:tblPr>
        <w:tblStyle w:val="TableGrid"/>
        <w:tblW w:w="0" w:type="auto"/>
        <w:tblLook w:val="04A0" w:firstRow="1" w:lastRow="0" w:firstColumn="1" w:lastColumn="0" w:noHBand="0" w:noVBand="1"/>
      </w:tblPr>
      <w:tblGrid>
        <w:gridCol w:w="3145"/>
        <w:gridCol w:w="6840"/>
      </w:tblGrid>
      <w:tr w:rsidR="00D4071C" w:rsidRPr="00A358FD" w14:paraId="411A208A" w14:textId="77777777" w:rsidTr="000742DB">
        <w:tc>
          <w:tcPr>
            <w:tcW w:w="3145" w:type="dxa"/>
          </w:tcPr>
          <w:p w14:paraId="09E3CCD5" w14:textId="77777777" w:rsidR="00D4071C" w:rsidRPr="00A358FD" w:rsidRDefault="00D4071C" w:rsidP="008D1CBB">
            <w:pPr>
              <w:rPr>
                <w:rFonts w:ascii="Times New Roman" w:eastAsia="SimSun" w:hAnsi="Times New Roman"/>
                <w:b/>
                <w:sz w:val="24"/>
                <w:szCs w:val="24"/>
                <w:lang w:val="ro-RO" w:eastAsia="zh-CN"/>
              </w:rPr>
            </w:pPr>
            <w:r w:rsidRPr="00A358FD">
              <w:rPr>
                <w:rFonts w:ascii="Times New Roman" w:eastAsia="SimSun" w:hAnsi="Times New Roman"/>
                <w:b/>
                <w:sz w:val="24"/>
                <w:szCs w:val="24"/>
                <w:lang w:val="ro-RO" w:eastAsia="zh-CN"/>
              </w:rPr>
              <w:t xml:space="preserve">Identificare:   </w:t>
            </w:r>
          </w:p>
        </w:tc>
        <w:tc>
          <w:tcPr>
            <w:tcW w:w="6840" w:type="dxa"/>
          </w:tcPr>
          <w:p w14:paraId="0335C6D9" w14:textId="77777777" w:rsidR="00D4071C" w:rsidRPr="00A358FD" w:rsidRDefault="00D4071C" w:rsidP="008D1CBB">
            <w:pPr>
              <w:rPr>
                <w:rFonts w:ascii="Times New Roman" w:eastAsia="SimSun" w:hAnsi="Times New Roman"/>
                <w:b/>
                <w:sz w:val="24"/>
                <w:szCs w:val="24"/>
                <w:lang w:val="ro-RO" w:eastAsia="zh-CN"/>
              </w:rPr>
            </w:pPr>
            <w:r w:rsidRPr="00A358FD">
              <w:rPr>
                <w:rFonts w:ascii="Times New Roman" w:eastAsia="SimSun" w:hAnsi="Times New Roman"/>
                <w:b/>
                <w:sz w:val="24"/>
                <w:szCs w:val="24"/>
                <w:lang w:val="ro-RO" w:eastAsia="zh-CN"/>
              </w:rPr>
              <w:t>Răspuns:</w:t>
            </w:r>
          </w:p>
        </w:tc>
      </w:tr>
      <w:tr w:rsidR="00D4071C" w:rsidRPr="00A358FD" w14:paraId="56390BD3" w14:textId="77777777" w:rsidTr="000742DB">
        <w:tc>
          <w:tcPr>
            <w:tcW w:w="3145" w:type="dxa"/>
          </w:tcPr>
          <w:p w14:paraId="225F2055" w14:textId="77777777" w:rsidR="00D4071C" w:rsidRPr="00A358FD" w:rsidRDefault="00D4071C" w:rsidP="008D1CBB">
            <w:pPr>
              <w:rPr>
                <w:rFonts w:ascii="Times New Roman" w:eastAsia="SimSun" w:hAnsi="Times New Roman"/>
                <w:bCs/>
                <w:sz w:val="24"/>
                <w:szCs w:val="24"/>
                <w:lang w:val="ro-RO" w:eastAsia="zh-CN"/>
              </w:rPr>
            </w:pPr>
            <w:r w:rsidRPr="00A358FD">
              <w:rPr>
                <w:rFonts w:ascii="Times New Roman" w:eastAsia="SimSun" w:hAnsi="Times New Roman"/>
                <w:bCs/>
                <w:sz w:val="24"/>
                <w:szCs w:val="24"/>
                <w:lang w:val="ro-RO" w:eastAsia="zh-CN"/>
              </w:rPr>
              <w:t xml:space="preserve">Nume:  </w:t>
            </w:r>
          </w:p>
        </w:tc>
        <w:tc>
          <w:tcPr>
            <w:tcW w:w="6840" w:type="dxa"/>
          </w:tcPr>
          <w:p w14:paraId="36683153" w14:textId="77777777" w:rsidR="00D4071C" w:rsidRPr="00A358FD" w:rsidRDefault="00D4071C" w:rsidP="008D1CBB">
            <w:pPr>
              <w:rPr>
                <w:rFonts w:ascii="Times New Roman" w:eastAsia="SimSun" w:hAnsi="Times New Roman"/>
                <w:bCs/>
                <w:sz w:val="24"/>
                <w:szCs w:val="24"/>
                <w:lang w:val="ro-RO" w:eastAsia="zh-CN"/>
              </w:rPr>
            </w:pPr>
          </w:p>
        </w:tc>
      </w:tr>
      <w:tr w:rsidR="00D4071C" w:rsidRPr="00A358FD" w14:paraId="0F30705A" w14:textId="77777777" w:rsidTr="000742DB">
        <w:tc>
          <w:tcPr>
            <w:tcW w:w="3145" w:type="dxa"/>
          </w:tcPr>
          <w:p w14:paraId="65879336" w14:textId="77777777" w:rsidR="00D4071C" w:rsidRPr="00A358FD" w:rsidRDefault="00D4071C" w:rsidP="008D1CBB">
            <w:pPr>
              <w:rPr>
                <w:rFonts w:ascii="Times New Roman" w:eastAsia="SimSun" w:hAnsi="Times New Roman"/>
                <w:bCs/>
                <w:sz w:val="24"/>
                <w:szCs w:val="24"/>
                <w:lang w:val="ro-RO" w:eastAsia="zh-CN"/>
              </w:rPr>
            </w:pPr>
            <w:r w:rsidRPr="00A358FD">
              <w:rPr>
                <w:rFonts w:ascii="Times New Roman" w:eastAsia="SimSun" w:hAnsi="Times New Roman"/>
                <w:bCs/>
                <w:sz w:val="24"/>
                <w:szCs w:val="24"/>
                <w:lang w:val="ro-RO" w:eastAsia="zh-CN"/>
              </w:rPr>
              <w:t xml:space="preserve">Cod de identificare fiscală:  </w:t>
            </w:r>
          </w:p>
        </w:tc>
        <w:tc>
          <w:tcPr>
            <w:tcW w:w="6840" w:type="dxa"/>
          </w:tcPr>
          <w:p w14:paraId="1D277E99" w14:textId="77777777" w:rsidR="00D4071C" w:rsidRPr="00A358FD" w:rsidRDefault="00D4071C" w:rsidP="008D1CBB">
            <w:pPr>
              <w:rPr>
                <w:rFonts w:ascii="Times New Roman" w:eastAsia="SimSun" w:hAnsi="Times New Roman"/>
                <w:bCs/>
                <w:sz w:val="24"/>
                <w:szCs w:val="24"/>
                <w:lang w:val="ro-RO" w:eastAsia="zh-CN"/>
              </w:rPr>
            </w:pPr>
          </w:p>
        </w:tc>
      </w:tr>
      <w:tr w:rsidR="00557AC5" w:rsidRPr="00A358FD" w14:paraId="4E1254D2" w14:textId="77777777" w:rsidTr="000742DB">
        <w:tc>
          <w:tcPr>
            <w:tcW w:w="3145" w:type="dxa"/>
          </w:tcPr>
          <w:p w14:paraId="43E11DC1" w14:textId="07FF12DB" w:rsidR="00557AC5" w:rsidRPr="00A358FD" w:rsidRDefault="00557AC5" w:rsidP="008D1CBB">
            <w:pPr>
              <w:rPr>
                <w:rFonts w:ascii="Times New Roman" w:eastAsia="SimSun" w:hAnsi="Times New Roman"/>
                <w:bCs/>
                <w:sz w:val="24"/>
                <w:szCs w:val="24"/>
                <w:lang w:val="ro-RO" w:eastAsia="zh-CN"/>
              </w:rPr>
            </w:pPr>
            <w:r w:rsidRPr="00A358FD">
              <w:rPr>
                <w:rFonts w:ascii="Times New Roman" w:eastAsia="SimSun" w:hAnsi="Times New Roman"/>
                <w:bCs/>
                <w:sz w:val="24"/>
                <w:szCs w:val="24"/>
                <w:lang w:val="ro-RO" w:eastAsia="zh-CN"/>
              </w:rPr>
              <w:t>Nr. de înregistrare ONRC</w:t>
            </w:r>
          </w:p>
        </w:tc>
        <w:tc>
          <w:tcPr>
            <w:tcW w:w="6840" w:type="dxa"/>
          </w:tcPr>
          <w:p w14:paraId="2E3F50FA" w14:textId="77777777" w:rsidR="00557AC5" w:rsidRPr="00A358FD" w:rsidRDefault="00557AC5" w:rsidP="008D1CBB">
            <w:pPr>
              <w:rPr>
                <w:rFonts w:ascii="Times New Roman" w:eastAsia="SimSun" w:hAnsi="Times New Roman"/>
                <w:bCs/>
                <w:sz w:val="24"/>
                <w:szCs w:val="24"/>
                <w:lang w:val="ro-RO" w:eastAsia="zh-CN"/>
              </w:rPr>
            </w:pPr>
          </w:p>
        </w:tc>
      </w:tr>
      <w:tr w:rsidR="00D4071C" w:rsidRPr="00A358FD" w14:paraId="30F6D00A" w14:textId="77777777" w:rsidTr="000742DB">
        <w:tc>
          <w:tcPr>
            <w:tcW w:w="3145" w:type="dxa"/>
          </w:tcPr>
          <w:p w14:paraId="54D7D255" w14:textId="77777777" w:rsidR="00557AC5" w:rsidRPr="00A358FD" w:rsidRDefault="00D4071C" w:rsidP="008D1CBB">
            <w:pPr>
              <w:rPr>
                <w:rFonts w:ascii="Times New Roman" w:eastAsia="SimSun" w:hAnsi="Times New Roman"/>
                <w:bCs/>
                <w:sz w:val="24"/>
                <w:szCs w:val="24"/>
                <w:lang w:val="ro-RO" w:eastAsia="zh-CN"/>
              </w:rPr>
            </w:pPr>
            <w:r w:rsidRPr="00A358FD">
              <w:rPr>
                <w:rFonts w:ascii="Times New Roman" w:eastAsia="SimSun" w:hAnsi="Times New Roman"/>
                <w:bCs/>
                <w:sz w:val="24"/>
                <w:szCs w:val="24"/>
                <w:lang w:val="ro-RO" w:eastAsia="zh-CN"/>
              </w:rPr>
              <w:t>Adresa</w:t>
            </w:r>
            <w:r w:rsidR="00557AC5" w:rsidRPr="00A358FD">
              <w:rPr>
                <w:rFonts w:ascii="Times New Roman" w:eastAsia="SimSun" w:hAnsi="Times New Roman"/>
                <w:bCs/>
                <w:sz w:val="24"/>
                <w:szCs w:val="24"/>
                <w:lang w:val="ro-RO" w:eastAsia="zh-CN"/>
              </w:rPr>
              <w:t>:</w:t>
            </w:r>
          </w:p>
          <w:p w14:paraId="231E3C25" w14:textId="21F2DDE5" w:rsidR="00557AC5" w:rsidRPr="00A358FD" w:rsidRDefault="00D4071C" w:rsidP="00557AC5">
            <w:pPr>
              <w:pStyle w:val="ListParagraph"/>
              <w:numPr>
                <w:ilvl w:val="0"/>
                <w:numId w:val="12"/>
              </w:numPr>
              <w:rPr>
                <w:rFonts w:ascii="Times New Roman" w:eastAsia="SimSun" w:hAnsi="Times New Roman"/>
                <w:bCs/>
                <w:sz w:val="24"/>
                <w:szCs w:val="24"/>
                <w:lang w:val="ro-RO" w:eastAsia="zh-CN"/>
              </w:rPr>
            </w:pPr>
            <w:r w:rsidRPr="00A358FD">
              <w:rPr>
                <w:rFonts w:ascii="Times New Roman" w:eastAsia="SimSun" w:hAnsi="Times New Roman"/>
                <w:bCs/>
                <w:sz w:val="24"/>
                <w:szCs w:val="24"/>
                <w:lang w:val="ro-RO" w:eastAsia="zh-CN"/>
              </w:rPr>
              <w:t>poștală</w:t>
            </w:r>
            <w:r w:rsidR="00557AC5" w:rsidRPr="00A358FD">
              <w:rPr>
                <w:rFonts w:ascii="Times New Roman" w:eastAsia="SimSun" w:hAnsi="Times New Roman"/>
                <w:bCs/>
                <w:sz w:val="24"/>
                <w:szCs w:val="24"/>
                <w:lang w:val="ro-RO" w:eastAsia="zh-CN"/>
              </w:rPr>
              <w:t>:</w:t>
            </w:r>
          </w:p>
          <w:p w14:paraId="7A0243B0" w14:textId="77777777" w:rsidR="00557AC5" w:rsidRPr="00A358FD" w:rsidRDefault="00557AC5" w:rsidP="00557AC5">
            <w:pPr>
              <w:pStyle w:val="ListParagraph"/>
              <w:rPr>
                <w:rFonts w:ascii="Times New Roman" w:eastAsia="SimSun" w:hAnsi="Times New Roman"/>
                <w:bCs/>
                <w:sz w:val="24"/>
                <w:szCs w:val="24"/>
                <w:lang w:val="ro-RO" w:eastAsia="zh-CN"/>
              </w:rPr>
            </w:pPr>
          </w:p>
          <w:p w14:paraId="32E741DC" w14:textId="77777777" w:rsidR="00D4071C" w:rsidRPr="00A358FD" w:rsidRDefault="00D4071C" w:rsidP="00557AC5">
            <w:pPr>
              <w:pStyle w:val="ListParagraph"/>
              <w:numPr>
                <w:ilvl w:val="0"/>
                <w:numId w:val="12"/>
              </w:numPr>
              <w:rPr>
                <w:rFonts w:ascii="Times New Roman" w:eastAsia="SimSun" w:hAnsi="Times New Roman"/>
                <w:bCs/>
                <w:sz w:val="24"/>
                <w:szCs w:val="24"/>
                <w:lang w:val="ro-RO" w:eastAsia="zh-CN"/>
              </w:rPr>
            </w:pPr>
            <w:r w:rsidRPr="00A358FD">
              <w:rPr>
                <w:rFonts w:ascii="Times New Roman" w:eastAsia="SimSun" w:hAnsi="Times New Roman"/>
                <w:bCs/>
                <w:sz w:val="24"/>
                <w:szCs w:val="24"/>
                <w:lang w:val="ro-RO" w:eastAsia="zh-CN"/>
              </w:rPr>
              <w:t>electronică</w:t>
            </w:r>
            <w:r w:rsidR="00557AC5" w:rsidRPr="00A358FD">
              <w:rPr>
                <w:rFonts w:ascii="Times New Roman" w:eastAsia="SimSun" w:hAnsi="Times New Roman"/>
                <w:bCs/>
                <w:sz w:val="24"/>
                <w:szCs w:val="24"/>
                <w:lang w:val="ro-RO" w:eastAsia="zh-CN"/>
              </w:rPr>
              <w:t>:</w:t>
            </w:r>
          </w:p>
          <w:p w14:paraId="5052EC15" w14:textId="50014FE4" w:rsidR="00557AC5" w:rsidRPr="00A358FD" w:rsidRDefault="00557AC5" w:rsidP="00557AC5">
            <w:pPr>
              <w:ind w:left="360"/>
              <w:rPr>
                <w:rFonts w:ascii="Times New Roman" w:eastAsia="SimSun" w:hAnsi="Times New Roman"/>
                <w:bCs/>
                <w:sz w:val="24"/>
                <w:szCs w:val="24"/>
                <w:lang w:val="ro-RO" w:eastAsia="zh-CN"/>
              </w:rPr>
            </w:pPr>
          </w:p>
        </w:tc>
        <w:tc>
          <w:tcPr>
            <w:tcW w:w="6840" w:type="dxa"/>
          </w:tcPr>
          <w:p w14:paraId="415AA426" w14:textId="77777777" w:rsidR="00D4071C" w:rsidRPr="00A358FD" w:rsidRDefault="00D4071C" w:rsidP="008D1CBB">
            <w:pPr>
              <w:rPr>
                <w:rFonts w:ascii="Times New Roman" w:eastAsia="SimSun" w:hAnsi="Times New Roman"/>
                <w:bCs/>
                <w:sz w:val="24"/>
                <w:szCs w:val="24"/>
                <w:lang w:val="ro-RO" w:eastAsia="zh-CN"/>
              </w:rPr>
            </w:pPr>
          </w:p>
          <w:p w14:paraId="1837D519" w14:textId="77777777" w:rsidR="00557AC5" w:rsidRPr="00A358FD" w:rsidRDefault="00557AC5" w:rsidP="008D1CBB">
            <w:pPr>
              <w:rPr>
                <w:rFonts w:ascii="Times New Roman" w:eastAsia="SimSun" w:hAnsi="Times New Roman"/>
                <w:bCs/>
                <w:sz w:val="24"/>
                <w:szCs w:val="24"/>
                <w:lang w:val="ro-RO" w:eastAsia="zh-CN"/>
              </w:rPr>
            </w:pPr>
          </w:p>
        </w:tc>
      </w:tr>
      <w:tr w:rsidR="00D4071C" w:rsidRPr="00A358FD" w14:paraId="18215BDE" w14:textId="77777777" w:rsidTr="000742DB">
        <w:tc>
          <w:tcPr>
            <w:tcW w:w="3145" w:type="dxa"/>
          </w:tcPr>
          <w:p w14:paraId="0797CCB4" w14:textId="4EB51DF7" w:rsidR="00D4071C" w:rsidRPr="00A358FD" w:rsidRDefault="00D4071C" w:rsidP="008D1CBB">
            <w:pPr>
              <w:rPr>
                <w:rFonts w:ascii="Times New Roman" w:eastAsia="SimSun" w:hAnsi="Times New Roman"/>
                <w:bCs/>
                <w:sz w:val="24"/>
                <w:szCs w:val="24"/>
                <w:lang w:val="ro-RO" w:eastAsia="zh-CN"/>
              </w:rPr>
            </w:pPr>
            <w:r w:rsidRPr="00A358FD">
              <w:rPr>
                <w:rFonts w:ascii="Times New Roman" w:eastAsia="SimSun" w:hAnsi="Times New Roman"/>
                <w:bCs/>
                <w:sz w:val="24"/>
                <w:szCs w:val="24"/>
                <w:lang w:val="ro-RO" w:eastAsia="zh-CN"/>
              </w:rPr>
              <w:t>Persoană de contact</w:t>
            </w:r>
            <w:r w:rsidR="00557AC5" w:rsidRPr="00A358FD">
              <w:rPr>
                <w:rFonts w:ascii="Times New Roman" w:eastAsia="SimSun" w:hAnsi="Times New Roman"/>
                <w:bCs/>
                <w:sz w:val="24"/>
                <w:szCs w:val="24"/>
                <w:lang w:val="ro-RO" w:eastAsia="zh-CN"/>
              </w:rPr>
              <w:t>/Reprezentant</w:t>
            </w:r>
            <w:r w:rsidRPr="00A358FD">
              <w:rPr>
                <w:rFonts w:ascii="Times New Roman" w:eastAsia="SimSun" w:hAnsi="Times New Roman"/>
                <w:bCs/>
                <w:sz w:val="24"/>
                <w:szCs w:val="24"/>
                <w:lang w:val="ro-RO" w:eastAsia="zh-CN"/>
              </w:rPr>
              <w:t>:</w:t>
            </w:r>
          </w:p>
        </w:tc>
        <w:tc>
          <w:tcPr>
            <w:tcW w:w="6840" w:type="dxa"/>
          </w:tcPr>
          <w:p w14:paraId="6594CA4A" w14:textId="77777777" w:rsidR="00D4071C" w:rsidRPr="00A358FD" w:rsidRDefault="00D4071C" w:rsidP="008D1CBB">
            <w:pPr>
              <w:rPr>
                <w:rFonts w:ascii="Times New Roman" w:eastAsia="SimSun" w:hAnsi="Times New Roman"/>
                <w:bCs/>
                <w:sz w:val="24"/>
                <w:szCs w:val="24"/>
                <w:lang w:val="ro-RO" w:eastAsia="zh-CN"/>
              </w:rPr>
            </w:pPr>
          </w:p>
        </w:tc>
      </w:tr>
      <w:tr w:rsidR="00D4071C" w:rsidRPr="00A358FD" w14:paraId="444D99F3" w14:textId="77777777" w:rsidTr="000742DB">
        <w:tc>
          <w:tcPr>
            <w:tcW w:w="3145" w:type="dxa"/>
          </w:tcPr>
          <w:p w14:paraId="52CE051A" w14:textId="1ADC0D97" w:rsidR="00D4071C" w:rsidRPr="00A358FD" w:rsidRDefault="000742DB" w:rsidP="008D1CBB">
            <w:pPr>
              <w:rPr>
                <w:rFonts w:ascii="Times New Roman" w:eastAsia="SimSun" w:hAnsi="Times New Roman"/>
                <w:bCs/>
                <w:sz w:val="24"/>
                <w:szCs w:val="24"/>
                <w:lang w:val="ro-RO" w:eastAsia="zh-CN"/>
              </w:rPr>
            </w:pPr>
            <w:r w:rsidRPr="00A358FD">
              <w:rPr>
                <w:rFonts w:ascii="Times New Roman" w:eastAsia="SimSun" w:hAnsi="Times New Roman"/>
                <w:bCs/>
                <w:sz w:val="24"/>
                <w:szCs w:val="24"/>
                <w:lang w:val="ro-RO" w:eastAsia="zh-CN"/>
              </w:rPr>
              <w:t>Obiectul de activitate, pe domenii</w:t>
            </w:r>
            <w:r w:rsidR="00557AC5" w:rsidRPr="00A358FD">
              <w:rPr>
                <w:rFonts w:ascii="Times New Roman" w:eastAsia="SimSun" w:hAnsi="Times New Roman"/>
                <w:bCs/>
                <w:sz w:val="24"/>
                <w:szCs w:val="24"/>
                <w:lang w:val="ro-RO" w:eastAsia="zh-CN"/>
              </w:rPr>
              <w:t xml:space="preserve"> </w:t>
            </w:r>
            <w:r w:rsidRPr="00A358FD">
              <w:rPr>
                <w:rFonts w:ascii="Times New Roman" w:eastAsia="SimSun" w:hAnsi="Times New Roman"/>
                <w:bCs/>
                <w:sz w:val="24"/>
                <w:szCs w:val="24"/>
                <w:lang w:val="ro-RO" w:eastAsia="zh-CN"/>
              </w:rPr>
              <w:t>(</w:t>
            </w:r>
            <w:r w:rsidR="00557AC5" w:rsidRPr="00A358FD">
              <w:rPr>
                <w:rFonts w:ascii="Times New Roman" w:eastAsia="SimSun" w:hAnsi="Times New Roman"/>
                <w:bCs/>
                <w:sz w:val="24"/>
                <w:szCs w:val="24"/>
                <w:lang w:val="ro-RO" w:eastAsia="zh-CN"/>
              </w:rPr>
              <w:t>Cod CAEN</w:t>
            </w:r>
            <w:r w:rsidRPr="00A358FD">
              <w:rPr>
                <w:rFonts w:ascii="Times New Roman" w:eastAsia="SimSun" w:hAnsi="Times New Roman"/>
                <w:bCs/>
                <w:sz w:val="24"/>
                <w:szCs w:val="24"/>
                <w:lang w:val="ro-RO" w:eastAsia="zh-CN"/>
              </w:rPr>
              <w:t>)</w:t>
            </w:r>
          </w:p>
        </w:tc>
        <w:tc>
          <w:tcPr>
            <w:tcW w:w="6840" w:type="dxa"/>
          </w:tcPr>
          <w:p w14:paraId="44A68BCA" w14:textId="77777777" w:rsidR="00D4071C" w:rsidRPr="00A358FD" w:rsidRDefault="00D4071C" w:rsidP="008D1CBB">
            <w:pPr>
              <w:rPr>
                <w:rFonts w:ascii="Times New Roman" w:eastAsia="SimSun" w:hAnsi="Times New Roman"/>
                <w:bCs/>
                <w:sz w:val="24"/>
                <w:szCs w:val="24"/>
                <w:lang w:val="ro-RO" w:eastAsia="zh-CN"/>
              </w:rPr>
            </w:pPr>
          </w:p>
        </w:tc>
      </w:tr>
      <w:tr w:rsidR="00557AC5" w:rsidRPr="00A358FD" w14:paraId="4516935F" w14:textId="77777777" w:rsidTr="000742DB">
        <w:tc>
          <w:tcPr>
            <w:tcW w:w="3145" w:type="dxa"/>
          </w:tcPr>
          <w:p w14:paraId="50B45422" w14:textId="719228F3" w:rsidR="00557AC5" w:rsidRPr="00A358FD" w:rsidRDefault="00557AC5" w:rsidP="008D1CBB">
            <w:pPr>
              <w:rPr>
                <w:rFonts w:ascii="Times New Roman" w:eastAsia="SimSun" w:hAnsi="Times New Roman"/>
                <w:bCs/>
                <w:sz w:val="24"/>
                <w:szCs w:val="24"/>
                <w:lang w:val="ro-RO" w:eastAsia="zh-CN"/>
              </w:rPr>
            </w:pPr>
            <w:r w:rsidRPr="00A358FD">
              <w:rPr>
                <w:rFonts w:ascii="Times New Roman" w:eastAsia="SimSun" w:hAnsi="Times New Roman"/>
                <w:bCs/>
                <w:sz w:val="24"/>
                <w:szCs w:val="24"/>
                <w:lang w:val="ro-RO" w:eastAsia="zh-CN"/>
              </w:rPr>
              <w:t>Cont IBAN</w:t>
            </w:r>
          </w:p>
        </w:tc>
        <w:tc>
          <w:tcPr>
            <w:tcW w:w="6840" w:type="dxa"/>
          </w:tcPr>
          <w:p w14:paraId="310C6F4C" w14:textId="77777777" w:rsidR="00557AC5" w:rsidRPr="00A358FD" w:rsidRDefault="00557AC5" w:rsidP="008D1CBB">
            <w:pPr>
              <w:rPr>
                <w:rFonts w:ascii="Times New Roman" w:eastAsia="SimSun" w:hAnsi="Times New Roman"/>
                <w:bCs/>
                <w:sz w:val="24"/>
                <w:szCs w:val="24"/>
                <w:lang w:val="ro-RO" w:eastAsia="zh-CN"/>
              </w:rPr>
            </w:pPr>
          </w:p>
        </w:tc>
      </w:tr>
      <w:tr w:rsidR="00557AC5" w:rsidRPr="00A358FD" w14:paraId="6707D3C4" w14:textId="77777777" w:rsidTr="000742DB">
        <w:tc>
          <w:tcPr>
            <w:tcW w:w="3145" w:type="dxa"/>
          </w:tcPr>
          <w:p w14:paraId="22E7DAEE" w14:textId="2CD68404" w:rsidR="00557AC5" w:rsidRPr="00A358FD" w:rsidRDefault="00557AC5" w:rsidP="008D1CBB">
            <w:pPr>
              <w:rPr>
                <w:rFonts w:ascii="Times New Roman" w:eastAsia="SimSun" w:hAnsi="Times New Roman"/>
                <w:bCs/>
                <w:sz w:val="24"/>
                <w:szCs w:val="24"/>
                <w:lang w:val="ro-RO" w:eastAsia="zh-CN"/>
              </w:rPr>
            </w:pPr>
            <w:r w:rsidRPr="00A358FD">
              <w:rPr>
                <w:rFonts w:ascii="Times New Roman" w:eastAsia="SimSun" w:hAnsi="Times New Roman"/>
                <w:bCs/>
                <w:sz w:val="24"/>
                <w:szCs w:val="24"/>
                <w:lang w:val="ro-RO" w:eastAsia="zh-CN"/>
              </w:rPr>
              <w:t>Deschis la banca</w:t>
            </w:r>
          </w:p>
        </w:tc>
        <w:tc>
          <w:tcPr>
            <w:tcW w:w="6840" w:type="dxa"/>
          </w:tcPr>
          <w:p w14:paraId="33C6A72A" w14:textId="77777777" w:rsidR="00557AC5" w:rsidRPr="00A358FD" w:rsidRDefault="00557AC5" w:rsidP="008D1CBB">
            <w:pPr>
              <w:rPr>
                <w:rFonts w:ascii="Times New Roman" w:eastAsia="SimSun" w:hAnsi="Times New Roman"/>
                <w:bCs/>
                <w:sz w:val="24"/>
                <w:szCs w:val="24"/>
                <w:lang w:val="ro-RO" w:eastAsia="zh-CN"/>
              </w:rPr>
            </w:pPr>
          </w:p>
        </w:tc>
      </w:tr>
    </w:tbl>
    <w:p w14:paraId="7017E9BF" w14:textId="77777777" w:rsidR="00FE103D" w:rsidRPr="00A358FD" w:rsidRDefault="00FE103D" w:rsidP="00FE103D">
      <w:pPr>
        <w:jc w:val="center"/>
        <w:rPr>
          <w:rFonts w:ascii="Times New Roman" w:eastAsia="SimSun" w:hAnsi="Times New Roman"/>
          <w:b/>
          <w:sz w:val="24"/>
          <w:szCs w:val="24"/>
          <w:lang w:val="ro-RO" w:eastAsia="zh-CN"/>
        </w:rPr>
      </w:pPr>
    </w:p>
    <w:p w14:paraId="606F48DC" w14:textId="77777777" w:rsidR="00BF12D4" w:rsidRPr="00A358FD" w:rsidRDefault="00BF12D4" w:rsidP="00FE103D">
      <w:pPr>
        <w:jc w:val="center"/>
        <w:rPr>
          <w:rFonts w:ascii="Times New Roman" w:eastAsia="SimSun" w:hAnsi="Times New Roman"/>
          <w:b/>
          <w:sz w:val="24"/>
          <w:szCs w:val="24"/>
          <w:lang w:val="ro-RO" w:eastAsia="zh-CN"/>
        </w:rPr>
      </w:pPr>
    </w:p>
    <w:p w14:paraId="284AFF28" w14:textId="0CDCB865" w:rsidR="00D4071C" w:rsidRPr="00A358FD" w:rsidRDefault="00D4071C" w:rsidP="00D4071C">
      <w:pPr>
        <w:jc w:val="center"/>
        <w:rPr>
          <w:rFonts w:ascii="Times New Roman" w:eastAsia="SimSun" w:hAnsi="Times New Roman"/>
          <w:b/>
          <w:sz w:val="24"/>
          <w:szCs w:val="24"/>
          <w:lang w:val="ro-RO" w:eastAsia="zh-CN"/>
        </w:rPr>
      </w:pPr>
      <w:r w:rsidRPr="00A358FD">
        <w:rPr>
          <w:rFonts w:ascii="Times New Roman" w:eastAsia="SimSun" w:hAnsi="Times New Roman"/>
          <w:b/>
          <w:sz w:val="24"/>
          <w:szCs w:val="24"/>
          <w:lang w:val="ro-RO" w:eastAsia="zh-CN"/>
        </w:rPr>
        <w:t>INFORMAȚII PRIVIND REPREZENTANȚII O</w:t>
      </w:r>
      <w:r w:rsidR="00737372" w:rsidRPr="00A358FD">
        <w:rPr>
          <w:rFonts w:ascii="Times New Roman" w:eastAsia="SimSun" w:hAnsi="Times New Roman"/>
          <w:b/>
          <w:sz w:val="24"/>
          <w:szCs w:val="24"/>
          <w:lang w:val="ro-RO" w:eastAsia="zh-CN"/>
        </w:rPr>
        <w:t>FERTANTULUI</w:t>
      </w:r>
    </w:p>
    <w:p w14:paraId="602B7633" w14:textId="77777777" w:rsidR="00D4071C" w:rsidRPr="00A358FD" w:rsidRDefault="00D4071C" w:rsidP="00D4071C">
      <w:pPr>
        <w:jc w:val="center"/>
        <w:rPr>
          <w:rFonts w:ascii="Times New Roman" w:eastAsia="SimSun" w:hAnsi="Times New Roman"/>
          <w:b/>
          <w:sz w:val="24"/>
          <w:szCs w:val="24"/>
          <w:lang w:val="ro-RO" w:eastAsia="zh-CN"/>
        </w:rPr>
      </w:pPr>
    </w:p>
    <w:tbl>
      <w:tblPr>
        <w:tblStyle w:val="TableGrid"/>
        <w:tblW w:w="0" w:type="auto"/>
        <w:tblLook w:val="04A0" w:firstRow="1" w:lastRow="0" w:firstColumn="1" w:lastColumn="0" w:noHBand="0" w:noVBand="1"/>
      </w:tblPr>
      <w:tblGrid>
        <w:gridCol w:w="3055"/>
        <w:gridCol w:w="6930"/>
      </w:tblGrid>
      <w:tr w:rsidR="00D4071C" w:rsidRPr="00A358FD" w14:paraId="6F243E76" w14:textId="77777777" w:rsidTr="00D4071C">
        <w:tc>
          <w:tcPr>
            <w:tcW w:w="3055" w:type="dxa"/>
          </w:tcPr>
          <w:p w14:paraId="7E62661B" w14:textId="77777777" w:rsidR="00D4071C" w:rsidRPr="00A358FD" w:rsidRDefault="00D4071C" w:rsidP="000E770A">
            <w:pPr>
              <w:rPr>
                <w:rFonts w:ascii="Times New Roman" w:eastAsia="SimSun" w:hAnsi="Times New Roman"/>
                <w:b/>
                <w:sz w:val="24"/>
                <w:szCs w:val="24"/>
                <w:lang w:val="ro-RO" w:eastAsia="zh-CN"/>
              </w:rPr>
            </w:pPr>
            <w:r w:rsidRPr="00A358FD">
              <w:rPr>
                <w:rFonts w:ascii="Times New Roman" w:eastAsia="SimSun" w:hAnsi="Times New Roman"/>
                <w:b/>
                <w:sz w:val="24"/>
                <w:szCs w:val="24"/>
                <w:lang w:val="ro-RO" w:eastAsia="zh-CN"/>
              </w:rPr>
              <w:t>Identificare:</w:t>
            </w:r>
          </w:p>
        </w:tc>
        <w:tc>
          <w:tcPr>
            <w:tcW w:w="6930" w:type="dxa"/>
          </w:tcPr>
          <w:p w14:paraId="1FF40303" w14:textId="77777777" w:rsidR="00D4071C" w:rsidRPr="00A358FD" w:rsidRDefault="00D4071C" w:rsidP="000E770A">
            <w:pPr>
              <w:rPr>
                <w:rFonts w:ascii="Times New Roman" w:eastAsia="SimSun" w:hAnsi="Times New Roman"/>
                <w:b/>
                <w:sz w:val="24"/>
                <w:szCs w:val="24"/>
                <w:lang w:val="ro-RO" w:eastAsia="zh-CN"/>
              </w:rPr>
            </w:pPr>
            <w:r w:rsidRPr="00A358FD">
              <w:rPr>
                <w:rFonts w:ascii="Times New Roman" w:eastAsia="SimSun" w:hAnsi="Times New Roman"/>
                <w:b/>
                <w:sz w:val="24"/>
                <w:szCs w:val="24"/>
                <w:lang w:val="ro-RO" w:eastAsia="zh-CN"/>
              </w:rPr>
              <w:t>Răspuns:</w:t>
            </w:r>
          </w:p>
        </w:tc>
      </w:tr>
      <w:tr w:rsidR="00D4071C" w:rsidRPr="00A358FD" w14:paraId="0418399C" w14:textId="77777777" w:rsidTr="00D4071C">
        <w:tc>
          <w:tcPr>
            <w:tcW w:w="3055" w:type="dxa"/>
          </w:tcPr>
          <w:p w14:paraId="5C7D33CB" w14:textId="77777777" w:rsidR="00D4071C" w:rsidRPr="00A358FD" w:rsidRDefault="00D4071C" w:rsidP="000E770A">
            <w:pPr>
              <w:rPr>
                <w:rFonts w:ascii="Times New Roman" w:eastAsia="SimSun" w:hAnsi="Times New Roman"/>
                <w:bCs/>
                <w:sz w:val="24"/>
                <w:szCs w:val="24"/>
                <w:lang w:val="ro-RO" w:eastAsia="zh-CN"/>
              </w:rPr>
            </w:pPr>
            <w:r w:rsidRPr="00A358FD">
              <w:rPr>
                <w:rFonts w:ascii="Times New Roman" w:eastAsia="SimSun" w:hAnsi="Times New Roman"/>
                <w:bCs/>
                <w:sz w:val="24"/>
                <w:szCs w:val="24"/>
                <w:lang w:val="ro-RO" w:eastAsia="zh-CN"/>
              </w:rPr>
              <w:t>Numele și prenumele:</w:t>
            </w:r>
          </w:p>
        </w:tc>
        <w:tc>
          <w:tcPr>
            <w:tcW w:w="6930" w:type="dxa"/>
          </w:tcPr>
          <w:p w14:paraId="4A38E78F" w14:textId="77777777" w:rsidR="00D4071C" w:rsidRPr="00A358FD" w:rsidRDefault="00D4071C" w:rsidP="000E770A">
            <w:pPr>
              <w:rPr>
                <w:rFonts w:ascii="Times New Roman" w:eastAsia="SimSun" w:hAnsi="Times New Roman"/>
                <w:bCs/>
                <w:sz w:val="24"/>
                <w:szCs w:val="24"/>
                <w:lang w:val="ro-RO" w:eastAsia="zh-CN"/>
              </w:rPr>
            </w:pPr>
          </w:p>
        </w:tc>
      </w:tr>
      <w:tr w:rsidR="00D4071C" w:rsidRPr="00A358FD" w14:paraId="52F28BFF" w14:textId="77777777" w:rsidTr="00D4071C">
        <w:tc>
          <w:tcPr>
            <w:tcW w:w="3055" w:type="dxa"/>
          </w:tcPr>
          <w:p w14:paraId="3066D54A" w14:textId="77777777" w:rsidR="00D4071C" w:rsidRPr="00A358FD" w:rsidRDefault="00D4071C" w:rsidP="000E770A">
            <w:pPr>
              <w:rPr>
                <w:rFonts w:ascii="Times New Roman" w:eastAsia="SimSun" w:hAnsi="Times New Roman"/>
                <w:bCs/>
                <w:sz w:val="24"/>
                <w:szCs w:val="24"/>
                <w:lang w:val="ro-RO" w:eastAsia="zh-CN"/>
              </w:rPr>
            </w:pPr>
            <w:r w:rsidRPr="00A358FD">
              <w:rPr>
                <w:rFonts w:ascii="Times New Roman" w:eastAsia="SimSun" w:hAnsi="Times New Roman"/>
                <w:bCs/>
                <w:sz w:val="24"/>
                <w:szCs w:val="24"/>
                <w:lang w:val="ro-RO" w:eastAsia="zh-CN"/>
              </w:rPr>
              <w:t xml:space="preserve">Poziție/acționând în calitate de: </w:t>
            </w:r>
          </w:p>
        </w:tc>
        <w:tc>
          <w:tcPr>
            <w:tcW w:w="6930" w:type="dxa"/>
          </w:tcPr>
          <w:p w14:paraId="74113386" w14:textId="77777777" w:rsidR="00D4071C" w:rsidRPr="00A358FD" w:rsidRDefault="00D4071C" w:rsidP="000E770A">
            <w:pPr>
              <w:rPr>
                <w:rFonts w:ascii="Times New Roman" w:eastAsia="SimSun" w:hAnsi="Times New Roman"/>
                <w:bCs/>
                <w:sz w:val="24"/>
                <w:szCs w:val="24"/>
                <w:lang w:val="ro-RO" w:eastAsia="zh-CN"/>
              </w:rPr>
            </w:pPr>
          </w:p>
        </w:tc>
      </w:tr>
      <w:tr w:rsidR="00D4071C" w:rsidRPr="00A358FD" w14:paraId="450CD5EB" w14:textId="77777777" w:rsidTr="00D4071C">
        <w:tc>
          <w:tcPr>
            <w:tcW w:w="3055" w:type="dxa"/>
          </w:tcPr>
          <w:p w14:paraId="3DF19A44" w14:textId="77777777" w:rsidR="00D4071C" w:rsidRPr="00A358FD" w:rsidRDefault="00D4071C" w:rsidP="000E770A">
            <w:pPr>
              <w:rPr>
                <w:rFonts w:ascii="Times New Roman" w:eastAsia="SimSun" w:hAnsi="Times New Roman"/>
                <w:bCs/>
                <w:sz w:val="24"/>
                <w:szCs w:val="24"/>
                <w:lang w:val="ro-RO" w:eastAsia="zh-CN"/>
              </w:rPr>
            </w:pPr>
            <w:r w:rsidRPr="00A358FD">
              <w:rPr>
                <w:rFonts w:ascii="Times New Roman" w:eastAsia="SimSun" w:hAnsi="Times New Roman"/>
                <w:bCs/>
                <w:sz w:val="24"/>
                <w:szCs w:val="24"/>
                <w:lang w:val="ro-RO" w:eastAsia="zh-CN"/>
              </w:rPr>
              <w:t xml:space="preserve">Adresa poștală: </w:t>
            </w:r>
          </w:p>
        </w:tc>
        <w:tc>
          <w:tcPr>
            <w:tcW w:w="6930" w:type="dxa"/>
          </w:tcPr>
          <w:p w14:paraId="78B7FA5E" w14:textId="77777777" w:rsidR="00D4071C" w:rsidRPr="00A358FD" w:rsidRDefault="00D4071C" w:rsidP="000E770A">
            <w:pPr>
              <w:rPr>
                <w:rFonts w:ascii="Times New Roman" w:eastAsia="SimSun" w:hAnsi="Times New Roman"/>
                <w:bCs/>
                <w:sz w:val="24"/>
                <w:szCs w:val="24"/>
                <w:lang w:val="ro-RO" w:eastAsia="zh-CN"/>
              </w:rPr>
            </w:pPr>
          </w:p>
        </w:tc>
      </w:tr>
      <w:tr w:rsidR="00D4071C" w:rsidRPr="00A358FD" w14:paraId="42136D5E" w14:textId="77777777" w:rsidTr="00D4071C">
        <w:tc>
          <w:tcPr>
            <w:tcW w:w="3055" w:type="dxa"/>
          </w:tcPr>
          <w:p w14:paraId="18777642" w14:textId="77777777" w:rsidR="00D4071C" w:rsidRPr="00A358FD" w:rsidRDefault="00D4071C" w:rsidP="000E770A">
            <w:pPr>
              <w:rPr>
                <w:rFonts w:ascii="Times New Roman" w:eastAsia="SimSun" w:hAnsi="Times New Roman"/>
                <w:bCs/>
                <w:sz w:val="24"/>
                <w:szCs w:val="24"/>
                <w:lang w:val="ro-RO" w:eastAsia="zh-CN"/>
              </w:rPr>
            </w:pPr>
            <w:r w:rsidRPr="00A358FD">
              <w:rPr>
                <w:rFonts w:ascii="Times New Roman" w:eastAsia="SimSun" w:hAnsi="Times New Roman"/>
                <w:bCs/>
                <w:sz w:val="24"/>
                <w:szCs w:val="24"/>
                <w:lang w:val="ro-RO" w:eastAsia="zh-CN"/>
              </w:rPr>
              <w:t xml:space="preserve">Telefon: </w:t>
            </w:r>
          </w:p>
        </w:tc>
        <w:tc>
          <w:tcPr>
            <w:tcW w:w="6930" w:type="dxa"/>
          </w:tcPr>
          <w:p w14:paraId="3A008C4E" w14:textId="77777777" w:rsidR="00D4071C" w:rsidRPr="00A358FD" w:rsidRDefault="00D4071C" w:rsidP="000E770A">
            <w:pPr>
              <w:rPr>
                <w:rFonts w:ascii="Times New Roman" w:eastAsia="SimSun" w:hAnsi="Times New Roman"/>
                <w:bCs/>
                <w:sz w:val="24"/>
                <w:szCs w:val="24"/>
                <w:lang w:val="ro-RO" w:eastAsia="zh-CN"/>
              </w:rPr>
            </w:pPr>
          </w:p>
        </w:tc>
      </w:tr>
      <w:tr w:rsidR="00D4071C" w:rsidRPr="00A358FD" w14:paraId="58167605" w14:textId="77777777" w:rsidTr="00D4071C">
        <w:tc>
          <w:tcPr>
            <w:tcW w:w="3055" w:type="dxa"/>
          </w:tcPr>
          <w:p w14:paraId="7E57919A" w14:textId="77777777" w:rsidR="00D4071C" w:rsidRPr="00A358FD" w:rsidRDefault="00D4071C" w:rsidP="000E770A">
            <w:pPr>
              <w:rPr>
                <w:rFonts w:ascii="Times New Roman" w:eastAsia="SimSun" w:hAnsi="Times New Roman"/>
                <w:b/>
                <w:sz w:val="24"/>
                <w:szCs w:val="24"/>
                <w:lang w:val="ro-RO" w:eastAsia="zh-CN"/>
              </w:rPr>
            </w:pPr>
            <w:r w:rsidRPr="00A358FD">
              <w:rPr>
                <w:rFonts w:ascii="Times New Roman" w:eastAsia="SimSun" w:hAnsi="Times New Roman"/>
                <w:bCs/>
                <w:sz w:val="24"/>
                <w:szCs w:val="24"/>
                <w:lang w:val="ro-RO" w:eastAsia="zh-CN"/>
              </w:rPr>
              <w:t>E-mail:</w:t>
            </w:r>
            <w:r w:rsidRPr="00A358FD">
              <w:rPr>
                <w:rFonts w:ascii="Times New Roman" w:eastAsia="SimSun" w:hAnsi="Times New Roman"/>
                <w:b/>
                <w:sz w:val="24"/>
                <w:szCs w:val="24"/>
                <w:lang w:val="ro-RO" w:eastAsia="zh-CN"/>
              </w:rPr>
              <w:t xml:space="preserve"> </w:t>
            </w:r>
          </w:p>
        </w:tc>
        <w:tc>
          <w:tcPr>
            <w:tcW w:w="6930" w:type="dxa"/>
          </w:tcPr>
          <w:p w14:paraId="0079B4B7" w14:textId="77777777" w:rsidR="00D4071C" w:rsidRPr="00A358FD" w:rsidRDefault="00D4071C" w:rsidP="000E770A">
            <w:pPr>
              <w:rPr>
                <w:rFonts w:ascii="Times New Roman" w:eastAsia="SimSun" w:hAnsi="Times New Roman"/>
                <w:bCs/>
                <w:sz w:val="24"/>
                <w:szCs w:val="24"/>
                <w:lang w:val="ro-RO" w:eastAsia="zh-CN"/>
              </w:rPr>
            </w:pPr>
          </w:p>
        </w:tc>
      </w:tr>
    </w:tbl>
    <w:p w14:paraId="70BA77BB" w14:textId="77777777" w:rsidR="00D4071C" w:rsidRPr="00A358FD" w:rsidRDefault="00D4071C" w:rsidP="00FE103D">
      <w:pPr>
        <w:jc w:val="center"/>
        <w:rPr>
          <w:rFonts w:ascii="Times New Roman" w:eastAsia="SimSun" w:hAnsi="Times New Roman"/>
          <w:b/>
          <w:sz w:val="24"/>
          <w:szCs w:val="24"/>
          <w:lang w:val="ro-RO" w:eastAsia="zh-CN"/>
        </w:rPr>
      </w:pPr>
    </w:p>
    <w:p w14:paraId="3C90250A" w14:textId="77777777" w:rsidR="000742DB" w:rsidRPr="00A358FD" w:rsidRDefault="000742DB" w:rsidP="00FE103D">
      <w:pPr>
        <w:jc w:val="center"/>
        <w:rPr>
          <w:rFonts w:ascii="Times New Roman" w:eastAsia="SimSun" w:hAnsi="Times New Roman"/>
          <w:b/>
          <w:sz w:val="24"/>
          <w:szCs w:val="24"/>
          <w:lang w:val="ro-RO" w:eastAsia="zh-CN"/>
        </w:rPr>
      </w:pPr>
    </w:p>
    <w:p w14:paraId="00E9BDE3" w14:textId="77777777" w:rsidR="00FE103D" w:rsidRPr="00A358FD" w:rsidRDefault="00FE103D" w:rsidP="00FE103D">
      <w:pPr>
        <w:jc w:val="center"/>
        <w:rPr>
          <w:rFonts w:ascii="Times New Roman" w:eastAsia="SimSun" w:hAnsi="Times New Roman"/>
          <w:b/>
          <w:sz w:val="24"/>
          <w:szCs w:val="24"/>
          <w:lang w:val="ro-RO" w:eastAsia="zh-CN"/>
        </w:rPr>
      </w:pPr>
    </w:p>
    <w:p w14:paraId="22266B5C" w14:textId="77777777" w:rsidR="00FE103D" w:rsidRPr="00A358FD" w:rsidRDefault="00FE103D" w:rsidP="00FE103D">
      <w:pPr>
        <w:jc w:val="center"/>
        <w:rPr>
          <w:rFonts w:ascii="Times New Roman" w:eastAsia="SimSun" w:hAnsi="Times New Roman"/>
          <w:sz w:val="24"/>
          <w:szCs w:val="24"/>
          <w:lang w:val="ro-RO" w:eastAsia="zh-CN"/>
        </w:rPr>
      </w:pPr>
    </w:p>
    <w:p w14:paraId="36F15D40" w14:textId="77777777" w:rsidR="001950B5" w:rsidRPr="00A358FD" w:rsidRDefault="001950B5" w:rsidP="00FE103D">
      <w:pPr>
        <w:jc w:val="center"/>
        <w:rPr>
          <w:rFonts w:ascii="Times New Roman" w:eastAsia="SimSun" w:hAnsi="Times New Roman"/>
          <w:sz w:val="24"/>
          <w:szCs w:val="24"/>
          <w:lang w:val="ro-RO" w:eastAsia="zh-CN"/>
        </w:rPr>
      </w:pPr>
    </w:p>
    <w:p w14:paraId="64932166" w14:textId="77777777" w:rsidR="001950B5" w:rsidRPr="00A358FD" w:rsidRDefault="001950B5" w:rsidP="00FE103D">
      <w:pPr>
        <w:jc w:val="center"/>
        <w:rPr>
          <w:rFonts w:ascii="Times New Roman" w:eastAsia="SimSun" w:hAnsi="Times New Roman"/>
          <w:sz w:val="24"/>
          <w:szCs w:val="24"/>
          <w:lang w:val="ro-RO" w:eastAsia="zh-CN"/>
        </w:rPr>
      </w:pPr>
    </w:p>
    <w:p w14:paraId="7A65A2EE" w14:textId="77777777" w:rsidR="000742DB" w:rsidRPr="00A358FD" w:rsidRDefault="000742DB" w:rsidP="00FE103D">
      <w:pPr>
        <w:jc w:val="center"/>
        <w:rPr>
          <w:rFonts w:ascii="Times New Roman" w:eastAsia="SimSun" w:hAnsi="Times New Roman"/>
          <w:sz w:val="24"/>
          <w:szCs w:val="24"/>
          <w:lang w:val="ro-RO" w:eastAsia="zh-CN"/>
        </w:rPr>
      </w:pPr>
    </w:p>
    <w:p w14:paraId="282882DE" w14:textId="77777777" w:rsidR="00FE103D" w:rsidRPr="00A358FD" w:rsidRDefault="000742DB" w:rsidP="00FE103D">
      <w:pPr>
        <w:jc w:val="center"/>
        <w:rPr>
          <w:rFonts w:ascii="Times New Roman" w:eastAsia="SimSun" w:hAnsi="Times New Roman"/>
          <w:sz w:val="24"/>
          <w:szCs w:val="24"/>
          <w:lang w:val="ro-RO" w:eastAsia="zh-CN"/>
        </w:rPr>
      </w:pPr>
      <w:r w:rsidRPr="00A358FD">
        <w:rPr>
          <w:rFonts w:ascii="Times New Roman" w:eastAsia="SimSun" w:hAnsi="Times New Roman"/>
          <w:sz w:val="24"/>
          <w:szCs w:val="24"/>
          <w:lang w:val="ro-RO" w:eastAsia="zh-CN"/>
        </w:rPr>
        <w:t xml:space="preserve"> </w:t>
      </w:r>
    </w:p>
    <w:p w14:paraId="144C8E20" w14:textId="05CCB012" w:rsidR="00D914CB" w:rsidRPr="00A358FD" w:rsidRDefault="000742DB" w:rsidP="000742DB">
      <w:pPr>
        <w:overflowPunct/>
        <w:autoSpaceDE/>
        <w:autoSpaceDN/>
        <w:adjustRightInd/>
        <w:textAlignment w:val="auto"/>
        <w:rPr>
          <w:rFonts w:ascii="Times New Roman" w:hAnsi="Times New Roman"/>
          <w:bCs/>
          <w:sz w:val="24"/>
          <w:szCs w:val="24"/>
          <w:lang w:val="ro-RO"/>
        </w:rPr>
      </w:pPr>
      <w:r w:rsidRPr="00A358FD">
        <w:rPr>
          <w:rFonts w:ascii="Times New Roman" w:hAnsi="Times New Roman"/>
          <w:bCs/>
          <w:sz w:val="24"/>
          <w:szCs w:val="24"/>
          <w:lang w:val="ro-RO"/>
        </w:rPr>
        <w:t>Data completării __________</w:t>
      </w:r>
    </w:p>
    <w:p w14:paraId="3DD52AD8" w14:textId="12CB1B2A" w:rsidR="000742DB" w:rsidRPr="00A358FD" w:rsidRDefault="000742DB" w:rsidP="000742DB">
      <w:pPr>
        <w:overflowPunct/>
        <w:autoSpaceDE/>
        <w:autoSpaceDN/>
        <w:adjustRightInd/>
        <w:textAlignment w:val="auto"/>
        <w:rPr>
          <w:rFonts w:ascii="Times New Roman" w:hAnsi="Times New Roman"/>
          <w:bCs/>
          <w:sz w:val="24"/>
          <w:szCs w:val="24"/>
          <w:lang w:val="ro-RO"/>
        </w:rPr>
      </w:pPr>
      <w:r w:rsidRPr="00A358FD">
        <w:rPr>
          <w:rFonts w:ascii="Times New Roman" w:hAnsi="Times New Roman"/>
          <w:bCs/>
          <w:sz w:val="24"/>
          <w:szCs w:val="24"/>
          <w:lang w:val="ro-RO"/>
        </w:rPr>
        <w:t>O</w:t>
      </w:r>
      <w:r w:rsidR="00305AA3" w:rsidRPr="00A358FD">
        <w:rPr>
          <w:rFonts w:ascii="Times New Roman" w:hAnsi="Times New Roman"/>
          <w:bCs/>
          <w:sz w:val="24"/>
          <w:szCs w:val="24"/>
          <w:lang w:val="ro-RO"/>
        </w:rPr>
        <w:t>fertant</w:t>
      </w:r>
      <w:r w:rsidR="00D914CB" w:rsidRPr="00A358FD">
        <w:rPr>
          <w:rFonts w:ascii="Times New Roman" w:hAnsi="Times New Roman"/>
          <w:bCs/>
          <w:sz w:val="24"/>
          <w:szCs w:val="24"/>
          <w:lang w:val="ro-RO"/>
        </w:rPr>
        <w:t xml:space="preserve">, </w:t>
      </w:r>
      <w:r w:rsidRPr="00A358FD">
        <w:rPr>
          <w:rFonts w:ascii="Times New Roman" w:hAnsi="Times New Roman"/>
          <w:bCs/>
          <w:sz w:val="24"/>
          <w:szCs w:val="24"/>
          <w:lang w:val="ro-RO"/>
        </w:rPr>
        <w:t>___________________</w:t>
      </w:r>
    </w:p>
    <w:p w14:paraId="6B1F64F7" w14:textId="75286B14" w:rsidR="00A04AEE" w:rsidRPr="00A358FD" w:rsidRDefault="000742DB" w:rsidP="000742DB">
      <w:pPr>
        <w:overflowPunct/>
        <w:autoSpaceDE/>
        <w:autoSpaceDN/>
        <w:adjustRightInd/>
        <w:textAlignment w:val="auto"/>
        <w:rPr>
          <w:rFonts w:ascii="Times New Roman" w:hAnsi="Times New Roman"/>
          <w:bCs/>
          <w:sz w:val="24"/>
          <w:szCs w:val="24"/>
          <w:lang w:val="ro-RO"/>
        </w:rPr>
      </w:pPr>
      <w:r w:rsidRPr="00A358FD">
        <w:rPr>
          <w:rFonts w:ascii="Times New Roman" w:hAnsi="Times New Roman"/>
          <w:bCs/>
          <w:sz w:val="24"/>
          <w:szCs w:val="24"/>
          <w:lang w:val="ro-RO"/>
        </w:rPr>
        <w:t>(semnătura autorizată)</w:t>
      </w:r>
    </w:p>
    <w:p w14:paraId="1006D05C" w14:textId="77777777" w:rsidR="00AD4377" w:rsidRPr="00A358FD" w:rsidRDefault="00AD4377" w:rsidP="000742DB">
      <w:pPr>
        <w:overflowPunct/>
        <w:autoSpaceDE/>
        <w:autoSpaceDN/>
        <w:adjustRightInd/>
        <w:textAlignment w:val="auto"/>
        <w:rPr>
          <w:rFonts w:ascii="Times New Roman" w:hAnsi="Times New Roman"/>
          <w:bCs/>
          <w:sz w:val="24"/>
          <w:szCs w:val="24"/>
          <w:lang w:val="ro-RO"/>
        </w:rPr>
      </w:pPr>
    </w:p>
    <w:p w14:paraId="2FFCFB45" w14:textId="77777777" w:rsidR="00AD4377" w:rsidRPr="00A358FD" w:rsidRDefault="00AD4377" w:rsidP="000742DB">
      <w:pPr>
        <w:overflowPunct/>
        <w:autoSpaceDE/>
        <w:autoSpaceDN/>
        <w:adjustRightInd/>
        <w:textAlignment w:val="auto"/>
        <w:rPr>
          <w:rFonts w:ascii="Times New Roman" w:hAnsi="Times New Roman"/>
          <w:bCs/>
          <w:sz w:val="24"/>
          <w:szCs w:val="24"/>
          <w:lang w:val="ro-RO"/>
        </w:rPr>
      </w:pPr>
    </w:p>
    <w:p w14:paraId="1A0E2B94" w14:textId="2CAA91C7" w:rsidR="00AD4377" w:rsidRPr="00A358FD" w:rsidRDefault="00AD4377">
      <w:pPr>
        <w:overflowPunct/>
        <w:autoSpaceDE/>
        <w:autoSpaceDN/>
        <w:adjustRightInd/>
        <w:spacing w:after="160" w:line="259" w:lineRule="auto"/>
        <w:textAlignment w:val="auto"/>
        <w:rPr>
          <w:rFonts w:ascii="Times New Roman" w:hAnsi="Times New Roman"/>
          <w:bCs/>
          <w:sz w:val="24"/>
          <w:szCs w:val="24"/>
          <w:lang w:val="ro-RO"/>
        </w:rPr>
      </w:pPr>
      <w:r w:rsidRPr="00A358FD">
        <w:rPr>
          <w:rFonts w:ascii="Times New Roman" w:hAnsi="Times New Roman"/>
          <w:bCs/>
          <w:sz w:val="24"/>
          <w:szCs w:val="24"/>
          <w:lang w:val="ro-RO"/>
        </w:rPr>
        <w:br w:type="page"/>
      </w:r>
    </w:p>
    <w:p w14:paraId="26A73DEF" w14:textId="0A54E742" w:rsidR="00AD4377" w:rsidRPr="00A358FD" w:rsidRDefault="00AD4377" w:rsidP="00AD4377">
      <w:pPr>
        <w:overflowPunct/>
        <w:autoSpaceDE/>
        <w:autoSpaceDN/>
        <w:adjustRightInd/>
        <w:jc w:val="right"/>
        <w:textAlignment w:val="auto"/>
        <w:rPr>
          <w:rFonts w:ascii="Times New Roman" w:hAnsi="Times New Roman"/>
          <w:bCs/>
          <w:sz w:val="24"/>
          <w:szCs w:val="24"/>
          <w:lang w:val="ro-RO"/>
        </w:rPr>
      </w:pPr>
      <w:r w:rsidRPr="00A358FD">
        <w:rPr>
          <w:rFonts w:ascii="Times New Roman" w:hAnsi="Times New Roman"/>
          <w:bCs/>
          <w:sz w:val="24"/>
          <w:szCs w:val="24"/>
          <w:lang w:val="ro-RO"/>
        </w:rPr>
        <w:lastRenderedPageBreak/>
        <w:t>Formular nr. 8</w:t>
      </w:r>
    </w:p>
    <w:p w14:paraId="42FD4966" w14:textId="77777777" w:rsidR="00AD4377" w:rsidRPr="00A358FD" w:rsidRDefault="00AD4377" w:rsidP="00AD4377">
      <w:pPr>
        <w:jc w:val="both"/>
        <w:rPr>
          <w:rFonts w:ascii="Times New Roman" w:hAnsi="Times New Roman"/>
          <w:sz w:val="24"/>
          <w:szCs w:val="24"/>
          <w:lang w:val="ro-RO"/>
        </w:rPr>
      </w:pPr>
      <w:r w:rsidRPr="00A358FD">
        <w:rPr>
          <w:rFonts w:ascii="Times New Roman" w:hAnsi="Times New Roman"/>
          <w:sz w:val="24"/>
          <w:szCs w:val="24"/>
          <w:lang w:val="ro-RO"/>
        </w:rPr>
        <w:t>Operator economic …………………………..</w:t>
      </w:r>
    </w:p>
    <w:p w14:paraId="607C5430" w14:textId="52AE7677" w:rsidR="00AD4377" w:rsidRPr="00A358FD" w:rsidRDefault="00AD4377" w:rsidP="00AD4377">
      <w:pPr>
        <w:jc w:val="both"/>
        <w:rPr>
          <w:rFonts w:ascii="Times New Roman" w:hAnsi="Times New Roman"/>
          <w:sz w:val="24"/>
          <w:szCs w:val="24"/>
          <w:lang w:val="ro-RO"/>
        </w:rPr>
      </w:pPr>
      <w:r w:rsidRPr="00A358FD">
        <w:rPr>
          <w:rFonts w:ascii="Times New Roman" w:hAnsi="Times New Roman"/>
          <w:i/>
          <w:sz w:val="24"/>
          <w:szCs w:val="24"/>
          <w:lang w:val="ro-RO"/>
        </w:rPr>
        <w:t>(denumirea/numele)</w:t>
      </w:r>
    </w:p>
    <w:p w14:paraId="1CB6A2B9" w14:textId="77777777" w:rsidR="00AD4377" w:rsidRPr="00A358FD" w:rsidRDefault="00AD4377" w:rsidP="00AD4377">
      <w:pPr>
        <w:pStyle w:val="PlainText"/>
        <w:numPr>
          <w:ilvl w:val="0"/>
          <w:numId w:val="0"/>
        </w:numPr>
        <w:jc w:val="both"/>
        <w:rPr>
          <w:rFonts w:ascii="Times New Roman" w:hAnsi="Times New Roman"/>
          <w:i/>
          <w:sz w:val="24"/>
          <w:szCs w:val="24"/>
        </w:rPr>
      </w:pPr>
    </w:p>
    <w:p w14:paraId="258D56F2" w14:textId="77777777" w:rsidR="00AD4377" w:rsidRPr="00A358FD" w:rsidRDefault="00AD4377" w:rsidP="00AD4377">
      <w:pPr>
        <w:jc w:val="both"/>
        <w:rPr>
          <w:rFonts w:ascii="Times New Roman" w:hAnsi="Times New Roman"/>
          <w:sz w:val="24"/>
          <w:szCs w:val="24"/>
          <w:lang w:val="ro-RO"/>
        </w:rPr>
      </w:pPr>
    </w:p>
    <w:p w14:paraId="3A4D3D2F" w14:textId="77777777" w:rsidR="00AD4377" w:rsidRPr="00A358FD" w:rsidRDefault="00AD4377" w:rsidP="00AD4377">
      <w:pPr>
        <w:jc w:val="center"/>
        <w:rPr>
          <w:rFonts w:ascii="Times New Roman" w:hAnsi="Times New Roman"/>
          <w:b/>
          <w:sz w:val="24"/>
          <w:szCs w:val="24"/>
          <w:lang w:val="ro-RO"/>
        </w:rPr>
      </w:pPr>
      <w:r w:rsidRPr="00A358FD">
        <w:rPr>
          <w:rFonts w:ascii="Times New Roman" w:hAnsi="Times New Roman"/>
          <w:b/>
          <w:sz w:val="24"/>
          <w:szCs w:val="24"/>
          <w:lang w:val="ro-RO"/>
        </w:rPr>
        <w:t>DECLARAŢIE PRIVIND CUNOAȘTEREA OBLIGAȚIILOR RELEVANTE DIN DOMENIILE MEDIULUI, SOCIAL ȘI AL RELAȚIILOR DE MUNCĂ</w:t>
      </w:r>
    </w:p>
    <w:p w14:paraId="4031018D" w14:textId="77777777" w:rsidR="00AD4377" w:rsidRPr="00A358FD" w:rsidRDefault="00AD4377" w:rsidP="00AD4377">
      <w:pPr>
        <w:jc w:val="center"/>
        <w:rPr>
          <w:rFonts w:ascii="Times New Roman" w:hAnsi="Times New Roman"/>
          <w:b/>
          <w:sz w:val="24"/>
          <w:szCs w:val="24"/>
          <w:lang w:val="ro-RO"/>
        </w:rPr>
      </w:pPr>
    </w:p>
    <w:p w14:paraId="33155105" w14:textId="77777777" w:rsidR="00AD4377" w:rsidRPr="00A358FD" w:rsidRDefault="00AD4377" w:rsidP="00AD4377">
      <w:pPr>
        <w:jc w:val="center"/>
        <w:rPr>
          <w:rFonts w:ascii="Times New Roman" w:hAnsi="Times New Roman"/>
          <w:b/>
          <w:sz w:val="24"/>
          <w:szCs w:val="24"/>
          <w:lang w:val="ro-RO"/>
        </w:rPr>
      </w:pPr>
    </w:p>
    <w:p w14:paraId="53D1FBA4" w14:textId="77777777" w:rsidR="00AD4377" w:rsidRPr="00A358FD" w:rsidRDefault="00AD4377" w:rsidP="00AD4377">
      <w:pPr>
        <w:pStyle w:val="PlainText"/>
        <w:numPr>
          <w:ilvl w:val="0"/>
          <w:numId w:val="0"/>
        </w:numPr>
        <w:jc w:val="center"/>
        <w:rPr>
          <w:rFonts w:ascii="Times New Roman" w:hAnsi="Times New Roman"/>
          <w:b/>
          <w:sz w:val="24"/>
          <w:szCs w:val="24"/>
        </w:rPr>
      </w:pPr>
    </w:p>
    <w:p w14:paraId="39AF9FB7" w14:textId="77777777" w:rsidR="00AD4377" w:rsidRPr="00A358FD" w:rsidRDefault="00AD4377" w:rsidP="00AD4377">
      <w:pPr>
        <w:pStyle w:val="ListParagraph2"/>
        <w:spacing w:line="240" w:lineRule="auto"/>
        <w:ind w:left="0" w:firstLine="567"/>
        <w:jc w:val="both"/>
        <w:rPr>
          <w:rFonts w:ascii="Times New Roman" w:hAnsi="Times New Roman"/>
          <w:sz w:val="24"/>
          <w:szCs w:val="24"/>
          <w:lang w:val="ro-RO"/>
        </w:rPr>
      </w:pPr>
      <w:r w:rsidRPr="00A358FD">
        <w:rPr>
          <w:rFonts w:ascii="Times New Roman" w:hAnsi="Times New Roman"/>
          <w:sz w:val="24"/>
          <w:szCs w:val="24"/>
          <w:lang w:val="ro-RO"/>
        </w:rPr>
        <w:t xml:space="preserve">Subsemnatul(a) …........................... </w:t>
      </w:r>
      <w:r w:rsidRPr="00A358FD">
        <w:rPr>
          <w:rFonts w:ascii="Times New Roman" w:hAnsi="Times New Roman"/>
          <w:i/>
          <w:sz w:val="24"/>
          <w:szCs w:val="24"/>
          <w:lang w:val="ro-RO"/>
        </w:rPr>
        <w:t>(denumirea, numele operatorului economic)</w:t>
      </w:r>
      <w:r w:rsidRPr="00A358FD">
        <w:rPr>
          <w:rFonts w:ascii="Times New Roman" w:hAnsi="Times New Roman"/>
          <w:sz w:val="24"/>
          <w:szCs w:val="24"/>
          <w:lang w:val="ro-RO"/>
        </w:rPr>
        <w:t xml:space="preserve">, în calitate de ofertant la procedura de </w:t>
      </w:r>
      <w:proofErr w:type="spellStart"/>
      <w:r w:rsidRPr="00A358FD">
        <w:rPr>
          <w:rFonts w:ascii="Times New Roman" w:hAnsi="Times New Roman"/>
          <w:sz w:val="24"/>
          <w:szCs w:val="24"/>
          <w:lang w:val="ro-RO"/>
        </w:rPr>
        <w:t>achiziţie</w:t>
      </w:r>
      <w:proofErr w:type="spellEnd"/>
      <w:r w:rsidRPr="00A358FD">
        <w:rPr>
          <w:rFonts w:ascii="Times New Roman" w:hAnsi="Times New Roman"/>
          <w:sz w:val="24"/>
          <w:szCs w:val="24"/>
          <w:lang w:val="ro-RO"/>
        </w:rPr>
        <w:t xml:space="preserve"> publică</w:t>
      </w:r>
      <w:r w:rsidRPr="00A358FD">
        <w:rPr>
          <w:rFonts w:ascii="Times New Roman" w:hAnsi="Times New Roman"/>
          <w:i/>
          <w:sz w:val="24"/>
          <w:szCs w:val="24"/>
          <w:lang w:val="ro-RO"/>
        </w:rPr>
        <w:t xml:space="preserve"> </w:t>
      </w:r>
      <w:r w:rsidRPr="00A358FD">
        <w:rPr>
          <w:rFonts w:ascii="Times New Roman" w:hAnsi="Times New Roman"/>
          <w:sz w:val="24"/>
          <w:szCs w:val="24"/>
          <w:lang w:val="ro-RO"/>
        </w:rPr>
        <w:t xml:space="preserve">pentru atribuirea contractului de </w:t>
      </w:r>
      <w:proofErr w:type="spellStart"/>
      <w:r w:rsidRPr="00A358FD">
        <w:rPr>
          <w:rFonts w:ascii="Times New Roman" w:hAnsi="Times New Roman"/>
          <w:sz w:val="24"/>
          <w:szCs w:val="24"/>
          <w:lang w:val="ro-RO"/>
        </w:rPr>
        <w:t>achiziţie</w:t>
      </w:r>
      <w:proofErr w:type="spellEnd"/>
      <w:r w:rsidRPr="00A358FD">
        <w:rPr>
          <w:rFonts w:ascii="Times New Roman" w:hAnsi="Times New Roman"/>
          <w:sz w:val="24"/>
          <w:szCs w:val="24"/>
          <w:lang w:val="ro-RO"/>
        </w:rPr>
        <w:t xml:space="preserve"> publică </w:t>
      </w:r>
      <w:r w:rsidRPr="00A358FD">
        <w:rPr>
          <w:rFonts w:ascii="Times New Roman" w:hAnsi="Times New Roman"/>
          <w:b/>
          <w:i/>
          <w:sz w:val="24"/>
          <w:szCs w:val="24"/>
          <w:lang w:val="ro-RO"/>
        </w:rPr>
        <w:t>……………………………………….</w:t>
      </w:r>
      <w:r w:rsidRPr="00A358FD">
        <w:rPr>
          <w:rFonts w:ascii="Times New Roman" w:hAnsi="Times New Roman"/>
          <w:b/>
          <w:sz w:val="24"/>
          <w:szCs w:val="24"/>
          <w:lang w:val="ro-RO"/>
        </w:rPr>
        <w:t xml:space="preserve">  (</w:t>
      </w:r>
      <w:r w:rsidRPr="00A358FD">
        <w:rPr>
          <w:rFonts w:ascii="Times New Roman" w:hAnsi="Times New Roman"/>
          <w:i/>
          <w:sz w:val="24"/>
          <w:szCs w:val="24"/>
          <w:lang w:val="ro-RO"/>
        </w:rPr>
        <w:t>denumirea procedurii si a lotului</w:t>
      </w:r>
      <w:r w:rsidRPr="00A358FD">
        <w:rPr>
          <w:rFonts w:ascii="Times New Roman" w:hAnsi="Times New Roman"/>
          <w:b/>
          <w:sz w:val="24"/>
          <w:szCs w:val="24"/>
          <w:lang w:val="ro-RO"/>
        </w:rPr>
        <w:t xml:space="preserve">) </w:t>
      </w:r>
      <w:r w:rsidRPr="00A358FD">
        <w:rPr>
          <w:rFonts w:ascii="Times New Roman" w:hAnsi="Times New Roman"/>
          <w:sz w:val="24"/>
          <w:szCs w:val="24"/>
          <w:lang w:val="ro-RO"/>
        </w:rPr>
        <w:t xml:space="preserve">organizată de ......................................, declar că la elaborarea ofertei am </w:t>
      </w:r>
      <w:proofErr w:type="spellStart"/>
      <w:r w:rsidRPr="00A358FD">
        <w:rPr>
          <w:rFonts w:ascii="Times New Roman" w:hAnsi="Times New Roman"/>
          <w:sz w:val="24"/>
          <w:szCs w:val="24"/>
          <w:lang w:val="ro-RO"/>
        </w:rPr>
        <w:t>ţinut</w:t>
      </w:r>
      <w:proofErr w:type="spellEnd"/>
      <w:r w:rsidRPr="00A358FD">
        <w:rPr>
          <w:rFonts w:ascii="Times New Roman" w:hAnsi="Times New Roman"/>
          <w:sz w:val="24"/>
          <w:szCs w:val="24"/>
          <w:lang w:val="ro-RO"/>
        </w:rPr>
        <w:t xml:space="preserve"> cont de </w:t>
      </w:r>
      <w:proofErr w:type="spellStart"/>
      <w:r w:rsidRPr="00A358FD">
        <w:rPr>
          <w:rFonts w:ascii="Times New Roman" w:hAnsi="Times New Roman"/>
          <w:sz w:val="24"/>
          <w:szCs w:val="24"/>
          <w:lang w:val="ro-RO"/>
        </w:rPr>
        <w:t>obligaţiile</w:t>
      </w:r>
      <w:proofErr w:type="spellEnd"/>
      <w:r w:rsidRPr="00A358FD">
        <w:rPr>
          <w:rFonts w:ascii="Times New Roman" w:hAnsi="Times New Roman"/>
          <w:sz w:val="24"/>
          <w:szCs w:val="24"/>
          <w:lang w:val="ro-RO"/>
        </w:rPr>
        <w:t xml:space="preserve"> relevante din domeniile mediului, social </w:t>
      </w:r>
      <w:proofErr w:type="spellStart"/>
      <w:r w:rsidRPr="00A358FD">
        <w:rPr>
          <w:rFonts w:ascii="Times New Roman" w:hAnsi="Times New Roman"/>
          <w:sz w:val="24"/>
          <w:szCs w:val="24"/>
          <w:lang w:val="ro-RO"/>
        </w:rPr>
        <w:t>şi</w:t>
      </w:r>
      <w:proofErr w:type="spellEnd"/>
      <w:r w:rsidRPr="00A358FD">
        <w:rPr>
          <w:rFonts w:ascii="Times New Roman" w:hAnsi="Times New Roman"/>
          <w:sz w:val="24"/>
          <w:szCs w:val="24"/>
          <w:lang w:val="ro-RO"/>
        </w:rPr>
        <w:t xml:space="preserve"> al </w:t>
      </w:r>
      <w:proofErr w:type="spellStart"/>
      <w:r w:rsidRPr="00A358FD">
        <w:rPr>
          <w:rFonts w:ascii="Times New Roman" w:hAnsi="Times New Roman"/>
          <w:sz w:val="24"/>
          <w:szCs w:val="24"/>
          <w:lang w:val="ro-RO"/>
        </w:rPr>
        <w:t>relaţiilor</w:t>
      </w:r>
      <w:proofErr w:type="spellEnd"/>
      <w:r w:rsidRPr="00A358FD">
        <w:rPr>
          <w:rFonts w:ascii="Times New Roman" w:hAnsi="Times New Roman"/>
          <w:sz w:val="24"/>
          <w:szCs w:val="24"/>
          <w:lang w:val="ro-RO"/>
        </w:rPr>
        <w:t xml:space="preserve"> de muncă, luând cunoștință de </w:t>
      </w:r>
      <w:proofErr w:type="spellStart"/>
      <w:r w:rsidRPr="00A358FD">
        <w:rPr>
          <w:rFonts w:ascii="Times New Roman" w:hAnsi="Times New Roman"/>
          <w:sz w:val="24"/>
          <w:szCs w:val="24"/>
          <w:lang w:val="ro-RO"/>
        </w:rPr>
        <w:t>instituţiile</w:t>
      </w:r>
      <w:proofErr w:type="spellEnd"/>
      <w:r w:rsidRPr="00A358FD">
        <w:rPr>
          <w:rFonts w:ascii="Times New Roman" w:hAnsi="Times New Roman"/>
          <w:sz w:val="24"/>
          <w:szCs w:val="24"/>
          <w:lang w:val="ro-RO"/>
        </w:rPr>
        <w:t xml:space="preserve"> competente de la care se pot </w:t>
      </w:r>
      <w:proofErr w:type="spellStart"/>
      <w:r w:rsidRPr="00A358FD">
        <w:rPr>
          <w:rFonts w:ascii="Times New Roman" w:hAnsi="Times New Roman"/>
          <w:sz w:val="24"/>
          <w:szCs w:val="24"/>
          <w:lang w:val="ro-RO"/>
        </w:rPr>
        <w:t>obţine</w:t>
      </w:r>
      <w:proofErr w:type="spellEnd"/>
      <w:r w:rsidRPr="00A358FD">
        <w:rPr>
          <w:rFonts w:ascii="Times New Roman" w:hAnsi="Times New Roman"/>
          <w:sz w:val="24"/>
          <w:szCs w:val="24"/>
          <w:lang w:val="ro-RO"/>
        </w:rPr>
        <w:t xml:space="preserve"> </w:t>
      </w:r>
      <w:proofErr w:type="spellStart"/>
      <w:r w:rsidRPr="00A358FD">
        <w:rPr>
          <w:rFonts w:ascii="Times New Roman" w:hAnsi="Times New Roman"/>
          <w:sz w:val="24"/>
          <w:szCs w:val="24"/>
          <w:lang w:val="ro-RO"/>
        </w:rPr>
        <w:t>informaţii</w:t>
      </w:r>
      <w:proofErr w:type="spellEnd"/>
      <w:r w:rsidRPr="00A358FD">
        <w:rPr>
          <w:rFonts w:ascii="Times New Roman" w:hAnsi="Times New Roman"/>
          <w:sz w:val="24"/>
          <w:szCs w:val="24"/>
          <w:lang w:val="ro-RO"/>
        </w:rPr>
        <w:t xml:space="preserve"> detaliate privind reglementările respective. </w:t>
      </w:r>
    </w:p>
    <w:p w14:paraId="218F00DB" w14:textId="77777777" w:rsidR="00AD4377" w:rsidRPr="00A358FD" w:rsidRDefault="00AD4377" w:rsidP="00AD4377">
      <w:pPr>
        <w:spacing w:before="100" w:beforeAutospacing="1" w:after="100" w:afterAutospacing="1"/>
        <w:ind w:left="600"/>
        <w:jc w:val="both"/>
        <w:rPr>
          <w:rFonts w:ascii="Times New Roman" w:hAnsi="Times New Roman"/>
          <w:noProof/>
          <w:sz w:val="24"/>
          <w:szCs w:val="24"/>
          <w:lang w:val="ro-RO"/>
        </w:rPr>
      </w:pPr>
      <w:r w:rsidRPr="00A358FD">
        <w:rPr>
          <w:rFonts w:ascii="Times New Roman" w:hAnsi="Times New Roman"/>
          <w:noProof/>
          <w:sz w:val="24"/>
          <w:szCs w:val="24"/>
          <w:lang w:val="ro-RO"/>
        </w:rPr>
        <w:t>Data completării .....................(ziua, luna anul).</w:t>
      </w:r>
    </w:p>
    <w:p w14:paraId="06208F14" w14:textId="77777777" w:rsidR="00AD4377" w:rsidRPr="00A358FD" w:rsidRDefault="00AD4377" w:rsidP="00AD4377">
      <w:pPr>
        <w:spacing w:before="100" w:beforeAutospacing="1" w:after="100" w:afterAutospacing="1"/>
        <w:jc w:val="center"/>
        <w:rPr>
          <w:rFonts w:ascii="Times New Roman" w:hAnsi="Times New Roman"/>
          <w:noProof/>
          <w:sz w:val="24"/>
          <w:szCs w:val="24"/>
          <w:lang w:val="ro-RO"/>
        </w:rPr>
      </w:pPr>
      <w:r w:rsidRPr="00A358FD">
        <w:rPr>
          <w:rFonts w:ascii="Times New Roman" w:hAnsi="Times New Roman"/>
          <w:noProof/>
          <w:sz w:val="24"/>
          <w:szCs w:val="24"/>
          <w:lang w:val="ro-RO"/>
        </w:rPr>
        <w:t>Operator economic,</w:t>
      </w:r>
    </w:p>
    <w:p w14:paraId="2A1DAA9D" w14:textId="77777777" w:rsidR="00AD4377" w:rsidRPr="00A358FD" w:rsidRDefault="00AD4377" w:rsidP="00AD4377">
      <w:pPr>
        <w:spacing w:before="100" w:beforeAutospacing="1" w:after="100" w:afterAutospacing="1"/>
        <w:jc w:val="center"/>
        <w:rPr>
          <w:rFonts w:ascii="Times New Roman" w:hAnsi="Times New Roman"/>
          <w:noProof/>
          <w:sz w:val="24"/>
          <w:szCs w:val="24"/>
          <w:lang w:val="ro-RO"/>
        </w:rPr>
      </w:pPr>
      <w:r w:rsidRPr="00A358FD">
        <w:rPr>
          <w:rFonts w:ascii="Times New Roman" w:hAnsi="Times New Roman"/>
          <w:noProof/>
          <w:sz w:val="24"/>
          <w:szCs w:val="24"/>
          <w:lang w:val="ro-RO"/>
        </w:rPr>
        <w:t>...............................................................</w:t>
      </w:r>
    </w:p>
    <w:p w14:paraId="4F27134A" w14:textId="77777777" w:rsidR="00AD4377" w:rsidRPr="00A358FD" w:rsidRDefault="00AD4377" w:rsidP="00AD4377">
      <w:pPr>
        <w:spacing w:before="100" w:beforeAutospacing="1" w:after="100" w:afterAutospacing="1"/>
        <w:jc w:val="center"/>
        <w:rPr>
          <w:rFonts w:ascii="Times New Roman" w:hAnsi="Times New Roman"/>
          <w:noProof/>
          <w:sz w:val="24"/>
          <w:szCs w:val="24"/>
          <w:lang w:val="ro-RO"/>
        </w:rPr>
      </w:pPr>
      <w:r w:rsidRPr="00A358FD">
        <w:rPr>
          <w:rFonts w:ascii="Times New Roman" w:hAnsi="Times New Roman"/>
          <w:noProof/>
          <w:sz w:val="24"/>
          <w:szCs w:val="24"/>
          <w:lang w:val="ro-RO"/>
        </w:rPr>
        <w:t>(numele operatorului economic)</w:t>
      </w:r>
    </w:p>
    <w:p w14:paraId="291BD7F3" w14:textId="77777777" w:rsidR="00AD4377" w:rsidRPr="00A358FD" w:rsidRDefault="00AD4377" w:rsidP="00AD4377">
      <w:pPr>
        <w:spacing w:before="100" w:beforeAutospacing="1" w:after="100" w:afterAutospacing="1"/>
        <w:jc w:val="center"/>
        <w:rPr>
          <w:rFonts w:ascii="Times New Roman" w:hAnsi="Times New Roman"/>
          <w:noProof/>
          <w:sz w:val="24"/>
          <w:szCs w:val="24"/>
          <w:lang w:val="ro-RO"/>
        </w:rPr>
      </w:pPr>
      <w:r w:rsidRPr="00A358FD">
        <w:rPr>
          <w:rFonts w:ascii="Times New Roman" w:hAnsi="Times New Roman"/>
          <w:noProof/>
          <w:sz w:val="24"/>
          <w:szCs w:val="24"/>
          <w:lang w:val="ro-RO"/>
        </w:rPr>
        <w:t xml:space="preserve">………………..……......................... </w:t>
      </w:r>
    </w:p>
    <w:p w14:paraId="2C38457E" w14:textId="77777777" w:rsidR="00AD4377" w:rsidRPr="00A358FD" w:rsidRDefault="00AD4377" w:rsidP="00AD4377">
      <w:pPr>
        <w:spacing w:before="100" w:beforeAutospacing="1" w:after="100" w:afterAutospacing="1"/>
        <w:jc w:val="center"/>
        <w:rPr>
          <w:rFonts w:ascii="Times New Roman" w:hAnsi="Times New Roman"/>
          <w:noProof/>
          <w:sz w:val="24"/>
          <w:szCs w:val="24"/>
          <w:lang w:val="ro-RO"/>
        </w:rPr>
      </w:pPr>
      <w:r w:rsidRPr="00A358FD">
        <w:rPr>
          <w:rFonts w:ascii="Times New Roman" w:hAnsi="Times New Roman"/>
          <w:noProof/>
          <w:sz w:val="24"/>
          <w:szCs w:val="24"/>
          <w:lang w:val="ro-RO"/>
        </w:rPr>
        <w:t>(numele persoanei autorizate şi semnătura)</w:t>
      </w:r>
    </w:p>
    <w:p w14:paraId="05CEBFCE" w14:textId="77777777" w:rsidR="00AD4377" w:rsidRPr="00A358FD" w:rsidRDefault="00AD4377" w:rsidP="00AD4377">
      <w:pPr>
        <w:spacing w:before="100" w:beforeAutospacing="1" w:after="100" w:afterAutospacing="1"/>
        <w:jc w:val="both"/>
        <w:rPr>
          <w:rFonts w:ascii="Times New Roman" w:hAnsi="Times New Roman"/>
          <w:noProof/>
          <w:sz w:val="24"/>
          <w:szCs w:val="24"/>
          <w:lang w:val="ro-RO"/>
        </w:rPr>
      </w:pPr>
    </w:p>
    <w:p w14:paraId="67A0EAD2" w14:textId="77777777" w:rsidR="00AD4377" w:rsidRPr="00A358FD" w:rsidRDefault="00AD4377" w:rsidP="00AD4377">
      <w:pPr>
        <w:spacing w:before="100" w:beforeAutospacing="1" w:after="100" w:afterAutospacing="1"/>
        <w:jc w:val="both"/>
        <w:rPr>
          <w:rFonts w:ascii="Times New Roman" w:hAnsi="Times New Roman"/>
          <w:i/>
          <w:noProof/>
          <w:sz w:val="24"/>
          <w:szCs w:val="24"/>
          <w:lang w:val="ro-RO"/>
        </w:rPr>
      </w:pPr>
      <w:r w:rsidRPr="00A358FD">
        <w:rPr>
          <w:rFonts w:ascii="Times New Roman" w:hAnsi="Times New Roman"/>
          <w:i/>
          <w:noProof/>
          <w:sz w:val="24"/>
          <w:szCs w:val="24"/>
          <w:lang w:val="ro-RO"/>
        </w:rPr>
        <w:t>Notă: Acest formular se va completa de către toţi operatorii economici participanţi la procedura de atribuire, indiferent dacă sunt ofertanţi, lideri de asociaţie sau asociaţi.</w:t>
      </w:r>
    </w:p>
    <w:p w14:paraId="235D61D8" w14:textId="77777777" w:rsidR="00AD4377" w:rsidRPr="00A358FD" w:rsidRDefault="00AD4377" w:rsidP="00AD4377">
      <w:pPr>
        <w:spacing w:line="360" w:lineRule="auto"/>
        <w:jc w:val="both"/>
        <w:rPr>
          <w:rFonts w:ascii="Times New Roman" w:hAnsi="Times New Roman"/>
          <w:i/>
          <w:spacing w:val="-1"/>
          <w:sz w:val="24"/>
          <w:szCs w:val="24"/>
          <w:lang w:val="ro-RO"/>
        </w:rPr>
      </w:pPr>
    </w:p>
    <w:p w14:paraId="507F4FFE" w14:textId="77777777" w:rsidR="00AD4377" w:rsidRPr="00A358FD" w:rsidRDefault="00AD4377" w:rsidP="00AD4377">
      <w:pPr>
        <w:pStyle w:val="Heading1"/>
        <w:jc w:val="both"/>
        <w:rPr>
          <w:rFonts w:ascii="Times New Roman" w:hAnsi="Times New Roman" w:cs="Times New Roman"/>
          <w:i/>
          <w:spacing w:val="-1"/>
          <w:sz w:val="24"/>
          <w:szCs w:val="24"/>
        </w:rPr>
      </w:pPr>
    </w:p>
    <w:p w14:paraId="3F2CA9C7" w14:textId="77777777" w:rsidR="00AD4377" w:rsidRPr="00A358FD" w:rsidRDefault="00AD4377" w:rsidP="00AD4377">
      <w:pPr>
        <w:ind w:right="-18"/>
        <w:jc w:val="right"/>
        <w:rPr>
          <w:rFonts w:ascii="Times New Roman" w:hAnsi="Times New Roman"/>
          <w:sz w:val="24"/>
          <w:szCs w:val="24"/>
          <w:lang w:val="ro-RO"/>
        </w:rPr>
      </w:pPr>
    </w:p>
    <w:p w14:paraId="2F79FD5A" w14:textId="77777777" w:rsidR="00AD4377" w:rsidRPr="00A358FD" w:rsidRDefault="00AD4377" w:rsidP="00AD4377">
      <w:pPr>
        <w:pStyle w:val="DefaultText"/>
        <w:tabs>
          <w:tab w:val="center" w:pos="2160"/>
          <w:tab w:val="center" w:pos="7920"/>
        </w:tabs>
        <w:jc w:val="both"/>
        <w:rPr>
          <w:szCs w:val="24"/>
          <w:lang w:val="ro-RO"/>
        </w:rPr>
      </w:pPr>
    </w:p>
    <w:p w14:paraId="75F9392A" w14:textId="77777777" w:rsidR="00AD4377" w:rsidRPr="00A358FD" w:rsidRDefault="00AD4377" w:rsidP="00AD4377">
      <w:pPr>
        <w:pStyle w:val="DefaultText"/>
        <w:tabs>
          <w:tab w:val="center" w:pos="2160"/>
          <w:tab w:val="center" w:pos="7920"/>
        </w:tabs>
        <w:jc w:val="both"/>
        <w:rPr>
          <w:szCs w:val="24"/>
          <w:lang w:val="ro-RO"/>
        </w:rPr>
      </w:pPr>
      <w:r w:rsidRPr="00A358FD">
        <w:rPr>
          <w:szCs w:val="24"/>
          <w:lang w:val="ro-RO"/>
        </w:rPr>
        <w:br w:type="page"/>
      </w:r>
    </w:p>
    <w:p w14:paraId="117DA27B" w14:textId="77777777" w:rsidR="003735E1" w:rsidRPr="00A358FD" w:rsidRDefault="003735E1" w:rsidP="003735E1">
      <w:pPr>
        <w:widowControl w:val="0"/>
        <w:suppressAutoHyphens/>
        <w:jc w:val="right"/>
        <w:rPr>
          <w:rFonts w:ascii="Times New Roman" w:hAnsi="Times New Roman"/>
          <w:sz w:val="24"/>
          <w:szCs w:val="24"/>
          <w:lang w:val="ro-RO"/>
        </w:rPr>
      </w:pPr>
      <w:r w:rsidRPr="00A358FD">
        <w:rPr>
          <w:rFonts w:ascii="Times New Roman" w:hAnsi="Times New Roman"/>
          <w:sz w:val="24"/>
          <w:szCs w:val="24"/>
          <w:lang w:val="ro-RO"/>
        </w:rPr>
        <w:lastRenderedPageBreak/>
        <w:t>Formular nr. 9</w:t>
      </w:r>
    </w:p>
    <w:p w14:paraId="29633DA4" w14:textId="5EF62D0C" w:rsidR="00AD4377" w:rsidRPr="00A358FD" w:rsidRDefault="00AD4377" w:rsidP="00AD4377">
      <w:pPr>
        <w:widowControl w:val="0"/>
        <w:suppressAutoHyphens/>
        <w:rPr>
          <w:rFonts w:ascii="Times New Roman" w:hAnsi="Times New Roman"/>
          <w:sz w:val="24"/>
          <w:szCs w:val="24"/>
          <w:lang w:val="ro-RO"/>
        </w:rPr>
      </w:pPr>
      <w:r w:rsidRPr="00A358FD">
        <w:rPr>
          <w:rFonts w:ascii="Times New Roman" w:hAnsi="Times New Roman"/>
          <w:sz w:val="24"/>
          <w:szCs w:val="24"/>
          <w:lang w:val="ro-RO"/>
        </w:rPr>
        <w:t>OPERATOR ECONOMIC</w:t>
      </w:r>
    </w:p>
    <w:p w14:paraId="5F4074B3" w14:textId="01CEC4C2" w:rsidR="00AD4377" w:rsidRPr="00A358FD" w:rsidRDefault="00AD4377" w:rsidP="00AD4377">
      <w:pPr>
        <w:spacing w:line="360" w:lineRule="auto"/>
        <w:rPr>
          <w:rFonts w:ascii="Times New Roman" w:hAnsi="Times New Roman"/>
          <w:i/>
          <w:sz w:val="24"/>
          <w:szCs w:val="24"/>
          <w:lang w:val="ro-RO"/>
        </w:rPr>
      </w:pPr>
      <w:r w:rsidRPr="00A358FD">
        <w:rPr>
          <w:rFonts w:ascii="Times New Roman" w:hAnsi="Times New Roman"/>
          <w:i/>
          <w:sz w:val="24"/>
          <w:szCs w:val="24"/>
          <w:lang w:val="ro-RO"/>
        </w:rPr>
        <w:t xml:space="preserve">     (numele/denumire)</w:t>
      </w:r>
    </w:p>
    <w:p w14:paraId="46C9D2BD" w14:textId="77777777" w:rsidR="00AD4377" w:rsidRPr="00A358FD" w:rsidRDefault="00AD4377" w:rsidP="00AD4377">
      <w:pPr>
        <w:rPr>
          <w:rFonts w:ascii="Times New Roman" w:hAnsi="Times New Roman"/>
          <w:i/>
          <w:sz w:val="24"/>
          <w:szCs w:val="24"/>
          <w:lang w:val="ro-RO"/>
        </w:rPr>
      </w:pPr>
    </w:p>
    <w:p w14:paraId="47A68316" w14:textId="77777777" w:rsidR="00AD4377" w:rsidRPr="00A358FD" w:rsidRDefault="00AD4377" w:rsidP="00AD4377">
      <w:pPr>
        <w:rPr>
          <w:rFonts w:ascii="Times New Roman" w:hAnsi="Times New Roman"/>
          <w:i/>
          <w:sz w:val="24"/>
          <w:szCs w:val="24"/>
          <w:lang w:val="ro-RO"/>
        </w:rPr>
      </w:pPr>
    </w:p>
    <w:p w14:paraId="59FFC872" w14:textId="77777777" w:rsidR="00AD4377" w:rsidRPr="00A358FD" w:rsidRDefault="00AD4377" w:rsidP="00AD4377">
      <w:pPr>
        <w:jc w:val="center"/>
        <w:rPr>
          <w:rFonts w:ascii="Times New Roman" w:hAnsi="Times New Roman"/>
          <w:b/>
          <w:bCs/>
          <w:i/>
          <w:sz w:val="24"/>
          <w:szCs w:val="24"/>
          <w:lang w:val="ro-RO"/>
        </w:rPr>
      </w:pPr>
      <w:r w:rsidRPr="00A358FD">
        <w:rPr>
          <w:rFonts w:ascii="Times New Roman" w:hAnsi="Times New Roman"/>
          <w:b/>
          <w:bCs/>
          <w:i/>
          <w:sz w:val="24"/>
          <w:szCs w:val="24"/>
          <w:lang w:val="ro-RO"/>
        </w:rPr>
        <w:t>Declarație privind respectarea principiului DNSH</w:t>
      </w:r>
    </w:p>
    <w:p w14:paraId="44B99501" w14:textId="77777777" w:rsidR="00AD4377" w:rsidRPr="00A358FD" w:rsidRDefault="00AD4377" w:rsidP="00AD4377">
      <w:pPr>
        <w:jc w:val="center"/>
        <w:rPr>
          <w:rFonts w:ascii="Times New Roman" w:hAnsi="Times New Roman"/>
          <w:b/>
          <w:bCs/>
          <w:i/>
          <w:sz w:val="24"/>
          <w:szCs w:val="24"/>
          <w:lang w:val="ro-RO"/>
        </w:rPr>
      </w:pPr>
      <w:r w:rsidRPr="00A358FD">
        <w:rPr>
          <w:rFonts w:ascii="Times New Roman" w:hAnsi="Times New Roman"/>
          <w:b/>
          <w:bCs/>
          <w:i/>
          <w:sz w:val="24"/>
          <w:szCs w:val="24"/>
          <w:lang w:val="ro-RO"/>
        </w:rPr>
        <w:t xml:space="preserve">(„Do </w:t>
      </w:r>
      <w:proofErr w:type="spellStart"/>
      <w:r w:rsidRPr="00A358FD">
        <w:rPr>
          <w:rFonts w:ascii="Times New Roman" w:hAnsi="Times New Roman"/>
          <w:b/>
          <w:bCs/>
          <w:i/>
          <w:sz w:val="24"/>
          <w:szCs w:val="24"/>
          <w:lang w:val="ro-RO"/>
        </w:rPr>
        <w:t>no</w:t>
      </w:r>
      <w:proofErr w:type="spellEnd"/>
      <w:r w:rsidRPr="00A358FD">
        <w:rPr>
          <w:rFonts w:ascii="Times New Roman" w:hAnsi="Times New Roman"/>
          <w:b/>
          <w:bCs/>
          <w:i/>
          <w:sz w:val="24"/>
          <w:szCs w:val="24"/>
          <w:lang w:val="ro-RO"/>
        </w:rPr>
        <w:t xml:space="preserve"> </w:t>
      </w:r>
      <w:proofErr w:type="spellStart"/>
      <w:r w:rsidRPr="00A358FD">
        <w:rPr>
          <w:rFonts w:ascii="Times New Roman" w:hAnsi="Times New Roman"/>
          <w:b/>
          <w:bCs/>
          <w:i/>
          <w:sz w:val="24"/>
          <w:szCs w:val="24"/>
          <w:lang w:val="ro-RO"/>
        </w:rPr>
        <w:t>significant</w:t>
      </w:r>
      <w:proofErr w:type="spellEnd"/>
      <w:r w:rsidRPr="00A358FD">
        <w:rPr>
          <w:rFonts w:ascii="Times New Roman" w:hAnsi="Times New Roman"/>
          <w:b/>
          <w:bCs/>
          <w:i/>
          <w:sz w:val="24"/>
          <w:szCs w:val="24"/>
          <w:lang w:val="ro-RO"/>
        </w:rPr>
        <w:t xml:space="preserve"> </w:t>
      </w:r>
      <w:proofErr w:type="spellStart"/>
      <w:r w:rsidRPr="00A358FD">
        <w:rPr>
          <w:rFonts w:ascii="Times New Roman" w:hAnsi="Times New Roman"/>
          <w:b/>
          <w:bCs/>
          <w:i/>
          <w:sz w:val="24"/>
          <w:szCs w:val="24"/>
          <w:lang w:val="ro-RO"/>
        </w:rPr>
        <w:t>harm</w:t>
      </w:r>
      <w:proofErr w:type="spellEnd"/>
      <w:r w:rsidRPr="00A358FD">
        <w:rPr>
          <w:rFonts w:ascii="Times New Roman" w:hAnsi="Times New Roman"/>
          <w:b/>
          <w:bCs/>
          <w:i/>
          <w:sz w:val="24"/>
          <w:szCs w:val="24"/>
          <w:lang w:val="ro-RO"/>
        </w:rPr>
        <w:t>” – „A nu aduce prejudicii asupra mediului”)</w:t>
      </w:r>
    </w:p>
    <w:p w14:paraId="1E962E2B" w14:textId="77777777" w:rsidR="00AD4377" w:rsidRPr="00A358FD" w:rsidRDefault="00AD4377" w:rsidP="00AD4377">
      <w:pPr>
        <w:rPr>
          <w:rFonts w:ascii="Times New Roman" w:hAnsi="Times New Roman"/>
          <w:i/>
          <w:sz w:val="24"/>
          <w:szCs w:val="24"/>
          <w:lang w:val="ro-RO"/>
        </w:rPr>
      </w:pPr>
    </w:p>
    <w:p w14:paraId="0275E331" w14:textId="77777777" w:rsidR="00AD4377" w:rsidRPr="00A358FD" w:rsidRDefault="00AD4377" w:rsidP="00AD4377">
      <w:pPr>
        <w:rPr>
          <w:rFonts w:ascii="Times New Roman" w:hAnsi="Times New Roman"/>
          <w:i/>
          <w:sz w:val="24"/>
          <w:szCs w:val="24"/>
          <w:lang w:val="ro-RO"/>
        </w:rPr>
      </w:pPr>
    </w:p>
    <w:p w14:paraId="7F9991C8" w14:textId="1AA4D06D" w:rsidR="00AD4377" w:rsidRPr="00A358FD" w:rsidRDefault="00AD4377" w:rsidP="00AD4377">
      <w:pPr>
        <w:shd w:val="clear" w:color="auto" w:fill="FFFFFF"/>
        <w:tabs>
          <w:tab w:val="left" w:leader="dot" w:pos="5407"/>
          <w:tab w:val="left" w:leader="dot" w:pos="8424"/>
          <w:tab w:val="left" w:leader="dot" w:pos="9238"/>
        </w:tabs>
        <w:spacing w:line="360" w:lineRule="auto"/>
        <w:jc w:val="both"/>
        <w:rPr>
          <w:rFonts w:ascii="Times New Roman" w:hAnsi="Times New Roman"/>
          <w:sz w:val="24"/>
          <w:szCs w:val="24"/>
          <w:lang w:val="ro-RO"/>
        </w:rPr>
      </w:pPr>
      <w:r w:rsidRPr="00A358FD">
        <w:rPr>
          <w:rFonts w:ascii="Times New Roman" w:hAnsi="Times New Roman"/>
          <w:b/>
          <w:sz w:val="24"/>
          <w:szCs w:val="24"/>
          <w:lang w:val="ro-RO"/>
        </w:rPr>
        <w:t>Subsemnatul(a)</w:t>
      </w:r>
      <w:r w:rsidRPr="00A358FD">
        <w:rPr>
          <w:rFonts w:ascii="Times New Roman" w:hAnsi="Times New Roman"/>
          <w:sz w:val="24"/>
          <w:szCs w:val="24"/>
          <w:lang w:val="ro-RO"/>
        </w:rPr>
        <w:t xml:space="preserve"> (</w:t>
      </w:r>
      <w:r w:rsidRPr="00A358FD">
        <w:rPr>
          <w:rFonts w:ascii="Times New Roman" w:hAnsi="Times New Roman"/>
          <w:i/>
          <w:sz w:val="24"/>
          <w:szCs w:val="24"/>
          <w:lang w:val="ro-RO"/>
        </w:rPr>
        <w:t>nume/ prenume</w:t>
      </w:r>
      <w:r w:rsidRPr="00A358FD">
        <w:rPr>
          <w:rFonts w:ascii="Times New Roman" w:hAnsi="Times New Roman"/>
          <w:sz w:val="24"/>
          <w:szCs w:val="24"/>
          <w:lang w:val="ro-RO"/>
        </w:rPr>
        <w:t>), domiciliat(a) în …………………………………………… (</w:t>
      </w:r>
      <w:r w:rsidRPr="00A358FD">
        <w:rPr>
          <w:rFonts w:ascii="Times New Roman" w:hAnsi="Times New Roman"/>
          <w:i/>
          <w:sz w:val="24"/>
          <w:szCs w:val="24"/>
          <w:lang w:val="ro-RO"/>
        </w:rPr>
        <w:t>adresa de domiciliu</w:t>
      </w:r>
      <w:r w:rsidRPr="00A358FD">
        <w:rPr>
          <w:rFonts w:ascii="Times New Roman" w:hAnsi="Times New Roman"/>
          <w:sz w:val="24"/>
          <w:szCs w:val="24"/>
          <w:lang w:val="ro-RO"/>
        </w:rPr>
        <w:t>), identificat(ă) cu act de identitate (</w:t>
      </w:r>
      <w:r w:rsidRPr="00A358FD">
        <w:rPr>
          <w:rFonts w:ascii="Times New Roman" w:hAnsi="Times New Roman"/>
          <w:i/>
          <w:sz w:val="24"/>
          <w:szCs w:val="24"/>
          <w:lang w:val="ro-RO"/>
        </w:rPr>
        <w:t>CI/ Pașaport</w:t>
      </w:r>
      <w:r w:rsidRPr="00A358FD">
        <w:rPr>
          <w:rFonts w:ascii="Times New Roman" w:hAnsi="Times New Roman"/>
          <w:sz w:val="24"/>
          <w:szCs w:val="24"/>
          <w:lang w:val="ro-RO"/>
        </w:rPr>
        <w:t>), seria ……, nr. ………, eliberat de...................., la data de …………, CNP …………………., î</w:t>
      </w:r>
      <w:r w:rsidRPr="00A358FD">
        <w:rPr>
          <w:rFonts w:ascii="Times New Roman" w:hAnsi="Times New Roman"/>
          <w:b/>
          <w:sz w:val="24"/>
          <w:szCs w:val="24"/>
          <w:lang w:val="ro-RO"/>
        </w:rPr>
        <w:t xml:space="preserve">n calitate de </w:t>
      </w:r>
      <w:r w:rsidRPr="00A358FD">
        <w:rPr>
          <w:rFonts w:ascii="Times New Roman" w:hAnsi="Times New Roman"/>
          <w:i/>
          <w:sz w:val="24"/>
          <w:szCs w:val="24"/>
          <w:lang w:val="ro-RO"/>
        </w:rPr>
        <w:t xml:space="preserve">reprezentant împuternicit </w:t>
      </w:r>
      <w:r w:rsidRPr="00A358FD">
        <w:rPr>
          <w:rFonts w:ascii="Times New Roman" w:hAnsi="Times New Roman"/>
          <w:b/>
          <w:sz w:val="24"/>
          <w:szCs w:val="24"/>
          <w:lang w:val="ro-RO"/>
        </w:rPr>
        <w:t>al Ofertantului/ Subcontractantului</w:t>
      </w:r>
      <w:r w:rsidRPr="00A358FD">
        <w:rPr>
          <w:rFonts w:ascii="Times New Roman" w:hAnsi="Times New Roman"/>
          <w:sz w:val="24"/>
          <w:szCs w:val="24"/>
          <w:lang w:val="ro-RO"/>
        </w:rPr>
        <w:t xml:space="preserve"> ……………………………… (î</w:t>
      </w:r>
      <w:r w:rsidRPr="00A358FD">
        <w:rPr>
          <w:rFonts w:ascii="Times New Roman" w:hAnsi="Times New Roman"/>
          <w:b/>
          <w:i/>
          <w:sz w:val="24"/>
          <w:szCs w:val="24"/>
          <w:lang w:val="ro-RO"/>
        </w:rPr>
        <w:t xml:space="preserve">n cazul unei Asocieri, </w:t>
      </w:r>
      <w:r w:rsidRPr="00A358FD">
        <w:rPr>
          <w:rFonts w:ascii="Times New Roman" w:hAnsi="Times New Roman"/>
          <w:b/>
          <w:i/>
          <w:sz w:val="24"/>
          <w:szCs w:val="24"/>
          <w:u w:val="single"/>
          <w:lang w:val="ro-RO"/>
        </w:rPr>
        <w:t>se va completa denumirea întregii Asocieri</w:t>
      </w:r>
      <w:r w:rsidRPr="00A358FD">
        <w:rPr>
          <w:rFonts w:ascii="Times New Roman" w:hAnsi="Times New Roman"/>
          <w:sz w:val="24"/>
          <w:szCs w:val="24"/>
          <w:lang w:val="ro-RO"/>
        </w:rPr>
        <w:t xml:space="preserve">) la procedura pentru atribuirea contractului de </w:t>
      </w:r>
      <w:r w:rsidR="003735E1" w:rsidRPr="00A358FD">
        <w:rPr>
          <w:rFonts w:ascii="Times New Roman" w:hAnsi="Times New Roman"/>
          <w:b/>
          <w:bCs/>
          <w:sz w:val="24"/>
          <w:szCs w:val="24"/>
          <w:lang w:val="ro-RO"/>
        </w:rPr>
        <w:t>furnizarea unui mijloc de transport cu 7 locuri</w:t>
      </w:r>
      <w:r w:rsidR="003735E1" w:rsidRPr="00A358FD">
        <w:rPr>
          <w:rFonts w:ascii="Times New Roman" w:hAnsi="Times New Roman"/>
          <w:sz w:val="24"/>
          <w:szCs w:val="24"/>
          <w:lang w:val="ro-RO"/>
        </w:rPr>
        <w:t xml:space="preserve">, </w:t>
      </w:r>
      <w:r w:rsidRPr="00A358FD">
        <w:rPr>
          <w:rFonts w:ascii="Times New Roman" w:hAnsi="Times New Roman"/>
          <w:sz w:val="24"/>
          <w:szCs w:val="24"/>
          <w:lang w:val="ro-RO"/>
        </w:rPr>
        <w:t xml:space="preserve">organizată de D.G.A.S.P.C. Harghita, declar pe propria răspundere, că </w:t>
      </w:r>
      <w:r w:rsidRPr="00A358FD">
        <w:rPr>
          <w:rFonts w:ascii="Times New Roman" w:hAnsi="Times New Roman"/>
          <w:sz w:val="24"/>
          <w:szCs w:val="24"/>
          <w:lang w:val="ro-RO" w:eastAsia="en-GB"/>
        </w:rPr>
        <w:t>proiectul va respecta principiul DNSH (”</w:t>
      </w:r>
      <w:r w:rsidRPr="00A358FD">
        <w:rPr>
          <w:rFonts w:ascii="Times New Roman" w:hAnsi="Times New Roman"/>
          <w:i/>
          <w:iCs/>
          <w:sz w:val="24"/>
          <w:szCs w:val="24"/>
          <w:lang w:val="ro-RO" w:eastAsia="en-GB"/>
        </w:rPr>
        <w:t xml:space="preserve">Do </w:t>
      </w:r>
      <w:proofErr w:type="spellStart"/>
      <w:r w:rsidRPr="00A358FD">
        <w:rPr>
          <w:rFonts w:ascii="Times New Roman" w:hAnsi="Times New Roman"/>
          <w:i/>
          <w:iCs/>
          <w:sz w:val="24"/>
          <w:szCs w:val="24"/>
          <w:lang w:val="ro-RO" w:eastAsia="en-GB"/>
        </w:rPr>
        <w:t>no</w:t>
      </w:r>
      <w:proofErr w:type="spellEnd"/>
      <w:r w:rsidRPr="00A358FD">
        <w:rPr>
          <w:rFonts w:ascii="Times New Roman" w:hAnsi="Times New Roman"/>
          <w:i/>
          <w:iCs/>
          <w:sz w:val="24"/>
          <w:szCs w:val="24"/>
          <w:lang w:val="ro-RO" w:eastAsia="en-GB"/>
        </w:rPr>
        <w:t xml:space="preserve"> </w:t>
      </w:r>
      <w:proofErr w:type="spellStart"/>
      <w:r w:rsidRPr="00A358FD">
        <w:rPr>
          <w:rFonts w:ascii="Times New Roman" w:hAnsi="Times New Roman"/>
          <w:i/>
          <w:iCs/>
          <w:sz w:val="24"/>
          <w:szCs w:val="24"/>
          <w:lang w:val="ro-RO" w:eastAsia="en-GB"/>
        </w:rPr>
        <w:t>significant</w:t>
      </w:r>
      <w:proofErr w:type="spellEnd"/>
      <w:r w:rsidRPr="00A358FD">
        <w:rPr>
          <w:rFonts w:ascii="Times New Roman" w:hAnsi="Times New Roman"/>
          <w:i/>
          <w:iCs/>
          <w:sz w:val="24"/>
          <w:szCs w:val="24"/>
          <w:lang w:val="ro-RO" w:eastAsia="en-GB"/>
        </w:rPr>
        <w:t xml:space="preserve"> </w:t>
      </w:r>
      <w:proofErr w:type="spellStart"/>
      <w:r w:rsidRPr="00A358FD">
        <w:rPr>
          <w:rFonts w:ascii="Times New Roman" w:hAnsi="Times New Roman"/>
          <w:i/>
          <w:iCs/>
          <w:sz w:val="24"/>
          <w:szCs w:val="24"/>
          <w:lang w:val="ro-RO" w:eastAsia="en-GB"/>
        </w:rPr>
        <w:t>harm</w:t>
      </w:r>
      <w:proofErr w:type="spellEnd"/>
      <w:r w:rsidRPr="00A358FD">
        <w:rPr>
          <w:rFonts w:ascii="Times New Roman" w:hAnsi="Times New Roman"/>
          <w:i/>
          <w:iCs/>
          <w:sz w:val="24"/>
          <w:szCs w:val="24"/>
          <w:lang w:val="ro-RO" w:eastAsia="en-GB"/>
        </w:rPr>
        <w:t>”</w:t>
      </w:r>
      <w:r w:rsidRPr="00A358FD">
        <w:rPr>
          <w:rFonts w:ascii="Times New Roman" w:hAnsi="Times New Roman"/>
          <w:sz w:val="24"/>
          <w:szCs w:val="24"/>
          <w:lang w:val="ro-RO" w:eastAsia="en-GB"/>
        </w:rPr>
        <w:t xml:space="preserve">), astfel cum este prevăzut la Articolul 17 din </w:t>
      </w:r>
      <w:r w:rsidRPr="00A358FD">
        <w:rPr>
          <w:rFonts w:ascii="Times New Roman" w:hAnsi="Times New Roman"/>
          <w:i/>
          <w:iCs/>
          <w:sz w:val="24"/>
          <w:szCs w:val="24"/>
          <w:lang w:val="ro-RO" w:eastAsia="en-GB"/>
        </w:rPr>
        <w:t>Regulamentul (UE) 2020/852 privind instituirea unui cadru care să</w:t>
      </w:r>
      <w:r w:rsidRPr="00A358FD">
        <w:rPr>
          <w:rFonts w:ascii="Times New Roman" w:hAnsi="Times New Roman"/>
          <w:sz w:val="24"/>
          <w:szCs w:val="24"/>
          <w:lang w:val="ro-RO" w:eastAsia="en-GB"/>
        </w:rPr>
        <w:t xml:space="preserve"> </w:t>
      </w:r>
      <w:r w:rsidRPr="00A358FD">
        <w:rPr>
          <w:rFonts w:ascii="Times New Roman" w:hAnsi="Times New Roman"/>
          <w:i/>
          <w:iCs/>
          <w:sz w:val="24"/>
          <w:szCs w:val="24"/>
          <w:lang w:val="ro-RO" w:eastAsia="en-GB"/>
        </w:rPr>
        <w:t>faciliteze investițiile durabile, inclusiv cele din 2020.</w:t>
      </w:r>
    </w:p>
    <w:p w14:paraId="417AB4B2" w14:textId="77777777" w:rsidR="00AD4377" w:rsidRPr="00A358FD" w:rsidRDefault="00AD4377" w:rsidP="00AD4377">
      <w:pPr>
        <w:spacing w:line="360" w:lineRule="auto"/>
        <w:jc w:val="both"/>
        <w:rPr>
          <w:rFonts w:ascii="Times New Roman" w:hAnsi="Times New Roman"/>
          <w:bCs/>
          <w:sz w:val="24"/>
          <w:szCs w:val="24"/>
          <w:lang w:val="ro-RO"/>
        </w:rPr>
      </w:pPr>
      <w:r w:rsidRPr="00A358FD">
        <w:rPr>
          <w:rFonts w:ascii="Times New Roman" w:hAnsi="Times New Roman"/>
          <w:bCs/>
          <w:sz w:val="24"/>
          <w:szCs w:val="24"/>
          <w:lang w:val="ro-RO"/>
        </w:rPr>
        <w:t xml:space="preserve">1. Se consideră că o activitate prejudiciază în mod semnificativ atenuarea schimbărilor climatice în cazul în care activitatea respectivă generează emisii semnificative de gaze cu efect de seră (GES); </w:t>
      </w:r>
    </w:p>
    <w:p w14:paraId="1B72F7FE" w14:textId="77777777" w:rsidR="00AD4377" w:rsidRPr="00A358FD" w:rsidRDefault="00AD4377" w:rsidP="00AD4377">
      <w:pPr>
        <w:spacing w:line="360" w:lineRule="auto"/>
        <w:jc w:val="both"/>
        <w:rPr>
          <w:rFonts w:ascii="Times New Roman" w:hAnsi="Times New Roman"/>
          <w:bCs/>
          <w:sz w:val="24"/>
          <w:szCs w:val="24"/>
          <w:lang w:val="ro-RO"/>
        </w:rPr>
      </w:pPr>
      <w:r w:rsidRPr="00A358FD">
        <w:rPr>
          <w:rFonts w:ascii="Times New Roman" w:hAnsi="Times New Roman"/>
          <w:bCs/>
          <w:sz w:val="24"/>
          <w:szCs w:val="24"/>
          <w:lang w:val="ro-RO"/>
        </w:rPr>
        <w:t xml:space="preserve">2. Se consideră că o activitate prejudiciază în mod semnificativ adaptarea la schimbările climatice în cazul în care activitatea respectivă duce la creșterea efectului negativ al climatului actual și al climatului preconizat în viitor asupra activității în sine sau asupra persoanelor, asupra naturii sau asupra activelor (6); </w:t>
      </w:r>
    </w:p>
    <w:p w14:paraId="24A09142" w14:textId="77777777" w:rsidR="00AD4377" w:rsidRPr="00A358FD" w:rsidRDefault="00AD4377" w:rsidP="00AD4377">
      <w:pPr>
        <w:jc w:val="both"/>
        <w:rPr>
          <w:rFonts w:ascii="Times New Roman" w:hAnsi="Times New Roman"/>
          <w:bCs/>
          <w:sz w:val="24"/>
          <w:szCs w:val="24"/>
          <w:lang w:val="ro-RO"/>
        </w:rPr>
      </w:pPr>
      <w:r w:rsidRPr="00A358FD">
        <w:rPr>
          <w:rFonts w:ascii="Times New Roman" w:hAnsi="Times New Roman"/>
          <w:bCs/>
          <w:sz w:val="24"/>
          <w:szCs w:val="24"/>
          <w:lang w:val="ro-RO"/>
        </w:rPr>
        <w:t xml:space="preserve">3. Se consideră că o activitate prejudiciază în mod semnificativ utilizarea durabilă și protejarea resurselor de apă și a celor marine în cazul în care activitatea respectivă este nocivă pentru starea bună sau pentru potențialul ecologic bun al corpurilor de apă, inclusiv al apelor de suprafață și subterane, sau starea ecologică bună a apelor marine; </w:t>
      </w:r>
    </w:p>
    <w:p w14:paraId="3EF15D7B" w14:textId="77777777" w:rsidR="00AD4377" w:rsidRPr="00A358FD" w:rsidRDefault="00AD4377" w:rsidP="00AD4377">
      <w:pPr>
        <w:jc w:val="both"/>
        <w:rPr>
          <w:rFonts w:ascii="Times New Roman" w:hAnsi="Times New Roman"/>
          <w:bCs/>
          <w:sz w:val="24"/>
          <w:szCs w:val="24"/>
          <w:lang w:val="ro-RO"/>
        </w:rPr>
      </w:pPr>
      <w:r w:rsidRPr="00A358FD">
        <w:rPr>
          <w:rFonts w:ascii="Times New Roman" w:hAnsi="Times New Roman"/>
          <w:bCs/>
          <w:sz w:val="24"/>
          <w:szCs w:val="24"/>
          <w:lang w:val="ro-RO"/>
        </w:rPr>
        <w:t xml:space="preserve">4. Se consideră că o activitate prejudiciază în mod semnificativ economia circulară, inclusiv prevenirea generării de deșeuri și reciclarea acestora, în cazul în care activitatea respectivă duce la ineficiențe semnificative în utilizarea materialelor sau în utilizarea directă sau indirectă a resurselor naturale, la o creștere semnificativă a generării, a incinerării sau a eliminării deșeurilor, sau în cazul în care eliminarea pe termen lung a deșeurilor poate cauza prejudicii semnificative și pe termen lung mediului; </w:t>
      </w:r>
    </w:p>
    <w:p w14:paraId="4C9BFC9E" w14:textId="77777777" w:rsidR="00AD4377" w:rsidRPr="00A358FD" w:rsidRDefault="00AD4377" w:rsidP="00AD4377">
      <w:pPr>
        <w:jc w:val="both"/>
        <w:rPr>
          <w:rFonts w:ascii="Times New Roman" w:hAnsi="Times New Roman"/>
          <w:bCs/>
          <w:sz w:val="24"/>
          <w:szCs w:val="24"/>
          <w:lang w:val="ro-RO"/>
        </w:rPr>
      </w:pPr>
      <w:r w:rsidRPr="00A358FD">
        <w:rPr>
          <w:rFonts w:ascii="Times New Roman" w:hAnsi="Times New Roman"/>
          <w:bCs/>
          <w:sz w:val="24"/>
          <w:szCs w:val="24"/>
          <w:lang w:val="ro-RO"/>
        </w:rPr>
        <w:t xml:space="preserve">5. Se consideră că o activitate prejudiciază în mod semnificativ prevenirea și controlul poluării în cazul în care activitatea respectivă duce la o creștere semnificativă a emisiilor de poluanți în aer, apă sau sol; </w:t>
      </w:r>
    </w:p>
    <w:p w14:paraId="17371770" w14:textId="77777777" w:rsidR="00AD4377" w:rsidRPr="00A358FD" w:rsidRDefault="00AD4377" w:rsidP="00AD4377">
      <w:pPr>
        <w:jc w:val="both"/>
        <w:rPr>
          <w:rFonts w:ascii="Times New Roman" w:hAnsi="Times New Roman"/>
          <w:bCs/>
          <w:sz w:val="24"/>
          <w:szCs w:val="24"/>
          <w:lang w:val="ro-RO"/>
        </w:rPr>
      </w:pPr>
      <w:r w:rsidRPr="00A358FD">
        <w:rPr>
          <w:rFonts w:ascii="Times New Roman" w:hAnsi="Times New Roman"/>
          <w:bCs/>
          <w:sz w:val="24"/>
          <w:szCs w:val="24"/>
          <w:lang w:val="ro-RO"/>
        </w:rPr>
        <w:t>6. Se consideră că o activitate economică prejudiciază în mod semnificativ protecția și refacerea biodiversității și a ecosistemelor în cazul în care activitatea respectivă este nocivă în mod semnificativ pentru condiția bună și reziliența ecosistemelor sau nocivă pentru stadiul de conservare a habitatelor și a speciilor, inclusiv a celor de interes pentru Uniune.</w:t>
      </w:r>
    </w:p>
    <w:p w14:paraId="00AF151F" w14:textId="77777777" w:rsidR="003735E1" w:rsidRPr="00A358FD" w:rsidRDefault="003735E1" w:rsidP="00AD4377">
      <w:pPr>
        <w:shd w:val="clear" w:color="auto" w:fill="FFFFFF"/>
        <w:ind w:left="144"/>
        <w:jc w:val="both"/>
        <w:rPr>
          <w:rFonts w:ascii="Times New Roman" w:hAnsi="Times New Roman"/>
          <w:spacing w:val="-2"/>
          <w:sz w:val="24"/>
          <w:szCs w:val="24"/>
          <w:lang w:val="ro-RO"/>
        </w:rPr>
      </w:pPr>
    </w:p>
    <w:p w14:paraId="378AD597" w14:textId="252B141B" w:rsidR="00AD4377" w:rsidRPr="00A358FD" w:rsidRDefault="00AD4377" w:rsidP="00AD4377">
      <w:pPr>
        <w:shd w:val="clear" w:color="auto" w:fill="FFFFFF"/>
        <w:ind w:left="144"/>
        <w:jc w:val="both"/>
        <w:rPr>
          <w:rFonts w:ascii="Times New Roman" w:hAnsi="Times New Roman"/>
          <w:sz w:val="24"/>
          <w:szCs w:val="24"/>
          <w:lang w:val="ro-RO"/>
        </w:rPr>
      </w:pPr>
      <w:r w:rsidRPr="00A358FD">
        <w:rPr>
          <w:rFonts w:ascii="Times New Roman" w:hAnsi="Times New Roman"/>
          <w:spacing w:val="-2"/>
          <w:sz w:val="24"/>
          <w:szCs w:val="24"/>
          <w:lang w:val="ro-RO"/>
        </w:rPr>
        <w:t>Data completării:</w:t>
      </w:r>
    </w:p>
    <w:p w14:paraId="7A98782A" w14:textId="77777777" w:rsidR="003735E1" w:rsidRPr="00A358FD" w:rsidRDefault="00AD4377" w:rsidP="003735E1">
      <w:pPr>
        <w:shd w:val="clear" w:color="auto" w:fill="FFFFFF"/>
        <w:ind w:right="1469" w:firstLine="144"/>
        <w:jc w:val="both"/>
        <w:rPr>
          <w:rFonts w:ascii="Times New Roman" w:hAnsi="Times New Roman"/>
          <w:spacing w:val="-2"/>
          <w:sz w:val="24"/>
          <w:szCs w:val="24"/>
          <w:lang w:val="ro-RO"/>
        </w:rPr>
      </w:pPr>
      <w:r w:rsidRPr="00A358FD">
        <w:rPr>
          <w:rFonts w:ascii="Times New Roman" w:hAnsi="Times New Roman"/>
          <w:spacing w:val="-2"/>
          <w:sz w:val="24"/>
          <w:szCs w:val="24"/>
          <w:lang w:val="ro-RO"/>
        </w:rPr>
        <w:t xml:space="preserve">Operator economic, </w:t>
      </w:r>
    </w:p>
    <w:p w14:paraId="6430DAA5" w14:textId="57C9FA69" w:rsidR="00AD4377" w:rsidRPr="00A358FD" w:rsidRDefault="00AD4377" w:rsidP="003735E1">
      <w:pPr>
        <w:shd w:val="clear" w:color="auto" w:fill="FFFFFF"/>
        <w:ind w:right="1469" w:firstLine="144"/>
        <w:jc w:val="both"/>
        <w:rPr>
          <w:rFonts w:ascii="Times New Roman" w:hAnsi="Times New Roman"/>
          <w:sz w:val="24"/>
          <w:szCs w:val="24"/>
          <w:lang w:val="ro-RO"/>
        </w:rPr>
      </w:pPr>
      <w:r w:rsidRPr="00A358FD">
        <w:rPr>
          <w:rFonts w:ascii="Times New Roman" w:hAnsi="Times New Roman"/>
          <w:i/>
          <w:iCs/>
          <w:spacing w:val="-12"/>
          <w:sz w:val="24"/>
          <w:szCs w:val="24"/>
          <w:lang w:val="ro-RO"/>
        </w:rPr>
        <w:t>(semnătură autorizată)</w:t>
      </w:r>
    </w:p>
    <w:p w14:paraId="728F5B30" w14:textId="77777777" w:rsidR="00AD4377" w:rsidRPr="00A358FD" w:rsidRDefault="00AD4377" w:rsidP="00AD4377">
      <w:pPr>
        <w:overflowPunct/>
        <w:autoSpaceDE/>
        <w:autoSpaceDN/>
        <w:adjustRightInd/>
        <w:jc w:val="right"/>
        <w:textAlignment w:val="auto"/>
        <w:rPr>
          <w:rFonts w:ascii="Times New Roman" w:hAnsi="Times New Roman"/>
          <w:bCs/>
          <w:sz w:val="24"/>
          <w:szCs w:val="24"/>
          <w:lang w:val="ro-RO"/>
        </w:rPr>
      </w:pPr>
    </w:p>
    <w:sectPr w:rsidR="00AD4377" w:rsidRPr="00A358FD" w:rsidSect="00C002F1">
      <w:footerReference w:type="even" r:id="rId10"/>
      <w:footerReference w:type="default" r:id="rId11"/>
      <w:pgSz w:w="11909" w:h="16834" w:code="9"/>
      <w:pgMar w:top="907" w:right="720" w:bottom="964" w:left="1191" w:header="720" w:footer="720" w:gutter="0"/>
      <w:cols w:space="720"/>
      <w:docGrid w:linePitch="2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B84421" w14:textId="77777777" w:rsidR="00B338AE" w:rsidRDefault="00B338AE" w:rsidP="00400002">
      <w:r>
        <w:separator/>
      </w:r>
    </w:p>
  </w:endnote>
  <w:endnote w:type="continuationSeparator" w:id="0">
    <w:p w14:paraId="5F735309" w14:textId="77777777" w:rsidR="00B338AE" w:rsidRDefault="00B338AE" w:rsidP="004000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Optima">
    <w:altName w:val="Arial"/>
    <w:charset w:val="00"/>
    <w:family w:val="swiss"/>
    <w:pitch w:val="variable"/>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0F959A" w14:textId="77777777" w:rsidR="00D10DAA" w:rsidRDefault="00D10DAA" w:rsidP="00CA430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4EB384C" w14:textId="77777777" w:rsidR="00D10DAA" w:rsidRDefault="00D10DA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A894FC" w14:textId="16FA4EE5" w:rsidR="00D10DAA" w:rsidRPr="00400002" w:rsidRDefault="00D10DAA" w:rsidP="00CA430D">
    <w:pPr>
      <w:pStyle w:val="Footer"/>
      <w:framePr w:wrap="around" w:vAnchor="text" w:hAnchor="margin" w:xAlign="center" w:y="1"/>
      <w:rPr>
        <w:rStyle w:val="PageNumber"/>
        <w:rFonts w:ascii="Times New Roman" w:hAnsi="Times New Roman"/>
      </w:rPr>
    </w:pPr>
  </w:p>
  <w:p w14:paraId="0F6887C1" w14:textId="77777777" w:rsidR="00D10DAA" w:rsidRDefault="00D10DAA" w:rsidP="001B2CC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8E35D0" w14:textId="77777777" w:rsidR="00B338AE" w:rsidRDefault="00B338AE" w:rsidP="00400002">
      <w:r>
        <w:separator/>
      </w:r>
    </w:p>
  </w:footnote>
  <w:footnote w:type="continuationSeparator" w:id="0">
    <w:p w14:paraId="0439E1CA" w14:textId="77777777" w:rsidR="00B338AE" w:rsidRDefault="00B338AE" w:rsidP="0040000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1"/>
    <w:lvl w:ilvl="0">
      <w:start w:val="267"/>
      <w:numFmt w:val="bullet"/>
      <w:lvlText w:val="-"/>
      <w:lvlJc w:val="left"/>
      <w:pPr>
        <w:tabs>
          <w:tab w:val="num" w:pos="720"/>
        </w:tabs>
        <w:ind w:left="720" w:hanging="360"/>
      </w:pPr>
      <w:rPr>
        <w:rFonts w:ascii="Arial" w:hAnsi="Arial" w:cs="Arial"/>
      </w:rPr>
    </w:lvl>
  </w:abstractNum>
  <w:abstractNum w:abstractNumId="1" w15:restartNumberingAfterBreak="0">
    <w:nsid w:val="00000002"/>
    <w:multiLevelType w:val="singleLevel"/>
    <w:tmpl w:val="00000002"/>
    <w:name w:val="WW8Num2"/>
    <w:lvl w:ilvl="0">
      <w:numFmt w:val="bullet"/>
      <w:lvlText w:val="-"/>
      <w:lvlJc w:val="left"/>
      <w:pPr>
        <w:tabs>
          <w:tab w:val="num" w:pos="720"/>
        </w:tabs>
        <w:ind w:left="720" w:hanging="360"/>
      </w:pPr>
      <w:rPr>
        <w:rFonts w:ascii="Arial" w:hAnsi="Arial" w:cs="Arial"/>
      </w:rPr>
    </w:lvl>
  </w:abstractNum>
  <w:abstractNum w:abstractNumId="2" w15:restartNumberingAfterBreak="0">
    <w:nsid w:val="0000000A"/>
    <w:multiLevelType w:val="singleLevel"/>
    <w:tmpl w:val="0000000A"/>
    <w:name w:val="WW8Num17"/>
    <w:lvl w:ilvl="0">
      <w:start w:val="1"/>
      <w:numFmt w:val="lowerLetter"/>
      <w:pStyle w:val="PlainText2"/>
      <w:lvlText w:val="%1)"/>
      <w:lvlJc w:val="left"/>
      <w:pPr>
        <w:tabs>
          <w:tab w:val="num" w:pos="680"/>
        </w:tabs>
        <w:ind w:left="680" w:hanging="340"/>
      </w:pPr>
    </w:lvl>
  </w:abstractNum>
  <w:abstractNum w:abstractNumId="3" w15:restartNumberingAfterBreak="0">
    <w:nsid w:val="05233621"/>
    <w:multiLevelType w:val="hybridMultilevel"/>
    <w:tmpl w:val="81866C92"/>
    <w:lvl w:ilvl="0" w:tplc="C1D2193C">
      <w:start w:val="1"/>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2020152"/>
    <w:multiLevelType w:val="hybridMultilevel"/>
    <w:tmpl w:val="8604D6AC"/>
    <w:lvl w:ilvl="0" w:tplc="FFFFFFFF">
      <w:start w:val="1"/>
      <w:numFmt w:val="bullet"/>
      <w:pStyle w:val="PlainText"/>
      <w:lvlText w:val=""/>
      <w:lvlJc w:val="left"/>
      <w:pPr>
        <w:tabs>
          <w:tab w:val="num" w:pos="851"/>
        </w:tabs>
        <w:ind w:left="851" w:hanging="851"/>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17A007D6"/>
    <w:multiLevelType w:val="hybridMultilevel"/>
    <w:tmpl w:val="F9141B74"/>
    <w:lvl w:ilvl="0" w:tplc="C444FE58">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32F7B1B"/>
    <w:multiLevelType w:val="hybridMultilevel"/>
    <w:tmpl w:val="444A1D26"/>
    <w:lvl w:ilvl="0" w:tplc="04180017">
      <w:start w:val="1"/>
      <w:numFmt w:val="lowerLetter"/>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7" w15:restartNumberingAfterBreak="0">
    <w:nsid w:val="2FEA6614"/>
    <w:multiLevelType w:val="hybridMultilevel"/>
    <w:tmpl w:val="54D851E0"/>
    <w:lvl w:ilvl="0" w:tplc="04180001">
      <w:start w:val="3"/>
      <w:numFmt w:val="bullet"/>
      <w:lvlText w:val=""/>
      <w:lvlJc w:val="left"/>
      <w:pPr>
        <w:ind w:left="720" w:hanging="360"/>
      </w:pPr>
      <w:rPr>
        <w:rFonts w:ascii="Symbol" w:eastAsia="Times New Roman" w:hAnsi="Symbol"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35C1691B"/>
    <w:multiLevelType w:val="multilevel"/>
    <w:tmpl w:val="23B8B2A4"/>
    <w:styleLink w:val="Style1"/>
    <w:lvl w:ilvl="0">
      <w:start w:val="1"/>
      <w:numFmt w:val="decimal"/>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E3534AF"/>
    <w:multiLevelType w:val="hybridMultilevel"/>
    <w:tmpl w:val="C44C3FA0"/>
    <w:lvl w:ilvl="0" w:tplc="A27E5E08">
      <w:start w:val="1"/>
      <w:numFmt w:val="lowerLetter"/>
      <w:lvlText w:val="%1)"/>
      <w:lvlJc w:val="left"/>
      <w:pPr>
        <w:ind w:left="540" w:hanging="360"/>
      </w:pPr>
      <w:rPr>
        <w:rFonts w:hint="default"/>
        <w:b/>
      </w:rPr>
    </w:lvl>
    <w:lvl w:ilvl="1" w:tplc="08090019" w:tentative="1">
      <w:start w:val="1"/>
      <w:numFmt w:val="lowerLetter"/>
      <w:lvlText w:val="%2."/>
      <w:lvlJc w:val="left"/>
      <w:pPr>
        <w:ind w:left="1260" w:hanging="360"/>
      </w:pPr>
    </w:lvl>
    <w:lvl w:ilvl="2" w:tplc="0809001B" w:tentative="1">
      <w:start w:val="1"/>
      <w:numFmt w:val="lowerRoman"/>
      <w:lvlText w:val="%3."/>
      <w:lvlJc w:val="right"/>
      <w:pPr>
        <w:ind w:left="1980" w:hanging="180"/>
      </w:pPr>
    </w:lvl>
    <w:lvl w:ilvl="3" w:tplc="0809000F" w:tentative="1">
      <w:start w:val="1"/>
      <w:numFmt w:val="decimal"/>
      <w:lvlText w:val="%4."/>
      <w:lvlJc w:val="left"/>
      <w:pPr>
        <w:ind w:left="2700" w:hanging="360"/>
      </w:pPr>
    </w:lvl>
    <w:lvl w:ilvl="4" w:tplc="08090019" w:tentative="1">
      <w:start w:val="1"/>
      <w:numFmt w:val="lowerLetter"/>
      <w:lvlText w:val="%5."/>
      <w:lvlJc w:val="left"/>
      <w:pPr>
        <w:ind w:left="3420" w:hanging="360"/>
      </w:pPr>
    </w:lvl>
    <w:lvl w:ilvl="5" w:tplc="0809001B" w:tentative="1">
      <w:start w:val="1"/>
      <w:numFmt w:val="lowerRoman"/>
      <w:lvlText w:val="%6."/>
      <w:lvlJc w:val="right"/>
      <w:pPr>
        <w:ind w:left="4140" w:hanging="180"/>
      </w:pPr>
    </w:lvl>
    <w:lvl w:ilvl="6" w:tplc="0809000F" w:tentative="1">
      <w:start w:val="1"/>
      <w:numFmt w:val="decimal"/>
      <w:lvlText w:val="%7."/>
      <w:lvlJc w:val="left"/>
      <w:pPr>
        <w:ind w:left="4860" w:hanging="360"/>
      </w:pPr>
    </w:lvl>
    <w:lvl w:ilvl="7" w:tplc="08090019" w:tentative="1">
      <w:start w:val="1"/>
      <w:numFmt w:val="lowerLetter"/>
      <w:lvlText w:val="%8."/>
      <w:lvlJc w:val="left"/>
      <w:pPr>
        <w:ind w:left="5580" w:hanging="360"/>
      </w:pPr>
    </w:lvl>
    <w:lvl w:ilvl="8" w:tplc="0809001B" w:tentative="1">
      <w:start w:val="1"/>
      <w:numFmt w:val="lowerRoman"/>
      <w:lvlText w:val="%9."/>
      <w:lvlJc w:val="right"/>
      <w:pPr>
        <w:ind w:left="6300" w:hanging="180"/>
      </w:pPr>
    </w:lvl>
  </w:abstractNum>
  <w:abstractNum w:abstractNumId="10" w15:restartNumberingAfterBreak="0">
    <w:nsid w:val="411F7B75"/>
    <w:multiLevelType w:val="hybridMultilevel"/>
    <w:tmpl w:val="61208E5C"/>
    <w:lvl w:ilvl="0" w:tplc="85DEFB58">
      <w:start w:val="1"/>
      <w:numFmt w:val="decimal"/>
      <w:lvlText w:val="%1."/>
      <w:lvlJc w:val="left"/>
      <w:pPr>
        <w:ind w:left="300" w:hanging="840"/>
      </w:pPr>
      <w:rPr>
        <w:rFonts w:hint="default"/>
        <w:b/>
        <w:i w:val="0"/>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1" w15:restartNumberingAfterBreak="0">
    <w:nsid w:val="572D26FA"/>
    <w:multiLevelType w:val="hybridMultilevel"/>
    <w:tmpl w:val="05C6CB4C"/>
    <w:lvl w:ilvl="0" w:tplc="6A0E1084">
      <w:start w:val="1"/>
      <w:numFmt w:val="decimal"/>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5DB65FF9"/>
    <w:multiLevelType w:val="hybridMultilevel"/>
    <w:tmpl w:val="6D10729C"/>
    <w:lvl w:ilvl="0" w:tplc="25AEFC22">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num w:numId="1">
    <w:abstractNumId w:val="8"/>
  </w:num>
  <w:num w:numId="2">
    <w:abstractNumId w:val="6"/>
  </w:num>
  <w:num w:numId="3">
    <w:abstractNumId w:val="4"/>
  </w:num>
  <w:num w:numId="4">
    <w:abstractNumId w:val="2"/>
  </w:num>
  <w:num w:numId="5">
    <w:abstractNumId w:val="11"/>
  </w:num>
  <w:num w:numId="6">
    <w:abstractNumId w:val="7"/>
  </w:num>
  <w:num w:numId="7">
    <w:abstractNumId w:val="12"/>
  </w:num>
  <w:num w:numId="8">
    <w:abstractNumId w:val="0"/>
  </w:num>
  <w:num w:numId="9">
    <w:abstractNumId w:val="1"/>
  </w:num>
  <w:num w:numId="10">
    <w:abstractNumId w:val="9"/>
  </w:num>
  <w:num w:numId="11">
    <w:abstractNumId w:val="10"/>
  </w:num>
  <w:num w:numId="12">
    <w:abstractNumId w:val="3"/>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0002"/>
    <w:rsid w:val="000002CF"/>
    <w:rsid w:val="00000A1F"/>
    <w:rsid w:val="00000A5D"/>
    <w:rsid w:val="0000118C"/>
    <w:rsid w:val="00002B08"/>
    <w:rsid w:val="000031B8"/>
    <w:rsid w:val="0000334C"/>
    <w:rsid w:val="000034F7"/>
    <w:rsid w:val="0000352E"/>
    <w:rsid w:val="000035AD"/>
    <w:rsid w:val="000041C4"/>
    <w:rsid w:val="00004325"/>
    <w:rsid w:val="00005610"/>
    <w:rsid w:val="00006ACC"/>
    <w:rsid w:val="00010056"/>
    <w:rsid w:val="00010D1F"/>
    <w:rsid w:val="00010EFB"/>
    <w:rsid w:val="00011634"/>
    <w:rsid w:val="00011973"/>
    <w:rsid w:val="00011E6E"/>
    <w:rsid w:val="0001483A"/>
    <w:rsid w:val="000148E0"/>
    <w:rsid w:val="00014ED5"/>
    <w:rsid w:val="0001688B"/>
    <w:rsid w:val="0001701A"/>
    <w:rsid w:val="00021A6C"/>
    <w:rsid w:val="0002232E"/>
    <w:rsid w:val="00022372"/>
    <w:rsid w:val="000228E5"/>
    <w:rsid w:val="000231B4"/>
    <w:rsid w:val="0002358E"/>
    <w:rsid w:val="00023B8D"/>
    <w:rsid w:val="00024CCA"/>
    <w:rsid w:val="000257C0"/>
    <w:rsid w:val="000258F8"/>
    <w:rsid w:val="00025910"/>
    <w:rsid w:val="00025BFC"/>
    <w:rsid w:val="00026028"/>
    <w:rsid w:val="00026944"/>
    <w:rsid w:val="00030201"/>
    <w:rsid w:val="000307A1"/>
    <w:rsid w:val="00030EF9"/>
    <w:rsid w:val="000315D2"/>
    <w:rsid w:val="00031BA2"/>
    <w:rsid w:val="00032561"/>
    <w:rsid w:val="00033E61"/>
    <w:rsid w:val="0003461C"/>
    <w:rsid w:val="00036469"/>
    <w:rsid w:val="00036917"/>
    <w:rsid w:val="000406B5"/>
    <w:rsid w:val="00040908"/>
    <w:rsid w:val="00041139"/>
    <w:rsid w:val="000412A4"/>
    <w:rsid w:val="00042962"/>
    <w:rsid w:val="00043781"/>
    <w:rsid w:val="000437E9"/>
    <w:rsid w:val="00044434"/>
    <w:rsid w:val="00045359"/>
    <w:rsid w:val="00045364"/>
    <w:rsid w:val="00046860"/>
    <w:rsid w:val="000476D5"/>
    <w:rsid w:val="00047C5D"/>
    <w:rsid w:val="00051256"/>
    <w:rsid w:val="0005189A"/>
    <w:rsid w:val="00051CC3"/>
    <w:rsid w:val="00052F71"/>
    <w:rsid w:val="00052FB0"/>
    <w:rsid w:val="00054FE8"/>
    <w:rsid w:val="00055A98"/>
    <w:rsid w:val="000561B4"/>
    <w:rsid w:val="00056365"/>
    <w:rsid w:val="0005691E"/>
    <w:rsid w:val="00057589"/>
    <w:rsid w:val="00057CED"/>
    <w:rsid w:val="000601B6"/>
    <w:rsid w:val="0006108D"/>
    <w:rsid w:val="00061482"/>
    <w:rsid w:val="00062E05"/>
    <w:rsid w:val="00064B9D"/>
    <w:rsid w:val="00064BA7"/>
    <w:rsid w:val="000654DB"/>
    <w:rsid w:val="00065973"/>
    <w:rsid w:val="0006597F"/>
    <w:rsid w:val="00065B6E"/>
    <w:rsid w:val="00065DB8"/>
    <w:rsid w:val="000666E6"/>
    <w:rsid w:val="00066892"/>
    <w:rsid w:val="00066CAC"/>
    <w:rsid w:val="00066ECA"/>
    <w:rsid w:val="000678AB"/>
    <w:rsid w:val="00067951"/>
    <w:rsid w:val="0007036B"/>
    <w:rsid w:val="00070CA0"/>
    <w:rsid w:val="00070EF0"/>
    <w:rsid w:val="00071811"/>
    <w:rsid w:val="000734A2"/>
    <w:rsid w:val="00073D8C"/>
    <w:rsid w:val="000742DB"/>
    <w:rsid w:val="00076131"/>
    <w:rsid w:val="00076581"/>
    <w:rsid w:val="00076805"/>
    <w:rsid w:val="000800BE"/>
    <w:rsid w:val="000806FB"/>
    <w:rsid w:val="00080857"/>
    <w:rsid w:val="000822B8"/>
    <w:rsid w:val="00083E72"/>
    <w:rsid w:val="0008433C"/>
    <w:rsid w:val="00085368"/>
    <w:rsid w:val="000857A0"/>
    <w:rsid w:val="000861D5"/>
    <w:rsid w:val="0009051A"/>
    <w:rsid w:val="00090894"/>
    <w:rsid w:val="00090F4A"/>
    <w:rsid w:val="000916D6"/>
    <w:rsid w:val="000923D6"/>
    <w:rsid w:val="000927E3"/>
    <w:rsid w:val="00093F41"/>
    <w:rsid w:val="000942A5"/>
    <w:rsid w:val="00094A2F"/>
    <w:rsid w:val="000952B8"/>
    <w:rsid w:val="00095741"/>
    <w:rsid w:val="00097D24"/>
    <w:rsid w:val="00097EEC"/>
    <w:rsid w:val="000A07AD"/>
    <w:rsid w:val="000A0ABF"/>
    <w:rsid w:val="000A0ED8"/>
    <w:rsid w:val="000A0FEC"/>
    <w:rsid w:val="000A291D"/>
    <w:rsid w:val="000A34D0"/>
    <w:rsid w:val="000A3DCC"/>
    <w:rsid w:val="000A431E"/>
    <w:rsid w:val="000A4AF6"/>
    <w:rsid w:val="000A5039"/>
    <w:rsid w:val="000A5596"/>
    <w:rsid w:val="000A6DF8"/>
    <w:rsid w:val="000A744F"/>
    <w:rsid w:val="000B04EF"/>
    <w:rsid w:val="000B0665"/>
    <w:rsid w:val="000B07E0"/>
    <w:rsid w:val="000B0C5C"/>
    <w:rsid w:val="000B1FFD"/>
    <w:rsid w:val="000B242D"/>
    <w:rsid w:val="000B2772"/>
    <w:rsid w:val="000B289D"/>
    <w:rsid w:val="000B2A09"/>
    <w:rsid w:val="000B2AD7"/>
    <w:rsid w:val="000B328E"/>
    <w:rsid w:val="000B3E52"/>
    <w:rsid w:val="000B4CE4"/>
    <w:rsid w:val="000B5F0D"/>
    <w:rsid w:val="000B7676"/>
    <w:rsid w:val="000B7787"/>
    <w:rsid w:val="000B7E34"/>
    <w:rsid w:val="000C002D"/>
    <w:rsid w:val="000C00D7"/>
    <w:rsid w:val="000C05CE"/>
    <w:rsid w:val="000C0D20"/>
    <w:rsid w:val="000C0D26"/>
    <w:rsid w:val="000C1767"/>
    <w:rsid w:val="000C1C55"/>
    <w:rsid w:val="000C2B8B"/>
    <w:rsid w:val="000C3F58"/>
    <w:rsid w:val="000C6697"/>
    <w:rsid w:val="000C67B3"/>
    <w:rsid w:val="000C6831"/>
    <w:rsid w:val="000C7BC9"/>
    <w:rsid w:val="000D0466"/>
    <w:rsid w:val="000D0FF1"/>
    <w:rsid w:val="000D140D"/>
    <w:rsid w:val="000D15B7"/>
    <w:rsid w:val="000D1E9B"/>
    <w:rsid w:val="000D4CEA"/>
    <w:rsid w:val="000D5C24"/>
    <w:rsid w:val="000D5EA1"/>
    <w:rsid w:val="000D5EEB"/>
    <w:rsid w:val="000D78ED"/>
    <w:rsid w:val="000D7B3F"/>
    <w:rsid w:val="000E0FCF"/>
    <w:rsid w:val="000E1224"/>
    <w:rsid w:val="000E167E"/>
    <w:rsid w:val="000E1879"/>
    <w:rsid w:val="000E1EDB"/>
    <w:rsid w:val="000E2534"/>
    <w:rsid w:val="000E2BF8"/>
    <w:rsid w:val="000E2D61"/>
    <w:rsid w:val="000E3528"/>
    <w:rsid w:val="000E364F"/>
    <w:rsid w:val="000E4A18"/>
    <w:rsid w:val="000E5132"/>
    <w:rsid w:val="000E5624"/>
    <w:rsid w:val="000E5ED1"/>
    <w:rsid w:val="000E6112"/>
    <w:rsid w:val="000E622F"/>
    <w:rsid w:val="000E69C1"/>
    <w:rsid w:val="000E6A7A"/>
    <w:rsid w:val="000F0150"/>
    <w:rsid w:val="000F017A"/>
    <w:rsid w:val="000F041A"/>
    <w:rsid w:val="000F075D"/>
    <w:rsid w:val="000F0DE3"/>
    <w:rsid w:val="000F0DE4"/>
    <w:rsid w:val="000F2A60"/>
    <w:rsid w:val="000F2B3E"/>
    <w:rsid w:val="000F3FB7"/>
    <w:rsid w:val="000F53E5"/>
    <w:rsid w:val="000F579E"/>
    <w:rsid w:val="000F673A"/>
    <w:rsid w:val="00100B3F"/>
    <w:rsid w:val="00100BA5"/>
    <w:rsid w:val="001012AC"/>
    <w:rsid w:val="00103136"/>
    <w:rsid w:val="00103A0B"/>
    <w:rsid w:val="00103FA5"/>
    <w:rsid w:val="00104049"/>
    <w:rsid w:val="00104398"/>
    <w:rsid w:val="001044A4"/>
    <w:rsid w:val="00105755"/>
    <w:rsid w:val="00105EF7"/>
    <w:rsid w:val="0010601F"/>
    <w:rsid w:val="0010730B"/>
    <w:rsid w:val="0011074C"/>
    <w:rsid w:val="00110ACD"/>
    <w:rsid w:val="001113F8"/>
    <w:rsid w:val="001134C9"/>
    <w:rsid w:val="0011444B"/>
    <w:rsid w:val="00115DBB"/>
    <w:rsid w:val="00115EDA"/>
    <w:rsid w:val="001169BA"/>
    <w:rsid w:val="00116C63"/>
    <w:rsid w:val="001177D8"/>
    <w:rsid w:val="0012053C"/>
    <w:rsid w:val="001207F3"/>
    <w:rsid w:val="0012138F"/>
    <w:rsid w:val="001219E9"/>
    <w:rsid w:val="00122D5A"/>
    <w:rsid w:val="00123E04"/>
    <w:rsid w:val="00124683"/>
    <w:rsid w:val="00124886"/>
    <w:rsid w:val="001251B2"/>
    <w:rsid w:val="00125E1D"/>
    <w:rsid w:val="001268DC"/>
    <w:rsid w:val="00126F9A"/>
    <w:rsid w:val="00127024"/>
    <w:rsid w:val="001272E0"/>
    <w:rsid w:val="001274B0"/>
    <w:rsid w:val="0012766C"/>
    <w:rsid w:val="00127C79"/>
    <w:rsid w:val="00130031"/>
    <w:rsid w:val="00132554"/>
    <w:rsid w:val="00133331"/>
    <w:rsid w:val="001334AA"/>
    <w:rsid w:val="001337F1"/>
    <w:rsid w:val="00134354"/>
    <w:rsid w:val="00135015"/>
    <w:rsid w:val="0013531B"/>
    <w:rsid w:val="001353C5"/>
    <w:rsid w:val="0013545F"/>
    <w:rsid w:val="00136AF7"/>
    <w:rsid w:val="00137536"/>
    <w:rsid w:val="00140A1E"/>
    <w:rsid w:val="001428F3"/>
    <w:rsid w:val="00142BD4"/>
    <w:rsid w:val="00143756"/>
    <w:rsid w:val="00143FE0"/>
    <w:rsid w:val="00144858"/>
    <w:rsid w:val="00145273"/>
    <w:rsid w:val="001456C9"/>
    <w:rsid w:val="00145F9D"/>
    <w:rsid w:val="00146DA0"/>
    <w:rsid w:val="00147643"/>
    <w:rsid w:val="001502D5"/>
    <w:rsid w:val="0015069E"/>
    <w:rsid w:val="0015228F"/>
    <w:rsid w:val="00155067"/>
    <w:rsid w:val="00155466"/>
    <w:rsid w:val="00155945"/>
    <w:rsid w:val="00155CEF"/>
    <w:rsid w:val="0015689E"/>
    <w:rsid w:val="00157D56"/>
    <w:rsid w:val="00161BE0"/>
    <w:rsid w:val="0016232A"/>
    <w:rsid w:val="001625AB"/>
    <w:rsid w:val="00163A3B"/>
    <w:rsid w:val="00164441"/>
    <w:rsid w:val="001649F8"/>
    <w:rsid w:val="00164C47"/>
    <w:rsid w:val="00165111"/>
    <w:rsid w:val="001655E1"/>
    <w:rsid w:val="00165E8B"/>
    <w:rsid w:val="00166963"/>
    <w:rsid w:val="00170FF9"/>
    <w:rsid w:val="0017112A"/>
    <w:rsid w:val="00172017"/>
    <w:rsid w:val="00172FD3"/>
    <w:rsid w:val="001731FE"/>
    <w:rsid w:val="00173245"/>
    <w:rsid w:val="0017325B"/>
    <w:rsid w:val="00173B27"/>
    <w:rsid w:val="0017478C"/>
    <w:rsid w:val="001753AB"/>
    <w:rsid w:val="0017551A"/>
    <w:rsid w:val="00176920"/>
    <w:rsid w:val="00176DA8"/>
    <w:rsid w:val="00176E5F"/>
    <w:rsid w:val="001774D1"/>
    <w:rsid w:val="00177962"/>
    <w:rsid w:val="00177A1D"/>
    <w:rsid w:val="00180946"/>
    <w:rsid w:val="00181A6E"/>
    <w:rsid w:val="00182998"/>
    <w:rsid w:val="00182D43"/>
    <w:rsid w:val="0018320C"/>
    <w:rsid w:val="00183A15"/>
    <w:rsid w:val="00184B38"/>
    <w:rsid w:val="001852A2"/>
    <w:rsid w:val="00185A35"/>
    <w:rsid w:val="0018745F"/>
    <w:rsid w:val="0018748F"/>
    <w:rsid w:val="00190CC1"/>
    <w:rsid w:val="0019100C"/>
    <w:rsid w:val="001950B5"/>
    <w:rsid w:val="00195819"/>
    <w:rsid w:val="0019635B"/>
    <w:rsid w:val="00196B41"/>
    <w:rsid w:val="001971AD"/>
    <w:rsid w:val="001972E2"/>
    <w:rsid w:val="00197ABA"/>
    <w:rsid w:val="001A0462"/>
    <w:rsid w:val="001A203E"/>
    <w:rsid w:val="001A2850"/>
    <w:rsid w:val="001A4737"/>
    <w:rsid w:val="001A4CA9"/>
    <w:rsid w:val="001A5234"/>
    <w:rsid w:val="001A5929"/>
    <w:rsid w:val="001A65F7"/>
    <w:rsid w:val="001A69C1"/>
    <w:rsid w:val="001A7466"/>
    <w:rsid w:val="001A7A1D"/>
    <w:rsid w:val="001A7C9F"/>
    <w:rsid w:val="001A7CE2"/>
    <w:rsid w:val="001A7FD9"/>
    <w:rsid w:val="001B042A"/>
    <w:rsid w:val="001B227E"/>
    <w:rsid w:val="001B2346"/>
    <w:rsid w:val="001B257F"/>
    <w:rsid w:val="001B25A0"/>
    <w:rsid w:val="001B2CC9"/>
    <w:rsid w:val="001B3B28"/>
    <w:rsid w:val="001B4DDF"/>
    <w:rsid w:val="001B760F"/>
    <w:rsid w:val="001B7D3D"/>
    <w:rsid w:val="001B7E47"/>
    <w:rsid w:val="001C0393"/>
    <w:rsid w:val="001C0E72"/>
    <w:rsid w:val="001C2BFD"/>
    <w:rsid w:val="001C312C"/>
    <w:rsid w:val="001C3496"/>
    <w:rsid w:val="001C3B4C"/>
    <w:rsid w:val="001C4CA8"/>
    <w:rsid w:val="001C56D7"/>
    <w:rsid w:val="001C5BAA"/>
    <w:rsid w:val="001C5C16"/>
    <w:rsid w:val="001C5E0B"/>
    <w:rsid w:val="001C745E"/>
    <w:rsid w:val="001D1A49"/>
    <w:rsid w:val="001D1DB8"/>
    <w:rsid w:val="001D40E7"/>
    <w:rsid w:val="001D427C"/>
    <w:rsid w:val="001D46D2"/>
    <w:rsid w:val="001D534C"/>
    <w:rsid w:val="001D57E2"/>
    <w:rsid w:val="001D5F3A"/>
    <w:rsid w:val="001D633C"/>
    <w:rsid w:val="001D6C88"/>
    <w:rsid w:val="001D79E1"/>
    <w:rsid w:val="001D7B5E"/>
    <w:rsid w:val="001D7BA8"/>
    <w:rsid w:val="001E00F5"/>
    <w:rsid w:val="001E0115"/>
    <w:rsid w:val="001E01BF"/>
    <w:rsid w:val="001E01CD"/>
    <w:rsid w:val="001E112E"/>
    <w:rsid w:val="001E1C8C"/>
    <w:rsid w:val="001E2528"/>
    <w:rsid w:val="001E3125"/>
    <w:rsid w:val="001E39A1"/>
    <w:rsid w:val="001E4F27"/>
    <w:rsid w:val="001E5ABC"/>
    <w:rsid w:val="001E5B8D"/>
    <w:rsid w:val="001E7984"/>
    <w:rsid w:val="001F0715"/>
    <w:rsid w:val="001F1811"/>
    <w:rsid w:val="001F2ADF"/>
    <w:rsid w:val="001F30A4"/>
    <w:rsid w:val="001F3FAD"/>
    <w:rsid w:val="001F418D"/>
    <w:rsid w:val="001F4339"/>
    <w:rsid w:val="001F49A9"/>
    <w:rsid w:val="001F504F"/>
    <w:rsid w:val="001F6168"/>
    <w:rsid w:val="001F71E2"/>
    <w:rsid w:val="001F7202"/>
    <w:rsid w:val="001F7FF0"/>
    <w:rsid w:val="002009CA"/>
    <w:rsid w:val="00200F4D"/>
    <w:rsid w:val="0020279A"/>
    <w:rsid w:val="002030FB"/>
    <w:rsid w:val="00203630"/>
    <w:rsid w:val="002040CC"/>
    <w:rsid w:val="00204128"/>
    <w:rsid w:val="0020481C"/>
    <w:rsid w:val="0020669B"/>
    <w:rsid w:val="00206C7A"/>
    <w:rsid w:val="00206EEC"/>
    <w:rsid w:val="0020784B"/>
    <w:rsid w:val="00207C47"/>
    <w:rsid w:val="00210BF5"/>
    <w:rsid w:val="002116BF"/>
    <w:rsid w:val="00212DDD"/>
    <w:rsid w:val="0021318D"/>
    <w:rsid w:val="00214310"/>
    <w:rsid w:val="00214831"/>
    <w:rsid w:val="00215B56"/>
    <w:rsid w:val="00216313"/>
    <w:rsid w:val="00217CCF"/>
    <w:rsid w:val="002208C7"/>
    <w:rsid w:val="002212EF"/>
    <w:rsid w:val="00221912"/>
    <w:rsid w:val="00221C73"/>
    <w:rsid w:val="002228C5"/>
    <w:rsid w:val="002234B8"/>
    <w:rsid w:val="0022467C"/>
    <w:rsid w:val="002253C6"/>
    <w:rsid w:val="0022543C"/>
    <w:rsid w:val="00225716"/>
    <w:rsid w:val="00225816"/>
    <w:rsid w:val="00226642"/>
    <w:rsid w:val="0022739A"/>
    <w:rsid w:val="00231071"/>
    <w:rsid w:val="002310DE"/>
    <w:rsid w:val="002317B5"/>
    <w:rsid w:val="00231B11"/>
    <w:rsid w:val="00231FAE"/>
    <w:rsid w:val="00232270"/>
    <w:rsid w:val="00232320"/>
    <w:rsid w:val="002324E8"/>
    <w:rsid w:val="002325CB"/>
    <w:rsid w:val="00232CC0"/>
    <w:rsid w:val="0023350F"/>
    <w:rsid w:val="002345BD"/>
    <w:rsid w:val="00234609"/>
    <w:rsid w:val="002346E5"/>
    <w:rsid w:val="00235C12"/>
    <w:rsid w:val="00235C68"/>
    <w:rsid w:val="00236020"/>
    <w:rsid w:val="0023604D"/>
    <w:rsid w:val="0024068A"/>
    <w:rsid w:val="00240696"/>
    <w:rsid w:val="002433E9"/>
    <w:rsid w:val="00243467"/>
    <w:rsid w:val="00245DA4"/>
    <w:rsid w:val="00246737"/>
    <w:rsid w:val="002469A2"/>
    <w:rsid w:val="00247D1F"/>
    <w:rsid w:val="00250410"/>
    <w:rsid w:val="00251655"/>
    <w:rsid w:val="00252CF8"/>
    <w:rsid w:val="00252FE9"/>
    <w:rsid w:val="00253677"/>
    <w:rsid w:val="00253A39"/>
    <w:rsid w:val="0025586F"/>
    <w:rsid w:val="00256D59"/>
    <w:rsid w:val="00257257"/>
    <w:rsid w:val="0025752D"/>
    <w:rsid w:val="00257779"/>
    <w:rsid w:val="002578F3"/>
    <w:rsid w:val="00257E80"/>
    <w:rsid w:val="0026144E"/>
    <w:rsid w:val="00261C5B"/>
    <w:rsid w:val="00261D0F"/>
    <w:rsid w:val="002626DB"/>
    <w:rsid w:val="00265877"/>
    <w:rsid w:val="00265B0A"/>
    <w:rsid w:val="002662F0"/>
    <w:rsid w:val="002667FA"/>
    <w:rsid w:val="00266983"/>
    <w:rsid w:val="00267415"/>
    <w:rsid w:val="00267419"/>
    <w:rsid w:val="00267F8E"/>
    <w:rsid w:val="002701EB"/>
    <w:rsid w:val="00270E2F"/>
    <w:rsid w:val="00271525"/>
    <w:rsid w:val="0027228D"/>
    <w:rsid w:val="00273A7C"/>
    <w:rsid w:val="00273F3A"/>
    <w:rsid w:val="00274C1C"/>
    <w:rsid w:val="00276803"/>
    <w:rsid w:val="00277BC5"/>
    <w:rsid w:val="00282778"/>
    <w:rsid w:val="00285FAF"/>
    <w:rsid w:val="00285FD0"/>
    <w:rsid w:val="00287196"/>
    <w:rsid w:val="002874FD"/>
    <w:rsid w:val="00290566"/>
    <w:rsid w:val="002939E2"/>
    <w:rsid w:val="00293CE9"/>
    <w:rsid w:val="002948B4"/>
    <w:rsid w:val="0029649C"/>
    <w:rsid w:val="00296524"/>
    <w:rsid w:val="00296B80"/>
    <w:rsid w:val="00296D9E"/>
    <w:rsid w:val="00297129"/>
    <w:rsid w:val="00297910"/>
    <w:rsid w:val="00297A86"/>
    <w:rsid w:val="00297F1F"/>
    <w:rsid w:val="00297FAA"/>
    <w:rsid w:val="002A0850"/>
    <w:rsid w:val="002A09FB"/>
    <w:rsid w:val="002A0A8A"/>
    <w:rsid w:val="002A1CDA"/>
    <w:rsid w:val="002A2A30"/>
    <w:rsid w:val="002A2DF4"/>
    <w:rsid w:val="002A338C"/>
    <w:rsid w:val="002A3493"/>
    <w:rsid w:val="002A3604"/>
    <w:rsid w:val="002A3680"/>
    <w:rsid w:val="002A4E31"/>
    <w:rsid w:val="002A5364"/>
    <w:rsid w:val="002A602A"/>
    <w:rsid w:val="002A6BFE"/>
    <w:rsid w:val="002B03D5"/>
    <w:rsid w:val="002B0793"/>
    <w:rsid w:val="002B0F80"/>
    <w:rsid w:val="002B10E0"/>
    <w:rsid w:val="002B1A30"/>
    <w:rsid w:val="002B3929"/>
    <w:rsid w:val="002B430F"/>
    <w:rsid w:val="002B485B"/>
    <w:rsid w:val="002B493D"/>
    <w:rsid w:val="002B4F41"/>
    <w:rsid w:val="002B513D"/>
    <w:rsid w:val="002B52EE"/>
    <w:rsid w:val="002B6E8D"/>
    <w:rsid w:val="002C0E5F"/>
    <w:rsid w:val="002C115C"/>
    <w:rsid w:val="002C1B57"/>
    <w:rsid w:val="002C1E07"/>
    <w:rsid w:val="002C281F"/>
    <w:rsid w:val="002C32A9"/>
    <w:rsid w:val="002C39F7"/>
    <w:rsid w:val="002C3E71"/>
    <w:rsid w:val="002C3F93"/>
    <w:rsid w:val="002C4DEF"/>
    <w:rsid w:val="002C67D0"/>
    <w:rsid w:val="002C6D39"/>
    <w:rsid w:val="002D086C"/>
    <w:rsid w:val="002D0E8A"/>
    <w:rsid w:val="002D1A1F"/>
    <w:rsid w:val="002D1DD6"/>
    <w:rsid w:val="002D1DE5"/>
    <w:rsid w:val="002D20B0"/>
    <w:rsid w:val="002D2C4B"/>
    <w:rsid w:val="002D3B51"/>
    <w:rsid w:val="002D64BD"/>
    <w:rsid w:val="002D6B47"/>
    <w:rsid w:val="002D6B79"/>
    <w:rsid w:val="002D7717"/>
    <w:rsid w:val="002D7733"/>
    <w:rsid w:val="002D7994"/>
    <w:rsid w:val="002D7C00"/>
    <w:rsid w:val="002D7C3B"/>
    <w:rsid w:val="002E036F"/>
    <w:rsid w:val="002E2F29"/>
    <w:rsid w:val="002E31BB"/>
    <w:rsid w:val="002E34E7"/>
    <w:rsid w:val="002E3DC5"/>
    <w:rsid w:val="002E423A"/>
    <w:rsid w:val="002E44EE"/>
    <w:rsid w:val="002E4863"/>
    <w:rsid w:val="002E49E1"/>
    <w:rsid w:val="002E4AB4"/>
    <w:rsid w:val="002E4CAC"/>
    <w:rsid w:val="002E4ED8"/>
    <w:rsid w:val="002E55E0"/>
    <w:rsid w:val="002E5F37"/>
    <w:rsid w:val="002E713D"/>
    <w:rsid w:val="002F16CB"/>
    <w:rsid w:val="002F1947"/>
    <w:rsid w:val="002F19D4"/>
    <w:rsid w:val="002F1BB6"/>
    <w:rsid w:val="002F1D91"/>
    <w:rsid w:val="002F2211"/>
    <w:rsid w:val="002F2588"/>
    <w:rsid w:val="002F335D"/>
    <w:rsid w:val="002F41A5"/>
    <w:rsid w:val="002F4D22"/>
    <w:rsid w:val="002F5174"/>
    <w:rsid w:val="002F5D9E"/>
    <w:rsid w:val="002F5FF1"/>
    <w:rsid w:val="002F6F71"/>
    <w:rsid w:val="002F73CA"/>
    <w:rsid w:val="00300E31"/>
    <w:rsid w:val="00300E9E"/>
    <w:rsid w:val="00302E24"/>
    <w:rsid w:val="00304E8C"/>
    <w:rsid w:val="00305AA3"/>
    <w:rsid w:val="003062C1"/>
    <w:rsid w:val="00306A8C"/>
    <w:rsid w:val="003074B9"/>
    <w:rsid w:val="00311706"/>
    <w:rsid w:val="00311819"/>
    <w:rsid w:val="00311869"/>
    <w:rsid w:val="00312304"/>
    <w:rsid w:val="003129F0"/>
    <w:rsid w:val="00312C00"/>
    <w:rsid w:val="00315022"/>
    <w:rsid w:val="00315F6B"/>
    <w:rsid w:val="00316124"/>
    <w:rsid w:val="0031715E"/>
    <w:rsid w:val="00317F4A"/>
    <w:rsid w:val="00320430"/>
    <w:rsid w:val="003233E4"/>
    <w:rsid w:val="00323812"/>
    <w:rsid w:val="003276A8"/>
    <w:rsid w:val="00327DE5"/>
    <w:rsid w:val="00330850"/>
    <w:rsid w:val="00331881"/>
    <w:rsid w:val="00332183"/>
    <w:rsid w:val="003322CB"/>
    <w:rsid w:val="0033235B"/>
    <w:rsid w:val="0033251D"/>
    <w:rsid w:val="003333E5"/>
    <w:rsid w:val="00334DA6"/>
    <w:rsid w:val="00337152"/>
    <w:rsid w:val="00340807"/>
    <w:rsid w:val="003417E4"/>
    <w:rsid w:val="00342656"/>
    <w:rsid w:val="00344090"/>
    <w:rsid w:val="00344CE4"/>
    <w:rsid w:val="00345023"/>
    <w:rsid w:val="00346713"/>
    <w:rsid w:val="00346856"/>
    <w:rsid w:val="00347475"/>
    <w:rsid w:val="0035013B"/>
    <w:rsid w:val="00351125"/>
    <w:rsid w:val="00351BC4"/>
    <w:rsid w:val="00352895"/>
    <w:rsid w:val="00352CE8"/>
    <w:rsid w:val="00353243"/>
    <w:rsid w:val="003534ED"/>
    <w:rsid w:val="0035354F"/>
    <w:rsid w:val="00353639"/>
    <w:rsid w:val="00354186"/>
    <w:rsid w:val="00354547"/>
    <w:rsid w:val="00354BCB"/>
    <w:rsid w:val="00354EDD"/>
    <w:rsid w:val="0035568A"/>
    <w:rsid w:val="00355C72"/>
    <w:rsid w:val="0035697B"/>
    <w:rsid w:val="00357743"/>
    <w:rsid w:val="00360550"/>
    <w:rsid w:val="00360DA6"/>
    <w:rsid w:val="00361F38"/>
    <w:rsid w:val="003628BA"/>
    <w:rsid w:val="003628BD"/>
    <w:rsid w:val="00363028"/>
    <w:rsid w:val="003631BA"/>
    <w:rsid w:val="00363C8B"/>
    <w:rsid w:val="00365B6D"/>
    <w:rsid w:val="00366AFF"/>
    <w:rsid w:val="00370952"/>
    <w:rsid w:val="00371495"/>
    <w:rsid w:val="00371D27"/>
    <w:rsid w:val="00371DA5"/>
    <w:rsid w:val="003735E1"/>
    <w:rsid w:val="003739A1"/>
    <w:rsid w:val="00373BC8"/>
    <w:rsid w:val="0037591A"/>
    <w:rsid w:val="00376243"/>
    <w:rsid w:val="0038254E"/>
    <w:rsid w:val="00383576"/>
    <w:rsid w:val="00383E0E"/>
    <w:rsid w:val="00385C77"/>
    <w:rsid w:val="00386520"/>
    <w:rsid w:val="00386CF5"/>
    <w:rsid w:val="00386DE8"/>
    <w:rsid w:val="003879FD"/>
    <w:rsid w:val="00387B66"/>
    <w:rsid w:val="003904F4"/>
    <w:rsid w:val="00392D69"/>
    <w:rsid w:val="0039393F"/>
    <w:rsid w:val="00394867"/>
    <w:rsid w:val="0039645A"/>
    <w:rsid w:val="003965E2"/>
    <w:rsid w:val="00396C14"/>
    <w:rsid w:val="00397304"/>
    <w:rsid w:val="003A0AE4"/>
    <w:rsid w:val="003A11AF"/>
    <w:rsid w:val="003A19F0"/>
    <w:rsid w:val="003A23E2"/>
    <w:rsid w:val="003A26E4"/>
    <w:rsid w:val="003A2DFF"/>
    <w:rsid w:val="003A3EC8"/>
    <w:rsid w:val="003A445A"/>
    <w:rsid w:val="003A512A"/>
    <w:rsid w:val="003A5B0E"/>
    <w:rsid w:val="003A6BB8"/>
    <w:rsid w:val="003A739B"/>
    <w:rsid w:val="003A7763"/>
    <w:rsid w:val="003B00A5"/>
    <w:rsid w:val="003B1C02"/>
    <w:rsid w:val="003B1C30"/>
    <w:rsid w:val="003B1E71"/>
    <w:rsid w:val="003B2971"/>
    <w:rsid w:val="003B2FD6"/>
    <w:rsid w:val="003B3152"/>
    <w:rsid w:val="003B3888"/>
    <w:rsid w:val="003B3A89"/>
    <w:rsid w:val="003B4BA4"/>
    <w:rsid w:val="003B6278"/>
    <w:rsid w:val="003B63C4"/>
    <w:rsid w:val="003B6B4A"/>
    <w:rsid w:val="003B6CCE"/>
    <w:rsid w:val="003B6EA9"/>
    <w:rsid w:val="003B71FA"/>
    <w:rsid w:val="003B79EE"/>
    <w:rsid w:val="003C029A"/>
    <w:rsid w:val="003C05EC"/>
    <w:rsid w:val="003C0B01"/>
    <w:rsid w:val="003C130A"/>
    <w:rsid w:val="003C15AC"/>
    <w:rsid w:val="003C1883"/>
    <w:rsid w:val="003C19BF"/>
    <w:rsid w:val="003C1FCF"/>
    <w:rsid w:val="003C25B9"/>
    <w:rsid w:val="003C2E84"/>
    <w:rsid w:val="003C37B5"/>
    <w:rsid w:val="003C3FA1"/>
    <w:rsid w:val="003C47D5"/>
    <w:rsid w:val="003C4AA9"/>
    <w:rsid w:val="003C4DE2"/>
    <w:rsid w:val="003C5507"/>
    <w:rsid w:val="003C5531"/>
    <w:rsid w:val="003C5DCF"/>
    <w:rsid w:val="003C69D3"/>
    <w:rsid w:val="003C7E14"/>
    <w:rsid w:val="003D0039"/>
    <w:rsid w:val="003D03B6"/>
    <w:rsid w:val="003D0688"/>
    <w:rsid w:val="003D06C9"/>
    <w:rsid w:val="003D0C86"/>
    <w:rsid w:val="003D0CD5"/>
    <w:rsid w:val="003D125F"/>
    <w:rsid w:val="003D151D"/>
    <w:rsid w:val="003D16FA"/>
    <w:rsid w:val="003D35B4"/>
    <w:rsid w:val="003D3731"/>
    <w:rsid w:val="003D5627"/>
    <w:rsid w:val="003D61EA"/>
    <w:rsid w:val="003D6670"/>
    <w:rsid w:val="003D76D1"/>
    <w:rsid w:val="003D7A94"/>
    <w:rsid w:val="003E0B4D"/>
    <w:rsid w:val="003E0C83"/>
    <w:rsid w:val="003E0E79"/>
    <w:rsid w:val="003E1049"/>
    <w:rsid w:val="003E120E"/>
    <w:rsid w:val="003E1AEA"/>
    <w:rsid w:val="003E1DA7"/>
    <w:rsid w:val="003E22CA"/>
    <w:rsid w:val="003E2DB6"/>
    <w:rsid w:val="003E30B2"/>
    <w:rsid w:val="003E30D0"/>
    <w:rsid w:val="003E4D5F"/>
    <w:rsid w:val="003E51A2"/>
    <w:rsid w:val="003E54B4"/>
    <w:rsid w:val="003E5C5F"/>
    <w:rsid w:val="003E60CF"/>
    <w:rsid w:val="003E63D6"/>
    <w:rsid w:val="003E6859"/>
    <w:rsid w:val="003E7433"/>
    <w:rsid w:val="003E7439"/>
    <w:rsid w:val="003E74E2"/>
    <w:rsid w:val="003F0F1D"/>
    <w:rsid w:val="003F17C4"/>
    <w:rsid w:val="003F21B7"/>
    <w:rsid w:val="003F41C7"/>
    <w:rsid w:val="003F4746"/>
    <w:rsid w:val="003F5036"/>
    <w:rsid w:val="003F6196"/>
    <w:rsid w:val="00400002"/>
    <w:rsid w:val="004010DC"/>
    <w:rsid w:val="0040153D"/>
    <w:rsid w:val="0040167E"/>
    <w:rsid w:val="00402713"/>
    <w:rsid w:val="00403DDC"/>
    <w:rsid w:val="00403F16"/>
    <w:rsid w:val="0040469C"/>
    <w:rsid w:val="00406059"/>
    <w:rsid w:val="00406A03"/>
    <w:rsid w:val="00407CA1"/>
    <w:rsid w:val="004100A9"/>
    <w:rsid w:val="00410B2A"/>
    <w:rsid w:val="00412165"/>
    <w:rsid w:val="0041240C"/>
    <w:rsid w:val="00412DC2"/>
    <w:rsid w:val="00413312"/>
    <w:rsid w:val="0041336B"/>
    <w:rsid w:val="0041351B"/>
    <w:rsid w:val="004138CC"/>
    <w:rsid w:val="00414259"/>
    <w:rsid w:val="00414841"/>
    <w:rsid w:val="00414918"/>
    <w:rsid w:val="00415BED"/>
    <w:rsid w:val="00416FE5"/>
    <w:rsid w:val="00417506"/>
    <w:rsid w:val="0042001F"/>
    <w:rsid w:val="004208E8"/>
    <w:rsid w:val="00421A4F"/>
    <w:rsid w:val="004226F1"/>
    <w:rsid w:val="00423945"/>
    <w:rsid w:val="00424A2A"/>
    <w:rsid w:val="00424A33"/>
    <w:rsid w:val="00426171"/>
    <w:rsid w:val="004268E7"/>
    <w:rsid w:val="00427A54"/>
    <w:rsid w:val="00430F0B"/>
    <w:rsid w:val="00431DD8"/>
    <w:rsid w:val="00432862"/>
    <w:rsid w:val="00433C5A"/>
    <w:rsid w:val="00434454"/>
    <w:rsid w:val="00434F1B"/>
    <w:rsid w:val="00434FF3"/>
    <w:rsid w:val="00435585"/>
    <w:rsid w:val="004360C6"/>
    <w:rsid w:val="0043732C"/>
    <w:rsid w:val="004376EF"/>
    <w:rsid w:val="00437B7D"/>
    <w:rsid w:val="00440CF4"/>
    <w:rsid w:val="00441196"/>
    <w:rsid w:val="004425FC"/>
    <w:rsid w:val="00443C54"/>
    <w:rsid w:val="0044522C"/>
    <w:rsid w:val="004453A3"/>
    <w:rsid w:val="00445503"/>
    <w:rsid w:val="004457F0"/>
    <w:rsid w:val="00445C2D"/>
    <w:rsid w:val="00446346"/>
    <w:rsid w:val="0044678F"/>
    <w:rsid w:val="0045073A"/>
    <w:rsid w:val="00450A02"/>
    <w:rsid w:val="00451188"/>
    <w:rsid w:val="0045151D"/>
    <w:rsid w:val="0045199F"/>
    <w:rsid w:val="00451BC6"/>
    <w:rsid w:val="004523E8"/>
    <w:rsid w:val="004537DD"/>
    <w:rsid w:val="00453CBB"/>
    <w:rsid w:val="00453E55"/>
    <w:rsid w:val="004551EA"/>
    <w:rsid w:val="0045549D"/>
    <w:rsid w:val="004558FA"/>
    <w:rsid w:val="0045607C"/>
    <w:rsid w:val="0045671C"/>
    <w:rsid w:val="00456BB2"/>
    <w:rsid w:val="00456C4A"/>
    <w:rsid w:val="0046015D"/>
    <w:rsid w:val="00460928"/>
    <w:rsid w:val="00461706"/>
    <w:rsid w:val="00462E01"/>
    <w:rsid w:val="00463681"/>
    <w:rsid w:val="00463EF1"/>
    <w:rsid w:val="00464414"/>
    <w:rsid w:val="00464622"/>
    <w:rsid w:val="00464C6E"/>
    <w:rsid w:val="00464D81"/>
    <w:rsid w:val="0046504A"/>
    <w:rsid w:val="004654D5"/>
    <w:rsid w:val="00466795"/>
    <w:rsid w:val="0046736D"/>
    <w:rsid w:val="00467D17"/>
    <w:rsid w:val="0047048D"/>
    <w:rsid w:val="004716E7"/>
    <w:rsid w:val="00473608"/>
    <w:rsid w:val="004741D9"/>
    <w:rsid w:val="00475017"/>
    <w:rsid w:val="004756B0"/>
    <w:rsid w:val="00475F8F"/>
    <w:rsid w:val="00476657"/>
    <w:rsid w:val="00476DBE"/>
    <w:rsid w:val="00476DCC"/>
    <w:rsid w:val="004778FB"/>
    <w:rsid w:val="00477B9B"/>
    <w:rsid w:val="00477CF6"/>
    <w:rsid w:val="00480862"/>
    <w:rsid w:val="00481797"/>
    <w:rsid w:val="00484316"/>
    <w:rsid w:val="00484A51"/>
    <w:rsid w:val="00484EB2"/>
    <w:rsid w:val="00485B2F"/>
    <w:rsid w:val="00485B4C"/>
    <w:rsid w:val="004861DD"/>
    <w:rsid w:val="00486C17"/>
    <w:rsid w:val="00486CDE"/>
    <w:rsid w:val="004871FF"/>
    <w:rsid w:val="00487C6B"/>
    <w:rsid w:val="00490AF4"/>
    <w:rsid w:val="00490DEC"/>
    <w:rsid w:val="00490E36"/>
    <w:rsid w:val="0049192A"/>
    <w:rsid w:val="00493168"/>
    <w:rsid w:val="0049345E"/>
    <w:rsid w:val="00493687"/>
    <w:rsid w:val="00494436"/>
    <w:rsid w:val="0049545C"/>
    <w:rsid w:val="004957EB"/>
    <w:rsid w:val="004969B5"/>
    <w:rsid w:val="004970FC"/>
    <w:rsid w:val="00497ADD"/>
    <w:rsid w:val="004A02BA"/>
    <w:rsid w:val="004A031E"/>
    <w:rsid w:val="004A1B14"/>
    <w:rsid w:val="004A2575"/>
    <w:rsid w:val="004A2C0F"/>
    <w:rsid w:val="004A30AB"/>
    <w:rsid w:val="004A36E4"/>
    <w:rsid w:val="004A4CFD"/>
    <w:rsid w:val="004A55F7"/>
    <w:rsid w:val="004A5CC5"/>
    <w:rsid w:val="004A6420"/>
    <w:rsid w:val="004A707D"/>
    <w:rsid w:val="004B0674"/>
    <w:rsid w:val="004B1572"/>
    <w:rsid w:val="004B1773"/>
    <w:rsid w:val="004B3B7D"/>
    <w:rsid w:val="004B4618"/>
    <w:rsid w:val="004B4B42"/>
    <w:rsid w:val="004B5C0D"/>
    <w:rsid w:val="004B5DCE"/>
    <w:rsid w:val="004B5EF0"/>
    <w:rsid w:val="004B6BDB"/>
    <w:rsid w:val="004B6F14"/>
    <w:rsid w:val="004B7020"/>
    <w:rsid w:val="004B7488"/>
    <w:rsid w:val="004B7672"/>
    <w:rsid w:val="004C024A"/>
    <w:rsid w:val="004C3119"/>
    <w:rsid w:val="004C33A2"/>
    <w:rsid w:val="004C35CA"/>
    <w:rsid w:val="004C4CAF"/>
    <w:rsid w:val="004C4EAA"/>
    <w:rsid w:val="004C4FD0"/>
    <w:rsid w:val="004C5991"/>
    <w:rsid w:val="004C59AE"/>
    <w:rsid w:val="004C623D"/>
    <w:rsid w:val="004C65DA"/>
    <w:rsid w:val="004C660B"/>
    <w:rsid w:val="004C6D9E"/>
    <w:rsid w:val="004C7958"/>
    <w:rsid w:val="004D0274"/>
    <w:rsid w:val="004D0B0B"/>
    <w:rsid w:val="004D1872"/>
    <w:rsid w:val="004D2B72"/>
    <w:rsid w:val="004D344F"/>
    <w:rsid w:val="004D349B"/>
    <w:rsid w:val="004D36B3"/>
    <w:rsid w:val="004D3A20"/>
    <w:rsid w:val="004D4888"/>
    <w:rsid w:val="004D74BA"/>
    <w:rsid w:val="004D7B67"/>
    <w:rsid w:val="004E02A2"/>
    <w:rsid w:val="004E1B7A"/>
    <w:rsid w:val="004E2F63"/>
    <w:rsid w:val="004E2F86"/>
    <w:rsid w:val="004E3063"/>
    <w:rsid w:val="004E36EA"/>
    <w:rsid w:val="004E39F7"/>
    <w:rsid w:val="004E3EB8"/>
    <w:rsid w:val="004E4580"/>
    <w:rsid w:val="004E4F33"/>
    <w:rsid w:val="004E564A"/>
    <w:rsid w:val="004E64AB"/>
    <w:rsid w:val="004E6C82"/>
    <w:rsid w:val="004E77A0"/>
    <w:rsid w:val="004F009D"/>
    <w:rsid w:val="004F038D"/>
    <w:rsid w:val="004F14E5"/>
    <w:rsid w:val="004F1C39"/>
    <w:rsid w:val="004F1C72"/>
    <w:rsid w:val="004F3750"/>
    <w:rsid w:val="004F4595"/>
    <w:rsid w:val="004F4747"/>
    <w:rsid w:val="004F4929"/>
    <w:rsid w:val="004F51E1"/>
    <w:rsid w:val="004F66BA"/>
    <w:rsid w:val="004F68B1"/>
    <w:rsid w:val="004F6F8C"/>
    <w:rsid w:val="00500533"/>
    <w:rsid w:val="005009C7"/>
    <w:rsid w:val="005018A1"/>
    <w:rsid w:val="00502D93"/>
    <w:rsid w:val="00503DDE"/>
    <w:rsid w:val="00503F74"/>
    <w:rsid w:val="00504361"/>
    <w:rsid w:val="00504BB0"/>
    <w:rsid w:val="00505867"/>
    <w:rsid w:val="00506DC5"/>
    <w:rsid w:val="00507A42"/>
    <w:rsid w:val="00507AA9"/>
    <w:rsid w:val="00507FA3"/>
    <w:rsid w:val="00510CFC"/>
    <w:rsid w:val="0051141F"/>
    <w:rsid w:val="005117A6"/>
    <w:rsid w:val="00511D4F"/>
    <w:rsid w:val="005135D2"/>
    <w:rsid w:val="00513B44"/>
    <w:rsid w:val="005141BF"/>
    <w:rsid w:val="0051536B"/>
    <w:rsid w:val="0051544B"/>
    <w:rsid w:val="00515C39"/>
    <w:rsid w:val="00516541"/>
    <w:rsid w:val="005172D5"/>
    <w:rsid w:val="00517822"/>
    <w:rsid w:val="00517B69"/>
    <w:rsid w:val="00517DA0"/>
    <w:rsid w:val="00517DE7"/>
    <w:rsid w:val="005204E5"/>
    <w:rsid w:val="00521371"/>
    <w:rsid w:val="00521CED"/>
    <w:rsid w:val="0052253B"/>
    <w:rsid w:val="005228BE"/>
    <w:rsid w:val="005238C3"/>
    <w:rsid w:val="00523B27"/>
    <w:rsid w:val="0052516E"/>
    <w:rsid w:val="005251DD"/>
    <w:rsid w:val="00525C8B"/>
    <w:rsid w:val="00525D23"/>
    <w:rsid w:val="0052624A"/>
    <w:rsid w:val="00526523"/>
    <w:rsid w:val="0052667F"/>
    <w:rsid w:val="0052713D"/>
    <w:rsid w:val="0052714A"/>
    <w:rsid w:val="005276BF"/>
    <w:rsid w:val="005306D8"/>
    <w:rsid w:val="00530883"/>
    <w:rsid w:val="00530F14"/>
    <w:rsid w:val="00530F55"/>
    <w:rsid w:val="0053104E"/>
    <w:rsid w:val="00531C4E"/>
    <w:rsid w:val="00532C1D"/>
    <w:rsid w:val="0053300B"/>
    <w:rsid w:val="00533667"/>
    <w:rsid w:val="00533944"/>
    <w:rsid w:val="005362DE"/>
    <w:rsid w:val="00536BFA"/>
    <w:rsid w:val="005372DC"/>
    <w:rsid w:val="00540C71"/>
    <w:rsid w:val="00540D52"/>
    <w:rsid w:val="005438CC"/>
    <w:rsid w:val="00543CAF"/>
    <w:rsid w:val="00546A83"/>
    <w:rsid w:val="00550069"/>
    <w:rsid w:val="0055120F"/>
    <w:rsid w:val="00551403"/>
    <w:rsid w:val="0055156E"/>
    <w:rsid w:val="00551705"/>
    <w:rsid w:val="005517AA"/>
    <w:rsid w:val="005517F7"/>
    <w:rsid w:val="00551E1A"/>
    <w:rsid w:val="00552275"/>
    <w:rsid w:val="005526CF"/>
    <w:rsid w:val="00552F6F"/>
    <w:rsid w:val="00553005"/>
    <w:rsid w:val="00553140"/>
    <w:rsid w:val="00554B5F"/>
    <w:rsid w:val="00554E23"/>
    <w:rsid w:val="00555241"/>
    <w:rsid w:val="00555C98"/>
    <w:rsid w:val="0055716E"/>
    <w:rsid w:val="00557523"/>
    <w:rsid w:val="0055764C"/>
    <w:rsid w:val="005577C2"/>
    <w:rsid w:val="00557882"/>
    <w:rsid w:val="00557AC5"/>
    <w:rsid w:val="0056009F"/>
    <w:rsid w:val="005606AC"/>
    <w:rsid w:val="005613EA"/>
    <w:rsid w:val="00561670"/>
    <w:rsid w:val="00562077"/>
    <w:rsid w:val="005626F5"/>
    <w:rsid w:val="0056281F"/>
    <w:rsid w:val="00562CD0"/>
    <w:rsid w:val="00564439"/>
    <w:rsid w:val="0056520D"/>
    <w:rsid w:val="005656AB"/>
    <w:rsid w:val="005657FB"/>
    <w:rsid w:val="005658C2"/>
    <w:rsid w:val="00566269"/>
    <w:rsid w:val="005662DD"/>
    <w:rsid w:val="00566859"/>
    <w:rsid w:val="0056687F"/>
    <w:rsid w:val="00566C41"/>
    <w:rsid w:val="0056721D"/>
    <w:rsid w:val="005710D9"/>
    <w:rsid w:val="005714BC"/>
    <w:rsid w:val="00571690"/>
    <w:rsid w:val="00572029"/>
    <w:rsid w:val="00572069"/>
    <w:rsid w:val="005720FC"/>
    <w:rsid w:val="00572A95"/>
    <w:rsid w:val="005734F5"/>
    <w:rsid w:val="005750AF"/>
    <w:rsid w:val="005765A9"/>
    <w:rsid w:val="005767ED"/>
    <w:rsid w:val="00577C39"/>
    <w:rsid w:val="00577C3F"/>
    <w:rsid w:val="00577EDC"/>
    <w:rsid w:val="005813C4"/>
    <w:rsid w:val="00582F97"/>
    <w:rsid w:val="00583FE3"/>
    <w:rsid w:val="005849B4"/>
    <w:rsid w:val="005865E0"/>
    <w:rsid w:val="00586E7E"/>
    <w:rsid w:val="0058750E"/>
    <w:rsid w:val="00591ABF"/>
    <w:rsid w:val="00591DB2"/>
    <w:rsid w:val="00591E92"/>
    <w:rsid w:val="00592D44"/>
    <w:rsid w:val="00593985"/>
    <w:rsid w:val="00594126"/>
    <w:rsid w:val="0059425A"/>
    <w:rsid w:val="00595B55"/>
    <w:rsid w:val="00595BA2"/>
    <w:rsid w:val="0059683F"/>
    <w:rsid w:val="00596907"/>
    <w:rsid w:val="00597321"/>
    <w:rsid w:val="00597837"/>
    <w:rsid w:val="00597B26"/>
    <w:rsid w:val="005A000C"/>
    <w:rsid w:val="005A0AB7"/>
    <w:rsid w:val="005A0EBC"/>
    <w:rsid w:val="005A1460"/>
    <w:rsid w:val="005A1CB5"/>
    <w:rsid w:val="005A2067"/>
    <w:rsid w:val="005A224E"/>
    <w:rsid w:val="005A31C1"/>
    <w:rsid w:val="005A416A"/>
    <w:rsid w:val="005A43BE"/>
    <w:rsid w:val="005A452C"/>
    <w:rsid w:val="005A488E"/>
    <w:rsid w:val="005A49B4"/>
    <w:rsid w:val="005A5B50"/>
    <w:rsid w:val="005A5E9E"/>
    <w:rsid w:val="005A5EB0"/>
    <w:rsid w:val="005A6196"/>
    <w:rsid w:val="005A66B0"/>
    <w:rsid w:val="005A6929"/>
    <w:rsid w:val="005A78A2"/>
    <w:rsid w:val="005B0D91"/>
    <w:rsid w:val="005B2842"/>
    <w:rsid w:val="005B2F67"/>
    <w:rsid w:val="005B3177"/>
    <w:rsid w:val="005B38F7"/>
    <w:rsid w:val="005B40D9"/>
    <w:rsid w:val="005B4116"/>
    <w:rsid w:val="005B421B"/>
    <w:rsid w:val="005B436A"/>
    <w:rsid w:val="005B49BB"/>
    <w:rsid w:val="005B4E0D"/>
    <w:rsid w:val="005B5365"/>
    <w:rsid w:val="005B537E"/>
    <w:rsid w:val="005B5694"/>
    <w:rsid w:val="005B6170"/>
    <w:rsid w:val="005B69AE"/>
    <w:rsid w:val="005B6A92"/>
    <w:rsid w:val="005B71B2"/>
    <w:rsid w:val="005B772E"/>
    <w:rsid w:val="005C043A"/>
    <w:rsid w:val="005C0705"/>
    <w:rsid w:val="005C07FB"/>
    <w:rsid w:val="005C0BCF"/>
    <w:rsid w:val="005C1FD1"/>
    <w:rsid w:val="005C30F1"/>
    <w:rsid w:val="005C38E6"/>
    <w:rsid w:val="005C5D46"/>
    <w:rsid w:val="005C60F4"/>
    <w:rsid w:val="005C61DF"/>
    <w:rsid w:val="005C6E53"/>
    <w:rsid w:val="005C71C3"/>
    <w:rsid w:val="005D1826"/>
    <w:rsid w:val="005D1DA8"/>
    <w:rsid w:val="005D2385"/>
    <w:rsid w:val="005D2749"/>
    <w:rsid w:val="005D2D2F"/>
    <w:rsid w:val="005D32FA"/>
    <w:rsid w:val="005D339E"/>
    <w:rsid w:val="005D3A1A"/>
    <w:rsid w:val="005D412E"/>
    <w:rsid w:val="005D4718"/>
    <w:rsid w:val="005D6058"/>
    <w:rsid w:val="005D62E4"/>
    <w:rsid w:val="005D695C"/>
    <w:rsid w:val="005D6D18"/>
    <w:rsid w:val="005D7174"/>
    <w:rsid w:val="005D75C8"/>
    <w:rsid w:val="005D7F47"/>
    <w:rsid w:val="005E03FB"/>
    <w:rsid w:val="005E15AE"/>
    <w:rsid w:val="005E2C7B"/>
    <w:rsid w:val="005E3021"/>
    <w:rsid w:val="005E3FA8"/>
    <w:rsid w:val="005E432F"/>
    <w:rsid w:val="005E482A"/>
    <w:rsid w:val="005E4F80"/>
    <w:rsid w:val="005E6CA9"/>
    <w:rsid w:val="005E7345"/>
    <w:rsid w:val="005E7CCF"/>
    <w:rsid w:val="005F049E"/>
    <w:rsid w:val="005F1149"/>
    <w:rsid w:val="005F22B6"/>
    <w:rsid w:val="005F2C6E"/>
    <w:rsid w:val="005F2C93"/>
    <w:rsid w:val="005F2D91"/>
    <w:rsid w:val="005F4141"/>
    <w:rsid w:val="005F46AD"/>
    <w:rsid w:val="005F4C93"/>
    <w:rsid w:val="005F51A8"/>
    <w:rsid w:val="005F53A7"/>
    <w:rsid w:val="005F54BE"/>
    <w:rsid w:val="005F5C3E"/>
    <w:rsid w:val="005F5C75"/>
    <w:rsid w:val="005F60E7"/>
    <w:rsid w:val="005F6127"/>
    <w:rsid w:val="005F6900"/>
    <w:rsid w:val="005F6B2C"/>
    <w:rsid w:val="0060013D"/>
    <w:rsid w:val="0060030B"/>
    <w:rsid w:val="00600398"/>
    <w:rsid w:val="00600898"/>
    <w:rsid w:val="00601005"/>
    <w:rsid w:val="0060176F"/>
    <w:rsid w:val="00601C20"/>
    <w:rsid w:val="006021B5"/>
    <w:rsid w:val="0060257C"/>
    <w:rsid w:val="006035A6"/>
    <w:rsid w:val="00603E77"/>
    <w:rsid w:val="00604641"/>
    <w:rsid w:val="006052A9"/>
    <w:rsid w:val="006056FA"/>
    <w:rsid w:val="0060703C"/>
    <w:rsid w:val="006070B6"/>
    <w:rsid w:val="006076B8"/>
    <w:rsid w:val="006100AA"/>
    <w:rsid w:val="006106A6"/>
    <w:rsid w:val="0061111F"/>
    <w:rsid w:val="006119D3"/>
    <w:rsid w:val="00612246"/>
    <w:rsid w:val="00612AFB"/>
    <w:rsid w:val="006133D8"/>
    <w:rsid w:val="00613BD7"/>
    <w:rsid w:val="00614E1F"/>
    <w:rsid w:val="00615AC9"/>
    <w:rsid w:val="00616F0F"/>
    <w:rsid w:val="006172F3"/>
    <w:rsid w:val="006173F1"/>
    <w:rsid w:val="00617D0E"/>
    <w:rsid w:val="00620B1B"/>
    <w:rsid w:val="00620CF3"/>
    <w:rsid w:val="00620E87"/>
    <w:rsid w:val="00621251"/>
    <w:rsid w:val="00621366"/>
    <w:rsid w:val="006216E6"/>
    <w:rsid w:val="006216F4"/>
    <w:rsid w:val="00621BD4"/>
    <w:rsid w:val="00622F9B"/>
    <w:rsid w:val="006232EA"/>
    <w:rsid w:val="00623369"/>
    <w:rsid w:val="006236E8"/>
    <w:rsid w:val="00623C48"/>
    <w:rsid w:val="00624058"/>
    <w:rsid w:val="00624274"/>
    <w:rsid w:val="00624345"/>
    <w:rsid w:val="00624FD9"/>
    <w:rsid w:val="00625013"/>
    <w:rsid w:val="006255CE"/>
    <w:rsid w:val="00625AA8"/>
    <w:rsid w:val="00625DF9"/>
    <w:rsid w:val="00626397"/>
    <w:rsid w:val="006269EC"/>
    <w:rsid w:val="0062766D"/>
    <w:rsid w:val="00627D1B"/>
    <w:rsid w:val="006302F4"/>
    <w:rsid w:val="006315DA"/>
    <w:rsid w:val="00631675"/>
    <w:rsid w:val="00632656"/>
    <w:rsid w:val="00632B4D"/>
    <w:rsid w:val="00633E2A"/>
    <w:rsid w:val="00633E78"/>
    <w:rsid w:val="0063409C"/>
    <w:rsid w:val="0063487A"/>
    <w:rsid w:val="00635424"/>
    <w:rsid w:val="00635719"/>
    <w:rsid w:val="0063575E"/>
    <w:rsid w:val="00636408"/>
    <w:rsid w:val="00636AA2"/>
    <w:rsid w:val="00637D7A"/>
    <w:rsid w:val="006400FE"/>
    <w:rsid w:val="00640B57"/>
    <w:rsid w:val="00642294"/>
    <w:rsid w:val="00642854"/>
    <w:rsid w:val="00642BFF"/>
    <w:rsid w:val="00643DED"/>
    <w:rsid w:val="00644C75"/>
    <w:rsid w:val="0064539B"/>
    <w:rsid w:val="006455F7"/>
    <w:rsid w:val="00645CEA"/>
    <w:rsid w:val="00645D4F"/>
    <w:rsid w:val="00646A63"/>
    <w:rsid w:val="00647AD8"/>
    <w:rsid w:val="00647B2D"/>
    <w:rsid w:val="00651F4F"/>
    <w:rsid w:val="00652A5F"/>
    <w:rsid w:val="00654A29"/>
    <w:rsid w:val="00655589"/>
    <w:rsid w:val="00656040"/>
    <w:rsid w:val="006563B2"/>
    <w:rsid w:val="00656407"/>
    <w:rsid w:val="0066054E"/>
    <w:rsid w:val="00660760"/>
    <w:rsid w:val="00660886"/>
    <w:rsid w:val="006618B8"/>
    <w:rsid w:val="00662A38"/>
    <w:rsid w:val="00662B05"/>
    <w:rsid w:val="0066327F"/>
    <w:rsid w:val="00663949"/>
    <w:rsid w:val="00663FFA"/>
    <w:rsid w:val="006643C1"/>
    <w:rsid w:val="00664F17"/>
    <w:rsid w:val="0066513D"/>
    <w:rsid w:val="0066532B"/>
    <w:rsid w:val="006675B8"/>
    <w:rsid w:val="00667729"/>
    <w:rsid w:val="00667F82"/>
    <w:rsid w:val="006704DF"/>
    <w:rsid w:val="00670846"/>
    <w:rsid w:val="00671C80"/>
    <w:rsid w:val="006738AA"/>
    <w:rsid w:val="00674F2A"/>
    <w:rsid w:val="00676A0D"/>
    <w:rsid w:val="00676A85"/>
    <w:rsid w:val="00676DFD"/>
    <w:rsid w:val="00677BD7"/>
    <w:rsid w:val="00680A03"/>
    <w:rsid w:val="00682579"/>
    <w:rsid w:val="0068273A"/>
    <w:rsid w:val="00682EA5"/>
    <w:rsid w:val="00683354"/>
    <w:rsid w:val="006834C7"/>
    <w:rsid w:val="00683738"/>
    <w:rsid w:val="006848D2"/>
    <w:rsid w:val="00686EA4"/>
    <w:rsid w:val="0068754D"/>
    <w:rsid w:val="00687D6D"/>
    <w:rsid w:val="00690930"/>
    <w:rsid w:val="00690B44"/>
    <w:rsid w:val="00690B53"/>
    <w:rsid w:val="00690B71"/>
    <w:rsid w:val="00691114"/>
    <w:rsid w:val="006918B3"/>
    <w:rsid w:val="006922A9"/>
    <w:rsid w:val="00692633"/>
    <w:rsid w:val="00693EE2"/>
    <w:rsid w:val="00694A2F"/>
    <w:rsid w:val="00695CF3"/>
    <w:rsid w:val="00696947"/>
    <w:rsid w:val="00696AA0"/>
    <w:rsid w:val="00696B6E"/>
    <w:rsid w:val="00696D2C"/>
    <w:rsid w:val="006A2EA6"/>
    <w:rsid w:val="006A3261"/>
    <w:rsid w:val="006A4346"/>
    <w:rsid w:val="006A461E"/>
    <w:rsid w:val="006A4C1C"/>
    <w:rsid w:val="006A5908"/>
    <w:rsid w:val="006A5B67"/>
    <w:rsid w:val="006A6170"/>
    <w:rsid w:val="006A6860"/>
    <w:rsid w:val="006A71F1"/>
    <w:rsid w:val="006A787C"/>
    <w:rsid w:val="006B01B9"/>
    <w:rsid w:val="006B1A7F"/>
    <w:rsid w:val="006B1D1A"/>
    <w:rsid w:val="006B233B"/>
    <w:rsid w:val="006B2FB5"/>
    <w:rsid w:val="006B4162"/>
    <w:rsid w:val="006B5556"/>
    <w:rsid w:val="006B5E7E"/>
    <w:rsid w:val="006B6974"/>
    <w:rsid w:val="006B751B"/>
    <w:rsid w:val="006B766A"/>
    <w:rsid w:val="006B77BA"/>
    <w:rsid w:val="006B797D"/>
    <w:rsid w:val="006C2EAB"/>
    <w:rsid w:val="006C35B1"/>
    <w:rsid w:val="006C3634"/>
    <w:rsid w:val="006C4BF8"/>
    <w:rsid w:val="006C4C62"/>
    <w:rsid w:val="006C56C3"/>
    <w:rsid w:val="006C5C35"/>
    <w:rsid w:val="006C7C71"/>
    <w:rsid w:val="006C7EB0"/>
    <w:rsid w:val="006D010A"/>
    <w:rsid w:val="006D2A10"/>
    <w:rsid w:val="006D2A20"/>
    <w:rsid w:val="006D34D1"/>
    <w:rsid w:val="006D3991"/>
    <w:rsid w:val="006D6087"/>
    <w:rsid w:val="006D6F92"/>
    <w:rsid w:val="006D77DF"/>
    <w:rsid w:val="006D77E6"/>
    <w:rsid w:val="006D7CA5"/>
    <w:rsid w:val="006E1AB1"/>
    <w:rsid w:val="006E21B5"/>
    <w:rsid w:val="006E3B3C"/>
    <w:rsid w:val="006E4FC6"/>
    <w:rsid w:val="006E5476"/>
    <w:rsid w:val="006E641A"/>
    <w:rsid w:val="006E69FB"/>
    <w:rsid w:val="006F049F"/>
    <w:rsid w:val="006F06CE"/>
    <w:rsid w:val="006F09BC"/>
    <w:rsid w:val="006F0B43"/>
    <w:rsid w:val="006F1E4C"/>
    <w:rsid w:val="006F1EA9"/>
    <w:rsid w:val="006F2F57"/>
    <w:rsid w:val="006F35D6"/>
    <w:rsid w:val="006F39D4"/>
    <w:rsid w:val="006F3D9E"/>
    <w:rsid w:val="006F4258"/>
    <w:rsid w:val="006F531E"/>
    <w:rsid w:val="006F5611"/>
    <w:rsid w:val="006F5702"/>
    <w:rsid w:val="006F6576"/>
    <w:rsid w:val="006F7039"/>
    <w:rsid w:val="006F756D"/>
    <w:rsid w:val="006F7BD3"/>
    <w:rsid w:val="006F7D84"/>
    <w:rsid w:val="00700320"/>
    <w:rsid w:val="00700410"/>
    <w:rsid w:val="0070058D"/>
    <w:rsid w:val="00700888"/>
    <w:rsid w:val="00700CDB"/>
    <w:rsid w:val="007020B6"/>
    <w:rsid w:val="00703C5D"/>
    <w:rsid w:val="0070422D"/>
    <w:rsid w:val="007048A6"/>
    <w:rsid w:val="00705B81"/>
    <w:rsid w:val="007062A0"/>
    <w:rsid w:val="00706C7D"/>
    <w:rsid w:val="00706F47"/>
    <w:rsid w:val="007076C1"/>
    <w:rsid w:val="00707BE3"/>
    <w:rsid w:val="007106EE"/>
    <w:rsid w:val="00710F0B"/>
    <w:rsid w:val="007111C0"/>
    <w:rsid w:val="007114F3"/>
    <w:rsid w:val="0071190A"/>
    <w:rsid w:val="00711A61"/>
    <w:rsid w:val="00712929"/>
    <w:rsid w:val="00712ABA"/>
    <w:rsid w:val="00715E36"/>
    <w:rsid w:val="007161B5"/>
    <w:rsid w:val="007162D6"/>
    <w:rsid w:val="0071684B"/>
    <w:rsid w:val="00716BCC"/>
    <w:rsid w:val="0071782A"/>
    <w:rsid w:val="00717F7F"/>
    <w:rsid w:val="007201DA"/>
    <w:rsid w:val="00720678"/>
    <w:rsid w:val="00721EFE"/>
    <w:rsid w:val="0072366A"/>
    <w:rsid w:val="007239DB"/>
    <w:rsid w:val="00724C4D"/>
    <w:rsid w:val="00725714"/>
    <w:rsid w:val="007266E0"/>
    <w:rsid w:val="00726CBC"/>
    <w:rsid w:val="00727AE4"/>
    <w:rsid w:val="007310DD"/>
    <w:rsid w:val="00732FD8"/>
    <w:rsid w:val="00733155"/>
    <w:rsid w:val="007339F4"/>
    <w:rsid w:val="00735517"/>
    <w:rsid w:val="00735755"/>
    <w:rsid w:val="00735990"/>
    <w:rsid w:val="00737372"/>
    <w:rsid w:val="0073791E"/>
    <w:rsid w:val="00740DE6"/>
    <w:rsid w:val="007445B5"/>
    <w:rsid w:val="00744F46"/>
    <w:rsid w:val="00745220"/>
    <w:rsid w:val="00745B27"/>
    <w:rsid w:val="0074605C"/>
    <w:rsid w:val="007466D2"/>
    <w:rsid w:val="007472D8"/>
    <w:rsid w:val="00747B17"/>
    <w:rsid w:val="00750FB3"/>
    <w:rsid w:val="00751554"/>
    <w:rsid w:val="00751D41"/>
    <w:rsid w:val="00752491"/>
    <w:rsid w:val="007528AE"/>
    <w:rsid w:val="00753432"/>
    <w:rsid w:val="0075356B"/>
    <w:rsid w:val="00753A1F"/>
    <w:rsid w:val="00754A29"/>
    <w:rsid w:val="00755170"/>
    <w:rsid w:val="00755325"/>
    <w:rsid w:val="007577A5"/>
    <w:rsid w:val="00757CE9"/>
    <w:rsid w:val="00760126"/>
    <w:rsid w:val="0076081D"/>
    <w:rsid w:val="00761E8C"/>
    <w:rsid w:val="00761FF4"/>
    <w:rsid w:val="007623B4"/>
    <w:rsid w:val="0076358E"/>
    <w:rsid w:val="00764373"/>
    <w:rsid w:val="00764807"/>
    <w:rsid w:val="007648DE"/>
    <w:rsid w:val="00766AEB"/>
    <w:rsid w:val="00767126"/>
    <w:rsid w:val="0076733A"/>
    <w:rsid w:val="00770D47"/>
    <w:rsid w:val="00772D22"/>
    <w:rsid w:val="00774A8C"/>
    <w:rsid w:val="00774FFE"/>
    <w:rsid w:val="00775957"/>
    <w:rsid w:val="00775A37"/>
    <w:rsid w:val="00775DC4"/>
    <w:rsid w:val="00775E27"/>
    <w:rsid w:val="00775ED2"/>
    <w:rsid w:val="007767E2"/>
    <w:rsid w:val="007770AB"/>
    <w:rsid w:val="0077760F"/>
    <w:rsid w:val="007778B7"/>
    <w:rsid w:val="00777921"/>
    <w:rsid w:val="00780462"/>
    <w:rsid w:val="00781568"/>
    <w:rsid w:val="00781CF7"/>
    <w:rsid w:val="00782039"/>
    <w:rsid w:val="0078245A"/>
    <w:rsid w:val="00783302"/>
    <w:rsid w:val="0078340C"/>
    <w:rsid w:val="00785703"/>
    <w:rsid w:val="00786036"/>
    <w:rsid w:val="0078737C"/>
    <w:rsid w:val="00787749"/>
    <w:rsid w:val="00787A8F"/>
    <w:rsid w:val="00787B77"/>
    <w:rsid w:val="00787FA8"/>
    <w:rsid w:val="00791608"/>
    <w:rsid w:val="00791ACD"/>
    <w:rsid w:val="00792232"/>
    <w:rsid w:val="007924A9"/>
    <w:rsid w:val="00794507"/>
    <w:rsid w:val="0079495C"/>
    <w:rsid w:val="007950E6"/>
    <w:rsid w:val="00795841"/>
    <w:rsid w:val="00795A9D"/>
    <w:rsid w:val="00796274"/>
    <w:rsid w:val="0079751A"/>
    <w:rsid w:val="00797870"/>
    <w:rsid w:val="00797D91"/>
    <w:rsid w:val="007A018D"/>
    <w:rsid w:val="007A0C18"/>
    <w:rsid w:val="007A0F5A"/>
    <w:rsid w:val="007A276D"/>
    <w:rsid w:val="007A2804"/>
    <w:rsid w:val="007A2B11"/>
    <w:rsid w:val="007A4060"/>
    <w:rsid w:val="007A4866"/>
    <w:rsid w:val="007A6A8F"/>
    <w:rsid w:val="007A6C54"/>
    <w:rsid w:val="007A7494"/>
    <w:rsid w:val="007A7A2A"/>
    <w:rsid w:val="007B123B"/>
    <w:rsid w:val="007B1281"/>
    <w:rsid w:val="007B2E78"/>
    <w:rsid w:val="007B3202"/>
    <w:rsid w:val="007B339B"/>
    <w:rsid w:val="007B3FEA"/>
    <w:rsid w:val="007B414F"/>
    <w:rsid w:val="007B4F54"/>
    <w:rsid w:val="007B57EF"/>
    <w:rsid w:val="007B58C6"/>
    <w:rsid w:val="007B5AC8"/>
    <w:rsid w:val="007B6A47"/>
    <w:rsid w:val="007B6F9E"/>
    <w:rsid w:val="007B71E4"/>
    <w:rsid w:val="007B74AB"/>
    <w:rsid w:val="007B7F43"/>
    <w:rsid w:val="007C0C85"/>
    <w:rsid w:val="007C2238"/>
    <w:rsid w:val="007C2EFC"/>
    <w:rsid w:val="007C3104"/>
    <w:rsid w:val="007C436C"/>
    <w:rsid w:val="007C4CDE"/>
    <w:rsid w:val="007C6583"/>
    <w:rsid w:val="007C6F8F"/>
    <w:rsid w:val="007C7D2A"/>
    <w:rsid w:val="007D0725"/>
    <w:rsid w:val="007D13EC"/>
    <w:rsid w:val="007D1BE5"/>
    <w:rsid w:val="007D23B4"/>
    <w:rsid w:val="007D25A2"/>
    <w:rsid w:val="007D2ECD"/>
    <w:rsid w:val="007D36B3"/>
    <w:rsid w:val="007D45D6"/>
    <w:rsid w:val="007D610C"/>
    <w:rsid w:val="007D61FA"/>
    <w:rsid w:val="007D6D29"/>
    <w:rsid w:val="007D7985"/>
    <w:rsid w:val="007E0B92"/>
    <w:rsid w:val="007E0EF5"/>
    <w:rsid w:val="007E11A0"/>
    <w:rsid w:val="007E13C0"/>
    <w:rsid w:val="007E1CC8"/>
    <w:rsid w:val="007E2D58"/>
    <w:rsid w:val="007E3E69"/>
    <w:rsid w:val="007E4510"/>
    <w:rsid w:val="007E4656"/>
    <w:rsid w:val="007E498B"/>
    <w:rsid w:val="007E5CE7"/>
    <w:rsid w:val="007E6046"/>
    <w:rsid w:val="007E6200"/>
    <w:rsid w:val="007E644E"/>
    <w:rsid w:val="007E6729"/>
    <w:rsid w:val="007E69D8"/>
    <w:rsid w:val="007E78D4"/>
    <w:rsid w:val="007E7A2F"/>
    <w:rsid w:val="007E7F85"/>
    <w:rsid w:val="007F0281"/>
    <w:rsid w:val="007F20CD"/>
    <w:rsid w:val="007F21E7"/>
    <w:rsid w:val="007F37B6"/>
    <w:rsid w:val="007F56F4"/>
    <w:rsid w:val="007F5A75"/>
    <w:rsid w:val="007F6251"/>
    <w:rsid w:val="007F697C"/>
    <w:rsid w:val="007F6D68"/>
    <w:rsid w:val="007F6D6A"/>
    <w:rsid w:val="007F737B"/>
    <w:rsid w:val="008006F2"/>
    <w:rsid w:val="008022CF"/>
    <w:rsid w:val="00802615"/>
    <w:rsid w:val="00802C7A"/>
    <w:rsid w:val="00803164"/>
    <w:rsid w:val="00803A7D"/>
    <w:rsid w:val="00804025"/>
    <w:rsid w:val="008050D9"/>
    <w:rsid w:val="0080663F"/>
    <w:rsid w:val="00807388"/>
    <w:rsid w:val="00807852"/>
    <w:rsid w:val="0081006F"/>
    <w:rsid w:val="0081020C"/>
    <w:rsid w:val="008105F7"/>
    <w:rsid w:val="008111E6"/>
    <w:rsid w:val="00811732"/>
    <w:rsid w:val="008126CA"/>
    <w:rsid w:val="00812AA5"/>
    <w:rsid w:val="00813156"/>
    <w:rsid w:val="008134EF"/>
    <w:rsid w:val="00813D1B"/>
    <w:rsid w:val="00813DC2"/>
    <w:rsid w:val="00814757"/>
    <w:rsid w:val="00814D94"/>
    <w:rsid w:val="00816084"/>
    <w:rsid w:val="0081626B"/>
    <w:rsid w:val="008172C6"/>
    <w:rsid w:val="0081773D"/>
    <w:rsid w:val="00820FA7"/>
    <w:rsid w:val="00820FB4"/>
    <w:rsid w:val="00821587"/>
    <w:rsid w:val="00822B2A"/>
    <w:rsid w:val="00823ED6"/>
    <w:rsid w:val="0082461B"/>
    <w:rsid w:val="00824687"/>
    <w:rsid w:val="00824C7C"/>
    <w:rsid w:val="0082560A"/>
    <w:rsid w:val="008257C5"/>
    <w:rsid w:val="00826070"/>
    <w:rsid w:val="00826631"/>
    <w:rsid w:val="00827A5C"/>
    <w:rsid w:val="008305FF"/>
    <w:rsid w:val="00830EEE"/>
    <w:rsid w:val="008311BF"/>
    <w:rsid w:val="008317FE"/>
    <w:rsid w:val="008318E8"/>
    <w:rsid w:val="008339ED"/>
    <w:rsid w:val="008340DA"/>
    <w:rsid w:val="00834C1B"/>
    <w:rsid w:val="00834C26"/>
    <w:rsid w:val="0083518C"/>
    <w:rsid w:val="00835625"/>
    <w:rsid w:val="00837527"/>
    <w:rsid w:val="008376FB"/>
    <w:rsid w:val="008416A5"/>
    <w:rsid w:val="008424AF"/>
    <w:rsid w:val="00843DD7"/>
    <w:rsid w:val="00844943"/>
    <w:rsid w:val="00844C99"/>
    <w:rsid w:val="008455D7"/>
    <w:rsid w:val="00845886"/>
    <w:rsid w:val="00845DAA"/>
    <w:rsid w:val="00845FC8"/>
    <w:rsid w:val="0084652C"/>
    <w:rsid w:val="008466B3"/>
    <w:rsid w:val="00847A2C"/>
    <w:rsid w:val="00852130"/>
    <w:rsid w:val="00852BE7"/>
    <w:rsid w:val="0085445B"/>
    <w:rsid w:val="008549F5"/>
    <w:rsid w:val="00855230"/>
    <w:rsid w:val="0085634B"/>
    <w:rsid w:val="00856457"/>
    <w:rsid w:val="00856E7E"/>
    <w:rsid w:val="00860AA3"/>
    <w:rsid w:val="00860E1B"/>
    <w:rsid w:val="00860EA7"/>
    <w:rsid w:val="00862933"/>
    <w:rsid w:val="00862CAE"/>
    <w:rsid w:val="00863932"/>
    <w:rsid w:val="008643F5"/>
    <w:rsid w:val="00864506"/>
    <w:rsid w:val="00864B00"/>
    <w:rsid w:val="00865656"/>
    <w:rsid w:val="008657DB"/>
    <w:rsid w:val="00865E29"/>
    <w:rsid w:val="00865EE1"/>
    <w:rsid w:val="00865F2C"/>
    <w:rsid w:val="008664B6"/>
    <w:rsid w:val="0086652C"/>
    <w:rsid w:val="0086671F"/>
    <w:rsid w:val="00866C56"/>
    <w:rsid w:val="0086726A"/>
    <w:rsid w:val="00867FCF"/>
    <w:rsid w:val="0087107E"/>
    <w:rsid w:val="0087152D"/>
    <w:rsid w:val="00871881"/>
    <w:rsid w:val="00871E53"/>
    <w:rsid w:val="00872B3B"/>
    <w:rsid w:val="00872BCF"/>
    <w:rsid w:val="00875022"/>
    <w:rsid w:val="0087526D"/>
    <w:rsid w:val="008758DB"/>
    <w:rsid w:val="00876B19"/>
    <w:rsid w:val="00876FE8"/>
    <w:rsid w:val="008774CE"/>
    <w:rsid w:val="00880018"/>
    <w:rsid w:val="00880F39"/>
    <w:rsid w:val="008813B3"/>
    <w:rsid w:val="00882131"/>
    <w:rsid w:val="0088534A"/>
    <w:rsid w:val="00885913"/>
    <w:rsid w:val="008862EA"/>
    <w:rsid w:val="00886CC3"/>
    <w:rsid w:val="00886CE8"/>
    <w:rsid w:val="00887383"/>
    <w:rsid w:val="008903F2"/>
    <w:rsid w:val="00890795"/>
    <w:rsid w:val="00890B88"/>
    <w:rsid w:val="00890BC1"/>
    <w:rsid w:val="00890CE5"/>
    <w:rsid w:val="00890E62"/>
    <w:rsid w:val="00891813"/>
    <w:rsid w:val="00891D4C"/>
    <w:rsid w:val="008921DE"/>
    <w:rsid w:val="00892E2A"/>
    <w:rsid w:val="00893F53"/>
    <w:rsid w:val="00893FDB"/>
    <w:rsid w:val="00894450"/>
    <w:rsid w:val="00894506"/>
    <w:rsid w:val="008958DE"/>
    <w:rsid w:val="008959E0"/>
    <w:rsid w:val="00895D0C"/>
    <w:rsid w:val="00895E3D"/>
    <w:rsid w:val="00896424"/>
    <w:rsid w:val="008972F7"/>
    <w:rsid w:val="00897629"/>
    <w:rsid w:val="008A1301"/>
    <w:rsid w:val="008A15BD"/>
    <w:rsid w:val="008A179B"/>
    <w:rsid w:val="008A1922"/>
    <w:rsid w:val="008A1CDE"/>
    <w:rsid w:val="008A2A47"/>
    <w:rsid w:val="008A31E5"/>
    <w:rsid w:val="008A38BF"/>
    <w:rsid w:val="008A422B"/>
    <w:rsid w:val="008A4521"/>
    <w:rsid w:val="008A4D8A"/>
    <w:rsid w:val="008A5158"/>
    <w:rsid w:val="008A56F2"/>
    <w:rsid w:val="008A5799"/>
    <w:rsid w:val="008A5914"/>
    <w:rsid w:val="008A6D48"/>
    <w:rsid w:val="008A6F8E"/>
    <w:rsid w:val="008B067F"/>
    <w:rsid w:val="008B0F22"/>
    <w:rsid w:val="008B1257"/>
    <w:rsid w:val="008B1BBA"/>
    <w:rsid w:val="008B1C82"/>
    <w:rsid w:val="008B3955"/>
    <w:rsid w:val="008B43E5"/>
    <w:rsid w:val="008B5A9F"/>
    <w:rsid w:val="008B5C7D"/>
    <w:rsid w:val="008B5D97"/>
    <w:rsid w:val="008B6D31"/>
    <w:rsid w:val="008B79D9"/>
    <w:rsid w:val="008C0134"/>
    <w:rsid w:val="008C0FE3"/>
    <w:rsid w:val="008C11ED"/>
    <w:rsid w:val="008C20ED"/>
    <w:rsid w:val="008C3BDC"/>
    <w:rsid w:val="008C3C74"/>
    <w:rsid w:val="008C43EC"/>
    <w:rsid w:val="008C57DB"/>
    <w:rsid w:val="008C632F"/>
    <w:rsid w:val="008C64B7"/>
    <w:rsid w:val="008C66F0"/>
    <w:rsid w:val="008C7019"/>
    <w:rsid w:val="008D0EF3"/>
    <w:rsid w:val="008D218C"/>
    <w:rsid w:val="008D27FA"/>
    <w:rsid w:val="008D2ACB"/>
    <w:rsid w:val="008D3D04"/>
    <w:rsid w:val="008D4E3C"/>
    <w:rsid w:val="008D52F2"/>
    <w:rsid w:val="008E0DAE"/>
    <w:rsid w:val="008E18FF"/>
    <w:rsid w:val="008E26D0"/>
    <w:rsid w:val="008E3A9C"/>
    <w:rsid w:val="008E4416"/>
    <w:rsid w:val="008E4A19"/>
    <w:rsid w:val="008E7C98"/>
    <w:rsid w:val="008F031D"/>
    <w:rsid w:val="008F0838"/>
    <w:rsid w:val="008F0882"/>
    <w:rsid w:val="008F0FC8"/>
    <w:rsid w:val="008F1ED6"/>
    <w:rsid w:val="008F2261"/>
    <w:rsid w:val="008F392C"/>
    <w:rsid w:val="008F408E"/>
    <w:rsid w:val="008F529A"/>
    <w:rsid w:val="008F5361"/>
    <w:rsid w:val="008F561C"/>
    <w:rsid w:val="008F6C3E"/>
    <w:rsid w:val="00900DFF"/>
    <w:rsid w:val="00900F3C"/>
    <w:rsid w:val="0090195A"/>
    <w:rsid w:val="00902F67"/>
    <w:rsid w:val="00903286"/>
    <w:rsid w:val="0090353B"/>
    <w:rsid w:val="009039F2"/>
    <w:rsid w:val="00903ACC"/>
    <w:rsid w:val="00903F5D"/>
    <w:rsid w:val="00904640"/>
    <w:rsid w:val="00904B67"/>
    <w:rsid w:val="009065D5"/>
    <w:rsid w:val="00906A98"/>
    <w:rsid w:val="0090745F"/>
    <w:rsid w:val="00907B82"/>
    <w:rsid w:val="009103F8"/>
    <w:rsid w:val="009105D2"/>
    <w:rsid w:val="009113F5"/>
    <w:rsid w:val="0091429F"/>
    <w:rsid w:val="00915737"/>
    <w:rsid w:val="00915DF1"/>
    <w:rsid w:val="00916662"/>
    <w:rsid w:val="00916FD8"/>
    <w:rsid w:val="0091740F"/>
    <w:rsid w:val="00917B1E"/>
    <w:rsid w:val="00917FBD"/>
    <w:rsid w:val="009210DA"/>
    <w:rsid w:val="00921B3B"/>
    <w:rsid w:val="00921DC5"/>
    <w:rsid w:val="00922DFC"/>
    <w:rsid w:val="009233EC"/>
    <w:rsid w:val="00923CCD"/>
    <w:rsid w:val="0092465C"/>
    <w:rsid w:val="00924A2A"/>
    <w:rsid w:val="00924EE1"/>
    <w:rsid w:val="009252E1"/>
    <w:rsid w:val="009252E6"/>
    <w:rsid w:val="009253D4"/>
    <w:rsid w:val="00926E69"/>
    <w:rsid w:val="0092783E"/>
    <w:rsid w:val="009301B9"/>
    <w:rsid w:val="00930843"/>
    <w:rsid w:val="00930D62"/>
    <w:rsid w:val="0093151A"/>
    <w:rsid w:val="009319D0"/>
    <w:rsid w:val="009324D7"/>
    <w:rsid w:val="0093255B"/>
    <w:rsid w:val="00932CB8"/>
    <w:rsid w:val="00932E17"/>
    <w:rsid w:val="009343FD"/>
    <w:rsid w:val="0093461A"/>
    <w:rsid w:val="00934F9B"/>
    <w:rsid w:val="00935105"/>
    <w:rsid w:val="009354C9"/>
    <w:rsid w:val="00936991"/>
    <w:rsid w:val="00936A91"/>
    <w:rsid w:val="00936CB8"/>
    <w:rsid w:val="009374E0"/>
    <w:rsid w:val="0094012A"/>
    <w:rsid w:val="00940342"/>
    <w:rsid w:val="00940A3C"/>
    <w:rsid w:val="00940BC9"/>
    <w:rsid w:val="00940CCE"/>
    <w:rsid w:val="00940D77"/>
    <w:rsid w:val="00941837"/>
    <w:rsid w:val="009418B0"/>
    <w:rsid w:val="009419CB"/>
    <w:rsid w:val="00942F12"/>
    <w:rsid w:val="00943E05"/>
    <w:rsid w:val="00945464"/>
    <w:rsid w:val="009462D5"/>
    <w:rsid w:val="0094704A"/>
    <w:rsid w:val="00947352"/>
    <w:rsid w:val="00951BC7"/>
    <w:rsid w:val="0095252A"/>
    <w:rsid w:val="00953072"/>
    <w:rsid w:val="00953141"/>
    <w:rsid w:val="00953CCA"/>
    <w:rsid w:val="00955462"/>
    <w:rsid w:val="00956BEA"/>
    <w:rsid w:val="00957687"/>
    <w:rsid w:val="00960897"/>
    <w:rsid w:val="00960AE7"/>
    <w:rsid w:val="00962876"/>
    <w:rsid w:val="00962F65"/>
    <w:rsid w:val="009636A9"/>
    <w:rsid w:val="00964D72"/>
    <w:rsid w:val="00965D54"/>
    <w:rsid w:val="00966ED2"/>
    <w:rsid w:val="009675BE"/>
    <w:rsid w:val="00967F21"/>
    <w:rsid w:val="00972A74"/>
    <w:rsid w:val="00975332"/>
    <w:rsid w:val="0097578E"/>
    <w:rsid w:val="00975797"/>
    <w:rsid w:val="00975DA7"/>
    <w:rsid w:val="0097602A"/>
    <w:rsid w:val="009767DA"/>
    <w:rsid w:val="00976828"/>
    <w:rsid w:val="00976968"/>
    <w:rsid w:val="009769ED"/>
    <w:rsid w:val="00976F9C"/>
    <w:rsid w:val="00977A10"/>
    <w:rsid w:val="00980449"/>
    <w:rsid w:val="00980AC8"/>
    <w:rsid w:val="00982CA1"/>
    <w:rsid w:val="009841DD"/>
    <w:rsid w:val="0098451B"/>
    <w:rsid w:val="00984ACE"/>
    <w:rsid w:val="00985AEF"/>
    <w:rsid w:val="00986A3B"/>
    <w:rsid w:val="00986ECF"/>
    <w:rsid w:val="0098754C"/>
    <w:rsid w:val="009875D5"/>
    <w:rsid w:val="009900E6"/>
    <w:rsid w:val="0099024F"/>
    <w:rsid w:val="0099066C"/>
    <w:rsid w:val="00991CB8"/>
    <w:rsid w:val="0099218A"/>
    <w:rsid w:val="00992859"/>
    <w:rsid w:val="00992C5F"/>
    <w:rsid w:val="00992FB4"/>
    <w:rsid w:val="009953F1"/>
    <w:rsid w:val="00995582"/>
    <w:rsid w:val="0099580C"/>
    <w:rsid w:val="00996BF3"/>
    <w:rsid w:val="009A08AC"/>
    <w:rsid w:val="009A185A"/>
    <w:rsid w:val="009A28D9"/>
    <w:rsid w:val="009A2A01"/>
    <w:rsid w:val="009A2ADF"/>
    <w:rsid w:val="009A3D41"/>
    <w:rsid w:val="009A4EA4"/>
    <w:rsid w:val="009A7B7F"/>
    <w:rsid w:val="009A7E49"/>
    <w:rsid w:val="009A7F22"/>
    <w:rsid w:val="009B0430"/>
    <w:rsid w:val="009B0722"/>
    <w:rsid w:val="009B17E5"/>
    <w:rsid w:val="009B243F"/>
    <w:rsid w:val="009B38F2"/>
    <w:rsid w:val="009B45F2"/>
    <w:rsid w:val="009B4729"/>
    <w:rsid w:val="009B4F4C"/>
    <w:rsid w:val="009B7C40"/>
    <w:rsid w:val="009B7DEB"/>
    <w:rsid w:val="009B7EF0"/>
    <w:rsid w:val="009C01E2"/>
    <w:rsid w:val="009C01EB"/>
    <w:rsid w:val="009C0FF5"/>
    <w:rsid w:val="009C120F"/>
    <w:rsid w:val="009C23D0"/>
    <w:rsid w:val="009C2824"/>
    <w:rsid w:val="009C2A1F"/>
    <w:rsid w:val="009C35FB"/>
    <w:rsid w:val="009C3A2B"/>
    <w:rsid w:val="009C433B"/>
    <w:rsid w:val="009C43B6"/>
    <w:rsid w:val="009C48AE"/>
    <w:rsid w:val="009C583F"/>
    <w:rsid w:val="009C6475"/>
    <w:rsid w:val="009C66C4"/>
    <w:rsid w:val="009C68CD"/>
    <w:rsid w:val="009C6B87"/>
    <w:rsid w:val="009C6E17"/>
    <w:rsid w:val="009C7301"/>
    <w:rsid w:val="009D0F88"/>
    <w:rsid w:val="009D12A4"/>
    <w:rsid w:val="009D4333"/>
    <w:rsid w:val="009D482C"/>
    <w:rsid w:val="009D4E2F"/>
    <w:rsid w:val="009D5F3D"/>
    <w:rsid w:val="009D631F"/>
    <w:rsid w:val="009D730B"/>
    <w:rsid w:val="009D7ADF"/>
    <w:rsid w:val="009E0770"/>
    <w:rsid w:val="009E0807"/>
    <w:rsid w:val="009E0C21"/>
    <w:rsid w:val="009E1341"/>
    <w:rsid w:val="009E136F"/>
    <w:rsid w:val="009E28FD"/>
    <w:rsid w:val="009E35C1"/>
    <w:rsid w:val="009E3A68"/>
    <w:rsid w:val="009E3B92"/>
    <w:rsid w:val="009E3BC9"/>
    <w:rsid w:val="009E488D"/>
    <w:rsid w:val="009E4998"/>
    <w:rsid w:val="009E6A70"/>
    <w:rsid w:val="009F2F2F"/>
    <w:rsid w:val="009F3E8F"/>
    <w:rsid w:val="009F408A"/>
    <w:rsid w:val="009F40FD"/>
    <w:rsid w:val="009F417A"/>
    <w:rsid w:val="009F47B5"/>
    <w:rsid w:val="009F5759"/>
    <w:rsid w:val="009F5CC8"/>
    <w:rsid w:val="00A00588"/>
    <w:rsid w:val="00A00933"/>
    <w:rsid w:val="00A00A3A"/>
    <w:rsid w:val="00A00FE2"/>
    <w:rsid w:val="00A01CF0"/>
    <w:rsid w:val="00A02AFD"/>
    <w:rsid w:val="00A04AEE"/>
    <w:rsid w:val="00A05CD5"/>
    <w:rsid w:val="00A06687"/>
    <w:rsid w:val="00A06D56"/>
    <w:rsid w:val="00A0702B"/>
    <w:rsid w:val="00A072BF"/>
    <w:rsid w:val="00A07CB1"/>
    <w:rsid w:val="00A103AF"/>
    <w:rsid w:val="00A11DC2"/>
    <w:rsid w:val="00A11E26"/>
    <w:rsid w:val="00A11F1B"/>
    <w:rsid w:val="00A131C9"/>
    <w:rsid w:val="00A14584"/>
    <w:rsid w:val="00A1475A"/>
    <w:rsid w:val="00A164B0"/>
    <w:rsid w:val="00A20083"/>
    <w:rsid w:val="00A20683"/>
    <w:rsid w:val="00A2092D"/>
    <w:rsid w:val="00A20A35"/>
    <w:rsid w:val="00A20A4C"/>
    <w:rsid w:val="00A22A1A"/>
    <w:rsid w:val="00A23643"/>
    <w:rsid w:val="00A23647"/>
    <w:rsid w:val="00A24019"/>
    <w:rsid w:val="00A24361"/>
    <w:rsid w:val="00A24755"/>
    <w:rsid w:val="00A247B4"/>
    <w:rsid w:val="00A2497A"/>
    <w:rsid w:val="00A24DC9"/>
    <w:rsid w:val="00A25334"/>
    <w:rsid w:val="00A262BC"/>
    <w:rsid w:val="00A27FF7"/>
    <w:rsid w:val="00A30435"/>
    <w:rsid w:val="00A304D9"/>
    <w:rsid w:val="00A3093B"/>
    <w:rsid w:val="00A32818"/>
    <w:rsid w:val="00A3285A"/>
    <w:rsid w:val="00A3300B"/>
    <w:rsid w:val="00A33012"/>
    <w:rsid w:val="00A33086"/>
    <w:rsid w:val="00A332FB"/>
    <w:rsid w:val="00A33A5E"/>
    <w:rsid w:val="00A33BCC"/>
    <w:rsid w:val="00A34643"/>
    <w:rsid w:val="00A3501F"/>
    <w:rsid w:val="00A358FD"/>
    <w:rsid w:val="00A35A1D"/>
    <w:rsid w:val="00A35F8C"/>
    <w:rsid w:val="00A400ED"/>
    <w:rsid w:val="00A40293"/>
    <w:rsid w:val="00A4049F"/>
    <w:rsid w:val="00A40E5F"/>
    <w:rsid w:val="00A41125"/>
    <w:rsid w:val="00A41373"/>
    <w:rsid w:val="00A42536"/>
    <w:rsid w:val="00A43EB4"/>
    <w:rsid w:val="00A450DC"/>
    <w:rsid w:val="00A45F2E"/>
    <w:rsid w:val="00A46378"/>
    <w:rsid w:val="00A46D72"/>
    <w:rsid w:val="00A46E13"/>
    <w:rsid w:val="00A4756F"/>
    <w:rsid w:val="00A502B3"/>
    <w:rsid w:val="00A50379"/>
    <w:rsid w:val="00A50CD9"/>
    <w:rsid w:val="00A51144"/>
    <w:rsid w:val="00A513CD"/>
    <w:rsid w:val="00A527E3"/>
    <w:rsid w:val="00A55DD6"/>
    <w:rsid w:val="00A56305"/>
    <w:rsid w:val="00A5770E"/>
    <w:rsid w:val="00A57974"/>
    <w:rsid w:val="00A6018D"/>
    <w:rsid w:val="00A604BF"/>
    <w:rsid w:val="00A61E49"/>
    <w:rsid w:val="00A620B7"/>
    <w:rsid w:val="00A628A6"/>
    <w:rsid w:val="00A62D24"/>
    <w:rsid w:val="00A62F03"/>
    <w:rsid w:val="00A64967"/>
    <w:rsid w:val="00A65463"/>
    <w:rsid w:val="00A65915"/>
    <w:rsid w:val="00A6727F"/>
    <w:rsid w:val="00A67E7B"/>
    <w:rsid w:val="00A70722"/>
    <w:rsid w:val="00A7109B"/>
    <w:rsid w:val="00A749C6"/>
    <w:rsid w:val="00A75814"/>
    <w:rsid w:val="00A76776"/>
    <w:rsid w:val="00A778F7"/>
    <w:rsid w:val="00A77ACF"/>
    <w:rsid w:val="00A802BA"/>
    <w:rsid w:val="00A81F51"/>
    <w:rsid w:val="00A82420"/>
    <w:rsid w:val="00A82760"/>
    <w:rsid w:val="00A82B7C"/>
    <w:rsid w:val="00A82CA1"/>
    <w:rsid w:val="00A83079"/>
    <w:rsid w:val="00A83C0A"/>
    <w:rsid w:val="00A83FA8"/>
    <w:rsid w:val="00A8435F"/>
    <w:rsid w:val="00A843EC"/>
    <w:rsid w:val="00A84878"/>
    <w:rsid w:val="00A84C72"/>
    <w:rsid w:val="00A856A4"/>
    <w:rsid w:val="00A868E8"/>
    <w:rsid w:val="00A869D7"/>
    <w:rsid w:val="00A86BB5"/>
    <w:rsid w:val="00A86E6C"/>
    <w:rsid w:val="00A87290"/>
    <w:rsid w:val="00A879E1"/>
    <w:rsid w:val="00A900A1"/>
    <w:rsid w:val="00A90A55"/>
    <w:rsid w:val="00A916DA"/>
    <w:rsid w:val="00A91798"/>
    <w:rsid w:val="00A92D32"/>
    <w:rsid w:val="00A93553"/>
    <w:rsid w:val="00A93BED"/>
    <w:rsid w:val="00A94031"/>
    <w:rsid w:val="00A956BC"/>
    <w:rsid w:val="00A956FF"/>
    <w:rsid w:val="00A97126"/>
    <w:rsid w:val="00A9727B"/>
    <w:rsid w:val="00A97D18"/>
    <w:rsid w:val="00A97E92"/>
    <w:rsid w:val="00AA074A"/>
    <w:rsid w:val="00AA0ED1"/>
    <w:rsid w:val="00AA149B"/>
    <w:rsid w:val="00AA1853"/>
    <w:rsid w:val="00AA2E9C"/>
    <w:rsid w:val="00AA34D8"/>
    <w:rsid w:val="00AA35CF"/>
    <w:rsid w:val="00AA48CD"/>
    <w:rsid w:val="00AA4920"/>
    <w:rsid w:val="00AA5676"/>
    <w:rsid w:val="00AA575A"/>
    <w:rsid w:val="00AA6697"/>
    <w:rsid w:val="00AA6987"/>
    <w:rsid w:val="00AA7921"/>
    <w:rsid w:val="00AB07C5"/>
    <w:rsid w:val="00AB1A95"/>
    <w:rsid w:val="00AB2B45"/>
    <w:rsid w:val="00AB32AF"/>
    <w:rsid w:val="00AB3325"/>
    <w:rsid w:val="00AB3EE6"/>
    <w:rsid w:val="00AB458A"/>
    <w:rsid w:val="00AB45AF"/>
    <w:rsid w:val="00AB510A"/>
    <w:rsid w:val="00AB6721"/>
    <w:rsid w:val="00AB74CE"/>
    <w:rsid w:val="00AC0F06"/>
    <w:rsid w:val="00AC1A28"/>
    <w:rsid w:val="00AC1F1B"/>
    <w:rsid w:val="00AC2156"/>
    <w:rsid w:val="00AC2A27"/>
    <w:rsid w:val="00AC3394"/>
    <w:rsid w:val="00AC37A3"/>
    <w:rsid w:val="00AC5A66"/>
    <w:rsid w:val="00AC66CD"/>
    <w:rsid w:val="00AC7899"/>
    <w:rsid w:val="00AD0014"/>
    <w:rsid w:val="00AD09EA"/>
    <w:rsid w:val="00AD2512"/>
    <w:rsid w:val="00AD3A5E"/>
    <w:rsid w:val="00AD3B8C"/>
    <w:rsid w:val="00AD4377"/>
    <w:rsid w:val="00AD4BF0"/>
    <w:rsid w:val="00AD5D24"/>
    <w:rsid w:val="00AD63CA"/>
    <w:rsid w:val="00AE03F6"/>
    <w:rsid w:val="00AE0D59"/>
    <w:rsid w:val="00AE178B"/>
    <w:rsid w:val="00AE2292"/>
    <w:rsid w:val="00AE2A3F"/>
    <w:rsid w:val="00AE412E"/>
    <w:rsid w:val="00AE5249"/>
    <w:rsid w:val="00AE5327"/>
    <w:rsid w:val="00AE53BC"/>
    <w:rsid w:val="00AE6A92"/>
    <w:rsid w:val="00AE76A4"/>
    <w:rsid w:val="00AE788F"/>
    <w:rsid w:val="00AE795A"/>
    <w:rsid w:val="00AF037B"/>
    <w:rsid w:val="00AF0920"/>
    <w:rsid w:val="00AF1B21"/>
    <w:rsid w:val="00AF1D1B"/>
    <w:rsid w:val="00AF24A1"/>
    <w:rsid w:val="00AF26A0"/>
    <w:rsid w:val="00AF2DE7"/>
    <w:rsid w:val="00AF30BA"/>
    <w:rsid w:val="00AF3149"/>
    <w:rsid w:val="00AF40E0"/>
    <w:rsid w:val="00AF49CE"/>
    <w:rsid w:val="00AF4F54"/>
    <w:rsid w:val="00AF6B99"/>
    <w:rsid w:val="00AF6F6D"/>
    <w:rsid w:val="00AF7048"/>
    <w:rsid w:val="00AF73E2"/>
    <w:rsid w:val="00AF786A"/>
    <w:rsid w:val="00AF7DEE"/>
    <w:rsid w:val="00B003E4"/>
    <w:rsid w:val="00B006AE"/>
    <w:rsid w:val="00B02639"/>
    <w:rsid w:val="00B026FF"/>
    <w:rsid w:val="00B0289F"/>
    <w:rsid w:val="00B037EF"/>
    <w:rsid w:val="00B03962"/>
    <w:rsid w:val="00B03B25"/>
    <w:rsid w:val="00B03BB2"/>
    <w:rsid w:val="00B04169"/>
    <w:rsid w:val="00B04705"/>
    <w:rsid w:val="00B04C66"/>
    <w:rsid w:val="00B04EFB"/>
    <w:rsid w:val="00B056E1"/>
    <w:rsid w:val="00B057D8"/>
    <w:rsid w:val="00B06CC3"/>
    <w:rsid w:val="00B10784"/>
    <w:rsid w:val="00B10EE6"/>
    <w:rsid w:val="00B11035"/>
    <w:rsid w:val="00B11593"/>
    <w:rsid w:val="00B11F43"/>
    <w:rsid w:val="00B1245F"/>
    <w:rsid w:val="00B133EF"/>
    <w:rsid w:val="00B15FCE"/>
    <w:rsid w:val="00B20082"/>
    <w:rsid w:val="00B21198"/>
    <w:rsid w:val="00B211E4"/>
    <w:rsid w:val="00B2243F"/>
    <w:rsid w:val="00B22851"/>
    <w:rsid w:val="00B228F7"/>
    <w:rsid w:val="00B230FD"/>
    <w:rsid w:val="00B24F75"/>
    <w:rsid w:val="00B25165"/>
    <w:rsid w:val="00B257F2"/>
    <w:rsid w:val="00B26574"/>
    <w:rsid w:val="00B26A0C"/>
    <w:rsid w:val="00B26A59"/>
    <w:rsid w:val="00B2781B"/>
    <w:rsid w:val="00B301E5"/>
    <w:rsid w:val="00B3058E"/>
    <w:rsid w:val="00B30D56"/>
    <w:rsid w:val="00B3138B"/>
    <w:rsid w:val="00B316AE"/>
    <w:rsid w:val="00B319E0"/>
    <w:rsid w:val="00B31A55"/>
    <w:rsid w:val="00B31A97"/>
    <w:rsid w:val="00B31D05"/>
    <w:rsid w:val="00B31F8C"/>
    <w:rsid w:val="00B31FEC"/>
    <w:rsid w:val="00B32094"/>
    <w:rsid w:val="00B33077"/>
    <w:rsid w:val="00B338AE"/>
    <w:rsid w:val="00B340F0"/>
    <w:rsid w:val="00B3443E"/>
    <w:rsid w:val="00B3478D"/>
    <w:rsid w:val="00B34B66"/>
    <w:rsid w:val="00B34BE9"/>
    <w:rsid w:val="00B35933"/>
    <w:rsid w:val="00B367D0"/>
    <w:rsid w:val="00B37F2A"/>
    <w:rsid w:val="00B40432"/>
    <w:rsid w:val="00B40A41"/>
    <w:rsid w:val="00B433F2"/>
    <w:rsid w:val="00B434F5"/>
    <w:rsid w:val="00B43D5D"/>
    <w:rsid w:val="00B4470D"/>
    <w:rsid w:val="00B44CD5"/>
    <w:rsid w:val="00B4626C"/>
    <w:rsid w:val="00B469D7"/>
    <w:rsid w:val="00B474D4"/>
    <w:rsid w:val="00B475EB"/>
    <w:rsid w:val="00B505E2"/>
    <w:rsid w:val="00B51044"/>
    <w:rsid w:val="00B511F8"/>
    <w:rsid w:val="00B51242"/>
    <w:rsid w:val="00B515FA"/>
    <w:rsid w:val="00B51F59"/>
    <w:rsid w:val="00B53BDC"/>
    <w:rsid w:val="00B5435A"/>
    <w:rsid w:val="00B54BF5"/>
    <w:rsid w:val="00B5504C"/>
    <w:rsid w:val="00B553C3"/>
    <w:rsid w:val="00B55EAA"/>
    <w:rsid w:val="00B55F45"/>
    <w:rsid w:val="00B56951"/>
    <w:rsid w:val="00B57ED9"/>
    <w:rsid w:val="00B605D6"/>
    <w:rsid w:val="00B61CC3"/>
    <w:rsid w:val="00B6278A"/>
    <w:rsid w:val="00B63657"/>
    <w:rsid w:val="00B6498C"/>
    <w:rsid w:val="00B654DA"/>
    <w:rsid w:val="00B662E9"/>
    <w:rsid w:val="00B66374"/>
    <w:rsid w:val="00B6641F"/>
    <w:rsid w:val="00B66632"/>
    <w:rsid w:val="00B66E17"/>
    <w:rsid w:val="00B674BE"/>
    <w:rsid w:val="00B67C78"/>
    <w:rsid w:val="00B73AF9"/>
    <w:rsid w:val="00B73C61"/>
    <w:rsid w:val="00B74293"/>
    <w:rsid w:val="00B745A6"/>
    <w:rsid w:val="00B759FF"/>
    <w:rsid w:val="00B75C47"/>
    <w:rsid w:val="00B75EBB"/>
    <w:rsid w:val="00B7648F"/>
    <w:rsid w:val="00B7669D"/>
    <w:rsid w:val="00B768E3"/>
    <w:rsid w:val="00B77264"/>
    <w:rsid w:val="00B7766B"/>
    <w:rsid w:val="00B776DC"/>
    <w:rsid w:val="00B77EE1"/>
    <w:rsid w:val="00B77F26"/>
    <w:rsid w:val="00B80558"/>
    <w:rsid w:val="00B80C8A"/>
    <w:rsid w:val="00B80EA1"/>
    <w:rsid w:val="00B81ED3"/>
    <w:rsid w:val="00B82090"/>
    <w:rsid w:val="00B83361"/>
    <w:rsid w:val="00B8384A"/>
    <w:rsid w:val="00B83BCB"/>
    <w:rsid w:val="00B84BA6"/>
    <w:rsid w:val="00B8515F"/>
    <w:rsid w:val="00B85214"/>
    <w:rsid w:val="00B86047"/>
    <w:rsid w:val="00B86240"/>
    <w:rsid w:val="00B868D7"/>
    <w:rsid w:val="00B9032C"/>
    <w:rsid w:val="00B90E6B"/>
    <w:rsid w:val="00B925D0"/>
    <w:rsid w:val="00B925E5"/>
    <w:rsid w:val="00B92772"/>
    <w:rsid w:val="00B9333E"/>
    <w:rsid w:val="00B93B15"/>
    <w:rsid w:val="00B9465E"/>
    <w:rsid w:val="00B94706"/>
    <w:rsid w:val="00B94EC9"/>
    <w:rsid w:val="00B95627"/>
    <w:rsid w:val="00B9595F"/>
    <w:rsid w:val="00B960DB"/>
    <w:rsid w:val="00BA0C75"/>
    <w:rsid w:val="00BA1550"/>
    <w:rsid w:val="00BA222C"/>
    <w:rsid w:val="00BA2260"/>
    <w:rsid w:val="00BA3333"/>
    <w:rsid w:val="00BA378F"/>
    <w:rsid w:val="00BA3814"/>
    <w:rsid w:val="00BA3E8A"/>
    <w:rsid w:val="00BA40F8"/>
    <w:rsid w:val="00BA4418"/>
    <w:rsid w:val="00BA4A7D"/>
    <w:rsid w:val="00BA4D3D"/>
    <w:rsid w:val="00BA5806"/>
    <w:rsid w:val="00BA6914"/>
    <w:rsid w:val="00BA720C"/>
    <w:rsid w:val="00BA7A2F"/>
    <w:rsid w:val="00BA7DB3"/>
    <w:rsid w:val="00BB02E4"/>
    <w:rsid w:val="00BB0B89"/>
    <w:rsid w:val="00BB0FAA"/>
    <w:rsid w:val="00BB1141"/>
    <w:rsid w:val="00BB1606"/>
    <w:rsid w:val="00BB20E0"/>
    <w:rsid w:val="00BB2137"/>
    <w:rsid w:val="00BB24A0"/>
    <w:rsid w:val="00BB2776"/>
    <w:rsid w:val="00BB3E69"/>
    <w:rsid w:val="00BB4BF6"/>
    <w:rsid w:val="00BB4C63"/>
    <w:rsid w:val="00BB5F82"/>
    <w:rsid w:val="00BB7383"/>
    <w:rsid w:val="00BB7693"/>
    <w:rsid w:val="00BC009E"/>
    <w:rsid w:val="00BC043C"/>
    <w:rsid w:val="00BC0470"/>
    <w:rsid w:val="00BC0488"/>
    <w:rsid w:val="00BC07F8"/>
    <w:rsid w:val="00BC167C"/>
    <w:rsid w:val="00BC5373"/>
    <w:rsid w:val="00BC5B5D"/>
    <w:rsid w:val="00BC6E89"/>
    <w:rsid w:val="00BD0BE0"/>
    <w:rsid w:val="00BD0FD4"/>
    <w:rsid w:val="00BD1B5C"/>
    <w:rsid w:val="00BD32D0"/>
    <w:rsid w:val="00BD4184"/>
    <w:rsid w:val="00BD4CFE"/>
    <w:rsid w:val="00BD4ED0"/>
    <w:rsid w:val="00BD527A"/>
    <w:rsid w:val="00BD69E6"/>
    <w:rsid w:val="00BD6F20"/>
    <w:rsid w:val="00BD70F7"/>
    <w:rsid w:val="00BD7604"/>
    <w:rsid w:val="00BE0A43"/>
    <w:rsid w:val="00BE11B2"/>
    <w:rsid w:val="00BE164A"/>
    <w:rsid w:val="00BE1FDB"/>
    <w:rsid w:val="00BE225D"/>
    <w:rsid w:val="00BE2AB7"/>
    <w:rsid w:val="00BE2BC3"/>
    <w:rsid w:val="00BE2DD5"/>
    <w:rsid w:val="00BE2E64"/>
    <w:rsid w:val="00BE4730"/>
    <w:rsid w:val="00BE4BEE"/>
    <w:rsid w:val="00BE5819"/>
    <w:rsid w:val="00BE66D0"/>
    <w:rsid w:val="00BE6985"/>
    <w:rsid w:val="00BE70CC"/>
    <w:rsid w:val="00BF044F"/>
    <w:rsid w:val="00BF09BA"/>
    <w:rsid w:val="00BF12D4"/>
    <w:rsid w:val="00BF217B"/>
    <w:rsid w:val="00BF3673"/>
    <w:rsid w:val="00BF3AAC"/>
    <w:rsid w:val="00BF3FEB"/>
    <w:rsid w:val="00BF5A07"/>
    <w:rsid w:val="00BF69EB"/>
    <w:rsid w:val="00BF6CBB"/>
    <w:rsid w:val="00C002F1"/>
    <w:rsid w:val="00C005FC"/>
    <w:rsid w:val="00C00A35"/>
    <w:rsid w:val="00C01A63"/>
    <w:rsid w:val="00C04153"/>
    <w:rsid w:val="00C045C6"/>
    <w:rsid w:val="00C04CEB"/>
    <w:rsid w:val="00C04DCF"/>
    <w:rsid w:val="00C04DE2"/>
    <w:rsid w:val="00C05779"/>
    <w:rsid w:val="00C05B3F"/>
    <w:rsid w:val="00C0647D"/>
    <w:rsid w:val="00C06775"/>
    <w:rsid w:val="00C06C75"/>
    <w:rsid w:val="00C07028"/>
    <w:rsid w:val="00C07B9A"/>
    <w:rsid w:val="00C10003"/>
    <w:rsid w:val="00C1032E"/>
    <w:rsid w:val="00C1062F"/>
    <w:rsid w:val="00C10C85"/>
    <w:rsid w:val="00C1175C"/>
    <w:rsid w:val="00C11819"/>
    <w:rsid w:val="00C11F7E"/>
    <w:rsid w:val="00C1208A"/>
    <w:rsid w:val="00C12D1F"/>
    <w:rsid w:val="00C1318E"/>
    <w:rsid w:val="00C133DB"/>
    <w:rsid w:val="00C20065"/>
    <w:rsid w:val="00C200F0"/>
    <w:rsid w:val="00C2049F"/>
    <w:rsid w:val="00C20631"/>
    <w:rsid w:val="00C206C8"/>
    <w:rsid w:val="00C20FED"/>
    <w:rsid w:val="00C2137B"/>
    <w:rsid w:val="00C21978"/>
    <w:rsid w:val="00C21ADD"/>
    <w:rsid w:val="00C22249"/>
    <w:rsid w:val="00C22386"/>
    <w:rsid w:val="00C2468B"/>
    <w:rsid w:val="00C260D7"/>
    <w:rsid w:val="00C265A5"/>
    <w:rsid w:val="00C2691F"/>
    <w:rsid w:val="00C27B0B"/>
    <w:rsid w:val="00C304A5"/>
    <w:rsid w:val="00C304FE"/>
    <w:rsid w:val="00C321C5"/>
    <w:rsid w:val="00C34DEB"/>
    <w:rsid w:val="00C37782"/>
    <w:rsid w:val="00C40421"/>
    <w:rsid w:val="00C43A56"/>
    <w:rsid w:val="00C43F1B"/>
    <w:rsid w:val="00C44BBB"/>
    <w:rsid w:val="00C44C20"/>
    <w:rsid w:val="00C456DB"/>
    <w:rsid w:val="00C45704"/>
    <w:rsid w:val="00C45D67"/>
    <w:rsid w:val="00C45D91"/>
    <w:rsid w:val="00C46DF1"/>
    <w:rsid w:val="00C5028D"/>
    <w:rsid w:val="00C503A6"/>
    <w:rsid w:val="00C50FAF"/>
    <w:rsid w:val="00C518FE"/>
    <w:rsid w:val="00C51C94"/>
    <w:rsid w:val="00C5208E"/>
    <w:rsid w:val="00C52A1F"/>
    <w:rsid w:val="00C52A31"/>
    <w:rsid w:val="00C52B22"/>
    <w:rsid w:val="00C538B7"/>
    <w:rsid w:val="00C54E6C"/>
    <w:rsid w:val="00C553CA"/>
    <w:rsid w:val="00C5568B"/>
    <w:rsid w:val="00C57149"/>
    <w:rsid w:val="00C5757E"/>
    <w:rsid w:val="00C6063C"/>
    <w:rsid w:val="00C606F3"/>
    <w:rsid w:val="00C61541"/>
    <w:rsid w:val="00C615CB"/>
    <w:rsid w:val="00C61AC5"/>
    <w:rsid w:val="00C62832"/>
    <w:rsid w:val="00C62B49"/>
    <w:rsid w:val="00C63D36"/>
    <w:rsid w:val="00C641A2"/>
    <w:rsid w:val="00C64C14"/>
    <w:rsid w:val="00C67B8F"/>
    <w:rsid w:val="00C710C3"/>
    <w:rsid w:val="00C72548"/>
    <w:rsid w:val="00C72AD5"/>
    <w:rsid w:val="00C72D78"/>
    <w:rsid w:val="00C73F14"/>
    <w:rsid w:val="00C746D7"/>
    <w:rsid w:val="00C74957"/>
    <w:rsid w:val="00C74A62"/>
    <w:rsid w:val="00C755B7"/>
    <w:rsid w:val="00C76376"/>
    <w:rsid w:val="00C76B8F"/>
    <w:rsid w:val="00C77069"/>
    <w:rsid w:val="00C7730C"/>
    <w:rsid w:val="00C7735A"/>
    <w:rsid w:val="00C776D9"/>
    <w:rsid w:val="00C77C9E"/>
    <w:rsid w:val="00C8019A"/>
    <w:rsid w:val="00C8025C"/>
    <w:rsid w:val="00C8071D"/>
    <w:rsid w:val="00C80FAE"/>
    <w:rsid w:val="00C8132F"/>
    <w:rsid w:val="00C819A1"/>
    <w:rsid w:val="00C82C2C"/>
    <w:rsid w:val="00C82F6F"/>
    <w:rsid w:val="00C83A9F"/>
    <w:rsid w:val="00C84B48"/>
    <w:rsid w:val="00C85BD3"/>
    <w:rsid w:val="00C86A7C"/>
    <w:rsid w:val="00C873FF"/>
    <w:rsid w:val="00C87CD2"/>
    <w:rsid w:val="00C9098F"/>
    <w:rsid w:val="00C92B66"/>
    <w:rsid w:val="00C94118"/>
    <w:rsid w:val="00C95063"/>
    <w:rsid w:val="00C96137"/>
    <w:rsid w:val="00C978EE"/>
    <w:rsid w:val="00C97960"/>
    <w:rsid w:val="00CA04EB"/>
    <w:rsid w:val="00CA0663"/>
    <w:rsid w:val="00CA089F"/>
    <w:rsid w:val="00CA0B1F"/>
    <w:rsid w:val="00CA109E"/>
    <w:rsid w:val="00CA2C2F"/>
    <w:rsid w:val="00CA33F8"/>
    <w:rsid w:val="00CA3D51"/>
    <w:rsid w:val="00CA430D"/>
    <w:rsid w:val="00CA536A"/>
    <w:rsid w:val="00CA610F"/>
    <w:rsid w:val="00CA64B3"/>
    <w:rsid w:val="00CA65EE"/>
    <w:rsid w:val="00CA6A45"/>
    <w:rsid w:val="00CA6A8D"/>
    <w:rsid w:val="00CA7369"/>
    <w:rsid w:val="00CA7C20"/>
    <w:rsid w:val="00CB1EBA"/>
    <w:rsid w:val="00CB28D0"/>
    <w:rsid w:val="00CB33C9"/>
    <w:rsid w:val="00CB39E7"/>
    <w:rsid w:val="00CB3E48"/>
    <w:rsid w:val="00CB45C4"/>
    <w:rsid w:val="00CB5318"/>
    <w:rsid w:val="00CB5773"/>
    <w:rsid w:val="00CB6C0D"/>
    <w:rsid w:val="00CB72BB"/>
    <w:rsid w:val="00CB7A10"/>
    <w:rsid w:val="00CB7B4D"/>
    <w:rsid w:val="00CB7DA2"/>
    <w:rsid w:val="00CC03FA"/>
    <w:rsid w:val="00CC1B99"/>
    <w:rsid w:val="00CC24CD"/>
    <w:rsid w:val="00CC2873"/>
    <w:rsid w:val="00CC2B0F"/>
    <w:rsid w:val="00CC2D6C"/>
    <w:rsid w:val="00CC380F"/>
    <w:rsid w:val="00CC3FA6"/>
    <w:rsid w:val="00CC4136"/>
    <w:rsid w:val="00CC457E"/>
    <w:rsid w:val="00CC50A0"/>
    <w:rsid w:val="00CC5EE1"/>
    <w:rsid w:val="00CC5FB0"/>
    <w:rsid w:val="00CC6B2D"/>
    <w:rsid w:val="00CC6EC1"/>
    <w:rsid w:val="00CC7F1C"/>
    <w:rsid w:val="00CD00FA"/>
    <w:rsid w:val="00CD1685"/>
    <w:rsid w:val="00CD1716"/>
    <w:rsid w:val="00CD22F2"/>
    <w:rsid w:val="00CD26AC"/>
    <w:rsid w:val="00CD2BAF"/>
    <w:rsid w:val="00CD2CCE"/>
    <w:rsid w:val="00CD3ADA"/>
    <w:rsid w:val="00CD4628"/>
    <w:rsid w:val="00CD5F0E"/>
    <w:rsid w:val="00CD683B"/>
    <w:rsid w:val="00CD72D0"/>
    <w:rsid w:val="00CD7CDD"/>
    <w:rsid w:val="00CE0365"/>
    <w:rsid w:val="00CE093B"/>
    <w:rsid w:val="00CE0CA8"/>
    <w:rsid w:val="00CE16D7"/>
    <w:rsid w:val="00CE1BEB"/>
    <w:rsid w:val="00CE23B2"/>
    <w:rsid w:val="00CE269E"/>
    <w:rsid w:val="00CE2901"/>
    <w:rsid w:val="00CE305F"/>
    <w:rsid w:val="00CE386E"/>
    <w:rsid w:val="00CE38AC"/>
    <w:rsid w:val="00CE4C8D"/>
    <w:rsid w:val="00CE4E01"/>
    <w:rsid w:val="00CE67D1"/>
    <w:rsid w:val="00CE6FAE"/>
    <w:rsid w:val="00CE71F9"/>
    <w:rsid w:val="00CE7285"/>
    <w:rsid w:val="00CF0494"/>
    <w:rsid w:val="00CF04F4"/>
    <w:rsid w:val="00CF0535"/>
    <w:rsid w:val="00CF0B36"/>
    <w:rsid w:val="00CF1574"/>
    <w:rsid w:val="00CF1A07"/>
    <w:rsid w:val="00CF47EC"/>
    <w:rsid w:val="00CF4D77"/>
    <w:rsid w:val="00CF4EB7"/>
    <w:rsid w:val="00CF6898"/>
    <w:rsid w:val="00CF76A2"/>
    <w:rsid w:val="00CF76EA"/>
    <w:rsid w:val="00CF7977"/>
    <w:rsid w:val="00D005FA"/>
    <w:rsid w:val="00D009BB"/>
    <w:rsid w:val="00D00B09"/>
    <w:rsid w:val="00D00F17"/>
    <w:rsid w:val="00D013B0"/>
    <w:rsid w:val="00D01F70"/>
    <w:rsid w:val="00D023F3"/>
    <w:rsid w:val="00D02636"/>
    <w:rsid w:val="00D026A6"/>
    <w:rsid w:val="00D0493A"/>
    <w:rsid w:val="00D04CE1"/>
    <w:rsid w:val="00D05FCB"/>
    <w:rsid w:val="00D06B0D"/>
    <w:rsid w:val="00D071E4"/>
    <w:rsid w:val="00D075D2"/>
    <w:rsid w:val="00D07A57"/>
    <w:rsid w:val="00D10DAA"/>
    <w:rsid w:val="00D11C90"/>
    <w:rsid w:val="00D11EA7"/>
    <w:rsid w:val="00D12414"/>
    <w:rsid w:val="00D12A69"/>
    <w:rsid w:val="00D12A6B"/>
    <w:rsid w:val="00D13ABB"/>
    <w:rsid w:val="00D14BA8"/>
    <w:rsid w:val="00D16733"/>
    <w:rsid w:val="00D16867"/>
    <w:rsid w:val="00D1728D"/>
    <w:rsid w:val="00D20477"/>
    <w:rsid w:val="00D22189"/>
    <w:rsid w:val="00D22DA8"/>
    <w:rsid w:val="00D232EE"/>
    <w:rsid w:val="00D23427"/>
    <w:rsid w:val="00D23437"/>
    <w:rsid w:val="00D23D86"/>
    <w:rsid w:val="00D2452B"/>
    <w:rsid w:val="00D252DB"/>
    <w:rsid w:val="00D26160"/>
    <w:rsid w:val="00D26643"/>
    <w:rsid w:val="00D271BD"/>
    <w:rsid w:val="00D27234"/>
    <w:rsid w:val="00D275D7"/>
    <w:rsid w:val="00D278BB"/>
    <w:rsid w:val="00D30242"/>
    <w:rsid w:val="00D302D2"/>
    <w:rsid w:val="00D30AEA"/>
    <w:rsid w:val="00D31DD5"/>
    <w:rsid w:val="00D3341B"/>
    <w:rsid w:val="00D338A9"/>
    <w:rsid w:val="00D33F59"/>
    <w:rsid w:val="00D34091"/>
    <w:rsid w:val="00D3440F"/>
    <w:rsid w:val="00D34F28"/>
    <w:rsid w:val="00D35955"/>
    <w:rsid w:val="00D375D5"/>
    <w:rsid w:val="00D40442"/>
    <w:rsid w:val="00D40600"/>
    <w:rsid w:val="00D4071C"/>
    <w:rsid w:val="00D40FEE"/>
    <w:rsid w:val="00D41318"/>
    <w:rsid w:val="00D41C5B"/>
    <w:rsid w:val="00D41E4C"/>
    <w:rsid w:val="00D420F0"/>
    <w:rsid w:val="00D423CC"/>
    <w:rsid w:val="00D42BCA"/>
    <w:rsid w:val="00D42C9E"/>
    <w:rsid w:val="00D42E2F"/>
    <w:rsid w:val="00D43562"/>
    <w:rsid w:val="00D44587"/>
    <w:rsid w:val="00D446D4"/>
    <w:rsid w:val="00D44B96"/>
    <w:rsid w:val="00D457E0"/>
    <w:rsid w:val="00D45870"/>
    <w:rsid w:val="00D460DE"/>
    <w:rsid w:val="00D46437"/>
    <w:rsid w:val="00D477BB"/>
    <w:rsid w:val="00D50690"/>
    <w:rsid w:val="00D516F0"/>
    <w:rsid w:val="00D5305E"/>
    <w:rsid w:val="00D53E21"/>
    <w:rsid w:val="00D53EDE"/>
    <w:rsid w:val="00D549C8"/>
    <w:rsid w:val="00D55932"/>
    <w:rsid w:val="00D56824"/>
    <w:rsid w:val="00D578FD"/>
    <w:rsid w:val="00D57E2F"/>
    <w:rsid w:val="00D60519"/>
    <w:rsid w:val="00D60870"/>
    <w:rsid w:val="00D60F72"/>
    <w:rsid w:val="00D61301"/>
    <w:rsid w:val="00D61AF3"/>
    <w:rsid w:val="00D62293"/>
    <w:rsid w:val="00D62D75"/>
    <w:rsid w:val="00D63438"/>
    <w:rsid w:val="00D64241"/>
    <w:rsid w:val="00D64711"/>
    <w:rsid w:val="00D649D5"/>
    <w:rsid w:val="00D64AD8"/>
    <w:rsid w:val="00D6532D"/>
    <w:rsid w:val="00D65BAA"/>
    <w:rsid w:val="00D67530"/>
    <w:rsid w:val="00D67826"/>
    <w:rsid w:val="00D70D4E"/>
    <w:rsid w:val="00D71770"/>
    <w:rsid w:val="00D7183F"/>
    <w:rsid w:val="00D735B8"/>
    <w:rsid w:val="00D745AF"/>
    <w:rsid w:val="00D749DC"/>
    <w:rsid w:val="00D74C99"/>
    <w:rsid w:val="00D75229"/>
    <w:rsid w:val="00D75928"/>
    <w:rsid w:val="00D75CFE"/>
    <w:rsid w:val="00D76AD9"/>
    <w:rsid w:val="00D76D64"/>
    <w:rsid w:val="00D775BE"/>
    <w:rsid w:val="00D80A92"/>
    <w:rsid w:val="00D8141C"/>
    <w:rsid w:val="00D819FE"/>
    <w:rsid w:val="00D81CFC"/>
    <w:rsid w:val="00D82CAC"/>
    <w:rsid w:val="00D83846"/>
    <w:rsid w:val="00D84297"/>
    <w:rsid w:val="00D842B8"/>
    <w:rsid w:val="00D84681"/>
    <w:rsid w:val="00D84738"/>
    <w:rsid w:val="00D84818"/>
    <w:rsid w:val="00D85901"/>
    <w:rsid w:val="00D85BB4"/>
    <w:rsid w:val="00D85DD9"/>
    <w:rsid w:val="00D90213"/>
    <w:rsid w:val="00D90F93"/>
    <w:rsid w:val="00D91247"/>
    <w:rsid w:val="00D914CB"/>
    <w:rsid w:val="00D9296C"/>
    <w:rsid w:val="00D93A7F"/>
    <w:rsid w:val="00D941C6"/>
    <w:rsid w:val="00D944C5"/>
    <w:rsid w:val="00D94B64"/>
    <w:rsid w:val="00D95D0B"/>
    <w:rsid w:val="00D96177"/>
    <w:rsid w:val="00D963A3"/>
    <w:rsid w:val="00DA0279"/>
    <w:rsid w:val="00DA0C2E"/>
    <w:rsid w:val="00DA1B02"/>
    <w:rsid w:val="00DA1F61"/>
    <w:rsid w:val="00DA2150"/>
    <w:rsid w:val="00DA25D9"/>
    <w:rsid w:val="00DA29E9"/>
    <w:rsid w:val="00DA320F"/>
    <w:rsid w:val="00DA409C"/>
    <w:rsid w:val="00DA48F3"/>
    <w:rsid w:val="00DA4AAF"/>
    <w:rsid w:val="00DA4C06"/>
    <w:rsid w:val="00DA59EE"/>
    <w:rsid w:val="00DA7A3C"/>
    <w:rsid w:val="00DB0C8C"/>
    <w:rsid w:val="00DB0CA1"/>
    <w:rsid w:val="00DB0CB3"/>
    <w:rsid w:val="00DB1212"/>
    <w:rsid w:val="00DB26EF"/>
    <w:rsid w:val="00DB2ACA"/>
    <w:rsid w:val="00DB2C59"/>
    <w:rsid w:val="00DB2F5D"/>
    <w:rsid w:val="00DB3B63"/>
    <w:rsid w:val="00DB42C5"/>
    <w:rsid w:val="00DB5D2B"/>
    <w:rsid w:val="00DB65F3"/>
    <w:rsid w:val="00DB6DFB"/>
    <w:rsid w:val="00DB78F1"/>
    <w:rsid w:val="00DC03B7"/>
    <w:rsid w:val="00DC0F3C"/>
    <w:rsid w:val="00DC19C7"/>
    <w:rsid w:val="00DC1D62"/>
    <w:rsid w:val="00DC2056"/>
    <w:rsid w:val="00DC2B06"/>
    <w:rsid w:val="00DC2E13"/>
    <w:rsid w:val="00DC38D2"/>
    <w:rsid w:val="00DC3A09"/>
    <w:rsid w:val="00DC3E53"/>
    <w:rsid w:val="00DC41C5"/>
    <w:rsid w:val="00DC4516"/>
    <w:rsid w:val="00DC4712"/>
    <w:rsid w:val="00DC4DEC"/>
    <w:rsid w:val="00DC5078"/>
    <w:rsid w:val="00DC6FC0"/>
    <w:rsid w:val="00DC7494"/>
    <w:rsid w:val="00DC7B36"/>
    <w:rsid w:val="00DD05A4"/>
    <w:rsid w:val="00DD0743"/>
    <w:rsid w:val="00DD205F"/>
    <w:rsid w:val="00DD2D30"/>
    <w:rsid w:val="00DD2F7E"/>
    <w:rsid w:val="00DD3160"/>
    <w:rsid w:val="00DD4694"/>
    <w:rsid w:val="00DD5172"/>
    <w:rsid w:val="00DD663D"/>
    <w:rsid w:val="00DD66E8"/>
    <w:rsid w:val="00DD700E"/>
    <w:rsid w:val="00DE105C"/>
    <w:rsid w:val="00DE10AC"/>
    <w:rsid w:val="00DE1BC0"/>
    <w:rsid w:val="00DE1CAD"/>
    <w:rsid w:val="00DE1D80"/>
    <w:rsid w:val="00DE3C4C"/>
    <w:rsid w:val="00DE4002"/>
    <w:rsid w:val="00DE48FC"/>
    <w:rsid w:val="00DE52A9"/>
    <w:rsid w:val="00DE538E"/>
    <w:rsid w:val="00DE53DF"/>
    <w:rsid w:val="00DE571E"/>
    <w:rsid w:val="00DE5D45"/>
    <w:rsid w:val="00DE5F1A"/>
    <w:rsid w:val="00DE60EE"/>
    <w:rsid w:val="00DE6D64"/>
    <w:rsid w:val="00DE7EAA"/>
    <w:rsid w:val="00DF035E"/>
    <w:rsid w:val="00DF0657"/>
    <w:rsid w:val="00DF074E"/>
    <w:rsid w:val="00DF0B52"/>
    <w:rsid w:val="00DF0E00"/>
    <w:rsid w:val="00DF12A4"/>
    <w:rsid w:val="00DF212D"/>
    <w:rsid w:val="00DF2158"/>
    <w:rsid w:val="00DF26D5"/>
    <w:rsid w:val="00DF335B"/>
    <w:rsid w:val="00DF3828"/>
    <w:rsid w:val="00DF4966"/>
    <w:rsid w:val="00DF49E9"/>
    <w:rsid w:val="00DF5087"/>
    <w:rsid w:val="00DF61B0"/>
    <w:rsid w:val="00DF7BEF"/>
    <w:rsid w:val="00E01241"/>
    <w:rsid w:val="00E01740"/>
    <w:rsid w:val="00E01D1D"/>
    <w:rsid w:val="00E02BA2"/>
    <w:rsid w:val="00E049D4"/>
    <w:rsid w:val="00E05230"/>
    <w:rsid w:val="00E05C0B"/>
    <w:rsid w:val="00E05FD3"/>
    <w:rsid w:val="00E063D0"/>
    <w:rsid w:val="00E11740"/>
    <w:rsid w:val="00E11C7D"/>
    <w:rsid w:val="00E11EB9"/>
    <w:rsid w:val="00E12CA5"/>
    <w:rsid w:val="00E1366C"/>
    <w:rsid w:val="00E13C6D"/>
    <w:rsid w:val="00E13D62"/>
    <w:rsid w:val="00E166E7"/>
    <w:rsid w:val="00E16996"/>
    <w:rsid w:val="00E202D2"/>
    <w:rsid w:val="00E21167"/>
    <w:rsid w:val="00E21C9C"/>
    <w:rsid w:val="00E23A95"/>
    <w:rsid w:val="00E24298"/>
    <w:rsid w:val="00E258A6"/>
    <w:rsid w:val="00E265A0"/>
    <w:rsid w:val="00E2680E"/>
    <w:rsid w:val="00E26D16"/>
    <w:rsid w:val="00E27D6B"/>
    <w:rsid w:val="00E3023B"/>
    <w:rsid w:val="00E30527"/>
    <w:rsid w:val="00E318FB"/>
    <w:rsid w:val="00E3223D"/>
    <w:rsid w:val="00E33742"/>
    <w:rsid w:val="00E3396E"/>
    <w:rsid w:val="00E349F0"/>
    <w:rsid w:val="00E34C65"/>
    <w:rsid w:val="00E34F92"/>
    <w:rsid w:val="00E35693"/>
    <w:rsid w:val="00E4187C"/>
    <w:rsid w:val="00E41DCF"/>
    <w:rsid w:val="00E42B47"/>
    <w:rsid w:val="00E42E1C"/>
    <w:rsid w:val="00E433EF"/>
    <w:rsid w:val="00E43743"/>
    <w:rsid w:val="00E4383B"/>
    <w:rsid w:val="00E43DBA"/>
    <w:rsid w:val="00E43F24"/>
    <w:rsid w:val="00E441FD"/>
    <w:rsid w:val="00E45669"/>
    <w:rsid w:val="00E4793B"/>
    <w:rsid w:val="00E50189"/>
    <w:rsid w:val="00E5053E"/>
    <w:rsid w:val="00E50ED0"/>
    <w:rsid w:val="00E52246"/>
    <w:rsid w:val="00E525B0"/>
    <w:rsid w:val="00E52B68"/>
    <w:rsid w:val="00E52D5F"/>
    <w:rsid w:val="00E52D93"/>
    <w:rsid w:val="00E52FDD"/>
    <w:rsid w:val="00E536CE"/>
    <w:rsid w:val="00E53889"/>
    <w:rsid w:val="00E53D26"/>
    <w:rsid w:val="00E54903"/>
    <w:rsid w:val="00E555D7"/>
    <w:rsid w:val="00E560F3"/>
    <w:rsid w:val="00E5710F"/>
    <w:rsid w:val="00E601E5"/>
    <w:rsid w:val="00E601F2"/>
    <w:rsid w:val="00E60B72"/>
    <w:rsid w:val="00E64296"/>
    <w:rsid w:val="00E644B5"/>
    <w:rsid w:val="00E646F1"/>
    <w:rsid w:val="00E64FF0"/>
    <w:rsid w:val="00E6519F"/>
    <w:rsid w:val="00E652B7"/>
    <w:rsid w:val="00E66847"/>
    <w:rsid w:val="00E66ECD"/>
    <w:rsid w:val="00E72014"/>
    <w:rsid w:val="00E72588"/>
    <w:rsid w:val="00E72A6F"/>
    <w:rsid w:val="00E732EC"/>
    <w:rsid w:val="00E74084"/>
    <w:rsid w:val="00E74B8A"/>
    <w:rsid w:val="00E74F4F"/>
    <w:rsid w:val="00E755B0"/>
    <w:rsid w:val="00E75AF2"/>
    <w:rsid w:val="00E763F4"/>
    <w:rsid w:val="00E77A3F"/>
    <w:rsid w:val="00E77EA6"/>
    <w:rsid w:val="00E813D5"/>
    <w:rsid w:val="00E814BB"/>
    <w:rsid w:val="00E81D88"/>
    <w:rsid w:val="00E828A9"/>
    <w:rsid w:val="00E82A71"/>
    <w:rsid w:val="00E82E6E"/>
    <w:rsid w:val="00E83087"/>
    <w:rsid w:val="00E85102"/>
    <w:rsid w:val="00E87B2E"/>
    <w:rsid w:val="00E87E17"/>
    <w:rsid w:val="00E87EE4"/>
    <w:rsid w:val="00E91379"/>
    <w:rsid w:val="00E9139A"/>
    <w:rsid w:val="00E918A5"/>
    <w:rsid w:val="00E921DB"/>
    <w:rsid w:val="00E92FE9"/>
    <w:rsid w:val="00E94066"/>
    <w:rsid w:val="00E9475F"/>
    <w:rsid w:val="00E94CEA"/>
    <w:rsid w:val="00E95B5F"/>
    <w:rsid w:val="00E96108"/>
    <w:rsid w:val="00E96C26"/>
    <w:rsid w:val="00E96E58"/>
    <w:rsid w:val="00E97EDD"/>
    <w:rsid w:val="00EA002F"/>
    <w:rsid w:val="00EA094B"/>
    <w:rsid w:val="00EA134E"/>
    <w:rsid w:val="00EA198C"/>
    <w:rsid w:val="00EA2559"/>
    <w:rsid w:val="00EA2D64"/>
    <w:rsid w:val="00EA4303"/>
    <w:rsid w:val="00EA470E"/>
    <w:rsid w:val="00EA4CAB"/>
    <w:rsid w:val="00EA6AB5"/>
    <w:rsid w:val="00EA6C7E"/>
    <w:rsid w:val="00EB0017"/>
    <w:rsid w:val="00EB0AF7"/>
    <w:rsid w:val="00EB13A0"/>
    <w:rsid w:val="00EB26B6"/>
    <w:rsid w:val="00EB2DED"/>
    <w:rsid w:val="00EB3A63"/>
    <w:rsid w:val="00EB3F6F"/>
    <w:rsid w:val="00EB460A"/>
    <w:rsid w:val="00EB5955"/>
    <w:rsid w:val="00EB5DB1"/>
    <w:rsid w:val="00EB5F3A"/>
    <w:rsid w:val="00EB73BF"/>
    <w:rsid w:val="00EB7584"/>
    <w:rsid w:val="00EB7EBA"/>
    <w:rsid w:val="00EC000E"/>
    <w:rsid w:val="00EC0243"/>
    <w:rsid w:val="00EC0D65"/>
    <w:rsid w:val="00EC10F1"/>
    <w:rsid w:val="00EC224D"/>
    <w:rsid w:val="00EC2266"/>
    <w:rsid w:val="00EC2A77"/>
    <w:rsid w:val="00EC4142"/>
    <w:rsid w:val="00EC4542"/>
    <w:rsid w:val="00EC4C84"/>
    <w:rsid w:val="00EC6BD3"/>
    <w:rsid w:val="00EC7321"/>
    <w:rsid w:val="00EC7547"/>
    <w:rsid w:val="00ED280F"/>
    <w:rsid w:val="00ED35EA"/>
    <w:rsid w:val="00ED37F6"/>
    <w:rsid w:val="00ED47D9"/>
    <w:rsid w:val="00ED4A51"/>
    <w:rsid w:val="00ED4D63"/>
    <w:rsid w:val="00ED7D4F"/>
    <w:rsid w:val="00EE0A4F"/>
    <w:rsid w:val="00EE2146"/>
    <w:rsid w:val="00EE230B"/>
    <w:rsid w:val="00EE23E3"/>
    <w:rsid w:val="00EE2D0A"/>
    <w:rsid w:val="00EE2F24"/>
    <w:rsid w:val="00EE2F58"/>
    <w:rsid w:val="00EE37E6"/>
    <w:rsid w:val="00EE439E"/>
    <w:rsid w:val="00EE4E08"/>
    <w:rsid w:val="00EE5006"/>
    <w:rsid w:val="00EE64D1"/>
    <w:rsid w:val="00EE64E7"/>
    <w:rsid w:val="00EE6E10"/>
    <w:rsid w:val="00EE6EBC"/>
    <w:rsid w:val="00EF08C2"/>
    <w:rsid w:val="00EF26D3"/>
    <w:rsid w:val="00EF302C"/>
    <w:rsid w:val="00EF3449"/>
    <w:rsid w:val="00EF37CF"/>
    <w:rsid w:val="00EF3D37"/>
    <w:rsid w:val="00EF3E53"/>
    <w:rsid w:val="00EF4D99"/>
    <w:rsid w:val="00EF602C"/>
    <w:rsid w:val="00EF6382"/>
    <w:rsid w:val="00EF6A64"/>
    <w:rsid w:val="00F02AEC"/>
    <w:rsid w:val="00F03175"/>
    <w:rsid w:val="00F04FEA"/>
    <w:rsid w:val="00F05FEF"/>
    <w:rsid w:val="00F06166"/>
    <w:rsid w:val="00F06407"/>
    <w:rsid w:val="00F06BB5"/>
    <w:rsid w:val="00F076FE"/>
    <w:rsid w:val="00F07E48"/>
    <w:rsid w:val="00F10006"/>
    <w:rsid w:val="00F1102F"/>
    <w:rsid w:val="00F1246A"/>
    <w:rsid w:val="00F14190"/>
    <w:rsid w:val="00F1419B"/>
    <w:rsid w:val="00F149EA"/>
    <w:rsid w:val="00F1511C"/>
    <w:rsid w:val="00F15A98"/>
    <w:rsid w:val="00F16688"/>
    <w:rsid w:val="00F17C1B"/>
    <w:rsid w:val="00F208E5"/>
    <w:rsid w:val="00F20AE8"/>
    <w:rsid w:val="00F21120"/>
    <w:rsid w:val="00F21B28"/>
    <w:rsid w:val="00F22A73"/>
    <w:rsid w:val="00F22D28"/>
    <w:rsid w:val="00F22D2A"/>
    <w:rsid w:val="00F2329E"/>
    <w:rsid w:val="00F23543"/>
    <w:rsid w:val="00F23B65"/>
    <w:rsid w:val="00F24082"/>
    <w:rsid w:val="00F24E84"/>
    <w:rsid w:val="00F26652"/>
    <w:rsid w:val="00F27A5D"/>
    <w:rsid w:val="00F30422"/>
    <w:rsid w:val="00F315A5"/>
    <w:rsid w:val="00F317B7"/>
    <w:rsid w:val="00F33378"/>
    <w:rsid w:val="00F33A65"/>
    <w:rsid w:val="00F34FF7"/>
    <w:rsid w:val="00F35528"/>
    <w:rsid w:val="00F35637"/>
    <w:rsid w:val="00F3616E"/>
    <w:rsid w:val="00F36399"/>
    <w:rsid w:val="00F36958"/>
    <w:rsid w:val="00F405F4"/>
    <w:rsid w:val="00F4129A"/>
    <w:rsid w:val="00F42444"/>
    <w:rsid w:val="00F42F8B"/>
    <w:rsid w:val="00F432B0"/>
    <w:rsid w:val="00F43591"/>
    <w:rsid w:val="00F43DB7"/>
    <w:rsid w:val="00F43F31"/>
    <w:rsid w:val="00F444A5"/>
    <w:rsid w:val="00F44FC0"/>
    <w:rsid w:val="00F45150"/>
    <w:rsid w:val="00F47193"/>
    <w:rsid w:val="00F47223"/>
    <w:rsid w:val="00F4745B"/>
    <w:rsid w:val="00F50AA0"/>
    <w:rsid w:val="00F50ACC"/>
    <w:rsid w:val="00F50EA7"/>
    <w:rsid w:val="00F50EF8"/>
    <w:rsid w:val="00F515A8"/>
    <w:rsid w:val="00F52FEF"/>
    <w:rsid w:val="00F53BEB"/>
    <w:rsid w:val="00F542CA"/>
    <w:rsid w:val="00F554FD"/>
    <w:rsid w:val="00F55533"/>
    <w:rsid w:val="00F55EFB"/>
    <w:rsid w:val="00F56CBF"/>
    <w:rsid w:val="00F56ED5"/>
    <w:rsid w:val="00F63B87"/>
    <w:rsid w:val="00F6417E"/>
    <w:rsid w:val="00F64462"/>
    <w:rsid w:val="00F674FF"/>
    <w:rsid w:val="00F67D49"/>
    <w:rsid w:val="00F716FA"/>
    <w:rsid w:val="00F71B4E"/>
    <w:rsid w:val="00F71BA3"/>
    <w:rsid w:val="00F72192"/>
    <w:rsid w:val="00F7228B"/>
    <w:rsid w:val="00F72597"/>
    <w:rsid w:val="00F7353E"/>
    <w:rsid w:val="00F74191"/>
    <w:rsid w:val="00F75455"/>
    <w:rsid w:val="00F75C86"/>
    <w:rsid w:val="00F763E8"/>
    <w:rsid w:val="00F76B9E"/>
    <w:rsid w:val="00F7723C"/>
    <w:rsid w:val="00F7772F"/>
    <w:rsid w:val="00F80C92"/>
    <w:rsid w:val="00F80E11"/>
    <w:rsid w:val="00F82361"/>
    <w:rsid w:val="00F83466"/>
    <w:rsid w:val="00F83A89"/>
    <w:rsid w:val="00F83ACA"/>
    <w:rsid w:val="00F83B0B"/>
    <w:rsid w:val="00F8463D"/>
    <w:rsid w:val="00F85ABC"/>
    <w:rsid w:val="00F85B7C"/>
    <w:rsid w:val="00F85DF9"/>
    <w:rsid w:val="00F85F22"/>
    <w:rsid w:val="00F86590"/>
    <w:rsid w:val="00F879E5"/>
    <w:rsid w:val="00F87B47"/>
    <w:rsid w:val="00F9055F"/>
    <w:rsid w:val="00F91055"/>
    <w:rsid w:val="00F92178"/>
    <w:rsid w:val="00F928FB"/>
    <w:rsid w:val="00F929AF"/>
    <w:rsid w:val="00F9323C"/>
    <w:rsid w:val="00F9406A"/>
    <w:rsid w:val="00F94D8B"/>
    <w:rsid w:val="00F9635E"/>
    <w:rsid w:val="00F967C3"/>
    <w:rsid w:val="00F96BD6"/>
    <w:rsid w:val="00F96CBB"/>
    <w:rsid w:val="00F96F3F"/>
    <w:rsid w:val="00F973CC"/>
    <w:rsid w:val="00F9753B"/>
    <w:rsid w:val="00F97859"/>
    <w:rsid w:val="00FA0842"/>
    <w:rsid w:val="00FA0BFA"/>
    <w:rsid w:val="00FA0D02"/>
    <w:rsid w:val="00FA0FCF"/>
    <w:rsid w:val="00FA18CA"/>
    <w:rsid w:val="00FA3371"/>
    <w:rsid w:val="00FA3A6F"/>
    <w:rsid w:val="00FA4B8E"/>
    <w:rsid w:val="00FA5065"/>
    <w:rsid w:val="00FA5D2B"/>
    <w:rsid w:val="00FA6159"/>
    <w:rsid w:val="00FA64CD"/>
    <w:rsid w:val="00FA798F"/>
    <w:rsid w:val="00FA7C84"/>
    <w:rsid w:val="00FB0AB1"/>
    <w:rsid w:val="00FB125C"/>
    <w:rsid w:val="00FB251D"/>
    <w:rsid w:val="00FB2568"/>
    <w:rsid w:val="00FB2C80"/>
    <w:rsid w:val="00FB32A6"/>
    <w:rsid w:val="00FB34B6"/>
    <w:rsid w:val="00FB4151"/>
    <w:rsid w:val="00FB4D6D"/>
    <w:rsid w:val="00FB4FB9"/>
    <w:rsid w:val="00FB5697"/>
    <w:rsid w:val="00FB6679"/>
    <w:rsid w:val="00FB6CCA"/>
    <w:rsid w:val="00FB6E91"/>
    <w:rsid w:val="00FC038D"/>
    <w:rsid w:val="00FC05AA"/>
    <w:rsid w:val="00FC2263"/>
    <w:rsid w:val="00FC2EAC"/>
    <w:rsid w:val="00FC39CA"/>
    <w:rsid w:val="00FC43CE"/>
    <w:rsid w:val="00FC475F"/>
    <w:rsid w:val="00FC482C"/>
    <w:rsid w:val="00FC4F44"/>
    <w:rsid w:val="00FC53A2"/>
    <w:rsid w:val="00FC57EB"/>
    <w:rsid w:val="00FC5839"/>
    <w:rsid w:val="00FC6C64"/>
    <w:rsid w:val="00FC6DAD"/>
    <w:rsid w:val="00FC78FC"/>
    <w:rsid w:val="00FC7AF9"/>
    <w:rsid w:val="00FD034B"/>
    <w:rsid w:val="00FD03DC"/>
    <w:rsid w:val="00FD0B6D"/>
    <w:rsid w:val="00FD0FE2"/>
    <w:rsid w:val="00FD2DC7"/>
    <w:rsid w:val="00FD346D"/>
    <w:rsid w:val="00FD3569"/>
    <w:rsid w:val="00FD3B1E"/>
    <w:rsid w:val="00FD4269"/>
    <w:rsid w:val="00FD4716"/>
    <w:rsid w:val="00FD4E16"/>
    <w:rsid w:val="00FD6EE7"/>
    <w:rsid w:val="00FE007F"/>
    <w:rsid w:val="00FE08FF"/>
    <w:rsid w:val="00FE103D"/>
    <w:rsid w:val="00FE1FDA"/>
    <w:rsid w:val="00FE3105"/>
    <w:rsid w:val="00FE33C9"/>
    <w:rsid w:val="00FE38AA"/>
    <w:rsid w:val="00FE580C"/>
    <w:rsid w:val="00FE5CE4"/>
    <w:rsid w:val="00FE5E54"/>
    <w:rsid w:val="00FE77CA"/>
    <w:rsid w:val="00FE7C52"/>
    <w:rsid w:val="00FF027D"/>
    <w:rsid w:val="00FF0545"/>
    <w:rsid w:val="00FF2811"/>
    <w:rsid w:val="00FF293D"/>
    <w:rsid w:val="00FF31DF"/>
    <w:rsid w:val="00FF3BF7"/>
    <w:rsid w:val="00FF3E86"/>
    <w:rsid w:val="00FF49C6"/>
    <w:rsid w:val="00FF6125"/>
    <w:rsid w:val="00FF72A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96273"/>
  <w15:chartTrackingRefBased/>
  <w15:docId w15:val="{643AD8C9-DD93-4055-9BA7-A5D14858B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14CB"/>
    <w:pPr>
      <w:overflowPunct w:val="0"/>
      <w:autoSpaceDE w:val="0"/>
      <w:autoSpaceDN w:val="0"/>
      <w:adjustRightInd w:val="0"/>
      <w:spacing w:after="0" w:line="240" w:lineRule="auto"/>
      <w:textAlignment w:val="baseline"/>
    </w:pPr>
    <w:rPr>
      <w:rFonts w:ascii="MS Sans Serif" w:eastAsia="Times New Roman" w:hAnsi="MS Sans Serif"/>
      <w:sz w:val="20"/>
      <w:szCs w:val="20"/>
      <w:lang w:val="en-US"/>
    </w:rPr>
  </w:style>
  <w:style w:type="paragraph" w:styleId="Heading1">
    <w:name w:val="heading 1"/>
    <w:basedOn w:val="Normal"/>
    <w:next w:val="Normal"/>
    <w:link w:val="Heading1Char"/>
    <w:uiPriority w:val="9"/>
    <w:qFormat/>
    <w:rsid w:val="00CA430D"/>
    <w:pPr>
      <w:keepNext/>
      <w:keepLines/>
      <w:overflowPunct/>
      <w:autoSpaceDE/>
      <w:autoSpaceDN/>
      <w:adjustRightInd/>
      <w:spacing w:before="480"/>
      <w:textAlignment w:val="auto"/>
      <w:outlineLvl w:val="0"/>
    </w:pPr>
    <w:rPr>
      <w:rFonts w:ascii="Cambria" w:hAnsi="Cambria" w:cs="Cambria"/>
      <w:b/>
      <w:bCs/>
      <w:color w:val="365F91"/>
      <w:sz w:val="28"/>
      <w:szCs w:val="28"/>
      <w:lang w:val="ro-RO" w:eastAsia="ro-RO"/>
    </w:rPr>
  </w:style>
  <w:style w:type="paragraph" w:styleId="Heading2">
    <w:name w:val="heading 2"/>
    <w:basedOn w:val="Normal"/>
    <w:next w:val="Normal"/>
    <w:link w:val="Heading2Char"/>
    <w:uiPriority w:val="9"/>
    <w:semiHidden/>
    <w:unhideWhenUsed/>
    <w:qFormat/>
    <w:rsid w:val="00FA6159"/>
    <w:pPr>
      <w:keepNext/>
      <w:keepLines/>
      <w:overflowPunct/>
      <w:autoSpaceDE/>
      <w:autoSpaceDN/>
      <w:adjustRightInd/>
      <w:spacing w:before="40"/>
      <w:textAlignment w:val="auto"/>
      <w:outlineLvl w:val="1"/>
    </w:pPr>
    <w:rPr>
      <w:rFonts w:ascii="Calibri Light" w:eastAsia="SimSun" w:hAnsi="Calibri Light"/>
      <w:color w:val="C45911"/>
      <w:sz w:val="28"/>
      <w:szCs w:val="28"/>
      <w:lang w:val="ro-RO" w:eastAsia="ro-RO"/>
    </w:rPr>
  </w:style>
  <w:style w:type="paragraph" w:styleId="Heading3">
    <w:name w:val="heading 3"/>
    <w:basedOn w:val="Normal"/>
    <w:next w:val="Normal"/>
    <w:link w:val="Heading3Char"/>
    <w:uiPriority w:val="9"/>
    <w:semiHidden/>
    <w:unhideWhenUsed/>
    <w:qFormat/>
    <w:rsid w:val="00FA6159"/>
    <w:pPr>
      <w:keepNext/>
      <w:keepLines/>
      <w:overflowPunct/>
      <w:autoSpaceDE/>
      <w:autoSpaceDN/>
      <w:adjustRightInd/>
      <w:spacing w:before="40"/>
      <w:textAlignment w:val="auto"/>
      <w:outlineLvl w:val="2"/>
    </w:pPr>
    <w:rPr>
      <w:rFonts w:ascii="Calibri Light" w:eastAsia="SimSun" w:hAnsi="Calibri Light"/>
      <w:color w:val="538135"/>
      <w:sz w:val="26"/>
      <w:szCs w:val="26"/>
      <w:lang w:val="ro-RO" w:eastAsia="ro-RO"/>
    </w:rPr>
  </w:style>
  <w:style w:type="paragraph" w:styleId="Heading4">
    <w:name w:val="heading 4"/>
    <w:basedOn w:val="Normal"/>
    <w:next w:val="Normal"/>
    <w:link w:val="Heading4Char"/>
    <w:uiPriority w:val="9"/>
    <w:semiHidden/>
    <w:unhideWhenUsed/>
    <w:qFormat/>
    <w:rsid w:val="00FA6159"/>
    <w:pPr>
      <w:keepNext/>
      <w:keepLines/>
      <w:overflowPunct/>
      <w:autoSpaceDE/>
      <w:autoSpaceDN/>
      <w:adjustRightInd/>
      <w:spacing w:before="40" w:line="259" w:lineRule="auto"/>
      <w:textAlignment w:val="auto"/>
      <w:outlineLvl w:val="3"/>
    </w:pPr>
    <w:rPr>
      <w:rFonts w:ascii="Calibri Light" w:eastAsia="SimSun" w:hAnsi="Calibri Light"/>
      <w:i/>
      <w:iCs/>
      <w:color w:val="2F5496"/>
      <w:sz w:val="25"/>
      <w:szCs w:val="25"/>
      <w:lang w:val="ro-RO" w:eastAsia="ro-RO"/>
    </w:rPr>
  </w:style>
  <w:style w:type="paragraph" w:styleId="Heading5">
    <w:name w:val="heading 5"/>
    <w:basedOn w:val="Normal"/>
    <w:next w:val="Normal"/>
    <w:link w:val="Heading5Char"/>
    <w:uiPriority w:val="9"/>
    <w:semiHidden/>
    <w:unhideWhenUsed/>
    <w:qFormat/>
    <w:rsid w:val="00FA6159"/>
    <w:pPr>
      <w:keepNext/>
      <w:keepLines/>
      <w:overflowPunct/>
      <w:autoSpaceDE/>
      <w:autoSpaceDN/>
      <w:adjustRightInd/>
      <w:spacing w:before="40" w:line="259" w:lineRule="auto"/>
      <w:textAlignment w:val="auto"/>
      <w:outlineLvl w:val="4"/>
    </w:pPr>
    <w:rPr>
      <w:rFonts w:ascii="Calibri Light" w:eastAsia="SimSun" w:hAnsi="Calibri Light"/>
      <w:i/>
      <w:iCs/>
      <w:color w:val="833C0B"/>
      <w:sz w:val="24"/>
      <w:szCs w:val="24"/>
      <w:lang w:val="ro-RO" w:eastAsia="ro-RO"/>
    </w:rPr>
  </w:style>
  <w:style w:type="paragraph" w:styleId="Heading6">
    <w:name w:val="heading 6"/>
    <w:basedOn w:val="Normal"/>
    <w:next w:val="Normal"/>
    <w:link w:val="Heading6Char"/>
    <w:uiPriority w:val="9"/>
    <w:semiHidden/>
    <w:unhideWhenUsed/>
    <w:qFormat/>
    <w:rsid w:val="00FA6159"/>
    <w:pPr>
      <w:keepNext/>
      <w:keepLines/>
      <w:overflowPunct/>
      <w:autoSpaceDE/>
      <w:autoSpaceDN/>
      <w:adjustRightInd/>
      <w:spacing w:before="40" w:line="259" w:lineRule="auto"/>
      <w:textAlignment w:val="auto"/>
      <w:outlineLvl w:val="5"/>
    </w:pPr>
    <w:rPr>
      <w:rFonts w:ascii="Calibri Light" w:eastAsia="SimSun" w:hAnsi="Calibri Light"/>
      <w:i/>
      <w:iCs/>
      <w:color w:val="385623"/>
      <w:sz w:val="23"/>
      <w:szCs w:val="23"/>
      <w:lang w:val="ro-RO" w:eastAsia="ro-RO"/>
    </w:rPr>
  </w:style>
  <w:style w:type="paragraph" w:styleId="Heading7">
    <w:name w:val="heading 7"/>
    <w:basedOn w:val="Normal"/>
    <w:next w:val="Normal"/>
    <w:link w:val="Heading7Char"/>
    <w:uiPriority w:val="9"/>
    <w:semiHidden/>
    <w:unhideWhenUsed/>
    <w:qFormat/>
    <w:rsid w:val="00FA6159"/>
    <w:pPr>
      <w:keepNext/>
      <w:keepLines/>
      <w:overflowPunct/>
      <w:autoSpaceDE/>
      <w:autoSpaceDN/>
      <w:adjustRightInd/>
      <w:spacing w:before="40" w:line="259" w:lineRule="auto"/>
      <w:textAlignment w:val="auto"/>
      <w:outlineLvl w:val="6"/>
    </w:pPr>
    <w:rPr>
      <w:rFonts w:ascii="Calibri Light" w:eastAsia="SimSun" w:hAnsi="Calibri Light"/>
      <w:color w:val="1F4E79"/>
      <w:sz w:val="22"/>
      <w:szCs w:val="22"/>
      <w:lang w:val="ro-RO" w:eastAsia="ro-RO"/>
    </w:rPr>
  </w:style>
  <w:style w:type="paragraph" w:styleId="Heading8">
    <w:name w:val="heading 8"/>
    <w:basedOn w:val="Normal"/>
    <w:next w:val="Normal"/>
    <w:link w:val="Heading8Char"/>
    <w:uiPriority w:val="9"/>
    <w:semiHidden/>
    <w:unhideWhenUsed/>
    <w:qFormat/>
    <w:rsid w:val="00FA6159"/>
    <w:pPr>
      <w:keepNext/>
      <w:keepLines/>
      <w:overflowPunct/>
      <w:autoSpaceDE/>
      <w:autoSpaceDN/>
      <w:adjustRightInd/>
      <w:spacing w:before="40" w:line="259" w:lineRule="auto"/>
      <w:textAlignment w:val="auto"/>
      <w:outlineLvl w:val="7"/>
    </w:pPr>
    <w:rPr>
      <w:rFonts w:ascii="Calibri Light" w:eastAsia="SimSun" w:hAnsi="Calibri Light"/>
      <w:color w:val="833C0B"/>
      <w:sz w:val="21"/>
      <w:szCs w:val="21"/>
      <w:lang w:val="ro-RO" w:eastAsia="ro-RO"/>
    </w:rPr>
  </w:style>
  <w:style w:type="paragraph" w:styleId="Heading9">
    <w:name w:val="heading 9"/>
    <w:basedOn w:val="Normal"/>
    <w:next w:val="Normal"/>
    <w:link w:val="Heading9Char"/>
    <w:uiPriority w:val="9"/>
    <w:semiHidden/>
    <w:unhideWhenUsed/>
    <w:qFormat/>
    <w:rsid w:val="00FA6159"/>
    <w:pPr>
      <w:keepNext/>
      <w:keepLines/>
      <w:overflowPunct/>
      <w:autoSpaceDE/>
      <w:autoSpaceDN/>
      <w:adjustRightInd/>
      <w:spacing w:before="40" w:line="259" w:lineRule="auto"/>
      <w:textAlignment w:val="auto"/>
      <w:outlineLvl w:val="8"/>
    </w:pPr>
    <w:rPr>
      <w:rFonts w:ascii="Calibri Light" w:eastAsia="SimSun" w:hAnsi="Calibri Light"/>
      <w:color w:val="385623"/>
      <w:sz w:val="22"/>
      <w:szCs w:val="22"/>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uiPriority w:val="99"/>
    <w:rsid w:val="00D63438"/>
    <w:pPr>
      <w:numPr>
        <w:numId w:val="1"/>
      </w:numPr>
    </w:pPr>
  </w:style>
  <w:style w:type="paragraph" w:customStyle="1" w:styleId="DefaultText">
    <w:name w:val="Default Text"/>
    <w:basedOn w:val="Normal"/>
    <w:rsid w:val="00400002"/>
    <w:pPr>
      <w:overflowPunct/>
      <w:autoSpaceDE/>
      <w:autoSpaceDN/>
      <w:adjustRightInd/>
      <w:textAlignment w:val="auto"/>
    </w:pPr>
    <w:rPr>
      <w:rFonts w:ascii="Times New Roman" w:hAnsi="Times New Roman"/>
      <w:noProof/>
      <w:sz w:val="24"/>
    </w:rPr>
  </w:style>
  <w:style w:type="paragraph" w:styleId="Footer">
    <w:name w:val="footer"/>
    <w:basedOn w:val="Normal"/>
    <w:link w:val="FooterChar"/>
    <w:rsid w:val="00400002"/>
    <w:pPr>
      <w:tabs>
        <w:tab w:val="center" w:pos="4703"/>
        <w:tab w:val="right" w:pos="9406"/>
      </w:tabs>
    </w:pPr>
  </w:style>
  <w:style w:type="character" w:customStyle="1" w:styleId="FooterChar">
    <w:name w:val="Footer Char"/>
    <w:basedOn w:val="DefaultParagraphFont"/>
    <w:link w:val="Footer"/>
    <w:rsid w:val="00400002"/>
    <w:rPr>
      <w:rFonts w:ascii="MS Sans Serif" w:eastAsia="Times New Roman" w:hAnsi="MS Sans Serif"/>
      <w:sz w:val="20"/>
      <w:szCs w:val="20"/>
      <w:lang w:val="en-US"/>
    </w:rPr>
  </w:style>
  <w:style w:type="character" w:styleId="PageNumber">
    <w:name w:val="page number"/>
    <w:basedOn w:val="DefaultParagraphFont"/>
    <w:rsid w:val="00400002"/>
  </w:style>
  <w:style w:type="paragraph" w:customStyle="1" w:styleId="Frspaiere1">
    <w:name w:val="Fără spațiere1"/>
    <w:uiPriority w:val="1"/>
    <w:qFormat/>
    <w:rsid w:val="00400002"/>
    <w:pPr>
      <w:spacing w:after="0" w:line="240" w:lineRule="auto"/>
    </w:pPr>
    <w:rPr>
      <w:rFonts w:eastAsia="Times New Roman"/>
      <w:lang w:val="en-US"/>
    </w:rPr>
  </w:style>
  <w:style w:type="paragraph" w:styleId="Header">
    <w:name w:val="header"/>
    <w:aliases w:val="Header Char Char Char,Header Char Char Char Char,Header Char Char Char Char Char Char,hd Char,hd Char Char,even"/>
    <w:basedOn w:val="Normal"/>
    <w:link w:val="HeaderChar"/>
    <w:unhideWhenUsed/>
    <w:rsid w:val="00400002"/>
    <w:pPr>
      <w:tabs>
        <w:tab w:val="center" w:pos="4513"/>
        <w:tab w:val="right" w:pos="9026"/>
      </w:tabs>
    </w:pPr>
  </w:style>
  <w:style w:type="character" w:customStyle="1" w:styleId="HeaderChar">
    <w:name w:val="Header Char"/>
    <w:aliases w:val="Header Char Char Char Char1,Header Char Char Char Char Char,Header Char Char Char Char Char Char Char,hd Char Char1,hd Char Char Char,even Char"/>
    <w:basedOn w:val="DefaultParagraphFont"/>
    <w:link w:val="Header"/>
    <w:rsid w:val="00400002"/>
    <w:rPr>
      <w:rFonts w:ascii="MS Sans Serif" w:eastAsia="Times New Roman" w:hAnsi="MS Sans Serif"/>
      <w:sz w:val="20"/>
      <w:szCs w:val="20"/>
      <w:lang w:val="en-US"/>
    </w:rPr>
  </w:style>
  <w:style w:type="paragraph" w:styleId="PlainText">
    <w:name w:val="Plain Text"/>
    <w:aliases w:val=" Char1"/>
    <w:basedOn w:val="Normal"/>
    <w:link w:val="PlainTextChar"/>
    <w:rsid w:val="008D0EF3"/>
    <w:pPr>
      <w:numPr>
        <w:numId w:val="3"/>
      </w:numPr>
      <w:tabs>
        <w:tab w:val="clear" w:pos="851"/>
      </w:tabs>
      <w:overflowPunct/>
      <w:autoSpaceDE/>
      <w:autoSpaceDN/>
      <w:adjustRightInd/>
      <w:ind w:left="0" w:firstLine="0"/>
      <w:textAlignment w:val="auto"/>
    </w:pPr>
    <w:rPr>
      <w:rFonts w:ascii="Courier New" w:hAnsi="Courier New" w:cs="Courier New"/>
      <w:lang w:val="ro-RO" w:eastAsia="ro-RO"/>
    </w:rPr>
  </w:style>
  <w:style w:type="character" w:customStyle="1" w:styleId="PlainTextChar">
    <w:name w:val="Plain Text Char"/>
    <w:aliases w:val=" Char1 Char"/>
    <w:basedOn w:val="DefaultParagraphFont"/>
    <w:link w:val="PlainText"/>
    <w:rsid w:val="008D0EF3"/>
    <w:rPr>
      <w:rFonts w:ascii="Courier New" w:eastAsia="Times New Roman" w:hAnsi="Courier New" w:cs="Courier New"/>
      <w:sz w:val="20"/>
      <w:szCs w:val="20"/>
      <w:lang w:eastAsia="ro-RO"/>
    </w:rPr>
  </w:style>
  <w:style w:type="character" w:customStyle="1" w:styleId="Heading1Char">
    <w:name w:val="Heading 1 Char"/>
    <w:basedOn w:val="DefaultParagraphFont"/>
    <w:link w:val="Heading1"/>
    <w:uiPriority w:val="9"/>
    <w:rsid w:val="00CA430D"/>
    <w:rPr>
      <w:rFonts w:ascii="Cambria" w:eastAsia="Times New Roman" w:hAnsi="Cambria" w:cs="Cambria"/>
      <w:b/>
      <w:bCs/>
      <w:color w:val="365F91"/>
      <w:sz w:val="28"/>
      <w:szCs w:val="28"/>
      <w:lang w:eastAsia="ro-RO"/>
    </w:rPr>
  </w:style>
  <w:style w:type="paragraph" w:styleId="Title">
    <w:name w:val="Title"/>
    <w:basedOn w:val="Normal"/>
    <w:link w:val="TitleChar"/>
    <w:uiPriority w:val="10"/>
    <w:qFormat/>
    <w:rsid w:val="00CA430D"/>
    <w:pPr>
      <w:overflowPunct/>
      <w:autoSpaceDE/>
      <w:autoSpaceDN/>
      <w:adjustRightInd/>
      <w:jc w:val="center"/>
      <w:textAlignment w:val="auto"/>
    </w:pPr>
    <w:rPr>
      <w:rFonts w:ascii="Arial" w:hAnsi="Arial" w:cs="Arial"/>
      <w:b/>
      <w:bCs/>
      <w:lang w:val="fr-FR"/>
    </w:rPr>
  </w:style>
  <w:style w:type="character" w:customStyle="1" w:styleId="TitleChar">
    <w:name w:val="Title Char"/>
    <w:basedOn w:val="DefaultParagraphFont"/>
    <w:link w:val="Title"/>
    <w:uiPriority w:val="10"/>
    <w:rsid w:val="00CA430D"/>
    <w:rPr>
      <w:rFonts w:ascii="Arial" w:eastAsia="Times New Roman" w:hAnsi="Arial" w:cs="Arial"/>
      <w:b/>
      <w:bCs/>
      <w:sz w:val="20"/>
      <w:szCs w:val="20"/>
      <w:lang w:val="fr-FR"/>
    </w:rPr>
  </w:style>
  <w:style w:type="paragraph" w:customStyle="1" w:styleId="normaltableau">
    <w:name w:val="normal_tableau"/>
    <w:basedOn w:val="Normal"/>
    <w:rsid w:val="00CA430D"/>
    <w:pPr>
      <w:overflowPunct/>
      <w:autoSpaceDE/>
      <w:autoSpaceDN/>
      <w:adjustRightInd/>
      <w:spacing w:before="120" w:after="120"/>
      <w:jc w:val="both"/>
      <w:textAlignment w:val="auto"/>
    </w:pPr>
    <w:rPr>
      <w:rFonts w:ascii="Optima" w:hAnsi="Optima" w:cs="Optima"/>
      <w:sz w:val="22"/>
      <w:szCs w:val="22"/>
      <w:lang w:val="ro-RO"/>
    </w:rPr>
  </w:style>
  <w:style w:type="paragraph" w:customStyle="1" w:styleId="PlainText2">
    <w:name w:val="Plain Text2"/>
    <w:basedOn w:val="Normal"/>
    <w:rsid w:val="00CA430D"/>
    <w:pPr>
      <w:numPr>
        <w:numId w:val="4"/>
      </w:numPr>
      <w:suppressAutoHyphens/>
      <w:overflowPunct/>
      <w:autoSpaceDE/>
      <w:autoSpaceDN/>
      <w:adjustRightInd/>
      <w:ind w:left="0" w:firstLine="0"/>
      <w:textAlignment w:val="auto"/>
    </w:pPr>
    <w:rPr>
      <w:rFonts w:ascii="Courier New" w:hAnsi="Courier New" w:cs="Courier New"/>
      <w:lang w:val="ro-RO" w:eastAsia="ar-SA"/>
    </w:rPr>
  </w:style>
  <w:style w:type="paragraph" w:styleId="NoSpacing">
    <w:name w:val="No Spacing"/>
    <w:link w:val="NoSpacingChar"/>
    <w:qFormat/>
    <w:rsid w:val="00CA430D"/>
    <w:pPr>
      <w:spacing w:after="0" w:line="240" w:lineRule="auto"/>
    </w:pPr>
    <w:rPr>
      <w:rFonts w:eastAsia="Times New Roman"/>
      <w:sz w:val="20"/>
      <w:szCs w:val="20"/>
      <w:lang w:val="en-AU" w:eastAsia="ro-RO"/>
    </w:rPr>
  </w:style>
  <w:style w:type="character" w:customStyle="1" w:styleId="NoSpacingChar">
    <w:name w:val="No Spacing Char"/>
    <w:link w:val="NoSpacing"/>
    <w:rsid w:val="00CA430D"/>
    <w:rPr>
      <w:rFonts w:eastAsia="Times New Roman"/>
      <w:sz w:val="20"/>
      <w:szCs w:val="20"/>
      <w:lang w:val="en-AU" w:eastAsia="ro-RO"/>
    </w:rPr>
  </w:style>
  <w:style w:type="paragraph" w:styleId="BalloonText">
    <w:name w:val="Balloon Text"/>
    <w:basedOn w:val="Normal"/>
    <w:link w:val="BalloonTextChar"/>
    <w:semiHidden/>
    <w:unhideWhenUsed/>
    <w:rsid w:val="00CA430D"/>
    <w:pPr>
      <w:overflowPunct/>
      <w:autoSpaceDE/>
      <w:autoSpaceDN/>
      <w:adjustRightInd/>
      <w:textAlignment w:val="auto"/>
    </w:pPr>
    <w:rPr>
      <w:rFonts w:ascii="Tahoma" w:hAnsi="Tahoma" w:cs="Tahoma"/>
      <w:sz w:val="16"/>
      <w:szCs w:val="16"/>
      <w:lang w:val="ro-RO" w:eastAsia="ro-RO"/>
    </w:rPr>
  </w:style>
  <w:style w:type="character" w:customStyle="1" w:styleId="BalloonTextChar">
    <w:name w:val="Balloon Text Char"/>
    <w:basedOn w:val="DefaultParagraphFont"/>
    <w:link w:val="BalloonText"/>
    <w:semiHidden/>
    <w:rsid w:val="00CA430D"/>
    <w:rPr>
      <w:rFonts w:ascii="Tahoma" w:eastAsia="Times New Roman" w:hAnsi="Tahoma" w:cs="Tahoma"/>
      <w:sz w:val="16"/>
      <w:szCs w:val="16"/>
      <w:lang w:eastAsia="ro-RO"/>
    </w:rPr>
  </w:style>
  <w:style w:type="paragraph" w:customStyle="1" w:styleId="NoSpacing1">
    <w:name w:val="No Spacing1"/>
    <w:rsid w:val="00CA430D"/>
    <w:pPr>
      <w:spacing w:after="0" w:line="240" w:lineRule="auto"/>
    </w:pPr>
    <w:rPr>
      <w:rFonts w:eastAsia="Calibri"/>
      <w:sz w:val="20"/>
      <w:szCs w:val="20"/>
      <w:lang w:val="en-AU" w:eastAsia="ro-RO"/>
    </w:rPr>
  </w:style>
  <w:style w:type="character" w:customStyle="1" w:styleId="Heading2Char">
    <w:name w:val="Heading 2 Char"/>
    <w:basedOn w:val="DefaultParagraphFont"/>
    <w:link w:val="Heading2"/>
    <w:uiPriority w:val="9"/>
    <w:semiHidden/>
    <w:rsid w:val="00FA6159"/>
    <w:rPr>
      <w:rFonts w:ascii="Calibri Light" w:eastAsia="SimSun" w:hAnsi="Calibri Light"/>
      <w:color w:val="C45911"/>
      <w:sz w:val="28"/>
      <w:szCs w:val="28"/>
      <w:lang w:eastAsia="ro-RO"/>
    </w:rPr>
  </w:style>
  <w:style w:type="character" w:customStyle="1" w:styleId="Heading3Char">
    <w:name w:val="Heading 3 Char"/>
    <w:basedOn w:val="DefaultParagraphFont"/>
    <w:link w:val="Heading3"/>
    <w:uiPriority w:val="9"/>
    <w:semiHidden/>
    <w:rsid w:val="00FA6159"/>
    <w:rPr>
      <w:rFonts w:ascii="Calibri Light" w:eastAsia="SimSun" w:hAnsi="Calibri Light"/>
      <w:color w:val="538135"/>
      <w:sz w:val="26"/>
      <w:szCs w:val="26"/>
      <w:lang w:eastAsia="ro-RO"/>
    </w:rPr>
  </w:style>
  <w:style w:type="character" w:customStyle="1" w:styleId="Heading4Char">
    <w:name w:val="Heading 4 Char"/>
    <w:basedOn w:val="DefaultParagraphFont"/>
    <w:link w:val="Heading4"/>
    <w:uiPriority w:val="9"/>
    <w:semiHidden/>
    <w:rsid w:val="00FA6159"/>
    <w:rPr>
      <w:rFonts w:ascii="Calibri Light" w:eastAsia="SimSun" w:hAnsi="Calibri Light"/>
      <w:i/>
      <w:iCs/>
      <w:color w:val="2F5496"/>
      <w:sz w:val="25"/>
      <w:szCs w:val="25"/>
      <w:lang w:eastAsia="ro-RO"/>
    </w:rPr>
  </w:style>
  <w:style w:type="character" w:customStyle="1" w:styleId="Heading5Char">
    <w:name w:val="Heading 5 Char"/>
    <w:basedOn w:val="DefaultParagraphFont"/>
    <w:link w:val="Heading5"/>
    <w:uiPriority w:val="9"/>
    <w:semiHidden/>
    <w:rsid w:val="00FA6159"/>
    <w:rPr>
      <w:rFonts w:ascii="Calibri Light" w:eastAsia="SimSun" w:hAnsi="Calibri Light"/>
      <w:i/>
      <w:iCs/>
      <w:color w:val="833C0B"/>
      <w:lang w:eastAsia="ro-RO"/>
    </w:rPr>
  </w:style>
  <w:style w:type="character" w:customStyle="1" w:styleId="Heading6Char">
    <w:name w:val="Heading 6 Char"/>
    <w:basedOn w:val="DefaultParagraphFont"/>
    <w:link w:val="Heading6"/>
    <w:uiPriority w:val="9"/>
    <w:semiHidden/>
    <w:rsid w:val="00FA6159"/>
    <w:rPr>
      <w:rFonts w:ascii="Calibri Light" w:eastAsia="SimSun" w:hAnsi="Calibri Light"/>
      <w:i/>
      <w:iCs/>
      <w:color w:val="385623"/>
      <w:sz w:val="23"/>
      <w:szCs w:val="23"/>
      <w:lang w:eastAsia="ro-RO"/>
    </w:rPr>
  </w:style>
  <w:style w:type="character" w:customStyle="1" w:styleId="Heading7Char">
    <w:name w:val="Heading 7 Char"/>
    <w:basedOn w:val="DefaultParagraphFont"/>
    <w:link w:val="Heading7"/>
    <w:uiPriority w:val="9"/>
    <w:semiHidden/>
    <w:rsid w:val="00FA6159"/>
    <w:rPr>
      <w:rFonts w:ascii="Calibri Light" w:eastAsia="SimSun" w:hAnsi="Calibri Light"/>
      <w:color w:val="1F4E79"/>
      <w:sz w:val="22"/>
      <w:szCs w:val="22"/>
      <w:lang w:eastAsia="ro-RO"/>
    </w:rPr>
  </w:style>
  <w:style w:type="character" w:customStyle="1" w:styleId="Heading8Char">
    <w:name w:val="Heading 8 Char"/>
    <w:basedOn w:val="DefaultParagraphFont"/>
    <w:link w:val="Heading8"/>
    <w:uiPriority w:val="9"/>
    <w:semiHidden/>
    <w:rsid w:val="00FA6159"/>
    <w:rPr>
      <w:rFonts w:ascii="Calibri Light" w:eastAsia="SimSun" w:hAnsi="Calibri Light"/>
      <w:color w:val="833C0B"/>
      <w:sz w:val="21"/>
      <w:szCs w:val="21"/>
      <w:lang w:eastAsia="ro-RO"/>
    </w:rPr>
  </w:style>
  <w:style w:type="character" w:customStyle="1" w:styleId="Heading9Char">
    <w:name w:val="Heading 9 Char"/>
    <w:basedOn w:val="DefaultParagraphFont"/>
    <w:link w:val="Heading9"/>
    <w:uiPriority w:val="9"/>
    <w:semiHidden/>
    <w:rsid w:val="00FA6159"/>
    <w:rPr>
      <w:rFonts w:ascii="Calibri Light" w:eastAsia="SimSun" w:hAnsi="Calibri Light"/>
      <w:color w:val="385623"/>
      <w:sz w:val="22"/>
      <w:szCs w:val="22"/>
      <w:lang w:eastAsia="ro-RO"/>
    </w:rPr>
  </w:style>
  <w:style w:type="character" w:styleId="Hyperlink">
    <w:name w:val="Hyperlink"/>
    <w:rsid w:val="00FA6159"/>
    <w:rPr>
      <w:color w:val="0563C1"/>
      <w:u w:val="single"/>
    </w:rPr>
  </w:style>
  <w:style w:type="character" w:customStyle="1" w:styleId="MeniuneNerezolvat1">
    <w:name w:val="Mențiune Nerezolvat1"/>
    <w:uiPriority w:val="99"/>
    <w:semiHidden/>
    <w:unhideWhenUsed/>
    <w:rsid w:val="00FA6159"/>
    <w:rPr>
      <w:color w:val="808080"/>
      <w:shd w:val="clear" w:color="auto" w:fill="E6E6E6"/>
    </w:rPr>
  </w:style>
  <w:style w:type="table" w:styleId="TableGrid">
    <w:name w:val="Table Grid"/>
    <w:basedOn w:val="TableNormal"/>
    <w:rsid w:val="00FA6159"/>
    <w:pPr>
      <w:spacing w:after="0" w:line="240" w:lineRule="auto"/>
    </w:pPr>
    <w:rPr>
      <w:rFonts w:ascii="Calibri" w:eastAsia="Times New Roman" w:hAnsi="Calibri"/>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semiHidden/>
    <w:unhideWhenUsed/>
    <w:qFormat/>
    <w:rsid w:val="00FA6159"/>
    <w:pPr>
      <w:overflowPunct/>
      <w:autoSpaceDE/>
      <w:autoSpaceDN/>
      <w:adjustRightInd/>
      <w:spacing w:after="160"/>
      <w:textAlignment w:val="auto"/>
    </w:pPr>
    <w:rPr>
      <w:rFonts w:ascii="Calibri" w:hAnsi="Calibri"/>
      <w:b/>
      <w:bCs/>
      <w:smallCaps/>
      <w:color w:val="5B9BD5"/>
      <w:spacing w:val="6"/>
      <w:sz w:val="22"/>
      <w:szCs w:val="22"/>
      <w:lang w:val="ro-RO" w:eastAsia="ro-RO"/>
    </w:rPr>
  </w:style>
  <w:style w:type="paragraph" w:styleId="Subtitle">
    <w:name w:val="Subtitle"/>
    <w:basedOn w:val="Normal"/>
    <w:next w:val="Normal"/>
    <w:link w:val="SubtitleChar"/>
    <w:uiPriority w:val="11"/>
    <w:qFormat/>
    <w:rsid w:val="00FA6159"/>
    <w:pPr>
      <w:numPr>
        <w:ilvl w:val="1"/>
      </w:numPr>
      <w:overflowPunct/>
      <w:autoSpaceDE/>
      <w:autoSpaceDN/>
      <w:adjustRightInd/>
      <w:spacing w:after="160"/>
      <w:textAlignment w:val="auto"/>
    </w:pPr>
    <w:rPr>
      <w:rFonts w:ascii="Calibri Light" w:eastAsia="SimSun" w:hAnsi="Calibri Light"/>
      <w:sz w:val="22"/>
      <w:szCs w:val="22"/>
      <w:lang w:val="ro-RO" w:eastAsia="ro-RO"/>
    </w:rPr>
  </w:style>
  <w:style w:type="character" w:customStyle="1" w:styleId="SubtitleChar">
    <w:name w:val="Subtitle Char"/>
    <w:basedOn w:val="DefaultParagraphFont"/>
    <w:link w:val="Subtitle"/>
    <w:uiPriority w:val="11"/>
    <w:rsid w:val="00FA6159"/>
    <w:rPr>
      <w:rFonts w:ascii="Calibri Light" w:eastAsia="SimSun" w:hAnsi="Calibri Light"/>
      <w:sz w:val="22"/>
      <w:szCs w:val="22"/>
      <w:lang w:eastAsia="ro-RO"/>
    </w:rPr>
  </w:style>
  <w:style w:type="character" w:styleId="Strong">
    <w:name w:val="Strong"/>
    <w:uiPriority w:val="22"/>
    <w:qFormat/>
    <w:rsid w:val="00FA6159"/>
    <w:rPr>
      <w:b/>
      <w:bCs/>
    </w:rPr>
  </w:style>
  <w:style w:type="character" w:styleId="Emphasis">
    <w:name w:val="Emphasis"/>
    <w:uiPriority w:val="20"/>
    <w:qFormat/>
    <w:rsid w:val="00FA6159"/>
    <w:rPr>
      <w:i/>
      <w:iCs/>
    </w:rPr>
  </w:style>
  <w:style w:type="paragraph" w:styleId="Quote">
    <w:name w:val="Quote"/>
    <w:basedOn w:val="Normal"/>
    <w:next w:val="Normal"/>
    <w:link w:val="QuoteChar"/>
    <w:uiPriority w:val="29"/>
    <w:qFormat/>
    <w:rsid w:val="00FA6159"/>
    <w:pPr>
      <w:overflowPunct/>
      <w:autoSpaceDE/>
      <w:autoSpaceDN/>
      <w:adjustRightInd/>
      <w:spacing w:before="120" w:after="160" w:line="259" w:lineRule="auto"/>
      <w:ind w:left="720" w:right="720"/>
      <w:jc w:val="center"/>
      <w:textAlignment w:val="auto"/>
    </w:pPr>
    <w:rPr>
      <w:rFonts w:ascii="Calibri" w:hAnsi="Calibri"/>
      <w:i/>
      <w:iCs/>
      <w:sz w:val="22"/>
      <w:szCs w:val="22"/>
      <w:lang w:val="ro-RO" w:eastAsia="ro-RO"/>
    </w:rPr>
  </w:style>
  <w:style w:type="character" w:customStyle="1" w:styleId="QuoteChar">
    <w:name w:val="Quote Char"/>
    <w:basedOn w:val="DefaultParagraphFont"/>
    <w:link w:val="Quote"/>
    <w:uiPriority w:val="29"/>
    <w:rsid w:val="00FA6159"/>
    <w:rPr>
      <w:rFonts w:ascii="Calibri" w:eastAsia="Times New Roman" w:hAnsi="Calibri"/>
      <w:i/>
      <w:iCs/>
      <w:sz w:val="22"/>
      <w:szCs w:val="22"/>
      <w:lang w:eastAsia="ro-RO"/>
    </w:rPr>
  </w:style>
  <w:style w:type="paragraph" w:styleId="IntenseQuote">
    <w:name w:val="Intense Quote"/>
    <w:basedOn w:val="Normal"/>
    <w:next w:val="Normal"/>
    <w:link w:val="IntenseQuoteChar"/>
    <w:uiPriority w:val="30"/>
    <w:qFormat/>
    <w:rsid w:val="00FA6159"/>
    <w:pPr>
      <w:overflowPunct/>
      <w:autoSpaceDE/>
      <w:autoSpaceDN/>
      <w:adjustRightInd/>
      <w:spacing w:before="120" w:after="160" w:line="300" w:lineRule="auto"/>
      <w:ind w:left="576" w:right="576"/>
      <w:jc w:val="center"/>
      <w:textAlignment w:val="auto"/>
    </w:pPr>
    <w:rPr>
      <w:rFonts w:ascii="Calibri Light" w:eastAsia="SimSun" w:hAnsi="Calibri Light"/>
      <w:color w:val="5B9BD5"/>
      <w:sz w:val="24"/>
      <w:szCs w:val="24"/>
      <w:lang w:val="ro-RO" w:eastAsia="ro-RO"/>
    </w:rPr>
  </w:style>
  <w:style w:type="character" w:customStyle="1" w:styleId="IntenseQuoteChar">
    <w:name w:val="Intense Quote Char"/>
    <w:basedOn w:val="DefaultParagraphFont"/>
    <w:link w:val="IntenseQuote"/>
    <w:uiPriority w:val="30"/>
    <w:rsid w:val="00FA6159"/>
    <w:rPr>
      <w:rFonts w:ascii="Calibri Light" w:eastAsia="SimSun" w:hAnsi="Calibri Light"/>
      <w:color w:val="5B9BD5"/>
      <w:lang w:eastAsia="ro-RO"/>
    </w:rPr>
  </w:style>
  <w:style w:type="character" w:styleId="SubtleEmphasis">
    <w:name w:val="Subtle Emphasis"/>
    <w:uiPriority w:val="19"/>
    <w:qFormat/>
    <w:rsid w:val="00FA6159"/>
    <w:rPr>
      <w:i/>
      <w:iCs/>
      <w:color w:val="404040"/>
    </w:rPr>
  </w:style>
  <w:style w:type="character" w:styleId="IntenseEmphasis">
    <w:name w:val="Intense Emphasis"/>
    <w:uiPriority w:val="21"/>
    <w:qFormat/>
    <w:rsid w:val="00FA6159"/>
    <w:rPr>
      <w:b w:val="0"/>
      <w:bCs w:val="0"/>
      <w:i/>
      <w:iCs/>
      <w:color w:val="5B9BD5"/>
    </w:rPr>
  </w:style>
  <w:style w:type="character" w:styleId="SubtleReference">
    <w:name w:val="Subtle Reference"/>
    <w:uiPriority w:val="31"/>
    <w:qFormat/>
    <w:rsid w:val="00FA6159"/>
    <w:rPr>
      <w:smallCaps/>
      <w:color w:val="404040"/>
      <w:u w:val="single" w:color="7F7F7F"/>
    </w:rPr>
  </w:style>
  <w:style w:type="character" w:styleId="IntenseReference">
    <w:name w:val="Intense Reference"/>
    <w:uiPriority w:val="32"/>
    <w:qFormat/>
    <w:rsid w:val="00FA6159"/>
    <w:rPr>
      <w:b/>
      <w:bCs/>
      <w:smallCaps/>
      <w:color w:val="5B9BD5"/>
      <w:spacing w:val="5"/>
      <w:u w:val="single"/>
    </w:rPr>
  </w:style>
  <w:style w:type="character" w:styleId="BookTitle">
    <w:name w:val="Book Title"/>
    <w:uiPriority w:val="33"/>
    <w:qFormat/>
    <w:rsid w:val="00FA6159"/>
    <w:rPr>
      <w:b/>
      <w:bCs/>
      <w:smallCaps/>
    </w:rPr>
  </w:style>
  <w:style w:type="paragraph" w:styleId="TOCHeading">
    <w:name w:val="TOC Heading"/>
    <w:basedOn w:val="Heading1"/>
    <w:next w:val="Normal"/>
    <w:uiPriority w:val="39"/>
    <w:semiHidden/>
    <w:unhideWhenUsed/>
    <w:qFormat/>
    <w:rsid w:val="00FA6159"/>
    <w:pPr>
      <w:spacing w:before="320"/>
      <w:outlineLvl w:val="9"/>
    </w:pPr>
    <w:rPr>
      <w:rFonts w:ascii="Calibri Light" w:eastAsia="SimSun" w:hAnsi="Calibri Light" w:cs="Times New Roman"/>
      <w:b w:val="0"/>
      <w:bCs w:val="0"/>
      <w:color w:val="2E74B5"/>
      <w:sz w:val="30"/>
      <w:szCs w:val="30"/>
    </w:rPr>
  </w:style>
  <w:style w:type="character" w:customStyle="1" w:styleId="yiv679653513labeldatatext">
    <w:name w:val="yiv679653513labeldatatext"/>
    <w:basedOn w:val="DefaultParagraphFont"/>
    <w:rsid w:val="007A4060"/>
  </w:style>
  <w:style w:type="paragraph" w:customStyle="1" w:styleId="al">
    <w:name w:val="a_l"/>
    <w:basedOn w:val="Normal"/>
    <w:rsid w:val="007A4060"/>
    <w:pPr>
      <w:overflowPunct/>
      <w:autoSpaceDE/>
      <w:autoSpaceDN/>
      <w:adjustRightInd/>
      <w:spacing w:before="100" w:beforeAutospacing="1" w:after="100" w:afterAutospacing="1"/>
      <w:textAlignment w:val="auto"/>
    </w:pPr>
    <w:rPr>
      <w:rFonts w:ascii="Times New Roman" w:hAnsi="Times New Roman"/>
      <w:sz w:val="24"/>
      <w:szCs w:val="24"/>
      <w:lang w:val="en-GB" w:eastAsia="en-GB"/>
    </w:rPr>
  </w:style>
  <w:style w:type="character" w:styleId="FollowedHyperlink">
    <w:name w:val="FollowedHyperlink"/>
    <w:basedOn w:val="DefaultParagraphFont"/>
    <w:uiPriority w:val="99"/>
    <w:semiHidden/>
    <w:unhideWhenUsed/>
    <w:rsid w:val="0053300B"/>
    <w:rPr>
      <w:color w:val="954F72" w:themeColor="followedHyperlink"/>
      <w:u w:val="single"/>
    </w:rPr>
  </w:style>
  <w:style w:type="paragraph" w:styleId="ListParagraph">
    <w:name w:val="List Paragraph"/>
    <w:basedOn w:val="Normal"/>
    <w:uiPriority w:val="34"/>
    <w:qFormat/>
    <w:rsid w:val="00557AC5"/>
    <w:pPr>
      <w:ind w:left="720"/>
      <w:contextualSpacing/>
    </w:pPr>
  </w:style>
  <w:style w:type="paragraph" w:customStyle="1" w:styleId="ListParagraph2">
    <w:name w:val="List Paragraph2"/>
    <w:basedOn w:val="Normal"/>
    <w:qFormat/>
    <w:rsid w:val="00AD4377"/>
    <w:pPr>
      <w:overflowPunct/>
      <w:autoSpaceDE/>
      <w:autoSpaceDN/>
      <w:adjustRightInd/>
      <w:spacing w:after="200" w:line="276" w:lineRule="auto"/>
      <w:ind w:left="720"/>
      <w:contextualSpacing/>
      <w:textAlignment w:val="auto"/>
    </w:pPr>
    <w:rPr>
      <w:rFonts w:ascii="Calibri" w:eastAsia="Calibri" w:hAnsi="Calibri"/>
      <w:sz w:val="22"/>
      <w:szCs w:val="22"/>
    </w:rPr>
  </w:style>
  <w:style w:type="paragraph" w:customStyle="1" w:styleId="Default">
    <w:name w:val="Default"/>
    <w:rsid w:val="00246737"/>
    <w:pPr>
      <w:autoSpaceDE w:val="0"/>
      <w:autoSpaceDN w:val="0"/>
      <w:adjustRightInd w:val="0"/>
      <w:spacing w:after="0" w:line="240" w:lineRule="auto"/>
    </w:pPr>
    <w:rPr>
      <w:rFonts w:eastAsia="Calibri"/>
      <w:color w:val="00000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5105261">
      <w:bodyDiv w:val="1"/>
      <w:marLeft w:val="0"/>
      <w:marRight w:val="0"/>
      <w:marTop w:val="0"/>
      <w:marBottom w:val="0"/>
      <w:divBdr>
        <w:top w:val="none" w:sz="0" w:space="0" w:color="auto"/>
        <w:left w:val="none" w:sz="0" w:space="0" w:color="auto"/>
        <w:bottom w:val="none" w:sz="0" w:space="0" w:color="auto"/>
        <w:right w:val="none" w:sz="0" w:space="0" w:color="auto"/>
      </w:divBdr>
    </w:div>
    <w:div w:id="1626307710">
      <w:bodyDiv w:val="1"/>
      <w:marLeft w:val="0"/>
      <w:marRight w:val="0"/>
      <w:marTop w:val="0"/>
      <w:marBottom w:val="0"/>
      <w:divBdr>
        <w:top w:val="none" w:sz="0" w:space="0" w:color="auto"/>
        <w:left w:val="none" w:sz="0" w:space="0" w:color="auto"/>
        <w:bottom w:val="none" w:sz="0" w:space="0" w:color="auto"/>
        <w:right w:val="none" w:sz="0" w:space="0" w:color="auto"/>
      </w:divBdr>
    </w:div>
    <w:div w:id="2096200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gaspchr.r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lege5.ro/App/Document/geytcnbrgy3a/legea-nr-98-2016-privind-achizitiile-publice?pid=96798275&amp;d=2016-06-2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8E1F1B-D38A-4702-B56B-6C38FCFD40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11</Pages>
  <Words>2908</Words>
  <Characters>16578</Characters>
  <Application>Microsoft Office Word</Application>
  <DocSecurity>0</DocSecurity>
  <Lines>138</Lines>
  <Paragraphs>38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19448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Sale-Roth Călin-Ioan</dc:creator>
  <cp:keywords/>
  <dc:description/>
  <cp:lastModifiedBy>Oila Carmen</cp:lastModifiedBy>
  <cp:revision>7</cp:revision>
  <cp:lastPrinted>2024-09-27T08:24:00Z</cp:lastPrinted>
  <dcterms:created xsi:type="dcterms:W3CDTF">2024-09-26T11:07:00Z</dcterms:created>
  <dcterms:modified xsi:type="dcterms:W3CDTF">2024-09-27T08:24:00Z</dcterms:modified>
</cp:coreProperties>
</file>